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C1A" w:rsidRPr="00157C1A" w:rsidRDefault="007322A1" w:rsidP="00157C1A">
      <w:pPr>
        <w:pStyle w:val="ab"/>
        <w:tabs>
          <w:tab w:val="center" w:pos="3969"/>
        </w:tabs>
        <w:jc w:val="center"/>
        <w:rPr>
          <w:b/>
          <w:spacing w:val="10"/>
          <w:sz w:val="40"/>
          <w:lang w:val="ru-RU"/>
        </w:rPr>
      </w:pPr>
      <w:r>
        <w:rPr>
          <w:sz w:val="48"/>
          <w:szCs w:val="48"/>
          <w:lang w:val="ru-RU"/>
        </w:rPr>
        <w:t xml:space="preserve"> </w:t>
      </w:r>
      <w:r w:rsidR="00A9473C">
        <w:rPr>
          <w:noProof/>
          <w:sz w:val="48"/>
          <w:szCs w:val="48"/>
          <w:lang w:val="ru-RU" w:eastAsia="ru-RU"/>
        </w:rPr>
        <w:drawing>
          <wp:inline distT="0" distB="0" distL="0" distR="0">
            <wp:extent cx="524510" cy="524510"/>
            <wp:effectExtent l="19050" t="0" r="8890" b="0"/>
            <wp:docPr id="1"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pic:cNvPicPr>
                      <a:picLocks noChangeAspect="1" noChangeArrowheads="1"/>
                    </pic:cNvPicPr>
                  </pic:nvPicPr>
                  <pic:blipFill>
                    <a:blip r:embed="rId8" cstate="print"/>
                    <a:srcRect/>
                    <a:stretch>
                      <a:fillRect/>
                    </a:stretch>
                  </pic:blipFill>
                  <pic:spPr bwMode="auto">
                    <a:xfrm>
                      <a:off x="0" y="0"/>
                      <a:ext cx="524510" cy="524510"/>
                    </a:xfrm>
                    <a:prstGeom prst="rect">
                      <a:avLst/>
                    </a:prstGeom>
                    <a:noFill/>
                    <a:ln w="9525">
                      <a:noFill/>
                      <a:miter lim="800000"/>
                      <a:headEnd/>
                      <a:tailEnd/>
                    </a:ln>
                  </pic:spPr>
                </pic:pic>
              </a:graphicData>
            </a:graphic>
          </wp:inline>
        </w:drawing>
      </w:r>
      <w:r w:rsidR="00157C1A" w:rsidRPr="00157C1A">
        <w:rPr>
          <w:sz w:val="48"/>
          <w:szCs w:val="48"/>
          <w:lang w:val="ru-RU"/>
        </w:rPr>
        <w:t xml:space="preserve"> </w:t>
      </w:r>
    </w:p>
    <w:p w:rsidR="00157C1A" w:rsidRPr="00157C1A" w:rsidRDefault="00157C1A" w:rsidP="00157C1A">
      <w:pPr>
        <w:pStyle w:val="ab"/>
        <w:tabs>
          <w:tab w:val="center" w:pos="3969"/>
        </w:tabs>
        <w:jc w:val="center"/>
        <w:rPr>
          <w:b/>
          <w:spacing w:val="10"/>
          <w:sz w:val="40"/>
          <w:lang w:val="ru-RU"/>
        </w:rPr>
      </w:pPr>
      <w:r w:rsidRPr="00157C1A">
        <w:rPr>
          <w:b/>
          <w:spacing w:val="10"/>
          <w:sz w:val="40"/>
          <w:lang w:val="ru-RU"/>
        </w:rPr>
        <w:t>Совет депутатов</w:t>
      </w:r>
    </w:p>
    <w:p w:rsidR="00157C1A" w:rsidRPr="00157C1A" w:rsidRDefault="00157C1A" w:rsidP="00157C1A">
      <w:pPr>
        <w:pStyle w:val="ab"/>
        <w:tabs>
          <w:tab w:val="center" w:pos="3969"/>
        </w:tabs>
        <w:jc w:val="center"/>
        <w:rPr>
          <w:b/>
          <w:spacing w:val="10"/>
          <w:sz w:val="40"/>
          <w:lang w:val="ru-RU"/>
        </w:rPr>
      </w:pPr>
      <w:proofErr w:type="spellStart"/>
      <w:r w:rsidRPr="00157C1A">
        <w:rPr>
          <w:b/>
          <w:spacing w:val="10"/>
          <w:sz w:val="40"/>
          <w:lang w:val="ru-RU"/>
        </w:rPr>
        <w:t>Бедярышского</w:t>
      </w:r>
      <w:proofErr w:type="spellEnd"/>
      <w:r w:rsidRPr="00157C1A">
        <w:rPr>
          <w:b/>
          <w:spacing w:val="10"/>
          <w:sz w:val="40"/>
          <w:lang w:val="ru-RU"/>
        </w:rPr>
        <w:t xml:space="preserve"> сельского поселения  </w:t>
      </w:r>
    </w:p>
    <w:p w:rsidR="00157C1A" w:rsidRPr="00157C1A" w:rsidRDefault="00157C1A" w:rsidP="00157C1A">
      <w:pPr>
        <w:pStyle w:val="ab"/>
        <w:tabs>
          <w:tab w:val="center" w:pos="3969"/>
        </w:tabs>
        <w:jc w:val="center"/>
        <w:rPr>
          <w:b/>
          <w:spacing w:val="10"/>
          <w:sz w:val="40"/>
          <w:lang w:val="ru-RU"/>
        </w:rPr>
      </w:pPr>
      <w:proofErr w:type="spellStart"/>
      <w:proofErr w:type="gramStart"/>
      <w:r w:rsidRPr="00157C1A">
        <w:rPr>
          <w:b/>
          <w:spacing w:val="10"/>
          <w:sz w:val="40"/>
          <w:lang w:val="ru-RU"/>
        </w:rPr>
        <w:t>Катав-Ивановского</w:t>
      </w:r>
      <w:proofErr w:type="spellEnd"/>
      <w:proofErr w:type="gramEnd"/>
      <w:r w:rsidRPr="00157C1A">
        <w:rPr>
          <w:b/>
          <w:spacing w:val="10"/>
          <w:sz w:val="40"/>
          <w:lang w:val="ru-RU"/>
        </w:rPr>
        <w:t xml:space="preserve"> муниципального района</w:t>
      </w:r>
    </w:p>
    <w:p w:rsidR="00157C1A" w:rsidRPr="00157C1A" w:rsidRDefault="00157C1A" w:rsidP="00157C1A">
      <w:pPr>
        <w:pStyle w:val="ab"/>
        <w:tabs>
          <w:tab w:val="center" w:pos="3969"/>
        </w:tabs>
        <w:jc w:val="center"/>
        <w:rPr>
          <w:b/>
          <w:spacing w:val="10"/>
          <w:sz w:val="40"/>
          <w:lang w:val="ru-RU"/>
        </w:rPr>
      </w:pPr>
      <w:r w:rsidRPr="00157C1A">
        <w:rPr>
          <w:b/>
          <w:spacing w:val="10"/>
          <w:sz w:val="40"/>
          <w:lang w:val="ru-RU"/>
        </w:rPr>
        <w:t>Челябинской области</w:t>
      </w:r>
    </w:p>
    <w:p w:rsidR="00157C1A" w:rsidRPr="00157C1A" w:rsidRDefault="00A92864" w:rsidP="00157C1A">
      <w:pPr>
        <w:pStyle w:val="ab"/>
        <w:jc w:val="center"/>
        <w:rPr>
          <w:b/>
          <w:caps/>
          <w:spacing w:val="50"/>
          <w:sz w:val="44"/>
          <w:szCs w:val="44"/>
          <w:lang w:val="ru-RU"/>
        </w:rPr>
      </w:pPr>
      <w:r w:rsidRPr="00A92864">
        <w:rPr>
          <w:sz w:val="24"/>
          <w:szCs w:val="24"/>
        </w:rPr>
        <w:pict>
          <v:line id="_x0000_s2052" style="position:absolute;left:0;text-align:left;z-index:251657728" from="0,35.2pt" to="531pt,35.2pt" strokeweight="3pt">
            <v:stroke linestyle="thinThin"/>
          </v:line>
        </w:pict>
      </w:r>
      <w:r w:rsidR="00157C1A" w:rsidRPr="00157C1A">
        <w:rPr>
          <w:b/>
          <w:caps/>
          <w:spacing w:val="50"/>
          <w:sz w:val="44"/>
          <w:szCs w:val="44"/>
          <w:lang w:val="ru-RU"/>
        </w:rPr>
        <w:t>РЕШЕНИЕ</w:t>
      </w:r>
    </w:p>
    <w:p w:rsidR="00157C1A" w:rsidRPr="00157C1A" w:rsidRDefault="00157C1A" w:rsidP="00157C1A">
      <w:pPr>
        <w:pStyle w:val="ab"/>
        <w:jc w:val="center"/>
        <w:rPr>
          <w:b/>
          <w:caps/>
          <w:spacing w:val="50"/>
          <w:sz w:val="44"/>
          <w:szCs w:val="44"/>
          <w:lang w:val="ru-RU"/>
        </w:rPr>
      </w:pPr>
    </w:p>
    <w:p w:rsidR="00157C1A" w:rsidRPr="00157C1A" w:rsidRDefault="00157C1A" w:rsidP="00157C1A">
      <w:pPr>
        <w:pStyle w:val="ab"/>
        <w:spacing w:after="60"/>
        <w:rPr>
          <w:sz w:val="28"/>
          <w:szCs w:val="28"/>
          <w:lang w:val="ru-RU"/>
        </w:rPr>
      </w:pPr>
      <w:r w:rsidRPr="00157C1A">
        <w:rPr>
          <w:sz w:val="28"/>
          <w:szCs w:val="28"/>
          <w:lang w:val="ru-RU"/>
        </w:rPr>
        <w:t>« 27 »</w:t>
      </w:r>
      <w:r w:rsidRPr="00157C1A">
        <w:rPr>
          <w:sz w:val="28"/>
          <w:szCs w:val="28"/>
          <w:u w:val="single"/>
          <w:lang w:val="ru-RU"/>
        </w:rPr>
        <w:t xml:space="preserve">   </w:t>
      </w:r>
      <w:r w:rsidRPr="00157C1A">
        <w:rPr>
          <w:sz w:val="28"/>
          <w:szCs w:val="28"/>
          <w:u w:val="single"/>
          <w:lang w:val="ru-RU"/>
        </w:rPr>
        <w:softHyphen/>
      </w:r>
      <w:r w:rsidRPr="00157C1A">
        <w:rPr>
          <w:sz w:val="28"/>
          <w:szCs w:val="28"/>
          <w:u w:val="single"/>
          <w:lang w:val="ru-RU"/>
        </w:rPr>
        <w:softHyphen/>
      </w:r>
      <w:r w:rsidRPr="00157C1A">
        <w:rPr>
          <w:sz w:val="28"/>
          <w:szCs w:val="28"/>
          <w:u w:val="single"/>
          <w:lang w:val="ru-RU"/>
        </w:rPr>
        <w:softHyphen/>
      </w:r>
      <w:r w:rsidRPr="00157C1A">
        <w:rPr>
          <w:sz w:val="28"/>
          <w:szCs w:val="28"/>
          <w:u w:val="single"/>
          <w:lang w:val="ru-RU"/>
        </w:rPr>
        <w:softHyphen/>
        <w:t xml:space="preserve">        09            </w:t>
      </w:r>
      <w:smartTag w:uri="urn:schemas-microsoft-com:office:smarttags" w:element="metricconverter">
        <w:smartTagPr>
          <w:attr w:name="ProductID" w:val="2012 г"/>
        </w:smartTagPr>
        <w:r w:rsidRPr="00157C1A">
          <w:rPr>
            <w:sz w:val="28"/>
            <w:szCs w:val="28"/>
            <w:lang w:val="ru-RU"/>
          </w:rPr>
          <w:t>2012 г</w:t>
        </w:r>
      </w:smartTag>
      <w:r w:rsidRPr="00157C1A">
        <w:rPr>
          <w:sz w:val="28"/>
          <w:szCs w:val="28"/>
          <w:lang w:val="ru-RU"/>
        </w:rPr>
        <w:t xml:space="preserve">.                                                             № </w:t>
      </w:r>
      <w:r>
        <w:rPr>
          <w:sz w:val="28"/>
          <w:szCs w:val="28"/>
          <w:u w:val="single"/>
          <w:lang w:val="ru-RU"/>
        </w:rPr>
        <w:t xml:space="preserve">     52     </w:t>
      </w:r>
      <w:r w:rsidRPr="00157C1A">
        <w:rPr>
          <w:sz w:val="28"/>
          <w:szCs w:val="28"/>
          <w:lang w:val="ru-RU"/>
        </w:rPr>
        <w:t xml:space="preserve">  </w:t>
      </w:r>
    </w:p>
    <w:p w:rsidR="00157C1A" w:rsidRPr="00157C1A" w:rsidRDefault="00157C1A" w:rsidP="00157C1A">
      <w:pPr>
        <w:pStyle w:val="ab"/>
        <w:spacing w:after="60"/>
        <w:rPr>
          <w:sz w:val="28"/>
          <w:szCs w:val="28"/>
          <w:lang w:val="ru-RU"/>
        </w:rPr>
      </w:pPr>
    </w:p>
    <w:p w:rsidR="007737BF" w:rsidRPr="008D2D1A" w:rsidRDefault="007737BF" w:rsidP="007737BF">
      <w:pPr>
        <w:rPr>
          <w:sz w:val="28"/>
          <w:szCs w:val="28"/>
        </w:rPr>
      </w:pPr>
      <w:r w:rsidRPr="008D2D1A">
        <w:rPr>
          <w:sz w:val="28"/>
          <w:szCs w:val="28"/>
        </w:rPr>
        <w:t>Об утверждении Правил</w:t>
      </w:r>
    </w:p>
    <w:p w:rsidR="007737BF" w:rsidRPr="008D2D1A" w:rsidRDefault="007737BF" w:rsidP="007737BF">
      <w:pPr>
        <w:rPr>
          <w:sz w:val="28"/>
          <w:szCs w:val="28"/>
        </w:rPr>
      </w:pPr>
      <w:r w:rsidRPr="008D2D1A">
        <w:rPr>
          <w:sz w:val="28"/>
          <w:szCs w:val="28"/>
        </w:rPr>
        <w:t>землепользования и застройки</w:t>
      </w:r>
    </w:p>
    <w:p w:rsidR="007737BF" w:rsidRPr="008D2D1A" w:rsidRDefault="006A69FC" w:rsidP="007737BF">
      <w:pPr>
        <w:rPr>
          <w:sz w:val="28"/>
          <w:szCs w:val="28"/>
        </w:rPr>
      </w:pPr>
      <w:proofErr w:type="spellStart"/>
      <w:r>
        <w:rPr>
          <w:sz w:val="28"/>
          <w:szCs w:val="28"/>
        </w:rPr>
        <w:t>Бедярышского</w:t>
      </w:r>
      <w:proofErr w:type="spellEnd"/>
      <w:r w:rsidR="007737BF" w:rsidRPr="008D2D1A">
        <w:rPr>
          <w:sz w:val="28"/>
          <w:szCs w:val="28"/>
        </w:rPr>
        <w:t xml:space="preserve"> сельского поселения</w:t>
      </w:r>
    </w:p>
    <w:p w:rsidR="007737BF" w:rsidRPr="008D2D1A" w:rsidRDefault="007737BF" w:rsidP="007737BF">
      <w:pPr>
        <w:ind w:firstLine="567"/>
        <w:jc w:val="both"/>
        <w:rPr>
          <w:sz w:val="28"/>
          <w:szCs w:val="28"/>
        </w:rPr>
      </w:pPr>
    </w:p>
    <w:p w:rsidR="007737BF" w:rsidRPr="008D2D1A" w:rsidRDefault="007737BF" w:rsidP="007737BF">
      <w:pPr>
        <w:ind w:firstLine="567"/>
        <w:jc w:val="both"/>
        <w:rPr>
          <w:sz w:val="28"/>
          <w:szCs w:val="28"/>
        </w:rPr>
      </w:pPr>
    </w:p>
    <w:p w:rsidR="007737BF" w:rsidRPr="008D2D1A" w:rsidRDefault="007737BF" w:rsidP="007737BF">
      <w:pPr>
        <w:ind w:firstLine="567"/>
        <w:jc w:val="both"/>
        <w:rPr>
          <w:sz w:val="28"/>
          <w:szCs w:val="28"/>
        </w:rPr>
      </w:pPr>
      <w:proofErr w:type="gramStart"/>
      <w:r w:rsidRPr="008D2D1A">
        <w:rPr>
          <w:sz w:val="28"/>
          <w:szCs w:val="28"/>
        </w:rPr>
        <w:t xml:space="preserve">В соответствии со ст. 32 Градостроительного кодекса Российской Федерации, руководствуясь Федеральным законом от 06.10.2003 года № 131-ФЗ «Об общих принципах организации местного самоуправления в Российской Федерации», Уставом  </w:t>
      </w:r>
      <w:proofErr w:type="spellStart"/>
      <w:r w:rsidR="00FA12AB">
        <w:rPr>
          <w:sz w:val="28"/>
          <w:szCs w:val="28"/>
        </w:rPr>
        <w:t>Бедярышского</w:t>
      </w:r>
      <w:proofErr w:type="spellEnd"/>
      <w:r w:rsidRPr="008D2D1A">
        <w:rPr>
          <w:sz w:val="28"/>
          <w:szCs w:val="28"/>
        </w:rPr>
        <w:t xml:space="preserve"> сельского поселения, учитывая протокол </w:t>
      </w:r>
      <w:r w:rsidR="002E7D84">
        <w:rPr>
          <w:sz w:val="28"/>
          <w:szCs w:val="28"/>
        </w:rPr>
        <w:t>общественных обсуждений или публичных слушаний</w:t>
      </w:r>
      <w:r w:rsidRPr="008D2D1A">
        <w:rPr>
          <w:sz w:val="28"/>
          <w:szCs w:val="28"/>
        </w:rPr>
        <w:t xml:space="preserve"> от 1</w:t>
      </w:r>
      <w:r w:rsidR="006A69FC">
        <w:rPr>
          <w:sz w:val="28"/>
          <w:szCs w:val="28"/>
        </w:rPr>
        <w:t>0</w:t>
      </w:r>
      <w:r w:rsidRPr="008D2D1A">
        <w:rPr>
          <w:sz w:val="28"/>
          <w:szCs w:val="28"/>
        </w:rPr>
        <w:t xml:space="preserve">.09.2012 года, заключение о результатах </w:t>
      </w:r>
      <w:r w:rsidR="002E7D84">
        <w:rPr>
          <w:sz w:val="28"/>
          <w:szCs w:val="28"/>
        </w:rPr>
        <w:t>общественных обсуждений или публичных слушаний</w:t>
      </w:r>
      <w:r w:rsidRPr="008D2D1A">
        <w:rPr>
          <w:sz w:val="28"/>
          <w:szCs w:val="28"/>
        </w:rPr>
        <w:t xml:space="preserve"> по проекту Правил землепользования и застройки </w:t>
      </w:r>
      <w:proofErr w:type="spellStart"/>
      <w:r w:rsidR="00FA12AB">
        <w:rPr>
          <w:sz w:val="28"/>
          <w:szCs w:val="28"/>
        </w:rPr>
        <w:t>Бедярышского</w:t>
      </w:r>
      <w:proofErr w:type="spellEnd"/>
      <w:r w:rsidRPr="008D2D1A">
        <w:rPr>
          <w:sz w:val="28"/>
          <w:szCs w:val="28"/>
        </w:rPr>
        <w:t xml:space="preserve"> сельского поселения от </w:t>
      </w:r>
      <w:r w:rsidR="006A69FC">
        <w:rPr>
          <w:sz w:val="28"/>
          <w:szCs w:val="28"/>
        </w:rPr>
        <w:t>12</w:t>
      </w:r>
      <w:r w:rsidRPr="008D2D1A">
        <w:rPr>
          <w:sz w:val="28"/>
          <w:szCs w:val="28"/>
        </w:rPr>
        <w:t>.09.2012 года, Совет</w:t>
      </w:r>
      <w:proofErr w:type="gramEnd"/>
      <w:r w:rsidRPr="008D2D1A">
        <w:rPr>
          <w:sz w:val="28"/>
          <w:szCs w:val="28"/>
        </w:rPr>
        <w:t xml:space="preserve"> депутатов </w:t>
      </w:r>
      <w:proofErr w:type="spellStart"/>
      <w:r w:rsidR="00FA12AB">
        <w:rPr>
          <w:sz w:val="28"/>
          <w:szCs w:val="28"/>
        </w:rPr>
        <w:t>Бедярышского</w:t>
      </w:r>
      <w:proofErr w:type="spellEnd"/>
      <w:r w:rsidRPr="008D2D1A">
        <w:rPr>
          <w:sz w:val="28"/>
          <w:szCs w:val="28"/>
        </w:rPr>
        <w:t xml:space="preserve"> сельского поселения</w:t>
      </w:r>
    </w:p>
    <w:p w:rsidR="007737BF" w:rsidRPr="008D2D1A" w:rsidRDefault="007737BF" w:rsidP="007737BF">
      <w:pPr>
        <w:ind w:firstLine="567"/>
        <w:jc w:val="both"/>
        <w:rPr>
          <w:sz w:val="28"/>
          <w:szCs w:val="28"/>
        </w:rPr>
      </w:pPr>
      <w:r w:rsidRPr="008D2D1A">
        <w:rPr>
          <w:sz w:val="28"/>
          <w:szCs w:val="28"/>
        </w:rPr>
        <w:t>РЕШАЕТ:</w:t>
      </w:r>
    </w:p>
    <w:p w:rsidR="007737BF" w:rsidRPr="008D2D1A" w:rsidRDefault="007737BF" w:rsidP="007737BF">
      <w:pPr>
        <w:ind w:firstLine="567"/>
        <w:jc w:val="both"/>
        <w:rPr>
          <w:sz w:val="28"/>
          <w:szCs w:val="28"/>
        </w:rPr>
      </w:pPr>
      <w:r w:rsidRPr="008D2D1A">
        <w:rPr>
          <w:sz w:val="28"/>
          <w:szCs w:val="28"/>
        </w:rPr>
        <w:t xml:space="preserve">1. Утвердить Правила землепользования и застройки </w:t>
      </w:r>
      <w:proofErr w:type="spellStart"/>
      <w:r w:rsidR="00FA12AB">
        <w:rPr>
          <w:sz w:val="28"/>
          <w:szCs w:val="28"/>
        </w:rPr>
        <w:t>Бедярышского</w:t>
      </w:r>
      <w:proofErr w:type="spellEnd"/>
      <w:r w:rsidRPr="008D2D1A">
        <w:rPr>
          <w:sz w:val="28"/>
          <w:szCs w:val="28"/>
        </w:rPr>
        <w:t xml:space="preserve"> сельского поселения, согласно приложению.</w:t>
      </w:r>
    </w:p>
    <w:p w:rsidR="007737BF" w:rsidRPr="008D2D1A" w:rsidRDefault="007737BF" w:rsidP="007737BF">
      <w:pPr>
        <w:ind w:firstLine="567"/>
        <w:jc w:val="both"/>
        <w:rPr>
          <w:sz w:val="28"/>
          <w:szCs w:val="28"/>
        </w:rPr>
      </w:pPr>
      <w:r w:rsidRPr="008D2D1A">
        <w:rPr>
          <w:sz w:val="28"/>
          <w:szCs w:val="28"/>
        </w:rPr>
        <w:t xml:space="preserve">2. Опубликовать настоящее решение в газете «Авангард», разместить на официальном сайте Администрации </w:t>
      </w:r>
      <w:proofErr w:type="spellStart"/>
      <w:proofErr w:type="gramStart"/>
      <w:r w:rsidRPr="008D2D1A">
        <w:rPr>
          <w:sz w:val="28"/>
          <w:szCs w:val="28"/>
        </w:rPr>
        <w:t>Катав-Ивановского</w:t>
      </w:r>
      <w:proofErr w:type="spellEnd"/>
      <w:proofErr w:type="gramEnd"/>
      <w:r w:rsidRPr="008D2D1A">
        <w:rPr>
          <w:sz w:val="28"/>
          <w:szCs w:val="28"/>
        </w:rPr>
        <w:t xml:space="preserve"> муниципального района </w:t>
      </w:r>
      <w:hyperlink r:id="rId9" w:history="1">
        <w:r w:rsidRPr="008D2D1A">
          <w:rPr>
            <w:rStyle w:val="a3"/>
            <w:color w:val="auto"/>
            <w:sz w:val="28"/>
            <w:szCs w:val="28"/>
            <w:u w:val="none"/>
          </w:rPr>
          <w:t>www.katavivan.ru</w:t>
        </w:r>
      </w:hyperlink>
      <w:r w:rsidRPr="008D2D1A">
        <w:rPr>
          <w:sz w:val="28"/>
          <w:szCs w:val="28"/>
        </w:rPr>
        <w:t>.</w:t>
      </w:r>
    </w:p>
    <w:p w:rsidR="007737BF" w:rsidRPr="008D2D1A" w:rsidRDefault="007737BF" w:rsidP="007737BF">
      <w:pPr>
        <w:ind w:firstLine="567"/>
        <w:jc w:val="both"/>
        <w:rPr>
          <w:sz w:val="28"/>
          <w:szCs w:val="28"/>
        </w:rPr>
      </w:pPr>
    </w:p>
    <w:p w:rsidR="007737BF" w:rsidRPr="008D2D1A" w:rsidRDefault="007737BF" w:rsidP="007737BF">
      <w:pPr>
        <w:ind w:firstLine="567"/>
        <w:jc w:val="both"/>
        <w:rPr>
          <w:sz w:val="28"/>
          <w:szCs w:val="28"/>
        </w:rPr>
      </w:pPr>
    </w:p>
    <w:p w:rsidR="007737BF" w:rsidRPr="008D2D1A" w:rsidRDefault="007737BF" w:rsidP="007737BF">
      <w:pPr>
        <w:ind w:firstLine="567"/>
        <w:jc w:val="both"/>
        <w:rPr>
          <w:sz w:val="28"/>
          <w:szCs w:val="28"/>
        </w:rPr>
      </w:pPr>
    </w:p>
    <w:p w:rsidR="007737BF" w:rsidRPr="008D2D1A" w:rsidRDefault="007737BF" w:rsidP="007737BF">
      <w:pPr>
        <w:jc w:val="both"/>
        <w:rPr>
          <w:sz w:val="28"/>
          <w:szCs w:val="28"/>
        </w:rPr>
      </w:pPr>
      <w:r w:rsidRPr="008D2D1A">
        <w:rPr>
          <w:sz w:val="28"/>
          <w:szCs w:val="28"/>
        </w:rPr>
        <w:t xml:space="preserve">Глава </w:t>
      </w:r>
      <w:proofErr w:type="spellStart"/>
      <w:r w:rsidR="006A69FC">
        <w:rPr>
          <w:sz w:val="28"/>
          <w:szCs w:val="28"/>
        </w:rPr>
        <w:t>Бедярышского</w:t>
      </w:r>
      <w:proofErr w:type="spellEnd"/>
      <w:r w:rsidRPr="008D2D1A">
        <w:rPr>
          <w:sz w:val="28"/>
          <w:szCs w:val="28"/>
        </w:rPr>
        <w:t xml:space="preserve"> </w:t>
      </w:r>
    </w:p>
    <w:p w:rsidR="007737BF" w:rsidRPr="008D2D1A" w:rsidRDefault="007737BF" w:rsidP="007737BF">
      <w:pPr>
        <w:jc w:val="both"/>
        <w:rPr>
          <w:sz w:val="28"/>
          <w:szCs w:val="28"/>
        </w:rPr>
      </w:pPr>
      <w:r w:rsidRPr="008D2D1A">
        <w:rPr>
          <w:sz w:val="28"/>
          <w:szCs w:val="28"/>
        </w:rPr>
        <w:t>сельского поселения</w:t>
      </w:r>
      <w:r w:rsidRPr="008D2D1A">
        <w:rPr>
          <w:sz w:val="28"/>
          <w:szCs w:val="28"/>
        </w:rPr>
        <w:tab/>
      </w:r>
      <w:r w:rsidRPr="008D2D1A">
        <w:rPr>
          <w:sz w:val="28"/>
          <w:szCs w:val="28"/>
        </w:rPr>
        <w:tab/>
      </w:r>
      <w:r w:rsidRPr="008D2D1A">
        <w:rPr>
          <w:sz w:val="28"/>
          <w:szCs w:val="28"/>
        </w:rPr>
        <w:tab/>
      </w:r>
      <w:r w:rsidRPr="008D2D1A">
        <w:rPr>
          <w:sz w:val="28"/>
          <w:szCs w:val="28"/>
        </w:rPr>
        <w:tab/>
      </w:r>
      <w:r w:rsidRPr="008D2D1A">
        <w:rPr>
          <w:sz w:val="28"/>
          <w:szCs w:val="28"/>
        </w:rPr>
        <w:tab/>
      </w:r>
      <w:r w:rsidRPr="008D2D1A">
        <w:rPr>
          <w:sz w:val="28"/>
          <w:szCs w:val="28"/>
        </w:rPr>
        <w:tab/>
      </w:r>
      <w:r w:rsidRPr="008D2D1A">
        <w:rPr>
          <w:sz w:val="28"/>
          <w:szCs w:val="28"/>
        </w:rPr>
        <w:tab/>
      </w:r>
      <w:r w:rsidR="00B62376">
        <w:rPr>
          <w:sz w:val="28"/>
          <w:szCs w:val="28"/>
        </w:rPr>
        <w:t>А.Н. Цыганов</w:t>
      </w:r>
      <w:r w:rsidRPr="008D2D1A">
        <w:rPr>
          <w:sz w:val="28"/>
          <w:szCs w:val="28"/>
        </w:rPr>
        <w:tab/>
      </w:r>
      <w:r w:rsidRPr="008D2D1A">
        <w:rPr>
          <w:sz w:val="28"/>
          <w:szCs w:val="28"/>
        </w:rPr>
        <w:tab/>
      </w:r>
      <w:r w:rsidRPr="008D2D1A">
        <w:rPr>
          <w:sz w:val="28"/>
          <w:szCs w:val="28"/>
        </w:rPr>
        <w:tab/>
      </w:r>
      <w:r w:rsidRPr="008D2D1A">
        <w:rPr>
          <w:sz w:val="28"/>
          <w:szCs w:val="28"/>
        </w:rPr>
        <w:tab/>
      </w:r>
      <w:r w:rsidRPr="008D2D1A">
        <w:rPr>
          <w:sz w:val="28"/>
          <w:szCs w:val="28"/>
        </w:rPr>
        <w:tab/>
      </w:r>
      <w:r w:rsidRPr="008D2D1A">
        <w:rPr>
          <w:sz w:val="28"/>
          <w:szCs w:val="28"/>
        </w:rPr>
        <w:tab/>
      </w:r>
      <w:r w:rsidRPr="008D2D1A">
        <w:rPr>
          <w:sz w:val="28"/>
          <w:szCs w:val="28"/>
        </w:rPr>
        <w:tab/>
        <w:t xml:space="preserve"> </w:t>
      </w:r>
    </w:p>
    <w:p w:rsidR="008B59CE" w:rsidRPr="00EB5703" w:rsidRDefault="007737BF" w:rsidP="008B59CE">
      <w:pPr>
        <w:ind w:firstLine="142"/>
        <w:jc w:val="center"/>
        <w:rPr>
          <w:bCs/>
          <w:sz w:val="28"/>
          <w:szCs w:val="28"/>
        </w:rPr>
      </w:pPr>
      <w:r>
        <w:rPr>
          <w:bCs/>
          <w:sz w:val="28"/>
          <w:szCs w:val="28"/>
        </w:rPr>
        <w:br w:type="page"/>
      </w:r>
      <w:r w:rsidR="008B59CE" w:rsidRPr="00EB5703">
        <w:rPr>
          <w:bCs/>
          <w:sz w:val="28"/>
          <w:szCs w:val="28"/>
        </w:rPr>
        <w:lastRenderedPageBreak/>
        <w:t xml:space="preserve">Администрация </w:t>
      </w:r>
      <w:proofErr w:type="spellStart"/>
      <w:r w:rsidR="008B59CE">
        <w:rPr>
          <w:bCs/>
          <w:sz w:val="28"/>
          <w:szCs w:val="28"/>
        </w:rPr>
        <w:t>Бедярышского</w:t>
      </w:r>
      <w:proofErr w:type="spellEnd"/>
      <w:r w:rsidR="008B59CE">
        <w:rPr>
          <w:bCs/>
          <w:sz w:val="28"/>
          <w:szCs w:val="28"/>
        </w:rPr>
        <w:t xml:space="preserve"> </w:t>
      </w:r>
      <w:r w:rsidR="008B59CE" w:rsidRPr="00EB5703">
        <w:rPr>
          <w:bCs/>
          <w:sz w:val="28"/>
          <w:szCs w:val="28"/>
        </w:rPr>
        <w:t>сельского поселения</w:t>
      </w:r>
    </w:p>
    <w:p w:rsidR="008B59CE" w:rsidRPr="00EB5703" w:rsidRDefault="008B59CE" w:rsidP="008B59CE">
      <w:pPr>
        <w:ind w:firstLine="142"/>
        <w:jc w:val="center"/>
        <w:rPr>
          <w:bCs/>
          <w:sz w:val="28"/>
          <w:szCs w:val="28"/>
        </w:rPr>
      </w:pPr>
      <w:proofErr w:type="spellStart"/>
      <w:proofErr w:type="gramStart"/>
      <w:r w:rsidRPr="00EB5703">
        <w:rPr>
          <w:bCs/>
          <w:sz w:val="28"/>
          <w:szCs w:val="28"/>
        </w:rPr>
        <w:t>Катав-Ивановского</w:t>
      </w:r>
      <w:proofErr w:type="spellEnd"/>
      <w:proofErr w:type="gramEnd"/>
      <w:r w:rsidRPr="00EB5703">
        <w:rPr>
          <w:bCs/>
          <w:sz w:val="28"/>
          <w:szCs w:val="28"/>
        </w:rPr>
        <w:t xml:space="preserve"> муниципального района</w:t>
      </w:r>
    </w:p>
    <w:p w:rsidR="008B59CE" w:rsidRPr="001E1E64" w:rsidRDefault="008B59CE" w:rsidP="008B59CE">
      <w:pPr>
        <w:ind w:firstLine="852"/>
        <w:jc w:val="center"/>
        <w:rPr>
          <w:sz w:val="32"/>
          <w:szCs w:val="32"/>
        </w:rPr>
      </w:pPr>
      <w:r w:rsidRPr="00EB5703">
        <w:rPr>
          <w:sz w:val="28"/>
          <w:szCs w:val="28"/>
        </w:rPr>
        <w:t>Челябинской области</w:t>
      </w:r>
    </w:p>
    <w:p w:rsidR="008B59CE" w:rsidRPr="001E1E64" w:rsidRDefault="008B59CE" w:rsidP="008B59CE">
      <w:pPr>
        <w:ind w:firstLine="852"/>
        <w:jc w:val="center"/>
      </w:pPr>
    </w:p>
    <w:p w:rsidR="008B59CE" w:rsidRPr="001E1E64" w:rsidRDefault="008B59CE" w:rsidP="008B59CE">
      <w:pPr>
        <w:ind w:firstLine="852"/>
      </w:pPr>
    </w:p>
    <w:p w:rsidR="008B59CE" w:rsidRDefault="008B59CE" w:rsidP="008B59CE">
      <w:pPr>
        <w:ind w:left="5628" w:firstLine="132"/>
        <w:jc w:val="right"/>
        <w:rPr>
          <w:sz w:val="22"/>
          <w:szCs w:val="22"/>
        </w:rPr>
      </w:pPr>
    </w:p>
    <w:p w:rsidR="00BF531B" w:rsidRDefault="00BF531B" w:rsidP="00BF531B">
      <w:pPr>
        <w:tabs>
          <w:tab w:val="left" w:pos="5812"/>
        </w:tabs>
        <w:ind w:firstLine="852"/>
        <w:jc w:val="right"/>
        <w:rPr>
          <w:sz w:val="22"/>
          <w:szCs w:val="22"/>
        </w:rPr>
      </w:pPr>
      <w:proofErr w:type="gramStart"/>
      <w:r>
        <w:rPr>
          <w:sz w:val="22"/>
          <w:szCs w:val="22"/>
        </w:rPr>
        <w:t>Утверждены</w:t>
      </w:r>
      <w:proofErr w:type="gramEnd"/>
      <w:r>
        <w:rPr>
          <w:sz w:val="22"/>
          <w:szCs w:val="22"/>
        </w:rPr>
        <w:t xml:space="preserve"> Решением Совета депутатов</w:t>
      </w:r>
    </w:p>
    <w:p w:rsidR="00BF531B" w:rsidRDefault="00BF531B" w:rsidP="00BF531B">
      <w:pPr>
        <w:tabs>
          <w:tab w:val="left" w:pos="5812"/>
        </w:tabs>
        <w:ind w:firstLine="852"/>
        <w:jc w:val="right"/>
        <w:rPr>
          <w:sz w:val="22"/>
          <w:szCs w:val="22"/>
        </w:rPr>
      </w:pPr>
      <w:proofErr w:type="spellStart"/>
      <w:r>
        <w:rPr>
          <w:sz w:val="22"/>
          <w:szCs w:val="22"/>
        </w:rPr>
        <w:t>Бедярышского</w:t>
      </w:r>
      <w:proofErr w:type="spellEnd"/>
      <w:r>
        <w:rPr>
          <w:sz w:val="22"/>
          <w:szCs w:val="22"/>
        </w:rPr>
        <w:t xml:space="preserve"> сельского поселения</w:t>
      </w:r>
    </w:p>
    <w:p w:rsidR="00BF531B" w:rsidRPr="004F6F67" w:rsidRDefault="00BF531B" w:rsidP="00BF531B">
      <w:pPr>
        <w:tabs>
          <w:tab w:val="left" w:pos="5812"/>
        </w:tabs>
        <w:ind w:firstLine="852"/>
        <w:jc w:val="right"/>
        <w:rPr>
          <w:sz w:val="22"/>
          <w:szCs w:val="22"/>
          <w:u w:val="single"/>
        </w:rPr>
      </w:pPr>
      <w:r>
        <w:rPr>
          <w:sz w:val="22"/>
          <w:szCs w:val="22"/>
          <w:u w:val="single"/>
        </w:rPr>
        <w:t>о</w:t>
      </w:r>
      <w:r w:rsidRPr="004F6F67">
        <w:rPr>
          <w:sz w:val="22"/>
          <w:szCs w:val="22"/>
          <w:u w:val="single"/>
        </w:rPr>
        <w:t>т</w:t>
      </w:r>
      <w:r w:rsidR="004C4DAF">
        <w:rPr>
          <w:sz w:val="22"/>
          <w:szCs w:val="22"/>
          <w:u w:val="single"/>
        </w:rPr>
        <w:t xml:space="preserve"> </w:t>
      </w:r>
      <w:r>
        <w:rPr>
          <w:sz w:val="22"/>
          <w:szCs w:val="22"/>
          <w:u w:val="single"/>
        </w:rPr>
        <w:t>27.09.</w:t>
      </w:r>
      <w:r w:rsidRPr="004F6F67">
        <w:rPr>
          <w:sz w:val="22"/>
          <w:szCs w:val="22"/>
          <w:u w:val="single"/>
        </w:rPr>
        <w:t xml:space="preserve"> 201</w:t>
      </w:r>
      <w:r>
        <w:rPr>
          <w:sz w:val="22"/>
          <w:szCs w:val="22"/>
          <w:u w:val="single"/>
        </w:rPr>
        <w:t>2</w:t>
      </w:r>
      <w:r w:rsidRPr="004F6F67">
        <w:rPr>
          <w:sz w:val="22"/>
          <w:szCs w:val="22"/>
          <w:u w:val="single"/>
        </w:rPr>
        <w:t xml:space="preserve"> г. №</w:t>
      </w:r>
      <w:r>
        <w:rPr>
          <w:sz w:val="22"/>
          <w:szCs w:val="22"/>
          <w:u w:val="single"/>
        </w:rPr>
        <w:t xml:space="preserve"> 52</w:t>
      </w:r>
      <w:r w:rsidRPr="004F6F67">
        <w:rPr>
          <w:sz w:val="22"/>
          <w:szCs w:val="22"/>
          <w:u w:val="single"/>
        </w:rPr>
        <w:t xml:space="preserve"> </w:t>
      </w:r>
    </w:p>
    <w:p w:rsidR="008B59CE" w:rsidRPr="0036307D" w:rsidRDefault="008B59CE" w:rsidP="008B59CE">
      <w:pPr>
        <w:tabs>
          <w:tab w:val="left" w:pos="5812"/>
        </w:tabs>
        <w:ind w:firstLine="852"/>
        <w:rPr>
          <w:sz w:val="22"/>
          <w:szCs w:val="22"/>
        </w:rPr>
      </w:pPr>
    </w:p>
    <w:p w:rsidR="008B59CE" w:rsidRPr="001E1E64" w:rsidRDefault="008B59CE" w:rsidP="008B59CE">
      <w:pPr>
        <w:ind w:firstLine="852"/>
      </w:pPr>
    </w:p>
    <w:p w:rsidR="008B59CE" w:rsidRPr="001E1E64" w:rsidRDefault="008B59CE" w:rsidP="008B59CE">
      <w:pPr>
        <w:ind w:firstLine="852"/>
      </w:pPr>
    </w:p>
    <w:p w:rsidR="008B59CE" w:rsidRPr="001E1E64" w:rsidRDefault="008B59CE" w:rsidP="008B59CE">
      <w:pPr>
        <w:jc w:val="center"/>
        <w:rPr>
          <w:b/>
          <w:sz w:val="40"/>
          <w:szCs w:val="40"/>
        </w:rPr>
      </w:pPr>
    </w:p>
    <w:p w:rsidR="008B59CE" w:rsidRDefault="008B59CE" w:rsidP="008B59CE">
      <w:pPr>
        <w:jc w:val="center"/>
        <w:rPr>
          <w:b/>
          <w:sz w:val="36"/>
          <w:szCs w:val="36"/>
        </w:rPr>
      </w:pPr>
    </w:p>
    <w:p w:rsidR="008B59CE" w:rsidRDefault="008B59CE" w:rsidP="008B59CE">
      <w:pPr>
        <w:jc w:val="center"/>
        <w:rPr>
          <w:b/>
          <w:sz w:val="36"/>
          <w:szCs w:val="36"/>
        </w:rPr>
      </w:pPr>
    </w:p>
    <w:p w:rsidR="008B59CE" w:rsidRPr="0036307D" w:rsidRDefault="008B59CE" w:rsidP="008B59CE">
      <w:pPr>
        <w:spacing w:line="360" w:lineRule="auto"/>
        <w:jc w:val="center"/>
        <w:rPr>
          <w:b/>
          <w:sz w:val="36"/>
          <w:szCs w:val="36"/>
        </w:rPr>
      </w:pPr>
      <w:r w:rsidRPr="0036307D">
        <w:rPr>
          <w:b/>
          <w:sz w:val="36"/>
          <w:szCs w:val="36"/>
        </w:rPr>
        <w:t xml:space="preserve">Правила </w:t>
      </w:r>
    </w:p>
    <w:p w:rsidR="008B59CE" w:rsidRPr="001E1E64" w:rsidRDefault="008B59CE" w:rsidP="008B59CE">
      <w:pPr>
        <w:pStyle w:val="a8"/>
        <w:tabs>
          <w:tab w:val="center" w:pos="4535"/>
        </w:tabs>
        <w:spacing w:line="360" w:lineRule="auto"/>
        <w:jc w:val="left"/>
        <w:rPr>
          <w:szCs w:val="28"/>
        </w:rPr>
      </w:pPr>
      <w:r>
        <w:rPr>
          <w:szCs w:val="28"/>
        </w:rPr>
        <w:t xml:space="preserve">              </w:t>
      </w:r>
      <w:r w:rsidRPr="001E1E64">
        <w:rPr>
          <w:szCs w:val="28"/>
        </w:rPr>
        <w:t xml:space="preserve"> ЗЕМЛЕПОЛЬЗОВАНИЯ И ЗАСТРОЙКИ ТЕРРИТОРИИ</w:t>
      </w:r>
    </w:p>
    <w:p w:rsidR="008B59CE" w:rsidRDefault="008B59CE" w:rsidP="008B59CE">
      <w:pPr>
        <w:pStyle w:val="a8"/>
        <w:spacing w:line="360" w:lineRule="auto"/>
        <w:rPr>
          <w:b w:val="0"/>
          <w:szCs w:val="28"/>
        </w:rPr>
      </w:pPr>
      <w:proofErr w:type="spellStart"/>
      <w:r>
        <w:rPr>
          <w:b w:val="0"/>
          <w:szCs w:val="28"/>
        </w:rPr>
        <w:t>Бедярышского</w:t>
      </w:r>
      <w:proofErr w:type="spellEnd"/>
      <w:r w:rsidRPr="00530AC2">
        <w:rPr>
          <w:b w:val="0"/>
          <w:szCs w:val="28"/>
        </w:rPr>
        <w:t xml:space="preserve"> </w:t>
      </w:r>
      <w:r>
        <w:rPr>
          <w:b w:val="0"/>
          <w:szCs w:val="28"/>
        </w:rPr>
        <w:t xml:space="preserve">сельского поселения </w:t>
      </w:r>
      <w:proofErr w:type="spellStart"/>
      <w:proofErr w:type="gramStart"/>
      <w:r>
        <w:rPr>
          <w:b w:val="0"/>
          <w:szCs w:val="28"/>
        </w:rPr>
        <w:t>Катав-Ивановского</w:t>
      </w:r>
      <w:proofErr w:type="spellEnd"/>
      <w:proofErr w:type="gramEnd"/>
      <w:r>
        <w:rPr>
          <w:b w:val="0"/>
          <w:szCs w:val="28"/>
        </w:rPr>
        <w:t xml:space="preserve"> муниципального района Челябинской области</w:t>
      </w:r>
    </w:p>
    <w:p w:rsidR="00760F54" w:rsidRDefault="00A77BD8" w:rsidP="00A77BD8">
      <w:pPr>
        <w:pStyle w:val="a8"/>
        <w:spacing w:line="360" w:lineRule="auto"/>
        <w:rPr>
          <w:b w:val="0"/>
          <w:sz w:val="24"/>
          <w:szCs w:val="24"/>
        </w:rPr>
      </w:pPr>
      <w:proofErr w:type="gramStart"/>
      <w:r w:rsidRPr="008D2D1A">
        <w:rPr>
          <w:b w:val="0"/>
          <w:sz w:val="24"/>
          <w:szCs w:val="24"/>
        </w:rPr>
        <w:t>(с внесенными изменениями, утвержд</w:t>
      </w:r>
      <w:r>
        <w:rPr>
          <w:b w:val="0"/>
          <w:sz w:val="24"/>
          <w:szCs w:val="24"/>
        </w:rPr>
        <w:t>енными Решениями</w:t>
      </w:r>
      <w:r w:rsidRPr="008D2D1A">
        <w:rPr>
          <w:b w:val="0"/>
          <w:sz w:val="24"/>
          <w:szCs w:val="24"/>
        </w:rPr>
        <w:t xml:space="preserve"> Совета депутатов </w:t>
      </w:r>
      <w:proofErr w:type="spellStart"/>
      <w:r>
        <w:rPr>
          <w:b w:val="0"/>
          <w:sz w:val="24"/>
          <w:szCs w:val="24"/>
        </w:rPr>
        <w:t>Бедярышского</w:t>
      </w:r>
      <w:proofErr w:type="spellEnd"/>
      <w:r w:rsidRPr="008D2D1A">
        <w:rPr>
          <w:b w:val="0"/>
          <w:sz w:val="24"/>
          <w:szCs w:val="24"/>
        </w:rPr>
        <w:t xml:space="preserve"> сельского поселения от 2</w:t>
      </w:r>
      <w:r w:rsidR="00165B35">
        <w:rPr>
          <w:b w:val="0"/>
          <w:sz w:val="24"/>
          <w:szCs w:val="24"/>
        </w:rPr>
        <w:t>9</w:t>
      </w:r>
      <w:r w:rsidRPr="008D2D1A">
        <w:rPr>
          <w:b w:val="0"/>
          <w:sz w:val="24"/>
          <w:szCs w:val="24"/>
        </w:rPr>
        <w:t>.</w:t>
      </w:r>
      <w:r w:rsidR="00165B35">
        <w:rPr>
          <w:b w:val="0"/>
          <w:sz w:val="24"/>
          <w:szCs w:val="24"/>
        </w:rPr>
        <w:t>01</w:t>
      </w:r>
      <w:r w:rsidRPr="008D2D1A">
        <w:rPr>
          <w:b w:val="0"/>
          <w:sz w:val="24"/>
          <w:szCs w:val="24"/>
        </w:rPr>
        <w:t>.201</w:t>
      </w:r>
      <w:r>
        <w:rPr>
          <w:b w:val="0"/>
          <w:sz w:val="24"/>
          <w:szCs w:val="24"/>
        </w:rPr>
        <w:t>6</w:t>
      </w:r>
      <w:r w:rsidRPr="008D2D1A">
        <w:rPr>
          <w:b w:val="0"/>
          <w:sz w:val="24"/>
          <w:szCs w:val="24"/>
        </w:rPr>
        <w:t xml:space="preserve"> г. № 8, </w:t>
      </w:r>
      <w:r w:rsidRPr="00DB16A9">
        <w:rPr>
          <w:b w:val="0"/>
          <w:sz w:val="24"/>
          <w:szCs w:val="24"/>
        </w:rPr>
        <w:t xml:space="preserve">от </w:t>
      </w:r>
      <w:r w:rsidR="00DB16A9" w:rsidRPr="00DB16A9">
        <w:rPr>
          <w:b w:val="0"/>
          <w:sz w:val="24"/>
          <w:szCs w:val="24"/>
        </w:rPr>
        <w:t>14.</w:t>
      </w:r>
      <w:r w:rsidRPr="00DB16A9">
        <w:rPr>
          <w:b w:val="0"/>
          <w:sz w:val="24"/>
          <w:szCs w:val="24"/>
        </w:rPr>
        <w:t xml:space="preserve">12.2016 г. № </w:t>
      </w:r>
      <w:r w:rsidR="00DB16A9" w:rsidRPr="00DB16A9">
        <w:rPr>
          <w:b w:val="0"/>
          <w:sz w:val="24"/>
          <w:szCs w:val="24"/>
        </w:rPr>
        <w:t>31</w:t>
      </w:r>
      <w:r w:rsidR="00BF531B">
        <w:rPr>
          <w:b w:val="0"/>
          <w:sz w:val="24"/>
          <w:szCs w:val="24"/>
        </w:rPr>
        <w:t>, от 14.08.2017 г. № 47</w:t>
      </w:r>
      <w:r w:rsidR="00760F54">
        <w:rPr>
          <w:b w:val="0"/>
          <w:sz w:val="24"/>
          <w:szCs w:val="24"/>
        </w:rPr>
        <w:t>,</w:t>
      </w:r>
      <w:proofErr w:type="gramEnd"/>
    </w:p>
    <w:p w:rsidR="00A77BD8" w:rsidRPr="008D2D1A" w:rsidRDefault="00760F54" w:rsidP="00A77BD8">
      <w:pPr>
        <w:pStyle w:val="a8"/>
        <w:spacing w:line="360" w:lineRule="auto"/>
        <w:rPr>
          <w:b w:val="0"/>
          <w:sz w:val="24"/>
          <w:szCs w:val="24"/>
        </w:rPr>
      </w:pPr>
      <w:r>
        <w:rPr>
          <w:b w:val="0"/>
          <w:sz w:val="24"/>
          <w:szCs w:val="24"/>
        </w:rPr>
        <w:t>от 18.10.2018 г</w:t>
      </w:r>
      <w:r w:rsidRPr="003D081C">
        <w:rPr>
          <w:b w:val="0"/>
          <w:szCs w:val="28"/>
        </w:rPr>
        <w:t>.</w:t>
      </w:r>
      <w:r w:rsidR="003D081C" w:rsidRPr="003D081C">
        <w:rPr>
          <w:b w:val="0"/>
          <w:szCs w:val="28"/>
        </w:rPr>
        <w:t xml:space="preserve">, </w:t>
      </w:r>
      <w:r w:rsidR="003D081C" w:rsidRPr="003D081C">
        <w:rPr>
          <w:b w:val="0"/>
          <w:sz w:val="24"/>
          <w:szCs w:val="24"/>
        </w:rPr>
        <w:t>№30 от 21.01.2019г.</w:t>
      </w:r>
      <w:r w:rsidR="00E02D33">
        <w:rPr>
          <w:b w:val="0"/>
          <w:sz w:val="24"/>
          <w:szCs w:val="24"/>
        </w:rPr>
        <w:t>, от 18.09.2019г.№93</w:t>
      </w:r>
      <w:r w:rsidR="00A77BD8" w:rsidRPr="003D081C">
        <w:rPr>
          <w:b w:val="0"/>
          <w:sz w:val="24"/>
          <w:szCs w:val="24"/>
        </w:rPr>
        <w:t>)</w:t>
      </w:r>
    </w:p>
    <w:p w:rsidR="00FA12AB" w:rsidRPr="00530AC2" w:rsidRDefault="00FA12AB" w:rsidP="008B59CE">
      <w:pPr>
        <w:pStyle w:val="a8"/>
        <w:spacing w:line="360" w:lineRule="auto"/>
        <w:rPr>
          <w:b w:val="0"/>
          <w:szCs w:val="28"/>
        </w:rPr>
      </w:pPr>
    </w:p>
    <w:p w:rsidR="008B59CE" w:rsidRPr="001E1E64" w:rsidRDefault="008B59CE" w:rsidP="008B59CE">
      <w:pPr>
        <w:jc w:val="center"/>
        <w:rPr>
          <w:b/>
        </w:rPr>
      </w:pPr>
    </w:p>
    <w:p w:rsidR="008B59CE" w:rsidRPr="001E1E64" w:rsidRDefault="008B59CE" w:rsidP="008B59CE">
      <w:pPr>
        <w:ind w:left="12" w:hanging="12"/>
        <w:jc w:val="center"/>
        <w:rPr>
          <w:b/>
          <w:sz w:val="28"/>
          <w:szCs w:val="28"/>
        </w:rPr>
      </w:pPr>
    </w:p>
    <w:p w:rsidR="008B59CE" w:rsidRPr="001E1E64" w:rsidRDefault="008B59CE" w:rsidP="008B59CE">
      <w:pPr>
        <w:jc w:val="center"/>
        <w:rPr>
          <w:b/>
          <w:bCs/>
        </w:rPr>
      </w:pPr>
    </w:p>
    <w:p w:rsidR="008B59CE" w:rsidRPr="001E1E64" w:rsidRDefault="008B59CE" w:rsidP="008B59CE">
      <w:pPr>
        <w:jc w:val="center"/>
        <w:rPr>
          <w:b/>
          <w:bCs/>
        </w:rPr>
      </w:pPr>
    </w:p>
    <w:p w:rsidR="008B59CE" w:rsidRPr="001E1E64" w:rsidRDefault="008B59CE" w:rsidP="008B59CE">
      <w:pPr>
        <w:jc w:val="center"/>
        <w:rPr>
          <w:b/>
          <w:bCs/>
        </w:rPr>
      </w:pPr>
    </w:p>
    <w:p w:rsidR="008B59CE" w:rsidRPr="001E1E64" w:rsidRDefault="008B59CE" w:rsidP="008B59CE">
      <w:pPr>
        <w:ind w:firstLine="852"/>
        <w:jc w:val="center"/>
        <w:rPr>
          <w:b/>
          <w:bCs/>
        </w:rPr>
      </w:pPr>
    </w:p>
    <w:p w:rsidR="008B59CE" w:rsidRPr="001E1E64" w:rsidRDefault="008B59CE" w:rsidP="008B59CE">
      <w:pPr>
        <w:ind w:firstLine="852"/>
        <w:jc w:val="center"/>
        <w:rPr>
          <w:b/>
          <w:bCs/>
        </w:rPr>
      </w:pPr>
    </w:p>
    <w:p w:rsidR="008B59CE" w:rsidRPr="001E1E64" w:rsidRDefault="008B59CE" w:rsidP="008B59CE">
      <w:pPr>
        <w:ind w:firstLine="852"/>
        <w:jc w:val="center"/>
        <w:rPr>
          <w:b/>
          <w:bCs/>
        </w:rPr>
      </w:pPr>
    </w:p>
    <w:p w:rsidR="008B59CE" w:rsidRPr="001E1E64" w:rsidRDefault="008B59CE" w:rsidP="008B59CE">
      <w:pPr>
        <w:ind w:firstLine="852"/>
        <w:jc w:val="center"/>
        <w:rPr>
          <w:b/>
          <w:bCs/>
        </w:rPr>
      </w:pPr>
    </w:p>
    <w:p w:rsidR="008B59CE" w:rsidRPr="001E1E64" w:rsidRDefault="008B59CE" w:rsidP="008B59CE">
      <w:pPr>
        <w:ind w:firstLine="852"/>
        <w:rPr>
          <w:b/>
          <w:bCs/>
        </w:rPr>
      </w:pPr>
    </w:p>
    <w:p w:rsidR="008B59CE" w:rsidRPr="001E1E64" w:rsidRDefault="008B59CE" w:rsidP="008B59CE">
      <w:pPr>
        <w:ind w:firstLine="852"/>
        <w:rPr>
          <w:b/>
          <w:bCs/>
        </w:rPr>
      </w:pPr>
    </w:p>
    <w:p w:rsidR="008B59CE" w:rsidRPr="001E1E64" w:rsidRDefault="008B59CE" w:rsidP="008B59CE">
      <w:pPr>
        <w:ind w:firstLine="852"/>
        <w:rPr>
          <w:b/>
          <w:bCs/>
        </w:rPr>
      </w:pPr>
    </w:p>
    <w:p w:rsidR="008B59CE" w:rsidRPr="001E1E64" w:rsidRDefault="008B59CE" w:rsidP="008B59CE">
      <w:pPr>
        <w:ind w:firstLine="852"/>
        <w:rPr>
          <w:b/>
          <w:bCs/>
        </w:rPr>
      </w:pPr>
    </w:p>
    <w:p w:rsidR="008B59CE" w:rsidRPr="001E1E64" w:rsidRDefault="008B59CE" w:rsidP="008B59CE">
      <w:pPr>
        <w:ind w:firstLine="852"/>
        <w:rPr>
          <w:b/>
          <w:bCs/>
        </w:rPr>
      </w:pPr>
    </w:p>
    <w:p w:rsidR="008B59CE" w:rsidRPr="001E1E64" w:rsidRDefault="008B59CE" w:rsidP="008B59CE">
      <w:pPr>
        <w:ind w:firstLine="852"/>
        <w:rPr>
          <w:b/>
          <w:bCs/>
        </w:rPr>
      </w:pPr>
    </w:p>
    <w:p w:rsidR="008B59CE" w:rsidRPr="001E1E64" w:rsidRDefault="008B59CE" w:rsidP="008B59CE">
      <w:pPr>
        <w:ind w:firstLine="852"/>
        <w:rPr>
          <w:b/>
          <w:bCs/>
        </w:rPr>
      </w:pPr>
    </w:p>
    <w:p w:rsidR="008B59CE" w:rsidRPr="001E1E64" w:rsidRDefault="008B59CE" w:rsidP="008B59CE">
      <w:pPr>
        <w:ind w:firstLine="852"/>
        <w:rPr>
          <w:b/>
          <w:bCs/>
        </w:rPr>
      </w:pPr>
    </w:p>
    <w:p w:rsidR="008B59CE" w:rsidRDefault="008B59CE" w:rsidP="008B59CE">
      <w:pPr>
        <w:ind w:hanging="12"/>
        <w:jc w:val="center"/>
        <w:rPr>
          <w:b/>
          <w:bCs/>
        </w:rPr>
      </w:pPr>
    </w:p>
    <w:p w:rsidR="008B59CE" w:rsidRPr="001E1E64" w:rsidRDefault="008B59CE" w:rsidP="008B59CE">
      <w:pPr>
        <w:ind w:hanging="12"/>
        <w:jc w:val="center"/>
        <w:rPr>
          <w:b/>
          <w:bCs/>
        </w:rPr>
      </w:pPr>
      <w:r w:rsidRPr="001E1E64">
        <w:rPr>
          <w:b/>
          <w:bCs/>
        </w:rPr>
        <w:t xml:space="preserve">г. </w:t>
      </w:r>
      <w:proofErr w:type="spellStart"/>
      <w:r w:rsidRPr="001E1E64">
        <w:rPr>
          <w:b/>
          <w:bCs/>
        </w:rPr>
        <w:t>Катав-Ивановск</w:t>
      </w:r>
      <w:proofErr w:type="spellEnd"/>
    </w:p>
    <w:p w:rsidR="008B59CE" w:rsidRDefault="008B59CE" w:rsidP="008B59CE">
      <w:pPr>
        <w:jc w:val="center"/>
        <w:rPr>
          <w:sz w:val="28"/>
          <w:szCs w:val="28"/>
        </w:rPr>
      </w:pPr>
      <w:r w:rsidRPr="001E1E64">
        <w:rPr>
          <w:b/>
          <w:bCs/>
        </w:rPr>
        <w:t>201</w:t>
      </w:r>
      <w:r w:rsidR="00E02D33">
        <w:rPr>
          <w:b/>
          <w:bCs/>
        </w:rPr>
        <w:t>2</w:t>
      </w:r>
      <w:r w:rsidRPr="001E1E64">
        <w:rPr>
          <w:b/>
          <w:bCs/>
        </w:rPr>
        <w:t xml:space="preserve"> г</w:t>
      </w:r>
      <w:r w:rsidRPr="001E1E64">
        <w:rPr>
          <w:b/>
          <w:bCs/>
          <w:sz w:val="32"/>
          <w:szCs w:val="32"/>
        </w:rPr>
        <w:t>.</w:t>
      </w:r>
    </w:p>
    <w:p w:rsidR="0006595D" w:rsidRDefault="008B59CE" w:rsidP="008B59CE">
      <w:pPr>
        <w:jc w:val="center"/>
        <w:rPr>
          <w:sz w:val="28"/>
          <w:szCs w:val="28"/>
        </w:rPr>
      </w:pPr>
      <w:r>
        <w:rPr>
          <w:sz w:val="28"/>
          <w:szCs w:val="28"/>
        </w:rPr>
        <w:br w:type="page"/>
      </w:r>
    </w:p>
    <w:sdt>
      <w:sdtPr>
        <w:rPr>
          <w:rFonts w:ascii="Times New Roman" w:eastAsia="Times New Roman" w:hAnsi="Times New Roman" w:cs="Times New Roman"/>
          <w:b w:val="0"/>
          <w:bCs w:val="0"/>
          <w:color w:val="auto"/>
          <w:sz w:val="24"/>
          <w:szCs w:val="24"/>
          <w:lang w:eastAsia="ru-RU"/>
        </w:rPr>
        <w:id w:val="21635436"/>
      </w:sdtPr>
      <w:sdtContent>
        <w:p w:rsidR="0006595D" w:rsidRDefault="0006595D">
          <w:pPr>
            <w:pStyle w:val="af9"/>
          </w:pPr>
        </w:p>
        <w:p w:rsidR="002C7C82" w:rsidRPr="002C7C82" w:rsidRDefault="002C7C82" w:rsidP="002C7C82">
          <w:pPr>
            <w:pStyle w:val="12"/>
          </w:pPr>
          <w:r w:rsidRPr="002C7C82">
            <w:t>СОДЕРЖАНИЕ</w:t>
          </w:r>
        </w:p>
        <w:p w:rsidR="006A1A1B" w:rsidRDefault="00A92864">
          <w:pPr>
            <w:pStyle w:val="12"/>
            <w:rPr>
              <w:rFonts w:asciiTheme="minorHAnsi" w:eastAsiaTheme="minorEastAsia" w:hAnsiTheme="minorHAnsi" w:cstheme="minorBidi"/>
              <w:b w:val="0"/>
              <w:noProof/>
              <w:sz w:val="22"/>
              <w:szCs w:val="22"/>
            </w:rPr>
          </w:pPr>
          <w:r w:rsidRPr="002C7C82">
            <w:fldChar w:fldCharType="begin"/>
          </w:r>
          <w:r w:rsidR="0006595D" w:rsidRPr="002C7C82">
            <w:instrText xml:space="preserve"> TOC \o "1-3" \h \z \u </w:instrText>
          </w:r>
          <w:r w:rsidRPr="002C7C82">
            <w:fldChar w:fldCharType="separate"/>
          </w:r>
          <w:hyperlink w:anchor="_Toc17124791" w:history="1">
            <w:r w:rsidR="006A1A1B" w:rsidRPr="001F6885">
              <w:rPr>
                <w:rStyle w:val="a3"/>
                <w:noProof/>
              </w:rPr>
              <w:t>ЧАСТЬ I. ПОРЯДОК ПРИМЕНЕНИЯ ПРАВИЛ ЗЕМЛЕПОЛЬЗОВАНИЯ И ЗАСТРОЙКИ И ВНЕСЕНИЯ В НИХ ИЗМЕНЕНИЙ</w:t>
            </w:r>
            <w:r w:rsidR="006A1A1B">
              <w:rPr>
                <w:noProof/>
                <w:webHidden/>
              </w:rPr>
              <w:tab/>
            </w:r>
            <w:r>
              <w:rPr>
                <w:noProof/>
                <w:webHidden/>
              </w:rPr>
              <w:fldChar w:fldCharType="begin"/>
            </w:r>
            <w:r w:rsidR="006A1A1B">
              <w:rPr>
                <w:noProof/>
                <w:webHidden/>
              </w:rPr>
              <w:instrText xml:space="preserve"> PAGEREF _Toc17124791 \h </w:instrText>
            </w:r>
            <w:r>
              <w:rPr>
                <w:noProof/>
                <w:webHidden/>
              </w:rPr>
            </w:r>
            <w:r>
              <w:rPr>
                <w:noProof/>
                <w:webHidden/>
              </w:rPr>
              <w:fldChar w:fldCharType="separate"/>
            </w:r>
            <w:r w:rsidR="00451105">
              <w:rPr>
                <w:noProof/>
                <w:webHidden/>
              </w:rPr>
              <w:t>4</w:t>
            </w:r>
            <w:r>
              <w:rPr>
                <w:noProof/>
                <w:webHidden/>
              </w:rPr>
              <w:fldChar w:fldCharType="end"/>
            </w:r>
          </w:hyperlink>
        </w:p>
        <w:p w:rsidR="006A1A1B" w:rsidRDefault="00A92864">
          <w:pPr>
            <w:pStyle w:val="25"/>
            <w:tabs>
              <w:tab w:val="right" w:leader="dot" w:pos="9911"/>
            </w:tabs>
            <w:rPr>
              <w:rFonts w:asciiTheme="minorHAnsi" w:eastAsiaTheme="minorEastAsia" w:hAnsiTheme="minorHAnsi" w:cstheme="minorBidi"/>
              <w:noProof/>
              <w:sz w:val="22"/>
              <w:szCs w:val="22"/>
            </w:rPr>
          </w:pPr>
          <w:hyperlink w:anchor="_Toc17124792" w:history="1">
            <w:r w:rsidR="006A1A1B" w:rsidRPr="001F6885">
              <w:rPr>
                <w:rStyle w:val="a3"/>
                <w:b/>
                <w:noProof/>
              </w:rPr>
              <w:t xml:space="preserve">Глава </w:t>
            </w:r>
            <w:r w:rsidR="006A1A1B" w:rsidRPr="001F6885">
              <w:rPr>
                <w:rStyle w:val="a3"/>
                <w:b/>
                <w:noProof/>
                <w:lang w:val="en-US"/>
              </w:rPr>
              <w:t>I</w:t>
            </w:r>
            <w:r w:rsidR="006A1A1B" w:rsidRPr="001F6885">
              <w:rPr>
                <w:rStyle w:val="a3"/>
                <w:b/>
                <w:noProof/>
              </w:rPr>
              <w:t>. РЕГУЛИРОВАНИЕ ЗЕМЛЕПОЛЬЗОВАНИЯ И ЗАСТРОЙКИ</w:t>
            </w:r>
            <w:r w:rsidR="006A1A1B">
              <w:rPr>
                <w:noProof/>
                <w:webHidden/>
              </w:rPr>
              <w:tab/>
            </w:r>
            <w:r>
              <w:rPr>
                <w:noProof/>
                <w:webHidden/>
              </w:rPr>
              <w:fldChar w:fldCharType="begin"/>
            </w:r>
            <w:r w:rsidR="006A1A1B">
              <w:rPr>
                <w:noProof/>
                <w:webHidden/>
              </w:rPr>
              <w:instrText xml:space="preserve"> PAGEREF _Toc17124792 \h </w:instrText>
            </w:r>
            <w:r>
              <w:rPr>
                <w:noProof/>
                <w:webHidden/>
              </w:rPr>
            </w:r>
            <w:r>
              <w:rPr>
                <w:noProof/>
                <w:webHidden/>
              </w:rPr>
              <w:fldChar w:fldCharType="separate"/>
            </w:r>
            <w:r w:rsidR="00451105">
              <w:rPr>
                <w:noProof/>
                <w:webHidden/>
              </w:rPr>
              <w:t>4</w:t>
            </w:r>
            <w:r>
              <w:rPr>
                <w:noProof/>
                <w:webHidden/>
              </w:rPr>
              <w:fldChar w:fldCharType="end"/>
            </w:r>
          </w:hyperlink>
        </w:p>
        <w:p w:rsidR="006A1A1B" w:rsidRDefault="00A92864">
          <w:pPr>
            <w:pStyle w:val="25"/>
            <w:tabs>
              <w:tab w:val="right" w:leader="dot" w:pos="9911"/>
            </w:tabs>
            <w:rPr>
              <w:rFonts w:asciiTheme="minorHAnsi" w:eastAsiaTheme="minorEastAsia" w:hAnsiTheme="minorHAnsi" w:cstheme="minorBidi"/>
              <w:noProof/>
              <w:sz w:val="22"/>
              <w:szCs w:val="22"/>
            </w:rPr>
          </w:pPr>
          <w:hyperlink w:anchor="_Toc17124793" w:history="1">
            <w:r w:rsidR="006A1A1B" w:rsidRPr="001F6885">
              <w:rPr>
                <w:rStyle w:val="a3"/>
                <w:b/>
                <w:noProof/>
              </w:rPr>
              <w:t>ОРГАНАМИ МЕСТНОГО САМОУПРАВЛЕНИЯ</w:t>
            </w:r>
            <w:r w:rsidR="006A1A1B">
              <w:rPr>
                <w:noProof/>
                <w:webHidden/>
              </w:rPr>
              <w:tab/>
            </w:r>
            <w:r>
              <w:rPr>
                <w:noProof/>
                <w:webHidden/>
              </w:rPr>
              <w:fldChar w:fldCharType="begin"/>
            </w:r>
            <w:r w:rsidR="006A1A1B">
              <w:rPr>
                <w:noProof/>
                <w:webHidden/>
              </w:rPr>
              <w:instrText xml:space="preserve"> PAGEREF _Toc17124793 \h </w:instrText>
            </w:r>
            <w:r>
              <w:rPr>
                <w:noProof/>
                <w:webHidden/>
              </w:rPr>
            </w:r>
            <w:r>
              <w:rPr>
                <w:noProof/>
                <w:webHidden/>
              </w:rPr>
              <w:fldChar w:fldCharType="separate"/>
            </w:r>
            <w:r w:rsidR="00451105">
              <w:rPr>
                <w:noProof/>
                <w:webHidden/>
              </w:rPr>
              <w:t>4</w:t>
            </w:r>
            <w:r>
              <w:rPr>
                <w:noProof/>
                <w:webHidden/>
              </w:rPr>
              <w:fldChar w:fldCharType="end"/>
            </w:r>
          </w:hyperlink>
        </w:p>
        <w:p w:rsidR="006A1A1B" w:rsidRDefault="00A92864">
          <w:pPr>
            <w:pStyle w:val="25"/>
            <w:tabs>
              <w:tab w:val="right" w:leader="dot" w:pos="9911"/>
            </w:tabs>
            <w:rPr>
              <w:rFonts w:asciiTheme="minorHAnsi" w:eastAsiaTheme="minorEastAsia" w:hAnsiTheme="minorHAnsi" w:cstheme="minorBidi"/>
              <w:noProof/>
              <w:sz w:val="22"/>
              <w:szCs w:val="22"/>
            </w:rPr>
          </w:pPr>
          <w:hyperlink w:anchor="_Toc17124794" w:history="1">
            <w:r w:rsidR="006A1A1B" w:rsidRPr="001F6885">
              <w:rPr>
                <w:rStyle w:val="a3"/>
                <w:b/>
                <w:noProof/>
              </w:rPr>
              <w:t>Раздел 1. ОБЩИЕ ПОЛОЖЕНИЯ</w:t>
            </w:r>
            <w:r w:rsidR="006A1A1B">
              <w:rPr>
                <w:noProof/>
                <w:webHidden/>
              </w:rPr>
              <w:tab/>
            </w:r>
            <w:r>
              <w:rPr>
                <w:noProof/>
                <w:webHidden/>
              </w:rPr>
              <w:fldChar w:fldCharType="begin"/>
            </w:r>
            <w:r w:rsidR="006A1A1B">
              <w:rPr>
                <w:noProof/>
                <w:webHidden/>
              </w:rPr>
              <w:instrText xml:space="preserve"> PAGEREF _Toc17124794 \h </w:instrText>
            </w:r>
            <w:r>
              <w:rPr>
                <w:noProof/>
                <w:webHidden/>
              </w:rPr>
            </w:r>
            <w:r>
              <w:rPr>
                <w:noProof/>
                <w:webHidden/>
              </w:rPr>
              <w:fldChar w:fldCharType="separate"/>
            </w:r>
            <w:r w:rsidR="00451105">
              <w:rPr>
                <w:noProof/>
                <w:webHidden/>
              </w:rPr>
              <w:t>4</w:t>
            </w:r>
            <w:r>
              <w:rPr>
                <w:noProof/>
                <w:webHidden/>
              </w:rPr>
              <w:fldChar w:fldCharType="end"/>
            </w:r>
          </w:hyperlink>
        </w:p>
        <w:p w:rsidR="006A1A1B" w:rsidRDefault="00A92864">
          <w:pPr>
            <w:pStyle w:val="33"/>
            <w:rPr>
              <w:rFonts w:asciiTheme="minorHAnsi" w:eastAsiaTheme="minorEastAsia" w:hAnsiTheme="minorHAnsi" w:cstheme="minorBidi"/>
              <w:b w:val="0"/>
              <w:i w:val="0"/>
            </w:rPr>
          </w:pPr>
          <w:hyperlink w:anchor="_Toc17124795" w:history="1">
            <w:r w:rsidR="006A1A1B" w:rsidRPr="001F6885">
              <w:rPr>
                <w:rStyle w:val="a3"/>
              </w:rPr>
              <w:t>Статья 1. Основные понятия, используемые в Правилах землепользования и застройки</w:t>
            </w:r>
            <w:r w:rsidR="006A1A1B">
              <w:rPr>
                <w:webHidden/>
              </w:rPr>
              <w:tab/>
            </w:r>
            <w:r>
              <w:rPr>
                <w:webHidden/>
              </w:rPr>
              <w:fldChar w:fldCharType="begin"/>
            </w:r>
            <w:r w:rsidR="006A1A1B">
              <w:rPr>
                <w:webHidden/>
              </w:rPr>
              <w:instrText xml:space="preserve"> PAGEREF _Toc17124795 \h </w:instrText>
            </w:r>
            <w:r>
              <w:rPr>
                <w:webHidden/>
              </w:rPr>
            </w:r>
            <w:r>
              <w:rPr>
                <w:webHidden/>
              </w:rPr>
              <w:fldChar w:fldCharType="separate"/>
            </w:r>
            <w:r w:rsidR="00451105">
              <w:rPr>
                <w:webHidden/>
              </w:rPr>
              <w:t>4</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796" w:history="1">
            <w:r w:rsidR="006A1A1B" w:rsidRPr="001F6885">
              <w:rPr>
                <w:rStyle w:val="a3"/>
              </w:rPr>
              <w:t>Статья 2. Основания введения, цели и назначение Правил</w:t>
            </w:r>
            <w:r w:rsidR="006A1A1B">
              <w:rPr>
                <w:webHidden/>
              </w:rPr>
              <w:tab/>
            </w:r>
            <w:r>
              <w:rPr>
                <w:webHidden/>
              </w:rPr>
              <w:fldChar w:fldCharType="begin"/>
            </w:r>
            <w:r w:rsidR="006A1A1B">
              <w:rPr>
                <w:webHidden/>
              </w:rPr>
              <w:instrText xml:space="preserve"> PAGEREF _Toc17124796 \h </w:instrText>
            </w:r>
            <w:r>
              <w:rPr>
                <w:webHidden/>
              </w:rPr>
            </w:r>
            <w:r>
              <w:rPr>
                <w:webHidden/>
              </w:rPr>
              <w:fldChar w:fldCharType="separate"/>
            </w:r>
            <w:r w:rsidR="00451105">
              <w:rPr>
                <w:webHidden/>
              </w:rPr>
              <w:t>9</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797" w:history="1">
            <w:r w:rsidR="006A1A1B" w:rsidRPr="001F6885">
              <w:rPr>
                <w:rStyle w:val="a3"/>
              </w:rPr>
              <w:t>Статья 3. Состав Правил землепользования и застройки</w:t>
            </w:r>
            <w:r w:rsidR="006A1A1B">
              <w:rPr>
                <w:webHidden/>
              </w:rPr>
              <w:tab/>
            </w:r>
            <w:r>
              <w:rPr>
                <w:webHidden/>
              </w:rPr>
              <w:fldChar w:fldCharType="begin"/>
            </w:r>
            <w:r w:rsidR="006A1A1B">
              <w:rPr>
                <w:webHidden/>
              </w:rPr>
              <w:instrText xml:space="preserve"> PAGEREF _Toc17124797 \h </w:instrText>
            </w:r>
            <w:r>
              <w:rPr>
                <w:webHidden/>
              </w:rPr>
            </w:r>
            <w:r>
              <w:rPr>
                <w:webHidden/>
              </w:rPr>
              <w:fldChar w:fldCharType="separate"/>
            </w:r>
            <w:r w:rsidR="00451105">
              <w:rPr>
                <w:webHidden/>
              </w:rPr>
              <w:t>10</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798" w:history="1">
            <w:r w:rsidR="006A1A1B" w:rsidRPr="001F6885">
              <w:rPr>
                <w:rStyle w:val="a3"/>
              </w:rPr>
              <w:t>Статья 4. Открытость и доступность информации о землепользовании и застройке</w:t>
            </w:r>
            <w:r w:rsidR="006A1A1B">
              <w:rPr>
                <w:webHidden/>
              </w:rPr>
              <w:tab/>
            </w:r>
            <w:r>
              <w:rPr>
                <w:webHidden/>
              </w:rPr>
              <w:fldChar w:fldCharType="begin"/>
            </w:r>
            <w:r w:rsidR="006A1A1B">
              <w:rPr>
                <w:webHidden/>
              </w:rPr>
              <w:instrText xml:space="preserve"> PAGEREF _Toc17124798 \h </w:instrText>
            </w:r>
            <w:r>
              <w:rPr>
                <w:webHidden/>
              </w:rPr>
            </w:r>
            <w:r>
              <w:rPr>
                <w:webHidden/>
              </w:rPr>
              <w:fldChar w:fldCharType="separate"/>
            </w:r>
            <w:r w:rsidR="00451105">
              <w:rPr>
                <w:webHidden/>
              </w:rPr>
              <w:t>11</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799" w:history="1">
            <w:r w:rsidR="006A1A1B" w:rsidRPr="001F6885">
              <w:rPr>
                <w:rStyle w:val="a3"/>
              </w:rPr>
              <w:t>Статья 5. Действие настоящих Правил во времени</w:t>
            </w:r>
            <w:r w:rsidR="006A1A1B">
              <w:rPr>
                <w:webHidden/>
              </w:rPr>
              <w:tab/>
            </w:r>
            <w:r>
              <w:rPr>
                <w:webHidden/>
              </w:rPr>
              <w:fldChar w:fldCharType="begin"/>
            </w:r>
            <w:r w:rsidR="006A1A1B">
              <w:rPr>
                <w:webHidden/>
              </w:rPr>
              <w:instrText xml:space="preserve"> PAGEREF _Toc17124799 \h </w:instrText>
            </w:r>
            <w:r>
              <w:rPr>
                <w:webHidden/>
              </w:rPr>
            </w:r>
            <w:r>
              <w:rPr>
                <w:webHidden/>
              </w:rPr>
              <w:fldChar w:fldCharType="separate"/>
            </w:r>
            <w:r w:rsidR="00451105">
              <w:rPr>
                <w:webHidden/>
              </w:rPr>
              <w:t>11</w:t>
            </w:r>
            <w:r>
              <w:rPr>
                <w:webHidden/>
              </w:rPr>
              <w:fldChar w:fldCharType="end"/>
            </w:r>
          </w:hyperlink>
        </w:p>
        <w:p w:rsidR="006A1A1B" w:rsidRDefault="00A92864">
          <w:pPr>
            <w:pStyle w:val="25"/>
            <w:tabs>
              <w:tab w:val="right" w:leader="dot" w:pos="9911"/>
            </w:tabs>
            <w:rPr>
              <w:rFonts w:asciiTheme="minorHAnsi" w:eastAsiaTheme="minorEastAsia" w:hAnsiTheme="minorHAnsi" w:cstheme="minorBidi"/>
              <w:noProof/>
              <w:sz w:val="22"/>
              <w:szCs w:val="22"/>
            </w:rPr>
          </w:pPr>
          <w:hyperlink w:anchor="_Toc17124800" w:history="1">
            <w:r w:rsidR="006A1A1B" w:rsidRPr="001F6885">
              <w:rPr>
                <w:rStyle w:val="a3"/>
                <w:b/>
                <w:noProof/>
              </w:rPr>
              <w:t xml:space="preserve">ГЛАВА </w:t>
            </w:r>
            <w:r w:rsidR="006A1A1B" w:rsidRPr="001F6885">
              <w:rPr>
                <w:rStyle w:val="a3"/>
                <w:b/>
                <w:noProof/>
                <w:lang w:val="en-US"/>
              </w:rPr>
              <w:t>II</w:t>
            </w:r>
            <w:r w:rsidR="006A1A1B" w:rsidRPr="001F6885">
              <w:rPr>
                <w:rStyle w:val="a3"/>
                <w:b/>
                <w:noProof/>
              </w:rPr>
              <w:t xml:space="preserve">. </w:t>
            </w:r>
            <w:r w:rsidR="006A1A1B" w:rsidRPr="001F6885">
              <w:rPr>
                <w:rStyle w:val="a3"/>
                <w:b/>
                <w:bCs/>
                <w:noProof/>
                <w:shd w:val="clear" w:color="auto" w:fill="FFFFFF"/>
              </w:rPr>
              <w:t>ГРАДОСТРОИТЕЛЬНОЕ ЗОНИРОВАНИЕ</w:t>
            </w:r>
            <w:r w:rsidR="006A1A1B">
              <w:rPr>
                <w:noProof/>
                <w:webHidden/>
              </w:rPr>
              <w:tab/>
            </w:r>
            <w:r>
              <w:rPr>
                <w:noProof/>
                <w:webHidden/>
              </w:rPr>
              <w:fldChar w:fldCharType="begin"/>
            </w:r>
            <w:r w:rsidR="006A1A1B">
              <w:rPr>
                <w:noProof/>
                <w:webHidden/>
              </w:rPr>
              <w:instrText xml:space="preserve"> PAGEREF _Toc17124800 \h </w:instrText>
            </w:r>
            <w:r>
              <w:rPr>
                <w:noProof/>
                <w:webHidden/>
              </w:rPr>
            </w:r>
            <w:r>
              <w:rPr>
                <w:noProof/>
                <w:webHidden/>
              </w:rPr>
              <w:fldChar w:fldCharType="separate"/>
            </w:r>
            <w:r w:rsidR="00451105">
              <w:rPr>
                <w:noProof/>
                <w:webHidden/>
              </w:rPr>
              <w:t>12</w:t>
            </w:r>
            <w:r>
              <w:rPr>
                <w:noProof/>
                <w:webHidden/>
              </w:rPr>
              <w:fldChar w:fldCharType="end"/>
            </w:r>
          </w:hyperlink>
        </w:p>
        <w:p w:rsidR="006A1A1B" w:rsidRDefault="00A92864">
          <w:pPr>
            <w:pStyle w:val="25"/>
            <w:tabs>
              <w:tab w:val="right" w:leader="dot" w:pos="9911"/>
            </w:tabs>
            <w:rPr>
              <w:rFonts w:asciiTheme="minorHAnsi" w:eastAsiaTheme="minorEastAsia" w:hAnsiTheme="minorHAnsi" w:cstheme="minorBidi"/>
              <w:noProof/>
              <w:sz w:val="22"/>
              <w:szCs w:val="22"/>
            </w:rPr>
          </w:pPr>
          <w:hyperlink w:anchor="_Toc17124801" w:history="1">
            <w:r w:rsidR="006A1A1B" w:rsidRPr="001F6885">
              <w:rPr>
                <w:rStyle w:val="a3"/>
                <w:b/>
                <w:i/>
                <w:noProof/>
              </w:rPr>
              <w:t>Статья 6.</w:t>
            </w:r>
            <w:r w:rsidR="006A1A1B" w:rsidRPr="001F6885">
              <w:rPr>
                <w:rStyle w:val="a3"/>
                <w:i/>
                <w:noProof/>
              </w:rPr>
              <w:t xml:space="preserve"> </w:t>
            </w:r>
            <w:r w:rsidR="006A1A1B" w:rsidRPr="001F6885">
              <w:rPr>
                <w:rStyle w:val="a3"/>
                <w:b/>
                <w:i/>
                <w:noProof/>
              </w:rPr>
              <w:t>Виды разрешенного использования земельных участков и объектов капитального строительства</w:t>
            </w:r>
            <w:r w:rsidR="006A1A1B">
              <w:rPr>
                <w:noProof/>
                <w:webHidden/>
              </w:rPr>
              <w:tab/>
            </w:r>
            <w:r>
              <w:rPr>
                <w:noProof/>
                <w:webHidden/>
              </w:rPr>
              <w:fldChar w:fldCharType="begin"/>
            </w:r>
            <w:r w:rsidR="006A1A1B">
              <w:rPr>
                <w:noProof/>
                <w:webHidden/>
              </w:rPr>
              <w:instrText xml:space="preserve"> PAGEREF _Toc17124801 \h </w:instrText>
            </w:r>
            <w:r>
              <w:rPr>
                <w:noProof/>
                <w:webHidden/>
              </w:rPr>
            </w:r>
            <w:r>
              <w:rPr>
                <w:noProof/>
                <w:webHidden/>
              </w:rPr>
              <w:fldChar w:fldCharType="separate"/>
            </w:r>
            <w:r w:rsidR="00451105">
              <w:rPr>
                <w:noProof/>
                <w:webHidden/>
              </w:rPr>
              <w:t>12</w:t>
            </w:r>
            <w:r>
              <w:rPr>
                <w:noProof/>
                <w:webHidden/>
              </w:rPr>
              <w:fldChar w:fldCharType="end"/>
            </w:r>
          </w:hyperlink>
        </w:p>
        <w:p w:rsidR="006A1A1B" w:rsidRDefault="00A92864">
          <w:pPr>
            <w:pStyle w:val="33"/>
            <w:rPr>
              <w:rFonts w:asciiTheme="minorHAnsi" w:eastAsiaTheme="minorEastAsia" w:hAnsiTheme="minorHAnsi" w:cstheme="minorBidi"/>
              <w:b w:val="0"/>
              <w:i w:val="0"/>
            </w:rPr>
          </w:pPr>
          <w:hyperlink w:anchor="_Toc17124802" w:history="1">
            <w:r w:rsidR="006A1A1B" w:rsidRPr="001F6885">
              <w:rPr>
                <w:rStyle w:val="a3"/>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sidR="006A1A1B">
              <w:rPr>
                <w:webHidden/>
              </w:rPr>
              <w:tab/>
            </w:r>
            <w:r>
              <w:rPr>
                <w:webHidden/>
              </w:rPr>
              <w:fldChar w:fldCharType="begin"/>
            </w:r>
            <w:r w:rsidR="006A1A1B">
              <w:rPr>
                <w:webHidden/>
              </w:rPr>
              <w:instrText xml:space="preserve"> PAGEREF _Toc17124802 \h </w:instrText>
            </w:r>
            <w:r>
              <w:rPr>
                <w:webHidden/>
              </w:rPr>
            </w:r>
            <w:r>
              <w:rPr>
                <w:webHidden/>
              </w:rPr>
              <w:fldChar w:fldCharType="separate"/>
            </w:r>
            <w:r w:rsidR="00451105">
              <w:rPr>
                <w:webHidden/>
              </w:rPr>
              <w:t>13</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03" w:history="1">
            <w:r w:rsidR="006A1A1B" w:rsidRPr="001F6885">
              <w:rPr>
                <w:rStyle w:val="a3"/>
              </w:rPr>
              <w:t xml:space="preserve">Статья 8. </w:t>
            </w:r>
            <w:r w:rsidR="006A1A1B" w:rsidRPr="001F6885">
              <w:rPr>
                <w:rStyle w:val="a3"/>
                <w:bCs/>
                <w:shd w:val="clear" w:color="auto" w:fill="FFFFFF"/>
              </w:rPr>
              <w:t>Отклонение от предельных параметров разрешенного строительства, реконструкции объектов капитального строительства</w:t>
            </w:r>
            <w:r w:rsidR="006A1A1B">
              <w:rPr>
                <w:webHidden/>
              </w:rPr>
              <w:tab/>
            </w:r>
            <w:r>
              <w:rPr>
                <w:webHidden/>
              </w:rPr>
              <w:fldChar w:fldCharType="begin"/>
            </w:r>
            <w:r w:rsidR="006A1A1B">
              <w:rPr>
                <w:webHidden/>
              </w:rPr>
              <w:instrText xml:space="preserve"> PAGEREF _Toc17124803 \h </w:instrText>
            </w:r>
            <w:r>
              <w:rPr>
                <w:webHidden/>
              </w:rPr>
            </w:r>
            <w:r>
              <w:rPr>
                <w:webHidden/>
              </w:rPr>
              <w:fldChar w:fldCharType="separate"/>
            </w:r>
            <w:r w:rsidR="00451105">
              <w:rPr>
                <w:webHidden/>
              </w:rPr>
              <w:t>14</w:t>
            </w:r>
            <w:r>
              <w:rPr>
                <w:webHidden/>
              </w:rPr>
              <w:fldChar w:fldCharType="end"/>
            </w:r>
          </w:hyperlink>
        </w:p>
        <w:p w:rsidR="006A1A1B" w:rsidRDefault="00A92864">
          <w:pPr>
            <w:pStyle w:val="25"/>
            <w:tabs>
              <w:tab w:val="right" w:leader="dot" w:pos="9911"/>
            </w:tabs>
            <w:rPr>
              <w:rFonts w:asciiTheme="minorHAnsi" w:eastAsiaTheme="minorEastAsia" w:hAnsiTheme="minorHAnsi" w:cstheme="minorBidi"/>
              <w:noProof/>
              <w:sz w:val="22"/>
              <w:szCs w:val="22"/>
            </w:rPr>
          </w:pPr>
          <w:hyperlink w:anchor="_Toc17124804" w:history="1">
            <w:r w:rsidR="006A1A1B" w:rsidRPr="001F6885">
              <w:rPr>
                <w:rStyle w:val="a3"/>
                <w:b/>
                <w:noProof/>
              </w:rPr>
              <w:t xml:space="preserve">ГЛАВА </w:t>
            </w:r>
            <w:r w:rsidR="006A1A1B" w:rsidRPr="001F6885">
              <w:rPr>
                <w:rStyle w:val="a3"/>
                <w:b/>
                <w:noProof/>
                <w:lang w:val="en-US"/>
              </w:rPr>
              <w:t>III</w:t>
            </w:r>
            <w:r w:rsidR="006A1A1B" w:rsidRPr="001F6885">
              <w:rPr>
                <w:rStyle w:val="a3"/>
                <w:b/>
                <w:noProof/>
              </w:rPr>
              <w:t xml:space="preserve">. </w:t>
            </w:r>
            <w:r w:rsidR="006A1A1B" w:rsidRPr="001F6885">
              <w:rPr>
                <w:rStyle w:val="a3"/>
                <w:b/>
                <w:bCs/>
                <w:noProof/>
                <w:shd w:val="clear" w:color="auto" w:fill="FFFFFF"/>
              </w:rPr>
              <w:t>ПЛАНИРОВКА ТЕРРИТОРИИ</w:t>
            </w:r>
            <w:r w:rsidR="006A1A1B">
              <w:rPr>
                <w:noProof/>
                <w:webHidden/>
              </w:rPr>
              <w:tab/>
            </w:r>
            <w:r>
              <w:rPr>
                <w:noProof/>
                <w:webHidden/>
              </w:rPr>
              <w:fldChar w:fldCharType="begin"/>
            </w:r>
            <w:r w:rsidR="006A1A1B">
              <w:rPr>
                <w:noProof/>
                <w:webHidden/>
              </w:rPr>
              <w:instrText xml:space="preserve"> PAGEREF _Toc17124804 \h </w:instrText>
            </w:r>
            <w:r>
              <w:rPr>
                <w:noProof/>
                <w:webHidden/>
              </w:rPr>
            </w:r>
            <w:r>
              <w:rPr>
                <w:noProof/>
                <w:webHidden/>
              </w:rPr>
              <w:fldChar w:fldCharType="separate"/>
            </w:r>
            <w:r w:rsidR="00451105">
              <w:rPr>
                <w:noProof/>
                <w:webHidden/>
              </w:rPr>
              <w:t>16</w:t>
            </w:r>
            <w:r>
              <w:rPr>
                <w:noProof/>
                <w:webHidden/>
              </w:rPr>
              <w:fldChar w:fldCharType="end"/>
            </w:r>
          </w:hyperlink>
        </w:p>
        <w:p w:rsidR="006A1A1B" w:rsidRDefault="00A92864">
          <w:pPr>
            <w:pStyle w:val="25"/>
            <w:tabs>
              <w:tab w:val="right" w:leader="dot" w:pos="9911"/>
            </w:tabs>
            <w:rPr>
              <w:rFonts w:asciiTheme="minorHAnsi" w:eastAsiaTheme="minorEastAsia" w:hAnsiTheme="minorHAnsi" w:cstheme="minorBidi"/>
              <w:noProof/>
              <w:sz w:val="22"/>
              <w:szCs w:val="22"/>
            </w:rPr>
          </w:pPr>
          <w:hyperlink w:anchor="_Toc17124805" w:history="1">
            <w:r w:rsidR="006A1A1B" w:rsidRPr="001F6885">
              <w:rPr>
                <w:rStyle w:val="a3"/>
                <w:b/>
                <w:i/>
                <w:noProof/>
              </w:rPr>
              <w:t>Статья 9. Назначение, виды документации по планировке территории</w:t>
            </w:r>
            <w:r w:rsidR="006A1A1B">
              <w:rPr>
                <w:noProof/>
                <w:webHidden/>
              </w:rPr>
              <w:tab/>
            </w:r>
            <w:r>
              <w:rPr>
                <w:noProof/>
                <w:webHidden/>
              </w:rPr>
              <w:fldChar w:fldCharType="begin"/>
            </w:r>
            <w:r w:rsidR="006A1A1B">
              <w:rPr>
                <w:noProof/>
                <w:webHidden/>
              </w:rPr>
              <w:instrText xml:space="preserve"> PAGEREF _Toc17124805 \h </w:instrText>
            </w:r>
            <w:r>
              <w:rPr>
                <w:noProof/>
                <w:webHidden/>
              </w:rPr>
            </w:r>
            <w:r>
              <w:rPr>
                <w:noProof/>
                <w:webHidden/>
              </w:rPr>
              <w:fldChar w:fldCharType="separate"/>
            </w:r>
            <w:r w:rsidR="00451105">
              <w:rPr>
                <w:noProof/>
                <w:webHidden/>
              </w:rPr>
              <w:t>16</w:t>
            </w:r>
            <w:r>
              <w:rPr>
                <w:noProof/>
                <w:webHidden/>
              </w:rPr>
              <w:fldChar w:fldCharType="end"/>
            </w:r>
          </w:hyperlink>
        </w:p>
        <w:p w:rsidR="006A1A1B" w:rsidRDefault="00A92864">
          <w:pPr>
            <w:pStyle w:val="33"/>
            <w:rPr>
              <w:rFonts w:asciiTheme="minorHAnsi" w:eastAsiaTheme="minorEastAsia" w:hAnsiTheme="minorHAnsi" w:cstheme="minorBidi"/>
              <w:b w:val="0"/>
              <w:i w:val="0"/>
            </w:rPr>
          </w:pPr>
          <w:hyperlink w:anchor="_Toc17124806" w:history="1">
            <w:r w:rsidR="006A1A1B" w:rsidRPr="001F6885">
              <w:rPr>
                <w:rStyle w:val="a3"/>
              </w:rPr>
              <w:t>Статья 9.1 Общие требования к документации по планировке территории</w:t>
            </w:r>
            <w:r w:rsidR="006A1A1B">
              <w:rPr>
                <w:webHidden/>
              </w:rPr>
              <w:tab/>
            </w:r>
            <w:r>
              <w:rPr>
                <w:webHidden/>
              </w:rPr>
              <w:fldChar w:fldCharType="begin"/>
            </w:r>
            <w:r w:rsidR="006A1A1B">
              <w:rPr>
                <w:webHidden/>
              </w:rPr>
              <w:instrText xml:space="preserve"> PAGEREF _Toc17124806 \h </w:instrText>
            </w:r>
            <w:r>
              <w:rPr>
                <w:webHidden/>
              </w:rPr>
            </w:r>
            <w:r>
              <w:rPr>
                <w:webHidden/>
              </w:rPr>
              <w:fldChar w:fldCharType="separate"/>
            </w:r>
            <w:r w:rsidR="00451105">
              <w:rPr>
                <w:webHidden/>
              </w:rPr>
              <w:t>17</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07" w:history="1">
            <w:r w:rsidR="006A1A1B" w:rsidRPr="001F6885">
              <w:rPr>
                <w:rStyle w:val="a3"/>
              </w:rPr>
              <w:t>Статья 9.2. Инженерные изыскания для подготовки документации по планировке территории</w:t>
            </w:r>
            <w:r w:rsidR="006A1A1B">
              <w:rPr>
                <w:webHidden/>
              </w:rPr>
              <w:tab/>
            </w:r>
            <w:r>
              <w:rPr>
                <w:webHidden/>
              </w:rPr>
              <w:fldChar w:fldCharType="begin"/>
            </w:r>
            <w:r w:rsidR="006A1A1B">
              <w:rPr>
                <w:webHidden/>
              </w:rPr>
              <w:instrText xml:space="preserve"> PAGEREF _Toc17124807 \h </w:instrText>
            </w:r>
            <w:r>
              <w:rPr>
                <w:webHidden/>
              </w:rPr>
            </w:r>
            <w:r>
              <w:rPr>
                <w:webHidden/>
              </w:rPr>
              <w:fldChar w:fldCharType="separate"/>
            </w:r>
            <w:r w:rsidR="00451105">
              <w:rPr>
                <w:webHidden/>
              </w:rPr>
              <w:t>17</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08" w:history="1">
            <w:r w:rsidR="006A1A1B" w:rsidRPr="001F6885">
              <w:rPr>
                <w:rStyle w:val="a3"/>
              </w:rPr>
              <w:t>Статья 10 Проект планировки территории</w:t>
            </w:r>
            <w:r w:rsidR="006A1A1B">
              <w:rPr>
                <w:webHidden/>
              </w:rPr>
              <w:tab/>
            </w:r>
            <w:r>
              <w:rPr>
                <w:webHidden/>
              </w:rPr>
              <w:fldChar w:fldCharType="begin"/>
            </w:r>
            <w:r w:rsidR="006A1A1B">
              <w:rPr>
                <w:webHidden/>
              </w:rPr>
              <w:instrText xml:space="preserve"> PAGEREF _Toc17124808 \h </w:instrText>
            </w:r>
            <w:r>
              <w:rPr>
                <w:webHidden/>
              </w:rPr>
            </w:r>
            <w:r>
              <w:rPr>
                <w:webHidden/>
              </w:rPr>
              <w:fldChar w:fldCharType="separate"/>
            </w:r>
            <w:r w:rsidR="00451105">
              <w:rPr>
                <w:webHidden/>
              </w:rPr>
              <w:t>18</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09" w:history="1">
            <w:r w:rsidR="006A1A1B" w:rsidRPr="001F6885">
              <w:rPr>
                <w:rStyle w:val="a3"/>
              </w:rPr>
              <w:t>Статья 11. Проект межевания территории</w:t>
            </w:r>
            <w:r w:rsidR="006A1A1B">
              <w:rPr>
                <w:webHidden/>
              </w:rPr>
              <w:tab/>
            </w:r>
            <w:r>
              <w:rPr>
                <w:webHidden/>
              </w:rPr>
              <w:fldChar w:fldCharType="begin"/>
            </w:r>
            <w:r w:rsidR="006A1A1B">
              <w:rPr>
                <w:webHidden/>
              </w:rPr>
              <w:instrText xml:space="preserve"> PAGEREF _Toc17124809 \h </w:instrText>
            </w:r>
            <w:r>
              <w:rPr>
                <w:webHidden/>
              </w:rPr>
            </w:r>
            <w:r>
              <w:rPr>
                <w:webHidden/>
              </w:rPr>
              <w:fldChar w:fldCharType="separate"/>
            </w:r>
            <w:r w:rsidR="00451105">
              <w:rPr>
                <w:webHidden/>
              </w:rPr>
              <w:t>20</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10" w:history="1">
            <w:r w:rsidR="006A1A1B" w:rsidRPr="001F6885">
              <w:rPr>
                <w:rStyle w:val="a3"/>
              </w:rPr>
              <w:t>Статья 12. - Утратила силу</w:t>
            </w:r>
            <w:r w:rsidR="006A1A1B">
              <w:rPr>
                <w:webHidden/>
              </w:rPr>
              <w:tab/>
            </w:r>
            <w:r>
              <w:rPr>
                <w:webHidden/>
              </w:rPr>
              <w:fldChar w:fldCharType="begin"/>
            </w:r>
            <w:r w:rsidR="006A1A1B">
              <w:rPr>
                <w:webHidden/>
              </w:rPr>
              <w:instrText xml:space="preserve"> PAGEREF _Toc17124810 \h </w:instrText>
            </w:r>
            <w:r>
              <w:rPr>
                <w:webHidden/>
              </w:rPr>
            </w:r>
            <w:r>
              <w:rPr>
                <w:webHidden/>
              </w:rPr>
              <w:fldChar w:fldCharType="separate"/>
            </w:r>
            <w:r w:rsidR="00451105">
              <w:rPr>
                <w:webHidden/>
              </w:rPr>
              <w:t>22</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11" w:history="1">
            <w:r w:rsidR="006A1A1B" w:rsidRPr="001F6885">
              <w:rPr>
                <w:rStyle w:val="a3"/>
              </w:rPr>
              <w:t>Статья 13. Подготовка и утверждение документации по планировке территории</w:t>
            </w:r>
            <w:r w:rsidR="006A1A1B">
              <w:rPr>
                <w:webHidden/>
              </w:rPr>
              <w:tab/>
            </w:r>
            <w:r>
              <w:rPr>
                <w:webHidden/>
              </w:rPr>
              <w:fldChar w:fldCharType="begin"/>
            </w:r>
            <w:r w:rsidR="006A1A1B">
              <w:rPr>
                <w:webHidden/>
              </w:rPr>
              <w:instrText xml:space="preserve"> PAGEREF _Toc17124811 \h </w:instrText>
            </w:r>
            <w:r>
              <w:rPr>
                <w:webHidden/>
              </w:rPr>
            </w:r>
            <w:r>
              <w:rPr>
                <w:webHidden/>
              </w:rPr>
              <w:fldChar w:fldCharType="separate"/>
            </w:r>
            <w:r w:rsidR="00451105">
              <w:rPr>
                <w:webHidden/>
              </w:rPr>
              <w:t>22</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12" w:history="1">
            <w:r w:rsidR="006A1A1B" w:rsidRPr="001F6885">
              <w:rPr>
                <w:rStyle w:val="a3"/>
              </w:rPr>
              <w:t>Статья 14. Особенности подготовки документации по планировке территории применительно к территории поселения</w:t>
            </w:r>
            <w:r w:rsidR="006A1A1B">
              <w:rPr>
                <w:webHidden/>
              </w:rPr>
              <w:tab/>
            </w:r>
            <w:r>
              <w:rPr>
                <w:webHidden/>
              </w:rPr>
              <w:fldChar w:fldCharType="begin"/>
            </w:r>
            <w:r w:rsidR="006A1A1B">
              <w:rPr>
                <w:webHidden/>
              </w:rPr>
              <w:instrText xml:space="preserve"> PAGEREF _Toc17124812 \h </w:instrText>
            </w:r>
            <w:r>
              <w:rPr>
                <w:webHidden/>
              </w:rPr>
            </w:r>
            <w:r>
              <w:rPr>
                <w:webHidden/>
              </w:rPr>
              <w:fldChar w:fldCharType="separate"/>
            </w:r>
            <w:r w:rsidR="00451105">
              <w:rPr>
                <w:webHidden/>
              </w:rPr>
              <w:t>30</w:t>
            </w:r>
            <w:r>
              <w:rPr>
                <w:webHidden/>
              </w:rPr>
              <w:fldChar w:fldCharType="end"/>
            </w:r>
          </w:hyperlink>
        </w:p>
        <w:p w:rsidR="006A1A1B" w:rsidRDefault="00A92864">
          <w:pPr>
            <w:pStyle w:val="25"/>
            <w:tabs>
              <w:tab w:val="right" w:leader="dot" w:pos="9911"/>
            </w:tabs>
            <w:rPr>
              <w:rFonts w:asciiTheme="minorHAnsi" w:eastAsiaTheme="minorEastAsia" w:hAnsiTheme="minorHAnsi" w:cstheme="minorBidi"/>
              <w:noProof/>
              <w:sz w:val="22"/>
              <w:szCs w:val="22"/>
            </w:rPr>
          </w:pPr>
          <w:hyperlink w:anchor="_Toc17124813" w:history="1">
            <w:r w:rsidR="006A1A1B" w:rsidRPr="001F6885">
              <w:rPr>
                <w:rStyle w:val="a3"/>
                <w:b/>
                <w:noProof/>
              </w:rPr>
              <w:t>ГЛАВА IV. ОРГАНИЗАЦИЯ И ПРОВЕДЕНИЕ ОБЩЕСТВЕННЫХ ОБСУЖДЕНИЙ ИЛИ ПУБЛИЧНЫХ СЛУШАНИЙ ПРИ ОСУЩЕСТВЛЕНИИ ГРАДОСТРОИТЕЛЬНОЙ ДЕЯТЕЛЬНОСТИ</w:t>
            </w:r>
            <w:r w:rsidR="006A1A1B">
              <w:rPr>
                <w:noProof/>
                <w:webHidden/>
              </w:rPr>
              <w:tab/>
            </w:r>
            <w:r>
              <w:rPr>
                <w:noProof/>
                <w:webHidden/>
              </w:rPr>
              <w:fldChar w:fldCharType="begin"/>
            </w:r>
            <w:r w:rsidR="006A1A1B">
              <w:rPr>
                <w:noProof/>
                <w:webHidden/>
              </w:rPr>
              <w:instrText xml:space="preserve"> PAGEREF _Toc17124813 \h </w:instrText>
            </w:r>
            <w:r>
              <w:rPr>
                <w:noProof/>
                <w:webHidden/>
              </w:rPr>
            </w:r>
            <w:r>
              <w:rPr>
                <w:noProof/>
                <w:webHidden/>
              </w:rPr>
              <w:fldChar w:fldCharType="separate"/>
            </w:r>
            <w:r w:rsidR="00451105">
              <w:rPr>
                <w:noProof/>
                <w:webHidden/>
              </w:rPr>
              <w:t>33</w:t>
            </w:r>
            <w:r>
              <w:rPr>
                <w:noProof/>
                <w:webHidden/>
              </w:rPr>
              <w:fldChar w:fldCharType="end"/>
            </w:r>
          </w:hyperlink>
        </w:p>
        <w:p w:rsidR="006A1A1B" w:rsidRDefault="00A92864">
          <w:pPr>
            <w:pStyle w:val="33"/>
            <w:rPr>
              <w:rFonts w:asciiTheme="minorHAnsi" w:eastAsiaTheme="minorEastAsia" w:hAnsiTheme="minorHAnsi" w:cstheme="minorBidi"/>
              <w:b w:val="0"/>
              <w:i w:val="0"/>
            </w:rPr>
          </w:pPr>
          <w:hyperlink w:anchor="_Toc17124814" w:history="1">
            <w:r w:rsidR="006A1A1B" w:rsidRPr="001F6885">
              <w:rPr>
                <w:rStyle w:val="a3"/>
              </w:rPr>
              <w:t>Статья 15. Общие положения по вопросам организации и проведения общественных обсуждений или публичных слушаний</w:t>
            </w:r>
            <w:r w:rsidR="006A1A1B">
              <w:rPr>
                <w:webHidden/>
              </w:rPr>
              <w:tab/>
            </w:r>
            <w:r>
              <w:rPr>
                <w:webHidden/>
              </w:rPr>
              <w:fldChar w:fldCharType="begin"/>
            </w:r>
            <w:r w:rsidR="006A1A1B">
              <w:rPr>
                <w:webHidden/>
              </w:rPr>
              <w:instrText xml:space="preserve"> PAGEREF _Toc17124814 \h </w:instrText>
            </w:r>
            <w:r>
              <w:rPr>
                <w:webHidden/>
              </w:rPr>
            </w:r>
            <w:r>
              <w:rPr>
                <w:webHidden/>
              </w:rPr>
              <w:fldChar w:fldCharType="separate"/>
            </w:r>
            <w:r w:rsidR="00451105">
              <w:rPr>
                <w:webHidden/>
              </w:rPr>
              <w:t>33</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15" w:history="1">
            <w:r w:rsidR="006A1A1B" w:rsidRPr="001F6885">
              <w:rPr>
                <w:rStyle w:val="a3"/>
              </w:rPr>
              <w:t>Статья 16. Вопросы градостроительной деятельности, выносимые на обсуждение общественных обсуждений или публичных слушаний</w:t>
            </w:r>
            <w:r w:rsidR="006A1A1B">
              <w:rPr>
                <w:webHidden/>
              </w:rPr>
              <w:tab/>
            </w:r>
            <w:r>
              <w:rPr>
                <w:webHidden/>
              </w:rPr>
              <w:fldChar w:fldCharType="begin"/>
            </w:r>
            <w:r w:rsidR="006A1A1B">
              <w:rPr>
                <w:webHidden/>
              </w:rPr>
              <w:instrText xml:space="preserve"> PAGEREF _Toc17124815 \h </w:instrText>
            </w:r>
            <w:r>
              <w:rPr>
                <w:webHidden/>
              </w:rPr>
            </w:r>
            <w:r>
              <w:rPr>
                <w:webHidden/>
              </w:rPr>
              <w:fldChar w:fldCharType="separate"/>
            </w:r>
            <w:r w:rsidR="00451105">
              <w:rPr>
                <w:webHidden/>
              </w:rPr>
              <w:t>37</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16" w:history="1">
            <w:r w:rsidR="006A1A1B" w:rsidRPr="001F6885">
              <w:rPr>
                <w:rStyle w:val="a3"/>
              </w:rPr>
              <w:t>Статья 17. Проведение общественных обсуждений или публичных слушаний по вопросу внесения изменений в Правила землепользования и застройки</w:t>
            </w:r>
            <w:r w:rsidR="006A1A1B">
              <w:rPr>
                <w:webHidden/>
              </w:rPr>
              <w:tab/>
            </w:r>
            <w:r>
              <w:rPr>
                <w:webHidden/>
              </w:rPr>
              <w:fldChar w:fldCharType="begin"/>
            </w:r>
            <w:r w:rsidR="006A1A1B">
              <w:rPr>
                <w:webHidden/>
              </w:rPr>
              <w:instrText xml:space="preserve"> PAGEREF _Toc17124816 \h </w:instrText>
            </w:r>
            <w:r>
              <w:rPr>
                <w:webHidden/>
              </w:rPr>
            </w:r>
            <w:r>
              <w:rPr>
                <w:webHidden/>
              </w:rPr>
              <w:fldChar w:fldCharType="separate"/>
            </w:r>
            <w:r w:rsidR="00451105">
              <w:rPr>
                <w:webHidden/>
              </w:rPr>
              <w:t>37</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17" w:history="1">
            <w:r w:rsidR="006A1A1B" w:rsidRPr="001F6885">
              <w:rPr>
                <w:rStyle w:val="a3"/>
              </w:rPr>
              <w:t>Статья 18.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6A1A1B">
              <w:rPr>
                <w:webHidden/>
              </w:rPr>
              <w:tab/>
            </w:r>
            <w:r>
              <w:rPr>
                <w:webHidden/>
              </w:rPr>
              <w:fldChar w:fldCharType="begin"/>
            </w:r>
            <w:r w:rsidR="006A1A1B">
              <w:rPr>
                <w:webHidden/>
              </w:rPr>
              <w:instrText xml:space="preserve"> PAGEREF _Toc17124817 \h </w:instrText>
            </w:r>
            <w:r>
              <w:rPr>
                <w:webHidden/>
              </w:rPr>
            </w:r>
            <w:r>
              <w:rPr>
                <w:webHidden/>
              </w:rPr>
              <w:fldChar w:fldCharType="separate"/>
            </w:r>
            <w:r w:rsidR="00451105">
              <w:rPr>
                <w:webHidden/>
              </w:rPr>
              <w:t>38</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18" w:history="1">
            <w:r w:rsidR="006A1A1B" w:rsidRPr="001F6885">
              <w:rPr>
                <w:rStyle w:val="a3"/>
              </w:rPr>
              <w:t>Статья 19. Проведение общественных обсуждений или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r w:rsidR="006A1A1B">
              <w:rPr>
                <w:webHidden/>
              </w:rPr>
              <w:tab/>
            </w:r>
            <w:r>
              <w:rPr>
                <w:webHidden/>
              </w:rPr>
              <w:fldChar w:fldCharType="begin"/>
            </w:r>
            <w:r w:rsidR="006A1A1B">
              <w:rPr>
                <w:webHidden/>
              </w:rPr>
              <w:instrText xml:space="preserve"> PAGEREF _Toc17124818 \h </w:instrText>
            </w:r>
            <w:r>
              <w:rPr>
                <w:webHidden/>
              </w:rPr>
            </w:r>
            <w:r>
              <w:rPr>
                <w:webHidden/>
              </w:rPr>
              <w:fldChar w:fldCharType="separate"/>
            </w:r>
            <w:r w:rsidR="00451105">
              <w:rPr>
                <w:webHidden/>
              </w:rPr>
              <w:t>40</w:t>
            </w:r>
            <w:r>
              <w:rPr>
                <w:webHidden/>
              </w:rPr>
              <w:fldChar w:fldCharType="end"/>
            </w:r>
          </w:hyperlink>
        </w:p>
        <w:p w:rsidR="006A1A1B" w:rsidRDefault="00A92864">
          <w:pPr>
            <w:pStyle w:val="25"/>
            <w:tabs>
              <w:tab w:val="right" w:leader="dot" w:pos="9911"/>
            </w:tabs>
            <w:rPr>
              <w:rFonts w:asciiTheme="minorHAnsi" w:eastAsiaTheme="minorEastAsia" w:hAnsiTheme="minorHAnsi" w:cstheme="minorBidi"/>
              <w:noProof/>
              <w:sz w:val="22"/>
              <w:szCs w:val="22"/>
            </w:rPr>
          </w:pPr>
          <w:hyperlink w:anchor="_Toc17124819" w:history="1">
            <w:r w:rsidR="006A1A1B" w:rsidRPr="001F6885">
              <w:rPr>
                <w:rStyle w:val="a3"/>
                <w:b/>
                <w:noProof/>
              </w:rPr>
              <w:t>ГЛАВА V. ГРАДОСТРОИТЕЛЬНЫЙ ПЛАН ЗЕМЕЛЬНОГО УЧАСТКА</w:t>
            </w:r>
            <w:r w:rsidR="006A1A1B">
              <w:rPr>
                <w:noProof/>
                <w:webHidden/>
              </w:rPr>
              <w:tab/>
            </w:r>
            <w:r>
              <w:rPr>
                <w:noProof/>
                <w:webHidden/>
              </w:rPr>
              <w:fldChar w:fldCharType="begin"/>
            </w:r>
            <w:r w:rsidR="006A1A1B">
              <w:rPr>
                <w:noProof/>
                <w:webHidden/>
              </w:rPr>
              <w:instrText xml:space="preserve"> PAGEREF _Toc17124819 \h </w:instrText>
            </w:r>
            <w:r>
              <w:rPr>
                <w:noProof/>
                <w:webHidden/>
              </w:rPr>
            </w:r>
            <w:r>
              <w:rPr>
                <w:noProof/>
                <w:webHidden/>
              </w:rPr>
              <w:fldChar w:fldCharType="separate"/>
            </w:r>
            <w:r w:rsidR="00451105">
              <w:rPr>
                <w:noProof/>
                <w:webHidden/>
              </w:rPr>
              <w:t>41</w:t>
            </w:r>
            <w:r>
              <w:rPr>
                <w:noProof/>
                <w:webHidden/>
              </w:rPr>
              <w:fldChar w:fldCharType="end"/>
            </w:r>
          </w:hyperlink>
        </w:p>
        <w:p w:rsidR="006A1A1B" w:rsidRDefault="00A92864">
          <w:pPr>
            <w:pStyle w:val="33"/>
            <w:rPr>
              <w:rFonts w:asciiTheme="minorHAnsi" w:eastAsiaTheme="minorEastAsia" w:hAnsiTheme="minorHAnsi" w:cstheme="minorBidi"/>
              <w:b w:val="0"/>
              <w:i w:val="0"/>
            </w:rPr>
          </w:pPr>
          <w:hyperlink w:anchor="_Toc17124820" w:history="1">
            <w:r w:rsidR="006A1A1B" w:rsidRPr="001F6885">
              <w:rPr>
                <w:rStyle w:val="a3"/>
              </w:rPr>
              <w:t>Статья 20.1. Градостроительный план земельного участка</w:t>
            </w:r>
            <w:r w:rsidR="006A1A1B">
              <w:rPr>
                <w:webHidden/>
              </w:rPr>
              <w:tab/>
            </w:r>
            <w:r>
              <w:rPr>
                <w:webHidden/>
              </w:rPr>
              <w:fldChar w:fldCharType="begin"/>
            </w:r>
            <w:r w:rsidR="006A1A1B">
              <w:rPr>
                <w:webHidden/>
              </w:rPr>
              <w:instrText xml:space="preserve"> PAGEREF _Toc17124820 \h </w:instrText>
            </w:r>
            <w:r>
              <w:rPr>
                <w:webHidden/>
              </w:rPr>
            </w:r>
            <w:r>
              <w:rPr>
                <w:webHidden/>
              </w:rPr>
              <w:fldChar w:fldCharType="separate"/>
            </w:r>
            <w:r w:rsidR="00451105">
              <w:rPr>
                <w:webHidden/>
              </w:rPr>
              <w:t>41</w:t>
            </w:r>
            <w:r>
              <w:rPr>
                <w:webHidden/>
              </w:rPr>
              <w:fldChar w:fldCharType="end"/>
            </w:r>
          </w:hyperlink>
        </w:p>
        <w:p w:rsidR="006A1A1B" w:rsidRDefault="00A92864">
          <w:pPr>
            <w:pStyle w:val="25"/>
            <w:tabs>
              <w:tab w:val="right" w:leader="dot" w:pos="9911"/>
            </w:tabs>
            <w:rPr>
              <w:rFonts w:asciiTheme="minorHAnsi" w:eastAsiaTheme="minorEastAsia" w:hAnsiTheme="minorHAnsi" w:cstheme="minorBidi"/>
              <w:noProof/>
              <w:sz w:val="22"/>
              <w:szCs w:val="22"/>
            </w:rPr>
          </w:pPr>
          <w:hyperlink w:anchor="_Toc17124821" w:history="1">
            <w:r w:rsidR="006A1A1B" w:rsidRPr="001F6885">
              <w:rPr>
                <w:rStyle w:val="a3"/>
                <w:b/>
                <w:noProof/>
              </w:rPr>
              <w:t>ГЛАВА V</w:t>
            </w:r>
            <w:r w:rsidR="006A1A1B" w:rsidRPr="001F6885">
              <w:rPr>
                <w:rStyle w:val="a3"/>
                <w:b/>
                <w:noProof/>
                <w:lang w:val="en-US"/>
              </w:rPr>
              <w:t>I</w:t>
            </w:r>
            <w:r w:rsidR="006A1A1B" w:rsidRPr="001F6885">
              <w:rPr>
                <w:rStyle w:val="a3"/>
                <w:b/>
                <w:noProof/>
              </w:rPr>
              <w:t>. ВНЕСЕНИЕ ИЗМЕНЕНИЙ В ПРАВИЛА ЗЕМЛЕПОЛЬЗОВАНИЯ И ЗАСТРОЙКИ</w:t>
            </w:r>
            <w:r w:rsidR="006A1A1B">
              <w:rPr>
                <w:noProof/>
                <w:webHidden/>
              </w:rPr>
              <w:tab/>
            </w:r>
            <w:r>
              <w:rPr>
                <w:noProof/>
                <w:webHidden/>
              </w:rPr>
              <w:fldChar w:fldCharType="begin"/>
            </w:r>
            <w:r w:rsidR="006A1A1B">
              <w:rPr>
                <w:noProof/>
                <w:webHidden/>
              </w:rPr>
              <w:instrText xml:space="preserve"> PAGEREF _Toc17124821 \h </w:instrText>
            </w:r>
            <w:r>
              <w:rPr>
                <w:noProof/>
                <w:webHidden/>
              </w:rPr>
            </w:r>
            <w:r>
              <w:rPr>
                <w:noProof/>
                <w:webHidden/>
              </w:rPr>
              <w:fldChar w:fldCharType="separate"/>
            </w:r>
            <w:r w:rsidR="00451105">
              <w:rPr>
                <w:noProof/>
                <w:webHidden/>
              </w:rPr>
              <w:t>44</w:t>
            </w:r>
            <w:r>
              <w:rPr>
                <w:noProof/>
                <w:webHidden/>
              </w:rPr>
              <w:fldChar w:fldCharType="end"/>
            </w:r>
          </w:hyperlink>
        </w:p>
        <w:p w:rsidR="006A1A1B" w:rsidRDefault="00A92864">
          <w:pPr>
            <w:pStyle w:val="33"/>
            <w:rPr>
              <w:rFonts w:asciiTheme="minorHAnsi" w:eastAsiaTheme="minorEastAsia" w:hAnsiTheme="minorHAnsi" w:cstheme="minorBidi"/>
              <w:b w:val="0"/>
              <w:i w:val="0"/>
            </w:rPr>
          </w:pPr>
          <w:hyperlink w:anchor="_Toc17124822" w:history="1">
            <w:r w:rsidR="006A1A1B" w:rsidRPr="001F6885">
              <w:rPr>
                <w:rStyle w:val="a3"/>
              </w:rPr>
              <w:t>Статья 20. Порядок внесения изменений в Правила землепользования и застройки</w:t>
            </w:r>
            <w:r w:rsidR="006A1A1B">
              <w:rPr>
                <w:webHidden/>
              </w:rPr>
              <w:tab/>
            </w:r>
            <w:r>
              <w:rPr>
                <w:webHidden/>
              </w:rPr>
              <w:fldChar w:fldCharType="begin"/>
            </w:r>
            <w:r w:rsidR="006A1A1B">
              <w:rPr>
                <w:webHidden/>
              </w:rPr>
              <w:instrText xml:space="preserve"> PAGEREF _Toc17124822 \h </w:instrText>
            </w:r>
            <w:r>
              <w:rPr>
                <w:webHidden/>
              </w:rPr>
            </w:r>
            <w:r>
              <w:rPr>
                <w:webHidden/>
              </w:rPr>
              <w:fldChar w:fldCharType="separate"/>
            </w:r>
            <w:r w:rsidR="00451105">
              <w:rPr>
                <w:webHidden/>
              </w:rPr>
              <w:t>44</w:t>
            </w:r>
            <w:r>
              <w:rPr>
                <w:webHidden/>
              </w:rPr>
              <w:fldChar w:fldCharType="end"/>
            </w:r>
          </w:hyperlink>
        </w:p>
        <w:p w:rsidR="006A1A1B" w:rsidRDefault="00A92864">
          <w:pPr>
            <w:pStyle w:val="25"/>
            <w:tabs>
              <w:tab w:val="right" w:leader="dot" w:pos="9911"/>
            </w:tabs>
            <w:rPr>
              <w:rFonts w:asciiTheme="minorHAnsi" w:eastAsiaTheme="minorEastAsia" w:hAnsiTheme="minorHAnsi" w:cstheme="minorBidi"/>
              <w:noProof/>
              <w:sz w:val="22"/>
              <w:szCs w:val="22"/>
            </w:rPr>
          </w:pPr>
          <w:hyperlink w:anchor="_Toc17124823" w:history="1">
            <w:r w:rsidR="006A1A1B" w:rsidRPr="001F6885">
              <w:rPr>
                <w:rStyle w:val="a3"/>
                <w:b/>
                <w:noProof/>
              </w:rPr>
              <w:t>ГЛАВА VI</w:t>
            </w:r>
            <w:r w:rsidR="006A1A1B" w:rsidRPr="001F6885">
              <w:rPr>
                <w:rStyle w:val="a3"/>
                <w:b/>
                <w:noProof/>
                <w:lang w:val="en-US"/>
              </w:rPr>
              <w:t>I</w:t>
            </w:r>
            <w:r w:rsidR="006A1A1B" w:rsidRPr="001F6885">
              <w:rPr>
                <w:rStyle w:val="a3"/>
                <w:b/>
                <w:noProof/>
              </w:rPr>
              <w:t>. РЕГУЛИРОВАНИЕ ИНЫХ ВОПРОСОВ ЗЕМЛЕПОЛЬЗОВАНИЯ И ЗАСТРОЙКИ</w:t>
            </w:r>
            <w:r w:rsidR="006A1A1B">
              <w:rPr>
                <w:noProof/>
                <w:webHidden/>
              </w:rPr>
              <w:tab/>
            </w:r>
            <w:r>
              <w:rPr>
                <w:noProof/>
                <w:webHidden/>
              </w:rPr>
              <w:fldChar w:fldCharType="begin"/>
            </w:r>
            <w:r w:rsidR="006A1A1B">
              <w:rPr>
                <w:noProof/>
                <w:webHidden/>
              </w:rPr>
              <w:instrText xml:space="preserve"> PAGEREF _Toc17124823 \h </w:instrText>
            </w:r>
            <w:r>
              <w:rPr>
                <w:noProof/>
                <w:webHidden/>
              </w:rPr>
            </w:r>
            <w:r>
              <w:rPr>
                <w:noProof/>
                <w:webHidden/>
              </w:rPr>
              <w:fldChar w:fldCharType="separate"/>
            </w:r>
            <w:r w:rsidR="00451105">
              <w:rPr>
                <w:noProof/>
                <w:webHidden/>
              </w:rPr>
              <w:t>47</w:t>
            </w:r>
            <w:r>
              <w:rPr>
                <w:noProof/>
                <w:webHidden/>
              </w:rPr>
              <w:fldChar w:fldCharType="end"/>
            </w:r>
          </w:hyperlink>
        </w:p>
        <w:p w:rsidR="006A1A1B" w:rsidRDefault="00A92864">
          <w:pPr>
            <w:pStyle w:val="33"/>
            <w:rPr>
              <w:rFonts w:asciiTheme="minorHAnsi" w:eastAsiaTheme="minorEastAsia" w:hAnsiTheme="minorHAnsi" w:cstheme="minorBidi"/>
              <w:b w:val="0"/>
              <w:i w:val="0"/>
            </w:rPr>
          </w:pPr>
          <w:hyperlink w:anchor="_Toc17124824" w:history="1">
            <w:r w:rsidR="006A1A1B" w:rsidRPr="001F6885">
              <w:rPr>
                <w:rStyle w:val="a3"/>
              </w:rPr>
              <w:t>Статья 21. Общие принципы регулирования иных вопросов землепользования и застройки на территории Бедярышского сельского поселения</w:t>
            </w:r>
            <w:r w:rsidR="006A1A1B">
              <w:rPr>
                <w:webHidden/>
              </w:rPr>
              <w:tab/>
            </w:r>
            <w:r>
              <w:rPr>
                <w:webHidden/>
              </w:rPr>
              <w:fldChar w:fldCharType="begin"/>
            </w:r>
            <w:r w:rsidR="006A1A1B">
              <w:rPr>
                <w:webHidden/>
              </w:rPr>
              <w:instrText xml:space="preserve"> PAGEREF _Toc17124824 \h </w:instrText>
            </w:r>
            <w:r>
              <w:rPr>
                <w:webHidden/>
              </w:rPr>
            </w:r>
            <w:r>
              <w:rPr>
                <w:webHidden/>
              </w:rPr>
              <w:fldChar w:fldCharType="separate"/>
            </w:r>
            <w:r w:rsidR="00451105">
              <w:rPr>
                <w:webHidden/>
              </w:rPr>
              <w:t>47</w:t>
            </w:r>
            <w:r>
              <w:rPr>
                <w:webHidden/>
              </w:rPr>
              <w:fldChar w:fldCharType="end"/>
            </w:r>
          </w:hyperlink>
        </w:p>
        <w:p w:rsidR="006A1A1B" w:rsidRDefault="00A92864">
          <w:pPr>
            <w:pStyle w:val="25"/>
            <w:tabs>
              <w:tab w:val="right" w:leader="dot" w:pos="9911"/>
            </w:tabs>
            <w:rPr>
              <w:rFonts w:asciiTheme="minorHAnsi" w:eastAsiaTheme="minorEastAsia" w:hAnsiTheme="minorHAnsi" w:cstheme="minorBidi"/>
              <w:noProof/>
              <w:sz w:val="22"/>
              <w:szCs w:val="22"/>
            </w:rPr>
          </w:pPr>
          <w:hyperlink w:anchor="_Toc17124825" w:history="1">
            <w:r w:rsidR="006A1A1B" w:rsidRPr="001F6885">
              <w:rPr>
                <w:rStyle w:val="a3"/>
                <w:b/>
                <w:noProof/>
              </w:rPr>
              <w:t>ГЛАВА V</w:t>
            </w:r>
            <w:r w:rsidR="006A1A1B" w:rsidRPr="001F6885">
              <w:rPr>
                <w:rStyle w:val="a3"/>
                <w:b/>
                <w:noProof/>
                <w:lang w:val="en-US"/>
              </w:rPr>
              <w:t>III</w:t>
            </w:r>
            <w:r w:rsidR="006A1A1B" w:rsidRPr="001F6885">
              <w:rPr>
                <w:rStyle w:val="a3"/>
                <w:b/>
                <w:bCs/>
                <w:noProof/>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6A1A1B">
              <w:rPr>
                <w:noProof/>
                <w:webHidden/>
              </w:rPr>
              <w:tab/>
            </w:r>
            <w:r>
              <w:rPr>
                <w:noProof/>
                <w:webHidden/>
              </w:rPr>
              <w:fldChar w:fldCharType="begin"/>
            </w:r>
            <w:r w:rsidR="006A1A1B">
              <w:rPr>
                <w:noProof/>
                <w:webHidden/>
              </w:rPr>
              <w:instrText xml:space="preserve"> PAGEREF _Toc17124825 \h </w:instrText>
            </w:r>
            <w:r>
              <w:rPr>
                <w:noProof/>
                <w:webHidden/>
              </w:rPr>
            </w:r>
            <w:r>
              <w:rPr>
                <w:noProof/>
                <w:webHidden/>
              </w:rPr>
              <w:fldChar w:fldCharType="separate"/>
            </w:r>
            <w:r w:rsidR="00451105">
              <w:rPr>
                <w:noProof/>
                <w:webHidden/>
              </w:rPr>
              <w:t>47</w:t>
            </w:r>
            <w:r>
              <w:rPr>
                <w:noProof/>
                <w:webHidden/>
              </w:rPr>
              <w:fldChar w:fldCharType="end"/>
            </w:r>
          </w:hyperlink>
        </w:p>
        <w:p w:rsidR="006A1A1B" w:rsidRDefault="00A92864">
          <w:pPr>
            <w:pStyle w:val="33"/>
            <w:rPr>
              <w:rFonts w:asciiTheme="minorHAnsi" w:eastAsiaTheme="minorEastAsia" w:hAnsiTheme="minorHAnsi" w:cstheme="minorBidi"/>
              <w:b w:val="0"/>
              <w:i w:val="0"/>
            </w:rPr>
          </w:pPr>
          <w:hyperlink w:anchor="_Toc17124826" w:history="1">
            <w:r w:rsidR="006A1A1B" w:rsidRPr="001F6885">
              <w:rPr>
                <w:rStyle w:val="a3"/>
                <w:bCs/>
              </w:rPr>
              <w:t>Статья 22. Зоны с особыми условиями использования территорий</w:t>
            </w:r>
            <w:r w:rsidR="006A1A1B">
              <w:rPr>
                <w:webHidden/>
              </w:rPr>
              <w:tab/>
            </w:r>
            <w:r>
              <w:rPr>
                <w:webHidden/>
              </w:rPr>
              <w:fldChar w:fldCharType="begin"/>
            </w:r>
            <w:r w:rsidR="006A1A1B">
              <w:rPr>
                <w:webHidden/>
              </w:rPr>
              <w:instrText xml:space="preserve"> PAGEREF _Toc17124826 \h </w:instrText>
            </w:r>
            <w:r>
              <w:rPr>
                <w:webHidden/>
              </w:rPr>
            </w:r>
            <w:r>
              <w:rPr>
                <w:webHidden/>
              </w:rPr>
              <w:fldChar w:fldCharType="separate"/>
            </w:r>
            <w:r w:rsidR="00451105">
              <w:rPr>
                <w:webHidden/>
              </w:rPr>
              <w:t>47</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27" w:history="1">
            <w:r w:rsidR="006A1A1B" w:rsidRPr="001F6885">
              <w:rPr>
                <w:rStyle w:val="a3"/>
                <w:bCs/>
              </w:rPr>
              <w:t>Статья 23. Охранные зоны</w:t>
            </w:r>
            <w:r w:rsidR="006A1A1B">
              <w:rPr>
                <w:webHidden/>
              </w:rPr>
              <w:tab/>
            </w:r>
            <w:r>
              <w:rPr>
                <w:webHidden/>
              </w:rPr>
              <w:fldChar w:fldCharType="begin"/>
            </w:r>
            <w:r w:rsidR="006A1A1B">
              <w:rPr>
                <w:webHidden/>
              </w:rPr>
              <w:instrText xml:space="preserve"> PAGEREF _Toc17124827 \h </w:instrText>
            </w:r>
            <w:r>
              <w:rPr>
                <w:webHidden/>
              </w:rPr>
            </w:r>
            <w:r>
              <w:rPr>
                <w:webHidden/>
              </w:rPr>
              <w:fldChar w:fldCharType="separate"/>
            </w:r>
            <w:r w:rsidR="00451105">
              <w:rPr>
                <w:webHidden/>
              </w:rPr>
              <w:t>47</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28" w:history="1">
            <w:r w:rsidR="006A1A1B" w:rsidRPr="001F6885">
              <w:rPr>
                <w:rStyle w:val="a3"/>
                <w:bCs/>
              </w:rPr>
              <w:t>Статья 24. Зоны санитарной охраны источников питьевого и хозяйственно</w:t>
            </w:r>
            <w:r w:rsidR="006A1A1B" w:rsidRPr="001F6885">
              <w:rPr>
                <w:rStyle w:val="a3"/>
              </w:rPr>
              <w:t>-</w:t>
            </w:r>
            <w:r w:rsidR="006A1A1B" w:rsidRPr="001F6885">
              <w:rPr>
                <w:rStyle w:val="a3"/>
                <w:bCs/>
              </w:rPr>
              <w:t>бытового водоснабжения</w:t>
            </w:r>
            <w:r w:rsidR="006A1A1B">
              <w:rPr>
                <w:webHidden/>
              </w:rPr>
              <w:tab/>
            </w:r>
            <w:r>
              <w:rPr>
                <w:webHidden/>
              </w:rPr>
              <w:fldChar w:fldCharType="begin"/>
            </w:r>
            <w:r w:rsidR="006A1A1B">
              <w:rPr>
                <w:webHidden/>
              </w:rPr>
              <w:instrText xml:space="preserve"> PAGEREF _Toc17124828 \h </w:instrText>
            </w:r>
            <w:r>
              <w:rPr>
                <w:webHidden/>
              </w:rPr>
            </w:r>
            <w:r>
              <w:rPr>
                <w:webHidden/>
              </w:rPr>
              <w:fldChar w:fldCharType="separate"/>
            </w:r>
            <w:r w:rsidR="00451105">
              <w:rPr>
                <w:webHidden/>
              </w:rPr>
              <w:t>49</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29" w:history="1">
            <w:r w:rsidR="006A1A1B" w:rsidRPr="001F6885">
              <w:rPr>
                <w:rStyle w:val="a3"/>
                <w:bCs/>
              </w:rPr>
              <w:t>Статья 25. Санитарно</w:t>
            </w:r>
            <w:r w:rsidR="006A1A1B" w:rsidRPr="001F6885">
              <w:rPr>
                <w:rStyle w:val="a3"/>
              </w:rPr>
              <w:t>-</w:t>
            </w:r>
            <w:r w:rsidR="006A1A1B" w:rsidRPr="001F6885">
              <w:rPr>
                <w:rStyle w:val="a3"/>
                <w:bCs/>
              </w:rPr>
              <w:t>защитные зоны, санитарные разрывы (санитарные полосы отчуждения)</w:t>
            </w:r>
            <w:r w:rsidR="006A1A1B">
              <w:rPr>
                <w:webHidden/>
              </w:rPr>
              <w:tab/>
            </w:r>
            <w:r>
              <w:rPr>
                <w:webHidden/>
              </w:rPr>
              <w:fldChar w:fldCharType="begin"/>
            </w:r>
            <w:r w:rsidR="006A1A1B">
              <w:rPr>
                <w:webHidden/>
              </w:rPr>
              <w:instrText xml:space="preserve"> PAGEREF _Toc17124829 \h </w:instrText>
            </w:r>
            <w:r>
              <w:rPr>
                <w:webHidden/>
              </w:rPr>
            </w:r>
            <w:r>
              <w:rPr>
                <w:webHidden/>
              </w:rPr>
              <w:fldChar w:fldCharType="separate"/>
            </w:r>
            <w:r w:rsidR="00451105">
              <w:rPr>
                <w:webHidden/>
              </w:rPr>
              <w:t>50</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30" w:history="1">
            <w:r w:rsidR="006A1A1B" w:rsidRPr="001F6885">
              <w:rPr>
                <w:rStyle w:val="a3"/>
                <w:bCs/>
              </w:rPr>
              <w:t>Статья 26. Водоохранные зоны, прибрежные защитные полосы</w:t>
            </w:r>
            <w:r w:rsidR="006A1A1B">
              <w:rPr>
                <w:webHidden/>
              </w:rPr>
              <w:tab/>
            </w:r>
            <w:r>
              <w:rPr>
                <w:webHidden/>
              </w:rPr>
              <w:fldChar w:fldCharType="begin"/>
            </w:r>
            <w:r w:rsidR="006A1A1B">
              <w:rPr>
                <w:webHidden/>
              </w:rPr>
              <w:instrText xml:space="preserve"> PAGEREF _Toc17124830 \h </w:instrText>
            </w:r>
            <w:r>
              <w:rPr>
                <w:webHidden/>
              </w:rPr>
            </w:r>
            <w:r>
              <w:rPr>
                <w:webHidden/>
              </w:rPr>
              <w:fldChar w:fldCharType="separate"/>
            </w:r>
            <w:r w:rsidR="00451105">
              <w:rPr>
                <w:webHidden/>
              </w:rPr>
              <w:t>51</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31" w:history="1">
            <w:r w:rsidR="006A1A1B" w:rsidRPr="001F6885">
              <w:rPr>
                <w:rStyle w:val="a3"/>
                <w:bCs/>
              </w:rPr>
              <w:t>Статья 27. Территория объекта культурного наследия, границы территории объекта культурного наследия</w:t>
            </w:r>
            <w:r w:rsidR="006A1A1B">
              <w:rPr>
                <w:webHidden/>
              </w:rPr>
              <w:tab/>
            </w:r>
            <w:r>
              <w:rPr>
                <w:webHidden/>
              </w:rPr>
              <w:fldChar w:fldCharType="begin"/>
            </w:r>
            <w:r w:rsidR="006A1A1B">
              <w:rPr>
                <w:webHidden/>
              </w:rPr>
              <w:instrText xml:space="preserve"> PAGEREF _Toc17124831 \h </w:instrText>
            </w:r>
            <w:r>
              <w:rPr>
                <w:webHidden/>
              </w:rPr>
            </w:r>
            <w:r>
              <w:rPr>
                <w:webHidden/>
              </w:rPr>
              <w:fldChar w:fldCharType="separate"/>
            </w:r>
            <w:r w:rsidR="00451105">
              <w:rPr>
                <w:webHidden/>
              </w:rPr>
              <w:t>52</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32" w:history="1">
            <w:r w:rsidR="006A1A1B" w:rsidRPr="001F6885">
              <w:rPr>
                <w:rStyle w:val="a3"/>
                <w:bCs/>
              </w:rPr>
              <w:t>Статья 28. Описание ограничений использования земельных участков и объектов капитального строительства</w:t>
            </w:r>
            <w:r w:rsidR="006A1A1B">
              <w:rPr>
                <w:webHidden/>
              </w:rPr>
              <w:tab/>
            </w:r>
            <w:r>
              <w:rPr>
                <w:webHidden/>
              </w:rPr>
              <w:fldChar w:fldCharType="begin"/>
            </w:r>
            <w:r w:rsidR="006A1A1B">
              <w:rPr>
                <w:webHidden/>
              </w:rPr>
              <w:instrText xml:space="preserve"> PAGEREF _Toc17124832 \h </w:instrText>
            </w:r>
            <w:r>
              <w:rPr>
                <w:webHidden/>
              </w:rPr>
            </w:r>
            <w:r>
              <w:rPr>
                <w:webHidden/>
              </w:rPr>
              <w:fldChar w:fldCharType="separate"/>
            </w:r>
            <w:r w:rsidR="00451105">
              <w:rPr>
                <w:webHidden/>
              </w:rPr>
              <w:t>53</w:t>
            </w:r>
            <w:r>
              <w:rPr>
                <w:webHidden/>
              </w:rPr>
              <w:fldChar w:fldCharType="end"/>
            </w:r>
          </w:hyperlink>
        </w:p>
        <w:p w:rsidR="006A1A1B" w:rsidRDefault="00A92864">
          <w:pPr>
            <w:pStyle w:val="12"/>
            <w:rPr>
              <w:rFonts w:asciiTheme="minorHAnsi" w:eastAsiaTheme="minorEastAsia" w:hAnsiTheme="minorHAnsi" w:cstheme="minorBidi"/>
              <w:b w:val="0"/>
              <w:noProof/>
              <w:sz w:val="22"/>
              <w:szCs w:val="22"/>
            </w:rPr>
          </w:pPr>
          <w:hyperlink w:anchor="_Toc17124833" w:history="1">
            <w:r w:rsidR="006A1A1B" w:rsidRPr="001F6885">
              <w:rPr>
                <w:rStyle w:val="a3"/>
                <w:noProof/>
              </w:rPr>
              <w:t xml:space="preserve">ЧАСТЬ </w:t>
            </w:r>
            <w:r w:rsidR="006A1A1B" w:rsidRPr="001F6885">
              <w:rPr>
                <w:rStyle w:val="a3"/>
                <w:noProof/>
                <w:lang w:val="en-US"/>
              </w:rPr>
              <w:t>III</w:t>
            </w:r>
            <w:r w:rsidR="006A1A1B" w:rsidRPr="001F6885">
              <w:rPr>
                <w:rStyle w:val="a3"/>
                <w:noProof/>
              </w:rPr>
              <w:t>. ГРАДОСТРОИТЕЛЬНЫЕ РЕГЛАМЕНТЫ</w:t>
            </w:r>
            <w:r w:rsidR="006A1A1B">
              <w:rPr>
                <w:noProof/>
                <w:webHidden/>
              </w:rPr>
              <w:tab/>
            </w:r>
            <w:r>
              <w:rPr>
                <w:noProof/>
                <w:webHidden/>
              </w:rPr>
              <w:fldChar w:fldCharType="begin"/>
            </w:r>
            <w:r w:rsidR="006A1A1B">
              <w:rPr>
                <w:noProof/>
                <w:webHidden/>
              </w:rPr>
              <w:instrText xml:space="preserve"> PAGEREF _Toc17124833 \h </w:instrText>
            </w:r>
            <w:r>
              <w:rPr>
                <w:noProof/>
                <w:webHidden/>
              </w:rPr>
            </w:r>
            <w:r>
              <w:rPr>
                <w:noProof/>
                <w:webHidden/>
              </w:rPr>
              <w:fldChar w:fldCharType="separate"/>
            </w:r>
            <w:r w:rsidR="00451105">
              <w:rPr>
                <w:noProof/>
                <w:webHidden/>
              </w:rPr>
              <w:t>55</w:t>
            </w:r>
            <w:r>
              <w:rPr>
                <w:noProof/>
                <w:webHidden/>
              </w:rPr>
              <w:fldChar w:fldCharType="end"/>
            </w:r>
          </w:hyperlink>
        </w:p>
        <w:p w:rsidR="006A1A1B" w:rsidRDefault="00A92864">
          <w:pPr>
            <w:pStyle w:val="25"/>
            <w:tabs>
              <w:tab w:val="right" w:leader="dot" w:pos="9911"/>
            </w:tabs>
            <w:rPr>
              <w:rFonts w:asciiTheme="minorHAnsi" w:eastAsiaTheme="minorEastAsia" w:hAnsiTheme="minorHAnsi" w:cstheme="minorBidi"/>
              <w:noProof/>
              <w:sz w:val="22"/>
              <w:szCs w:val="22"/>
            </w:rPr>
          </w:pPr>
          <w:hyperlink w:anchor="_Toc17124834" w:history="1">
            <w:r w:rsidR="006A1A1B" w:rsidRPr="001F6885">
              <w:rPr>
                <w:rStyle w:val="a3"/>
                <w:b/>
                <w:noProof/>
              </w:rPr>
              <w:t>1. ВИДЫ ТЕРРИТОРИАЛЬНЫХ ЗОН</w:t>
            </w:r>
            <w:r w:rsidR="006A1A1B">
              <w:rPr>
                <w:noProof/>
                <w:webHidden/>
              </w:rPr>
              <w:tab/>
            </w:r>
            <w:r>
              <w:rPr>
                <w:noProof/>
                <w:webHidden/>
              </w:rPr>
              <w:fldChar w:fldCharType="begin"/>
            </w:r>
            <w:r w:rsidR="006A1A1B">
              <w:rPr>
                <w:noProof/>
                <w:webHidden/>
              </w:rPr>
              <w:instrText xml:space="preserve"> PAGEREF _Toc17124834 \h </w:instrText>
            </w:r>
            <w:r>
              <w:rPr>
                <w:noProof/>
                <w:webHidden/>
              </w:rPr>
            </w:r>
            <w:r>
              <w:rPr>
                <w:noProof/>
                <w:webHidden/>
              </w:rPr>
              <w:fldChar w:fldCharType="separate"/>
            </w:r>
            <w:r w:rsidR="00451105">
              <w:rPr>
                <w:noProof/>
                <w:webHidden/>
              </w:rPr>
              <w:t>55</w:t>
            </w:r>
            <w:r>
              <w:rPr>
                <w:noProof/>
                <w:webHidden/>
              </w:rPr>
              <w:fldChar w:fldCharType="end"/>
            </w:r>
          </w:hyperlink>
        </w:p>
        <w:p w:rsidR="006A1A1B" w:rsidRDefault="00A92864">
          <w:pPr>
            <w:pStyle w:val="25"/>
            <w:tabs>
              <w:tab w:val="right" w:leader="dot" w:pos="9911"/>
            </w:tabs>
            <w:rPr>
              <w:rFonts w:asciiTheme="minorHAnsi" w:eastAsiaTheme="minorEastAsia" w:hAnsiTheme="minorHAnsi" w:cstheme="minorBidi"/>
              <w:noProof/>
              <w:sz w:val="22"/>
              <w:szCs w:val="22"/>
            </w:rPr>
          </w:pPr>
          <w:hyperlink w:anchor="_Toc17124839" w:history="1">
            <w:r w:rsidR="006A1A1B" w:rsidRPr="001F6885">
              <w:rPr>
                <w:rStyle w:val="a3"/>
                <w:b/>
                <w:noProof/>
              </w:rPr>
              <w:t>2. ХАРАКТЕРИСТИКА ТЕРРИТОРИАЛЬНЫХ ЗОН,  ГРАДОСТРОИТЕЛЬНЫЕ РЕГЛАМЕНТЫ</w:t>
            </w:r>
            <w:r w:rsidR="006A1A1B">
              <w:rPr>
                <w:noProof/>
                <w:webHidden/>
              </w:rPr>
              <w:tab/>
            </w:r>
            <w:r>
              <w:rPr>
                <w:noProof/>
                <w:webHidden/>
              </w:rPr>
              <w:fldChar w:fldCharType="begin"/>
            </w:r>
            <w:r w:rsidR="006A1A1B">
              <w:rPr>
                <w:noProof/>
                <w:webHidden/>
              </w:rPr>
              <w:instrText xml:space="preserve"> PAGEREF _Toc17124839 \h </w:instrText>
            </w:r>
            <w:r>
              <w:rPr>
                <w:noProof/>
                <w:webHidden/>
              </w:rPr>
            </w:r>
            <w:r>
              <w:rPr>
                <w:noProof/>
                <w:webHidden/>
              </w:rPr>
              <w:fldChar w:fldCharType="separate"/>
            </w:r>
            <w:r w:rsidR="00451105">
              <w:rPr>
                <w:noProof/>
                <w:webHidden/>
              </w:rPr>
              <w:t>56</w:t>
            </w:r>
            <w:r>
              <w:rPr>
                <w:noProof/>
                <w:webHidden/>
              </w:rPr>
              <w:fldChar w:fldCharType="end"/>
            </w:r>
          </w:hyperlink>
        </w:p>
        <w:p w:rsidR="006A1A1B" w:rsidRDefault="00A92864">
          <w:pPr>
            <w:pStyle w:val="33"/>
            <w:rPr>
              <w:rFonts w:asciiTheme="minorHAnsi" w:eastAsiaTheme="minorEastAsia" w:hAnsiTheme="minorHAnsi" w:cstheme="minorBidi"/>
              <w:b w:val="0"/>
              <w:i w:val="0"/>
            </w:rPr>
          </w:pPr>
          <w:hyperlink w:anchor="_Toc17124840" w:history="1">
            <w:r w:rsidR="006A1A1B" w:rsidRPr="001F6885">
              <w:rPr>
                <w:rStyle w:val="a3"/>
              </w:rPr>
              <w:t>А1 - ПРИРОДООХРАННЫЕ ЗОНЫ</w:t>
            </w:r>
            <w:r w:rsidR="006A1A1B">
              <w:rPr>
                <w:webHidden/>
              </w:rPr>
              <w:tab/>
            </w:r>
            <w:r>
              <w:rPr>
                <w:webHidden/>
              </w:rPr>
              <w:fldChar w:fldCharType="begin"/>
            </w:r>
            <w:r w:rsidR="006A1A1B">
              <w:rPr>
                <w:webHidden/>
              </w:rPr>
              <w:instrText xml:space="preserve"> PAGEREF _Toc17124840 \h </w:instrText>
            </w:r>
            <w:r>
              <w:rPr>
                <w:webHidden/>
              </w:rPr>
            </w:r>
            <w:r>
              <w:rPr>
                <w:webHidden/>
              </w:rPr>
              <w:fldChar w:fldCharType="separate"/>
            </w:r>
            <w:r w:rsidR="00451105">
              <w:rPr>
                <w:webHidden/>
              </w:rPr>
              <w:t>56</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41" w:history="1">
            <w:r w:rsidR="006A1A1B" w:rsidRPr="001F6885">
              <w:rPr>
                <w:rStyle w:val="a3"/>
              </w:rPr>
              <w:t>А2 - РЕКРЕАЦИОННЫЕ ЗОНЫ</w:t>
            </w:r>
            <w:r w:rsidR="006A1A1B">
              <w:rPr>
                <w:webHidden/>
              </w:rPr>
              <w:tab/>
            </w:r>
            <w:r>
              <w:rPr>
                <w:webHidden/>
              </w:rPr>
              <w:fldChar w:fldCharType="begin"/>
            </w:r>
            <w:r w:rsidR="006A1A1B">
              <w:rPr>
                <w:webHidden/>
              </w:rPr>
              <w:instrText xml:space="preserve"> PAGEREF _Toc17124841 \h </w:instrText>
            </w:r>
            <w:r>
              <w:rPr>
                <w:webHidden/>
              </w:rPr>
            </w:r>
            <w:r>
              <w:rPr>
                <w:webHidden/>
              </w:rPr>
              <w:fldChar w:fldCharType="separate"/>
            </w:r>
            <w:r w:rsidR="00451105">
              <w:rPr>
                <w:webHidden/>
              </w:rPr>
              <w:t>57</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42" w:history="1">
            <w:r w:rsidR="006A1A1B" w:rsidRPr="001F6885">
              <w:rPr>
                <w:rStyle w:val="a3"/>
              </w:rPr>
              <w:t>Б - ОБЩЕСТВЕННО-ДЕЛОВАЯ ЗОНА</w:t>
            </w:r>
            <w:r w:rsidR="006A1A1B">
              <w:rPr>
                <w:webHidden/>
              </w:rPr>
              <w:tab/>
            </w:r>
            <w:r>
              <w:rPr>
                <w:webHidden/>
              </w:rPr>
              <w:fldChar w:fldCharType="begin"/>
            </w:r>
            <w:r w:rsidR="006A1A1B">
              <w:rPr>
                <w:webHidden/>
              </w:rPr>
              <w:instrText xml:space="preserve"> PAGEREF _Toc17124842 \h </w:instrText>
            </w:r>
            <w:r>
              <w:rPr>
                <w:webHidden/>
              </w:rPr>
            </w:r>
            <w:r>
              <w:rPr>
                <w:webHidden/>
              </w:rPr>
              <w:fldChar w:fldCharType="separate"/>
            </w:r>
            <w:r w:rsidR="00451105">
              <w:rPr>
                <w:webHidden/>
              </w:rPr>
              <w:t>61</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43" w:history="1">
            <w:r w:rsidR="006A1A1B" w:rsidRPr="001F6885">
              <w:rPr>
                <w:rStyle w:val="a3"/>
              </w:rPr>
              <w:t>В - ЖИЛЫЕ ЗОНЫ</w:t>
            </w:r>
            <w:r w:rsidR="006A1A1B">
              <w:rPr>
                <w:webHidden/>
              </w:rPr>
              <w:tab/>
            </w:r>
            <w:r>
              <w:rPr>
                <w:webHidden/>
              </w:rPr>
              <w:fldChar w:fldCharType="begin"/>
            </w:r>
            <w:r w:rsidR="006A1A1B">
              <w:rPr>
                <w:webHidden/>
              </w:rPr>
              <w:instrText xml:space="preserve"> PAGEREF _Toc17124843 \h </w:instrText>
            </w:r>
            <w:r>
              <w:rPr>
                <w:webHidden/>
              </w:rPr>
            </w:r>
            <w:r>
              <w:rPr>
                <w:webHidden/>
              </w:rPr>
              <w:fldChar w:fldCharType="separate"/>
            </w:r>
            <w:r w:rsidR="00451105">
              <w:rPr>
                <w:webHidden/>
              </w:rPr>
              <w:t>69</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44" w:history="1">
            <w:r w:rsidR="006A1A1B" w:rsidRPr="001F6885">
              <w:rPr>
                <w:rStyle w:val="a3"/>
              </w:rPr>
              <w:t>Г. ПРОИЗВОДСТВЕННАЯ ЗОНА</w:t>
            </w:r>
            <w:r w:rsidR="006A1A1B">
              <w:rPr>
                <w:webHidden/>
              </w:rPr>
              <w:tab/>
            </w:r>
            <w:r>
              <w:rPr>
                <w:webHidden/>
              </w:rPr>
              <w:fldChar w:fldCharType="begin"/>
            </w:r>
            <w:r w:rsidR="006A1A1B">
              <w:rPr>
                <w:webHidden/>
              </w:rPr>
              <w:instrText xml:space="preserve"> PAGEREF _Toc17124844 \h </w:instrText>
            </w:r>
            <w:r>
              <w:rPr>
                <w:webHidden/>
              </w:rPr>
            </w:r>
            <w:r>
              <w:rPr>
                <w:webHidden/>
              </w:rPr>
              <w:fldChar w:fldCharType="separate"/>
            </w:r>
            <w:r w:rsidR="00451105">
              <w:rPr>
                <w:webHidden/>
              </w:rPr>
              <w:t>75</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45" w:history="1">
            <w:r w:rsidR="006A1A1B" w:rsidRPr="001F6885">
              <w:rPr>
                <w:rStyle w:val="a3"/>
              </w:rPr>
              <w:t>СХ – ЗОНЫ СЕЛЬСКОХОЗЯЙСТВЕННОГО НАЗНАЧЕНИЯ</w:t>
            </w:r>
            <w:r w:rsidR="006A1A1B">
              <w:rPr>
                <w:webHidden/>
              </w:rPr>
              <w:tab/>
            </w:r>
            <w:r>
              <w:rPr>
                <w:webHidden/>
              </w:rPr>
              <w:fldChar w:fldCharType="begin"/>
            </w:r>
            <w:r w:rsidR="006A1A1B">
              <w:rPr>
                <w:webHidden/>
              </w:rPr>
              <w:instrText xml:space="preserve"> PAGEREF _Toc17124845 \h </w:instrText>
            </w:r>
            <w:r>
              <w:rPr>
                <w:webHidden/>
              </w:rPr>
            </w:r>
            <w:r>
              <w:rPr>
                <w:webHidden/>
              </w:rPr>
              <w:fldChar w:fldCharType="separate"/>
            </w:r>
            <w:r w:rsidR="00451105">
              <w:rPr>
                <w:webHidden/>
              </w:rPr>
              <w:t>83</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46" w:history="1">
            <w:r w:rsidR="006A1A1B" w:rsidRPr="001F6885">
              <w:rPr>
                <w:rStyle w:val="a3"/>
              </w:rPr>
              <w:t>Е. ЗОНЫ СПЕЦИАЛЬНОГО НАЗНАЧЕНИЯ</w:t>
            </w:r>
            <w:r w:rsidR="006A1A1B">
              <w:rPr>
                <w:webHidden/>
              </w:rPr>
              <w:tab/>
            </w:r>
            <w:r>
              <w:rPr>
                <w:webHidden/>
              </w:rPr>
              <w:fldChar w:fldCharType="begin"/>
            </w:r>
            <w:r w:rsidR="006A1A1B">
              <w:rPr>
                <w:webHidden/>
              </w:rPr>
              <w:instrText xml:space="preserve"> PAGEREF _Toc17124846 \h </w:instrText>
            </w:r>
            <w:r>
              <w:rPr>
                <w:webHidden/>
              </w:rPr>
            </w:r>
            <w:r>
              <w:rPr>
                <w:webHidden/>
              </w:rPr>
              <w:fldChar w:fldCharType="separate"/>
            </w:r>
            <w:r w:rsidR="00451105">
              <w:rPr>
                <w:webHidden/>
              </w:rPr>
              <w:t>85</w:t>
            </w:r>
            <w:r>
              <w:rPr>
                <w:webHidden/>
              </w:rPr>
              <w:fldChar w:fldCharType="end"/>
            </w:r>
          </w:hyperlink>
        </w:p>
        <w:p w:rsidR="006A1A1B" w:rsidRDefault="00A92864">
          <w:pPr>
            <w:pStyle w:val="33"/>
            <w:rPr>
              <w:rFonts w:asciiTheme="minorHAnsi" w:eastAsiaTheme="minorEastAsia" w:hAnsiTheme="minorHAnsi" w:cstheme="minorBidi"/>
              <w:b w:val="0"/>
              <w:i w:val="0"/>
            </w:rPr>
          </w:pPr>
          <w:hyperlink w:anchor="_Toc17124847" w:history="1">
            <w:r w:rsidR="006A1A1B" w:rsidRPr="001F6885">
              <w:rPr>
                <w:rStyle w:val="a3"/>
              </w:rPr>
              <w:t>К. ЗОНЫ ИНЖЕНЕРНОЙ И ТРАНСПОРТНОЙ ИНФРАСТРУКТУР</w:t>
            </w:r>
            <w:r w:rsidR="006A1A1B">
              <w:rPr>
                <w:webHidden/>
              </w:rPr>
              <w:tab/>
            </w:r>
            <w:r>
              <w:rPr>
                <w:webHidden/>
              </w:rPr>
              <w:fldChar w:fldCharType="begin"/>
            </w:r>
            <w:r w:rsidR="006A1A1B">
              <w:rPr>
                <w:webHidden/>
              </w:rPr>
              <w:instrText xml:space="preserve"> PAGEREF _Toc17124847 \h </w:instrText>
            </w:r>
            <w:r>
              <w:rPr>
                <w:webHidden/>
              </w:rPr>
            </w:r>
            <w:r>
              <w:rPr>
                <w:webHidden/>
              </w:rPr>
              <w:fldChar w:fldCharType="separate"/>
            </w:r>
            <w:r w:rsidR="00451105">
              <w:rPr>
                <w:webHidden/>
              </w:rPr>
              <w:t>87</w:t>
            </w:r>
            <w:r>
              <w:rPr>
                <w:webHidden/>
              </w:rPr>
              <w:fldChar w:fldCharType="end"/>
            </w:r>
          </w:hyperlink>
        </w:p>
        <w:p w:rsidR="0006595D" w:rsidRPr="002C7C82" w:rsidRDefault="00A92864">
          <w:pPr>
            <w:rPr>
              <w:b/>
            </w:rPr>
          </w:pPr>
          <w:r w:rsidRPr="002C7C82">
            <w:rPr>
              <w:b/>
            </w:rPr>
            <w:fldChar w:fldCharType="end"/>
          </w:r>
        </w:p>
      </w:sdtContent>
    </w:sdt>
    <w:p w:rsidR="0006595D" w:rsidRDefault="0006595D" w:rsidP="008B59CE">
      <w:pPr>
        <w:jc w:val="center"/>
        <w:rPr>
          <w:sz w:val="28"/>
          <w:szCs w:val="28"/>
        </w:rPr>
      </w:pPr>
    </w:p>
    <w:p w:rsidR="0006595D" w:rsidRDefault="0006595D" w:rsidP="008B59CE">
      <w:pPr>
        <w:jc w:val="center"/>
        <w:rPr>
          <w:sz w:val="28"/>
          <w:szCs w:val="28"/>
        </w:rPr>
      </w:pPr>
    </w:p>
    <w:p w:rsidR="00B4102F" w:rsidRDefault="00B4102F" w:rsidP="008B59CE">
      <w:pPr>
        <w:jc w:val="center"/>
        <w:rPr>
          <w:sz w:val="28"/>
          <w:szCs w:val="28"/>
        </w:rPr>
      </w:pPr>
    </w:p>
    <w:p w:rsidR="00B4102F" w:rsidRDefault="00B4102F" w:rsidP="008B59CE">
      <w:pPr>
        <w:jc w:val="center"/>
        <w:rPr>
          <w:sz w:val="28"/>
          <w:szCs w:val="28"/>
        </w:rPr>
      </w:pPr>
    </w:p>
    <w:p w:rsidR="00620B1E" w:rsidRDefault="00620B1E" w:rsidP="008B59CE">
      <w:pPr>
        <w:jc w:val="center"/>
        <w:rPr>
          <w:sz w:val="28"/>
          <w:szCs w:val="28"/>
        </w:rPr>
      </w:pPr>
    </w:p>
    <w:p w:rsidR="005F4D79" w:rsidRPr="00DD6152" w:rsidRDefault="005F4D79" w:rsidP="00295704">
      <w:pPr>
        <w:ind w:firstLine="567"/>
        <w:jc w:val="center"/>
        <w:rPr>
          <w:b/>
          <w:sz w:val="22"/>
          <w:szCs w:val="22"/>
        </w:rPr>
      </w:pPr>
      <w:r w:rsidRPr="00DD6152">
        <w:rPr>
          <w:b/>
          <w:sz w:val="22"/>
          <w:szCs w:val="22"/>
        </w:rPr>
        <w:lastRenderedPageBreak/>
        <w:t xml:space="preserve">ПРАВИЛА ЗЕМЛЕПОЛЬЗОВАНИЯ И ЗАСТРОЙКИ </w:t>
      </w:r>
      <w:r w:rsidR="00A61AF6" w:rsidRPr="00DD6152">
        <w:rPr>
          <w:b/>
          <w:sz w:val="22"/>
          <w:szCs w:val="22"/>
        </w:rPr>
        <w:t>БЕДЯРЫШСКОГО</w:t>
      </w:r>
      <w:r w:rsidRPr="00DD6152">
        <w:rPr>
          <w:b/>
          <w:sz w:val="22"/>
          <w:szCs w:val="22"/>
        </w:rPr>
        <w:t xml:space="preserve"> СЕЛЬСКОГО ПОСЕЛЕНИЯ</w:t>
      </w:r>
    </w:p>
    <w:p w:rsidR="00CA64AA" w:rsidRPr="00DD6152" w:rsidRDefault="00CA64AA" w:rsidP="008B1E1E">
      <w:pPr>
        <w:ind w:firstLine="567"/>
        <w:jc w:val="center"/>
        <w:rPr>
          <w:b/>
          <w:sz w:val="22"/>
          <w:szCs w:val="22"/>
        </w:rPr>
      </w:pPr>
    </w:p>
    <w:p w:rsidR="002C64B0" w:rsidRPr="004B0D7A" w:rsidRDefault="002C64B0" w:rsidP="0006595D">
      <w:pPr>
        <w:pStyle w:val="1"/>
        <w:jc w:val="center"/>
        <w:rPr>
          <w:b/>
          <w:sz w:val="26"/>
          <w:szCs w:val="26"/>
        </w:rPr>
      </w:pPr>
      <w:bookmarkStart w:id="0" w:name="_Toc17124791"/>
      <w:r w:rsidRPr="004B0D7A">
        <w:rPr>
          <w:b/>
          <w:sz w:val="26"/>
          <w:szCs w:val="26"/>
        </w:rPr>
        <w:t>ЧАСТЬ I. ПОРЯДОК ПРИМЕНЕНИЯ ПРАВИЛ ЗЕМЛЕПОЛЬЗОВАНИЯ И ЗАСТРОЙКИ И ВНЕСЕНИЯ В НИХ ИЗМЕНЕНИЙ</w:t>
      </w:r>
      <w:bookmarkEnd w:id="0"/>
    </w:p>
    <w:p w:rsidR="003D6462" w:rsidRPr="004B0D7A" w:rsidRDefault="005F4D79" w:rsidP="008B1E1E">
      <w:pPr>
        <w:ind w:firstLine="567"/>
        <w:jc w:val="both"/>
        <w:rPr>
          <w:sz w:val="26"/>
          <w:szCs w:val="26"/>
        </w:rPr>
      </w:pPr>
      <w:proofErr w:type="gramStart"/>
      <w:r w:rsidRPr="004B0D7A">
        <w:rPr>
          <w:sz w:val="26"/>
          <w:szCs w:val="26"/>
        </w:rPr>
        <w:t xml:space="preserve">Правила землепользования и застройки </w:t>
      </w:r>
      <w:proofErr w:type="spellStart"/>
      <w:r w:rsidR="00A61AF6" w:rsidRPr="004B0D7A">
        <w:rPr>
          <w:sz w:val="26"/>
          <w:szCs w:val="26"/>
        </w:rPr>
        <w:t>Бедярышского</w:t>
      </w:r>
      <w:proofErr w:type="spellEnd"/>
      <w:r w:rsidR="0087383F" w:rsidRPr="004B0D7A">
        <w:rPr>
          <w:sz w:val="26"/>
          <w:szCs w:val="26"/>
        </w:rPr>
        <w:t xml:space="preserve"> </w:t>
      </w:r>
      <w:r w:rsidRPr="004B0D7A">
        <w:rPr>
          <w:sz w:val="26"/>
          <w:szCs w:val="26"/>
        </w:rPr>
        <w:t xml:space="preserve">сельского поселения (далее – Правила землепользования и застройки) являются нормативным правовым актом органа местного самоуправления, разработанным в соответствии с Конституцией Российской Федерации, Земельным кодексом Российской Федерации, Градостроительным кодексом Российской Федерации, иными нормативными правовыми актами Российской Федерации, </w:t>
      </w:r>
      <w:r w:rsidR="0087383F" w:rsidRPr="004B0D7A">
        <w:rPr>
          <w:sz w:val="26"/>
          <w:szCs w:val="26"/>
        </w:rPr>
        <w:t>Челябинской области</w:t>
      </w:r>
      <w:r w:rsidRPr="004B0D7A">
        <w:rPr>
          <w:sz w:val="26"/>
          <w:szCs w:val="26"/>
        </w:rPr>
        <w:t xml:space="preserve">, </w:t>
      </w:r>
      <w:proofErr w:type="spellStart"/>
      <w:r w:rsidR="0087383F" w:rsidRPr="004B0D7A">
        <w:rPr>
          <w:sz w:val="26"/>
          <w:szCs w:val="26"/>
        </w:rPr>
        <w:t>Катав-Ивановского</w:t>
      </w:r>
      <w:proofErr w:type="spellEnd"/>
      <w:r w:rsidR="0087383F" w:rsidRPr="004B0D7A">
        <w:rPr>
          <w:sz w:val="26"/>
          <w:szCs w:val="26"/>
        </w:rPr>
        <w:t xml:space="preserve"> муниципального </w:t>
      </w:r>
      <w:r w:rsidRPr="004B0D7A">
        <w:rPr>
          <w:sz w:val="26"/>
          <w:szCs w:val="26"/>
        </w:rPr>
        <w:t xml:space="preserve">района и Уставом </w:t>
      </w:r>
      <w:proofErr w:type="spellStart"/>
      <w:r w:rsidR="00A61AF6" w:rsidRPr="004B0D7A">
        <w:rPr>
          <w:sz w:val="26"/>
          <w:szCs w:val="26"/>
        </w:rPr>
        <w:t>Бедярышского</w:t>
      </w:r>
      <w:proofErr w:type="spellEnd"/>
      <w:r w:rsidR="00515ABA" w:rsidRPr="004B0D7A">
        <w:rPr>
          <w:sz w:val="26"/>
          <w:szCs w:val="26"/>
        </w:rPr>
        <w:t xml:space="preserve"> </w:t>
      </w:r>
      <w:r w:rsidRPr="004B0D7A">
        <w:rPr>
          <w:sz w:val="26"/>
          <w:szCs w:val="26"/>
        </w:rPr>
        <w:t>сельского поселения, а также с учетом положений иных актов и документов, определяющих</w:t>
      </w:r>
      <w:proofErr w:type="gramEnd"/>
      <w:r w:rsidRPr="004B0D7A">
        <w:rPr>
          <w:sz w:val="26"/>
          <w:szCs w:val="26"/>
        </w:rPr>
        <w:t xml:space="preserve"> основные направления социально-экономического и градостроительного развития </w:t>
      </w:r>
      <w:r w:rsidR="0087383F" w:rsidRPr="004B0D7A">
        <w:rPr>
          <w:sz w:val="26"/>
          <w:szCs w:val="26"/>
        </w:rPr>
        <w:t>поселения</w:t>
      </w:r>
      <w:r w:rsidRPr="004B0D7A">
        <w:rPr>
          <w:sz w:val="26"/>
          <w:szCs w:val="26"/>
        </w:rPr>
        <w:t>, охраны его культурного наследия, окружающей среды и рационального использования природных ресурсов.</w:t>
      </w:r>
      <w:r w:rsidR="003D6462" w:rsidRPr="004B0D7A">
        <w:rPr>
          <w:sz w:val="26"/>
          <w:szCs w:val="26"/>
        </w:rPr>
        <w:t xml:space="preserve"> </w:t>
      </w:r>
    </w:p>
    <w:p w:rsidR="005F4D79" w:rsidRPr="004B0D7A" w:rsidRDefault="003D6462" w:rsidP="008B1E1E">
      <w:pPr>
        <w:ind w:firstLine="567"/>
        <w:jc w:val="both"/>
        <w:rPr>
          <w:sz w:val="26"/>
          <w:szCs w:val="26"/>
        </w:rPr>
      </w:pPr>
      <w:r w:rsidRPr="004B0D7A">
        <w:rPr>
          <w:sz w:val="26"/>
          <w:szCs w:val="26"/>
        </w:rPr>
        <w:t xml:space="preserve">В </w:t>
      </w:r>
      <w:proofErr w:type="spellStart"/>
      <w:r w:rsidRPr="004B0D7A">
        <w:rPr>
          <w:sz w:val="26"/>
          <w:szCs w:val="26"/>
        </w:rPr>
        <w:t>Бедярышское</w:t>
      </w:r>
      <w:proofErr w:type="spellEnd"/>
      <w:r w:rsidRPr="004B0D7A">
        <w:rPr>
          <w:sz w:val="26"/>
          <w:szCs w:val="26"/>
        </w:rPr>
        <w:t xml:space="preserve"> сельское поселение входят населенные пункты: с. </w:t>
      </w:r>
      <w:proofErr w:type="spellStart"/>
      <w:r w:rsidRPr="004B0D7A">
        <w:rPr>
          <w:sz w:val="26"/>
          <w:szCs w:val="26"/>
        </w:rPr>
        <w:t>Бедярыш</w:t>
      </w:r>
      <w:proofErr w:type="spellEnd"/>
      <w:r w:rsidRPr="004B0D7A">
        <w:rPr>
          <w:sz w:val="26"/>
          <w:szCs w:val="26"/>
        </w:rPr>
        <w:t xml:space="preserve">, </w:t>
      </w:r>
      <w:r w:rsidR="00295704" w:rsidRPr="004B0D7A">
        <w:rPr>
          <w:sz w:val="26"/>
          <w:szCs w:val="26"/>
        </w:rPr>
        <w:t>по</w:t>
      </w:r>
      <w:r w:rsidRPr="004B0D7A">
        <w:rPr>
          <w:sz w:val="26"/>
          <w:szCs w:val="26"/>
        </w:rPr>
        <w:t>с.</w:t>
      </w:r>
      <w:r w:rsidR="00295704" w:rsidRPr="004B0D7A">
        <w:rPr>
          <w:sz w:val="26"/>
          <w:szCs w:val="26"/>
        </w:rPr>
        <w:t xml:space="preserve"> </w:t>
      </w:r>
      <w:proofErr w:type="spellStart"/>
      <w:r w:rsidRPr="004B0D7A">
        <w:rPr>
          <w:sz w:val="26"/>
          <w:szCs w:val="26"/>
        </w:rPr>
        <w:t>Лемеза</w:t>
      </w:r>
      <w:proofErr w:type="spellEnd"/>
      <w:r w:rsidRPr="004B0D7A">
        <w:rPr>
          <w:sz w:val="26"/>
          <w:szCs w:val="26"/>
        </w:rPr>
        <w:t>.</w:t>
      </w:r>
    </w:p>
    <w:p w:rsidR="00F9468A" w:rsidRPr="004B0D7A" w:rsidRDefault="00F9468A" w:rsidP="008B1E1E">
      <w:pPr>
        <w:ind w:firstLine="567"/>
        <w:jc w:val="both"/>
        <w:rPr>
          <w:sz w:val="26"/>
          <w:szCs w:val="26"/>
        </w:rPr>
      </w:pPr>
    </w:p>
    <w:p w:rsidR="002C64B0" w:rsidRPr="004B0D7A" w:rsidRDefault="002C64B0" w:rsidP="0006595D">
      <w:pPr>
        <w:pStyle w:val="2"/>
        <w:spacing w:before="0" w:beforeAutospacing="0" w:after="0" w:afterAutospacing="0"/>
        <w:jc w:val="center"/>
        <w:rPr>
          <w:b/>
          <w:sz w:val="26"/>
          <w:szCs w:val="26"/>
        </w:rPr>
      </w:pPr>
      <w:bookmarkStart w:id="1" w:name="_Toc17124792"/>
      <w:r w:rsidRPr="004B0D7A">
        <w:rPr>
          <w:b/>
          <w:sz w:val="26"/>
          <w:szCs w:val="26"/>
        </w:rPr>
        <w:t xml:space="preserve">Глава </w:t>
      </w:r>
      <w:r w:rsidR="00ED17E0" w:rsidRPr="004B0D7A">
        <w:rPr>
          <w:b/>
          <w:sz w:val="26"/>
          <w:szCs w:val="26"/>
          <w:lang w:val="en-US"/>
        </w:rPr>
        <w:t>I</w:t>
      </w:r>
      <w:r w:rsidRPr="004B0D7A">
        <w:rPr>
          <w:b/>
          <w:sz w:val="26"/>
          <w:szCs w:val="26"/>
        </w:rPr>
        <w:t>. РЕГУЛИРОВАНИЕ ЗЕМЛЕПОЛЬЗОВАНИЯ И ЗАСТРОЙКИ</w:t>
      </w:r>
      <w:bookmarkEnd w:id="1"/>
    </w:p>
    <w:p w:rsidR="002C64B0" w:rsidRPr="004B0D7A" w:rsidRDefault="002C64B0" w:rsidP="0006595D">
      <w:pPr>
        <w:pStyle w:val="2"/>
        <w:spacing w:before="0" w:beforeAutospacing="0" w:after="0" w:afterAutospacing="0"/>
        <w:jc w:val="center"/>
        <w:rPr>
          <w:b/>
          <w:sz w:val="26"/>
          <w:szCs w:val="26"/>
        </w:rPr>
      </w:pPr>
      <w:bookmarkStart w:id="2" w:name="_Toc17124793"/>
      <w:r w:rsidRPr="004B0D7A">
        <w:rPr>
          <w:b/>
          <w:sz w:val="26"/>
          <w:szCs w:val="26"/>
        </w:rPr>
        <w:t>ОРГАНАМИ МЕСТНОГО САМОУПРАВЛЕНИЯ</w:t>
      </w:r>
      <w:bookmarkEnd w:id="2"/>
    </w:p>
    <w:p w:rsidR="002C64B0" w:rsidRPr="004B0D7A" w:rsidRDefault="002C64B0" w:rsidP="0006595D">
      <w:pPr>
        <w:pStyle w:val="2"/>
        <w:spacing w:before="0" w:beforeAutospacing="0" w:after="0" w:afterAutospacing="0"/>
        <w:jc w:val="center"/>
        <w:rPr>
          <w:b/>
          <w:sz w:val="26"/>
          <w:szCs w:val="26"/>
        </w:rPr>
      </w:pPr>
      <w:bookmarkStart w:id="3" w:name="_Toc17124794"/>
      <w:r w:rsidRPr="004B0D7A">
        <w:rPr>
          <w:b/>
          <w:sz w:val="26"/>
          <w:szCs w:val="26"/>
        </w:rPr>
        <w:t>Раздел 1. ОБЩИЕ ПОЛОЖЕНИЯ</w:t>
      </w:r>
      <w:bookmarkEnd w:id="3"/>
    </w:p>
    <w:p w:rsidR="008700BC" w:rsidRPr="004B0D7A" w:rsidRDefault="008700BC" w:rsidP="0006595D">
      <w:pPr>
        <w:pStyle w:val="3"/>
        <w:jc w:val="center"/>
        <w:rPr>
          <w:b/>
          <w:i/>
          <w:sz w:val="26"/>
          <w:szCs w:val="26"/>
        </w:rPr>
      </w:pPr>
      <w:bookmarkStart w:id="4" w:name="_Toc17124795"/>
      <w:r w:rsidRPr="004B0D7A">
        <w:rPr>
          <w:b/>
          <w:i/>
          <w:sz w:val="26"/>
          <w:szCs w:val="26"/>
        </w:rPr>
        <w:t>Статья 1. Основные понятия, используемые в Правилах землепользования и застройки</w:t>
      </w:r>
      <w:bookmarkEnd w:id="4"/>
    </w:p>
    <w:p w:rsidR="008700BC" w:rsidRPr="004B0D7A" w:rsidRDefault="008700BC" w:rsidP="008700BC">
      <w:pPr>
        <w:ind w:firstLine="567"/>
        <w:jc w:val="both"/>
        <w:rPr>
          <w:sz w:val="26"/>
          <w:szCs w:val="26"/>
        </w:rPr>
      </w:pPr>
      <w:r w:rsidRPr="004B0D7A">
        <w:rPr>
          <w:sz w:val="26"/>
          <w:szCs w:val="26"/>
        </w:rPr>
        <w:t>В настоящих Правилах приведенные понятия применяются в следующем значении:</w:t>
      </w:r>
    </w:p>
    <w:p w:rsidR="008700BC" w:rsidRPr="004B0D7A" w:rsidRDefault="008700BC" w:rsidP="008700BC">
      <w:pPr>
        <w:ind w:firstLine="567"/>
        <w:jc w:val="both"/>
        <w:rPr>
          <w:sz w:val="26"/>
          <w:szCs w:val="26"/>
        </w:rPr>
      </w:pPr>
    </w:p>
    <w:p w:rsidR="008700BC" w:rsidRPr="004B0D7A" w:rsidRDefault="008700BC" w:rsidP="008700BC">
      <w:pPr>
        <w:jc w:val="both"/>
        <w:rPr>
          <w:sz w:val="26"/>
          <w:szCs w:val="26"/>
        </w:rPr>
      </w:pPr>
      <w:r w:rsidRPr="004B0D7A">
        <w:rPr>
          <w:b/>
          <w:sz w:val="26"/>
          <w:szCs w:val="26"/>
        </w:rPr>
        <w:t>Вспомогательные виды разрешенного использования</w:t>
      </w:r>
      <w:r w:rsidRPr="004B0D7A">
        <w:rPr>
          <w:sz w:val="26"/>
          <w:szCs w:val="26"/>
        </w:rPr>
        <w:t xml:space="preserve"> – виды использования, допустимые только в качестве </w:t>
      </w:r>
      <w:proofErr w:type="gramStart"/>
      <w:r w:rsidRPr="004B0D7A">
        <w:rPr>
          <w:sz w:val="26"/>
          <w:szCs w:val="26"/>
        </w:rPr>
        <w:t>дополнительных</w:t>
      </w:r>
      <w:proofErr w:type="gramEnd"/>
      <w:r w:rsidRPr="004B0D7A">
        <w:rPr>
          <w:sz w:val="26"/>
          <w:szCs w:val="26"/>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8700BC" w:rsidRPr="004B0D7A" w:rsidRDefault="008700BC" w:rsidP="008700BC">
      <w:pPr>
        <w:jc w:val="both"/>
        <w:rPr>
          <w:sz w:val="26"/>
          <w:szCs w:val="26"/>
        </w:rPr>
      </w:pPr>
      <w:proofErr w:type="spellStart"/>
      <w:proofErr w:type="gramStart"/>
      <w:r w:rsidRPr="004B0D7A">
        <w:rPr>
          <w:b/>
          <w:sz w:val="26"/>
          <w:szCs w:val="26"/>
        </w:rPr>
        <w:t>Водоохранная</w:t>
      </w:r>
      <w:proofErr w:type="spellEnd"/>
      <w:r w:rsidRPr="004B0D7A">
        <w:rPr>
          <w:b/>
          <w:sz w:val="26"/>
          <w:szCs w:val="26"/>
        </w:rPr>
        <w:t xml:space="preserve"> зона</w:t>
      </w:r>
      <w:r w:rsidRPr="004B0D7A">
        <w:rPr>
          <w:sz w:val="26"/>
          <w:szCs w:val="26"/>
        </w:rPr>
        <w:t xml:space="preserve"> —</w:t>
      </w:r>
      <w:r w:rsidR="007F6BF2" w:rsidRPr="004B0D7A">
        <w:rPr>
          <w:sz w:val="26"/>
          <w:szCs w:val="26"/>
        </w:rPr>
        <w:t xml:space="preserve"> </w:t>
      </w:r>
      <w:r w:rsidRPr="004B0D7A">
        <w:rPr>
          <w:sz w:val="26"/>
          <w:szCs w:val="26"/>
        </w:rPr>
        <w:t>территории, примыкающие к береговой линии морей, рек, ручьев, каналов, озер, водохранилищ,  на которые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620B1E" w:rsidRDefault="008700BC" w:rsidP="008700BC">
      <w:pPr>
        <w:jc w:val="both"/>
        <w:rPr>
          <w:color w:val="000000"/>
          <w:sz w:val="22"/>
          <w:szCs w:val="22"/>
        </w:rPr>
      </w:pPr>
      <w:proofErr w:type="gramStart"/>
      <w:r w:rsidRPr="004B0D7A">
        <w:rPr>
          <w:b/>
          <w:sz w:val="26"/>
          <w:szCs w:val="26"/>
        </w:rPr>
        <w:t>Градостроительная деятельность</w:t>
      </w:r>
      <w:r w:rsidRPr="004B0D7A">
        <w:rPr>
          <w:sz w:val="26"/>
          <w:szCs w:val="26"/>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w:t>
      </w:r>
      <w:r w:rsidR="00620B1E" w:rsidRPr="00620B1E">
        <w:rPr>
          <w:color w:val="548DD4"/>
          <w:sz w:val="26"/>
          <w:szCs w:val="26"/>
        </w:rPr>
        <w:t>благоустройства территорий</w:t>
      </w:r>
      <w:r w:rsidR="00620B1E" w:rsidRPr="00620B1E">
        <w:rPr>
          <w:color w:val="000000"/>
          <w:sz w:val="26"/>
          <w:szCs w:val="26"/>
        </w:rPr>
        <w:t xml:space="preserve">; </w:t>
      </w:r>
      <w:r w:rsidR="00620B1E" w:rsidRPr="00620B1E">
        <w:rPr>
          <w:color w:val="FF0000"/>
          <w:sz w:val="26"/>
          <w:szCs w:val="26"/>
        </w:rPr>
        <w:t>комплексного развития территорий и их благоустройства</w:t>
      </w:r>
      <w:r w:rsidR="00620B1E" w:rsidRPr="00620B1E">
        <w:rPr>
          <w:color w:val="000000"/>
          <w:sz w:val="26"/>
          <w:szCs w:val="26"/>
        </w:rPr>
        <w:t>;</w:t>
      </w:r>
      <w:proofErr w:type="gramEnd"/>
    </w:p>
    <w:p w:rsidR="008700BC" w:rsidRPr="00620B1E" w:rsidRDefault="008700BC" w:rsidP="008700BC">
      <w:pPr>
        <w:jc w:val="both"/>
        <w:rPr>
          <w:color w:val="000000"/>
          <w:sz w:val="22"/>
          <w:szCs w:val="22"/>
        </w:rPr>
      </w:pPr>
    </w:p>
    <w:p w:rsidR="008700BC" w:rsidRPr="004B0D7A" w:rsidRDefault="008700BC" w:rsidP="007F6BF2">
      <w:pPr>
        <w:jc w:val="both"/>
        <w:rPr>
          <w:sz w:val="26"/>
          <w:szCs w:val="26"/>
        </w:rPr>
      </w:pPr>
      <w:r w:rsidRPr="004B0D7A">
        <w:rPr>
          <w:b/>
          <w:sz w:val="26"/>
          <w:szCs w:val="26"/>
        </w:rPr>
        <w:lastRenderedPageBreak/>
        <w:t>Градостроительное зонирование</w:t>
      </w:r>
      <w:r w:rsidRPr="004B0D7A">
        <w:rPr>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8700BC" w:rsidRPr="004B0D7A" w:rsidRDefault="008700BC" w:rsidP="008700BC">
      <w:pPr>
        <w:jc w:val="both"/>
        <w:rPr>
          <w:sz w:val="26"/>
          <w:szCs w:val="26"/>
        </w:rPr>
      </w:pPr>
      <w:proofErr w:type="gramStart"/>
      <w:r w:rsidRPr="004B0D7A">
        <w:rPr>
          <w:b/>
          <w:sz w:val="26"/>
          <w:szCs w:val="26"/>
        </w:rPr>
        <w:t>Градостроительный регламент</w:t>
      </w:r>
      <w:r w:rsidRPr="004B0D7A">
        <w:rPr>
          <w:sz w:val="26"/>
          <w:szCs w:val="26"/>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4B0D7A">
        <w:rPr>
          <w:sz w:val="26"/>
          <w:szCs w:val="26"/>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w:t>
      </w:r>
      <w:r w:rsidR="00620B1E" w:rsidRPr="00620B1E">
        <w:rPr>
          <w:color w:val="548DD4" w:themeColor="text2" w:themeTint="99"/>
          <w:sz w:val="26"/>
          <w:szCs w:val="26"/>
        </w:rPr>
        <w:t>и устойчивому развитию</w:t>
      </w:r>
      <w:r w:rsidR="00620B1E" w:rsidRPr="00620B1E">
        <w:rPr>
          <w:sz w:val="28"/>
          <w:szCs w:val="22"/>
        </w:rPr>
        <w:t xml:space="preserve"> </w:t>
      </w:r>
      <w:r w:rsidRPr="004B0D7A">
        <w:rPr>
          <w:sz w:val="26"/>
          <w:szCs w:val="26"/>
        </w:rPr>
        <w:t>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8700BC" w:rsidRPr="004B0D7A" w:rsidRDefault="008700BC" w:rsidP="008700BC">
      <w:pPr>
        <w:jc w:val="both"/>
        <w:rPr>
          <w:sz w:val="26"/>
          <w:szCs w:val="26"/>
        </w:rPr>
      </w:pPr>
      <w:r w:rsidRPr="004B0D7A">
        <w:rPr>
          <w:sz w:val="26"/>
          <w:szCs w:val="26"/>
        </w:rPr>
        <w:t>Градостроительный регламент обязателен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620B1E" w:rsidRPr="00620B1E" w:rsidRDefault="00620B1E" w:rsidP="00620B1E">
      <w:pPr>
        <w:jc w:val="both"/>
        <w:rPr>
          <w:color w:val="548DD4"/>
          <w:sz w:val="26"/>
          <w:szCs w:val="26"/>
        </w:rPr>
      </w:pPr>
      <w:proofErr w:type="gramStart"/>
      <w:r w:rsidRPr="00620B1E">
        <w:rPr>
          <w:b/>
          <w:bCs/>
          <w:color w:val="548DD4"/>
          <w:sz w:val="26"/>
          <w:szCs w:val="26"/>
        </w:rPr>
        <w:t>Деятельность по комплексному и устойчивому развитию территории</w:t>
      </w:r>
      <w:r w:rsidRPr="00620B1E">
        <w:rPr>
          <w:bCs/>
          <w:color w:val="548DD4"/>
          <w:sz w:val="26"/>
          <w:szCs w:val="26"/>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w:t>
      </w:r>
      <w:proofErr w:type="gramEnd"/>
      <w:r w:rsidRPr="00620B1E">
        <w:rPr>
          <w:bCs/>
          <w:color w:val="548DD4"/>
          <w:sz w:val="26"/>
          <w:szCs w:val="26"/>
        </w:rPr>
        <w:t xml:space="preserve"> </w:t>
      </w:r>
      <w:proofErr w:type="gramStart"/>
      <w:r w:rsidRPr="00620B1E">
        <w:rPr>
          <w:bCs/>
          <w:color w:val="548DD4"/>
          <w:sz w:val="26"/>
          <w:szCs w:val="26"/>
        </w:rPr>
        <w:t>пункте</w:t>
      </w:r>
      <w:proofErr w:type="gramEnd"/>
      <w:r w:rsidRPr="00620B1E">
        <w:rPr>
          <w:bCs/>
          <w:color w:val="548DD4"/>
          <w:sz w:val="26"/>
          <w:szCs w:val="26"/>
        </w:rPr>
        <w:t xml:space="preserve"> объектов;</w:t>
      </w:r>
    </w:p>
    <w:p w:rsidR="00620B1E" w:rsidRPr="00620B1E" w:rsidRDefault="00620B1E" w:rsidP="00620B1E">
      <w:pPr>
        <w:autoSpaceDE w:val="0"/>
        <w:autoSpaceDN w:val="0"/>
        <w:adjustRightInd w:val="0"/>
        <w:jc w:val="both"/>
        <w:rPr>
          <w:b/>
          <w:color w:val="000000"/>
          <w:sz w:val="26"/>
          <w:szCs w:val="26"/>
        </w:rPr>
      </w:pPr>
      <w:r w:rsidRPr="00620B1E">
        <w:rPr>
          <w:b/>
          <w:color w:val="FF0000"/>
          <w:sz w:val="26"/>
          <w:szCs w:val="26"/>
        </w:rPr>
        <w:t>Комплексное развитие территори</w:t>
      </w:r>
      <w:proofErr w:type="gramStart"/>
      <w:r w:rsidRPr="00620B1E">
        <w:rPr>
          <w:b/>
          <w:color w:val="FF0000"/>
          <w:sz w:val="26"/>
          <w:szCs w:val="26"/>
        </w:rPr>
        <w:t>й-</w:t>
      </w:r>
      <w:proofErr w:type="gramEnd"/>
      <w:r w:rsidRPr="00620B1E">
        <w:rPr>
          <w:b/>
          <w:color w:val="FF0000"/>
          <w:sz w:val="26"/>
          <w:szCs w:val="26"/>
        </w:rPr>
        <w:t xml:space="preserve"> </w:t>
      </w:r>
      <w:r w:rsidRPr="00620B1E">
        <w:rPr>
          <w:color w:val="FF0000"/>
          <w:sz w:val="26"/>
          <w:szCs w:val="26"/>
        </w:rPr>
        <w:t>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r w:rsidRPr="00620B1E">
        <w:rPr>
          <w:color w:val="000000"/>
          <w:sz w:val="26"/>
          <w:szCs w:val="26"/>
        </w:rPr>
        <w:t>.</w:t>
      </w:r>
    </w:p>
    <w:p w:rsidR="008700BC" w:rsidRPr="004B0D7A" w:rsidRDefault="008700BC" w:rsidP="008700BC">
      <w:pPr>
        <w:autoSpaceDE w:val="0"/>
        <w:autoSpaceDN w:val="0"/>
        <w:adjustRightInd w:val="0"/>
        <w:jc w:val="both"/>
        <w:rPr>
          <w:sz w:val="26"/>
          <w:szCs w:val="26"/>
        </w:rPr>
      </w:pPr>
      <w:r w:rsidRPr="004B0D7A">
        <w:rPr>
          <w:b/>
          <w:sz w:val="26"/>
          <w:szCs w:val="26"/>
        </w:rPr>
        <w:t>Документация по планировке территории</w:t>
      </w:r>
      <w:r w:rsidRPr="004B0D7A">
        <w:rPr>
          <w:sz w:val="26"/>
          <w:szCs w:val="26"/>
        </w:rPr>
        <w:t xml:space="preserve"> – документация, подготовка которой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4B0D7A">
        <w:rPr>
          <w:sz w:val="26"/>
          <w:szCs w:val="26"/>
        </w:rPr>
        <w:t>границ зон планируемого размещения объектов капитального строительства</w:t>
      </w:r>
      <w:proofErr w:type="gramEnd"/>
      <w:r w:rsidRPr="004B0D7A">
        <w:rPr>
          <w:sz w:val="26"/>
          <w:szCs w:val="26"/>
        </w:rPr>
        <w:t>.</w:t>
      </w:r>
    </w:p>
    <w:p w:rsidR="008700BC" w:rsidRPr="004B0D7A" w:rsidRDefault="008700BC" w:rsidP="008700BC">
      <w:pPr>
        <w:jc w:val="both"/>
        <w:rPr>
          <w:sz w:val="26"/>
          <w:szCs w:val="26"/>
        </w:rPr>
      </w:pPr>
      <w:proofErr w:type="gramStart"/>
      <w:r w:rsidRPr="004B0D7A">
        <w:rPr>
          <w:b/>
          <w:sz w:val="26"/>
          <w:szCs w:val="26"/>
        </w:rPr>
        <w:t>Жилой дом блокированной застройки</w:t>
      </w:r>
      <w:r w:rsidRPr="004B0D7A">
        <w:rPr>
          <w:sz w:val="26"/>
          <w:szCs w:val="26"/>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8700BC" w:rsidRPr="004B0D7A" w:rsidRDefault="00050B0E" w:rsidP="008700BC">
      <w:pPr>
        <w:jc w:val="both"/>
        <w:rPr>
          <w:color w:val="333333"/>
          <w:sz w:val="26"/>
          <w:szCs w:val="26"/>
          <w:shd w:val="clear" w:color="auto" w:fill="FFFFFF"/>
        </w:rPr>
      </w:pPr>
      <w:proofErr w:type="gramStart"/>
      <w:r w:rsidRPr="004B0D7A">
        <w:rPr>
          <w:b/>
          <w:color w:val="333333"/>
          <w:sz w:val="26"/>
          <w:szCs w:val="26"/>
          <w:shd w:val="clear" w:color="auto" w:fill="FFFFFF"/>
        </w:rPr>
        <w:t>Застройщик</w:t>
      </w:r>
      <w:r w:rsidRPr="004B0D7A">
        <w:rPr>
          <w:color w:val="333333"/>
          <w:sz w:val="26"/>
          <w:szCs w:val="26"/>
          <w:shd w:val="clear" w:color="auto" w:fill="FFFFFF"/>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w:t>
      </w:r>
      <w:r w:rsidRPr="004B0D7A">
        <w:rPr>
          <w:color w:val="333333"/>
          <w:sz w:val="26"/>
          <w:szCs w:val="26"/>
          <w:shd w:val="clear" w:color="auto" w:fill="FFFFFF"/>
        </w:rPr>
        <w:lastRenderedPageBreak/>
        <w:t>(государственные органы), Государственная корпорация по атомной энергии "</w:t>
      </w:r>
      <w:proofErr w:type="spellStart"/>
      <w:r w:rsidRPr="004B0D7A">
        <w:rPr>
          <w:color w:val="333333"/>
          <w:sz w:val="26"/>
          <w:szCs w:val="26"/>
          <w:shd w:val="clear" w:color="auto" w:fill="FFFFFF"/>
        </w:rPr>
        <w:t>Росатом</w:t>
      </w:r>
      <w:proofErr w:type="spellEnd"/>
      <w:r w:rsidRPr="004B0D7A">
        <w:rPr>
          <w:color w:val="333333"/>
          <w:sz w:val="26"/>
          <w:szCs w:val="26"/>
          <w:shd w:val="clear" w:color="auto" w:fill="FFFFFF"/>
        </w:rPr>
        <w:t>", Государственная корпорация по космической деятельности "</w:t>
      </w:r>
      <w:proofErr w:type="spellStart"/>
      <w:r w:rsidRPr="004B0D7A">
        <w:rPr>
          <w:color w:val="333333"/>
          <w:sz w:val="26"/>
          <w:szCs w:val="26"/>
          <w:shd w:val="clear" w:color="auto" w:fill="FFFFFF"/>
        </w:rPr>
        <w:t>Роскосмос</w:t>
      </w:r>
      <w:proofErr w:type="spellEnd"/>
      <w:r w:rsidRPr="004B0D7A">
        <w:rPr>
          <w:color w:val="333333"/>
          <w:sz w:val="26"/>
          <w:szCs w:val="26"/>
          <w:shd w:val="clear" w:color="auto" w:fill="FFFFFF"/>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4B0D7A">
        <w:rPr>
          <w:color w:val="333333"/>
          <w:sz w:val="26"/>
          <w:szCs w:val="26"/>
          <w:shd w:val="clear" w:color="auto" w:fill="FFFFFF"/>
        </w:rPr>
        <w:t xml:space="preserve">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8700BC" w:rsidRPr="004B0D7A" w:rsidRDefault="008700BC" w:rsidP="008700BC">
      <w:pPr>
        <w:jc w:val="both"/>
        <w:rPr>
          <w:sz w:val="26"/>
          <w:szCs w:val="26"/>
        </w:rPr>
      </w:pPr>
      <w:r w:rsidRPr="004B0D7A">
        <w:rPr>
          <w:b/>
          <w:sz w:val="26"/>
          <w:szCs w:val="26"/>
        </w:rPr>
        <w:t>Земельный участок</w:t>
      </w:r>
      <w:r w:rsidRPr="004B0D7A">
        <w:rPr>
          <w:sz w:val="26"/>
          <w:szCs w:val="26"/>
        </w:rPr>
        <w:t xml:space="preserve"> — часть земной поверхности, границы которой определены в соответствии с федеральными законами;</w:t>
      </w:r>
    </w:p>
    <w:p w:rsidR="008700BC" w:rsidRPr="004B0D7A" w:rsidRDefault="008700BC" w:rsidP="008700BC">
      <w:pPr>
        <w:jc w:val="both"/>
        <w:rPr>
          <w:sz w:val="26"/>
          <w:szCs w:val="26"/>
        </w:rPr>
      </w:pPr>
      <w:proofErr w:type="gramStart"/>
      <w:r w:rsidRPr="004B0D7A">
        <w:rPr>
          <w:b/>
          <w:sz w:val="26"/>
          <w:szCs w:val="26"/>
        </w:rPr>
        <w:t>Зоны с особыми условиями использования территорий</w:t>
      </w:r>
      <w:r w:rsidRPr="004B0D7A">
        <w:rPr>
          <w:sz w:val="26"/>
          <w:szCs w:val="26"/>
        </w:rPr>
        <w:t xml:space="preserve"> –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4B0D7A">
        <w:rPr>
          <w:sz w:val="26"/>
          <w:szCs w:val="26"/>
        </w:rPr>
        <w:t>водоохранные</w:t>
      </w:r>
      <w:proofErr w:type="spellEnd"/>
      <w:r w:rsidRPr="004B0D7A">
        <w:rPr>
          <w:sz w:val="26"/>
          <w:szCs w:val="26"/>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4B0D7A">
        <w:rPr>
          <w:sz w:val="26"/>
          <w:szCs w:val="26"/>
        </w:rPr>
        <w:t>приаэродромная</w:t>
      </w:r>
      <w:proofErr w:type="spellEnd"/>
      <w:r w:rsidRPr="004B0D7A">
        <w:rPr>
          <w:sz w:val="26"/>
          <w:szCs w:val="26"/>
        </w:rPr>
        <w:t xml:space="preserve"> территория, иные зоны, устанавливаемые в соответствии с</w:t>
      </w:r>
      <w:proofErr w:type="gramEnd"/>
      <w:r w:rsidRPr="004B0D7A">
        <w:rPr>
          <w:sz w:val="26"/>
          <w:szCs w:val="26"/>
        </w:rPr>
        <w:t xml:space="preserve"> законодательством Российской Федерации;</w:t>
      </w:r>
    </w:p>
    <w:p w:rsidR="008700BC" w:rsidRPr="004B0D7A" w:rsidRDefault="00050B0E" w:rsidP="008700BC">
      <w:pPr>
        <w:jc w:val="both"/>
        <w:rPr>
          <w:color w:val="333333"/>
          <w:sz w:val="26"/>
          <w:szCs w:val="26"/>
          <w:shd w:val="clear" w:color="auto" w:fill="FFFFFF"/>
        </w:rPr>
      </w:pPr>
      <w:r w:rsidRPr="004B0D7A">
        <w:rPr>
          <w:b/>
          <w:color w:val="333333"/>
          <w:sz w:val="26"/>
          <w:szCs w:val="26"/>
          <w:shd w:val="clear" w:color="auto" w:fill="FFFFFF"/>
        </w:rPr>
        <w:t>Инженерные изыскания</w:t>
      </w:r>
      <w:r w:rsidRPr="004B0D7A">
        <w:rPr>
          <w:color w:val="333333"/>
          <w:sz w:val="26"/>
          <w:szCs w:val="26"/>
          <w:shd w:val="clear" w:color="auto" w:fill="FFFFFF"/>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050B0E" w:rsidRPr="004B0D7A" w:rsidRDefault="00050B0E" w:rsidP="008700BC">
      <w:pPr>
        <w:jc w:val="both"/>
        <w:rPr>
          <w:sz w:val="26"/>
          <w:szCs w:val="26"/>
        </w:rPr>
      </w:pPr>
    </w:p>
    <w:p w:rsidR="008700BC" w:rsidRPr="004B0D7A" w:rsidRDefault="004C4DAF" w:rsidP="008700BC">
      <w:pPr>
        <w:jc w:val="both"/>
        <w:rPr>
          <w:sz w:val="26"/>
          <w:szCs w:val="26"/>
        </w:rPr>
      </w:pPr>
      <w:proofErr w:type="gramStart"/>
      <w:r w:rsidRPr="004B0D7A">
        <w:rPr>
          <w:b/>
          <w:sz w:val="26"/>
          <w:szCs w:val="26"/>
        </w:rPr>
        <w:t xml:space="preserve">Капитальный ремонт </w:t>
      </w:r>
      <w:r w:rsidR="008700BC" w:rsidRPr="004B0D7A">
        <w:rPr>
          <w:b/>
          <w:sz w:val="26"/>
          <w:szCs w:val="26"/>
        </w:rPr>
        <w:t>объектов капитального строительства (за исключением линейных объектов)</w:t>
      </w:r>
      <w:r w:rsidR="008700BC" w:rsidRPr="004B0D7A">
        <w:rPr>
          <w:sz w:val="26"/>
          <w:szCs w:val="26"/>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008700BC" w:rsidRPr="004B0D7A">
        <w:rPr>
          <w:sz w:val="26"/>
          <w:szCs w:val="26"/>
        </w:rPr>
        <w:t xml:space="preserve"> элементы и (или) восстановление указанных элементов;</w:t>
      </w:r>
    </w:p>
    <w:p w:rsidR="008F3280" w:rsidRPr="004B0D7A" w:rsidRDefault="008700BC" w:rsidP="008700BC">
      <w:pPr>
        <w:jc w:val="both"/>
        <w:rPr>
          <w:sz w:val="26"/>
          <w:szCs w:val="26"/>
          <w:shd w:val="clear" w:color="auto" w:fill="FFFFFF"/>
        </w:rPr>
      </w:pPr>
      <w:r w:rsidRPr="004B0D7A">
        <w:rPr>
          <w:b/>
          <w:sz w:val="26"/>
          <w:szCs w:val="26"/>
        </w:rPr>
        <w:t>Красные линии</w:t>
      </w:r>
      <w:r w:rsidRPr="004B0D7A">
        <w:rPr>
          <w:sz w:val="26"/>
          <w:szCs w:val="26"/>
        </w:rPr>
        <w:t xml:space="preserve"> —</w:t>
      </w:r>
      <w:r w:rsidR="00E554FB" w:rsidRPr="004B0D7A">
        <w:rPr>
          <w:sz w:val="26"/>
          <w:szCs w:val="26"/>
          <w:shd w:val="clear" w:color="auto" w:fill="FFFFFF"/>
        </w:rPr>
        <w:t xml:space="preserve"> </w:t>
      </w:r>
      <w:r w:rsidR="007F6BF2" w:rsidRPr="004B0D7A">
        <w:rPr>
          <w:sz w:val="26"/>
          <w:szCs w:val="26"/>
          <w:shd w:val="clear" w:color="auto" w:fill="FFFFFF"/>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8700BC" w:rsidRPr="004B0D7A" w:rsidRDefault="008700BC" w:rsidP="008700BC">
      <w:pPr>
        <w:jc w:val="both"/>
        <w:rPr>
          <w:sz w:val="26"/>
          <w:szCs w:val="26"/>
        </w:rPr>
      </w:pPr>
      <w:r w:rsidRPr="004B0D7A">
        <w:rPr>
          <w:b/>
          <w:sz w:val="26"/>
          <w:szCs w:val="26"/>
        </w:rPr>
        <w:t>Линейные объекты</w:t>
      </w:r>
      <w:r w:rsidRPr="004B0D7A">
        <w:rPr>
          <w:sz w:val="26"/>
          <w:szCs w:val="26"/>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07FA7" w:rsidRPr="004B0D7A" w:rsidRDefault="00A07FA7" w:rsidP="008700BC">
      <w:pPr>
        <w:jc w:val="both"/>
        <w:rPr>
          <w:color w:val="333333"/>
          <w:sz w:val="26"/>
          <w:szCs w:val="26"/>
          <w:shd w:val="clear" w:color="auto" w:fill="FFFFFF"/>
        </w:rPr>
      </w:pPr>
      <w:proofErr w:type="spellStart"/>
      <w:proofErr w:type="gramStart"/>
      <w:r w:rsidRPr="004B0D7A">
        <w:rPr>
          <w:b/>
          <w:color w:val="333333"/>
          <w:sz w:val="26"/>
          <w:szCs w:val="26"/>
          <w:shd w:val="clear" w:color="auto" w:fill="FFFFFF"/>
        </w:rPr>
        <w:t>Машино-место</w:t>
      </w:r>
      <w:proofErr w:type="spellEnd"/>
      <w:proofErr w:type="gramEnd"/>
      <w:r w:rsidRPr="004B0D7A">
        <w:rPr>
          <w:color w:val="333333"/>
          <w:sz w:val="26"/>
          <w:szCs w:val="26"/>
          <w:shd w:val="clear" w:color="auto" w:fill="FFFFFF"/>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8700BC" w:rsidRPr="004B0D7A" w:rsidRDefault="008700BC" w:rsidP="008700BC">
      <w:pPr>
        <w:jc w:val="both"/>
        <w:rPr>
          <w:sz w:val="26"/>
          <w:szCs w:val="26"/>
        </w:rPr>
      </w:pPr>
      <w:r w:rsidRPr="004B0D7A">
        <w:rPr>
          <w:b/>
          <w:sz w:val="26"/>
          <w:szCs w:val="26"/>
        </w:rPr>
        <w:t>Межевание земельного участка</w:t>
      </w:r>
      <w:r w:rsidRPr="004B0D7A">
        <w:rPr>
          <w:sz w:val="26"/>
          <w:szCs w:val="26"/>
        </w:rPr>
        <w:t xml:space="preserve"> — мероприятия по определению местоположения и границ земельного участка на местности;</w:t>
      </w:r>
    </w:p>
    <w:p w:rsidR="008700BC" w:rsidRPr="004B0D7A" w:rsidRDefault="008700BC" w:rsidP="008700BC">
      <w:pPr>
        <w:jc w:val="both"/>
        <w:rPr>
          <w:sz w:val="26"/>
          <w:szCs w:val="26"/>
        </w:rPr>
      </w:pPr>
      <w:proofErr w:type="gramStart"/>
      <w:r w:rsidRPr="004B0D7A">
        <w:rPr>
          <w:b/>
          <w:sz w:val="26"/>
          <w:szCs w:val="26"/>
        </w:rPr>
        <w:lastRenderedPageBreak/>
        <w:t>Нормативы градостроительного проектирования</w:t>
      </w:r>
      <w:r w:rsidRPr="004B0D7A">
        <w:rPr>
          <w:sz w:val="26"/>
          <w:szCs w:val="26"/>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10" w:history="1">
        <w:r w:rsidRPr="004B0D7A">
          <w:rPr>
            <w:rStyle w:val="a3"/>
            <w:color w:val="auto"/>
            <w:sz w:val="26"/>
            <w:szCs w:val="26"/>
            <w:u w:val="none"/>
          </w:rPr>
          <w:t>частями 1</w:t>
        </w:r>
      </w:hyperlink>
      <w:r w:rsidRPr="004B0D7A">
        <w:rPr>
          <w:sz w:val="26"/>
          <w:szCs w:val="26"/>
        </w:rPr>
        <w:t xml:space="preserve">, </w:t>
      </w:r>
      <w:hyperlink r:id="rId11" w:history="1">
        <w:r w:rsidRPr="004B0D7A">
          <w:rPr>
            <w:rStyle w:val="a3"/>
            <w:color w:val="auto"/>
            <w:sz w:val="26"/>
            <w:szCs w:val="26"/>
            <w:u w:val="none"/>
          </w:rPr>
          <w:t>3</w:t>
        </w:r>
      </w:hyperlink>
      <w:r w:rsidRPr="004B0D7A">
        <w:rPr>
          <w:sz w:val="26"/>
          <w:szCs w:val="26"/>
        </w:rPr>
        <w:t xml:space="preserve"> и </w:t>
      </w:r>
      <w:hyperlink r:id="rId12" w:history="1">
        <w:r w:rsidRPr="004B0D7A">
          <w:rPr>
            <w:rStyle w:val="a3"/>
            <w:color w:val="auto"/>
            <w:sz w:val="26"/>
            <w:szCs w:val="26"/>
            <w:u w:val="none"/>
          </w:rPr>
          <w:t>4 статьи 29.2</w:t>
        </w:r>
      </w:hyperlink>
      <w:r w:rsidRPr="004B0D7A">
        <w:rPr>
          <w:sz w:val="26"/>
          <w:szCs w:val="26"/>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roofErr w:type="gramEnd"/>
    </w:p>
    <w:p w:rsidR="008700BC" w:rsidRPr="004B0D7A" w:rsidRDefault="008700BC" w:rsidP="008700BC">
      <w:pPr>
        <w:jc w:val="both"/>
        <w:rPr>
          <w:sz w:val="26"/>
          <w:szCs w:val="26"/>
        </w:rPr>
      </w:pPr>
      <w:r w:rsidRPr="004B0D7A">
        <w:rPr>
          <w:b/>
          <w:sz w:val="26"/>
          <w:szCs w:val="26"/>
        </w:rPr>
        <w:t>Недвижимость</w:t>
      </w:r>
      <w:r w:rsidRPr="004B0D7A">
        <w:rPr>
          <w:sz w:val="26"/>
          <w:szCs w:val="26"/>
        </w:rPr>
        <w:t xml:space="preserve">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8700BC" w:rsidRPr="004B0D7A" w:rsidRDefault="008700BC" w:rsidP="008700BC">
      <w:pPr>
        <w:autoSpaceDE w:val="0"/>
        <w:autoSpaceDN w:val="0"/>
        <w:adjustRightInd w:val="0"/>
        <w:jc w:val="both"/>
        <w:rPr>
          <w:bCs/>
          <w:sz w:val="26"/>
          <w:szCs w:val="26"/>
        </w:rPr>
      </w:pPr>
      <w:r w:rsidRPr="004B0D7A">
        <w:rPr>
          <w:b/>
          <w:bCs/>
          <w:sz w:val="26"/>
          <w:szCs w:val="26"/>
        </w:rPr>
        <w:t>Некапитальные строения, сооружения</w:t>
      </w:r>
      <w:r w:rsidRPr="004B0D7A">
        <w:rPr>
          <w:bCs/>
          <w:sz w:val="26"/>
          <w:szCs w:val="26"/>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8700BC" w:rsidRPr="004B0D7A" w:rsidRDefault="008700BC" w:rsidP="008700BC">
      <w:pPr>
        <w:jc w:val="both"/>
        <w:rPr>
          <w:b/>
          <w:sz w:val="26"/>
          <w:szCs w:val="26"/>
        </w:rPr>
      </w:pPr>
      <w:r w:rsidRPr="004B0D7A">
        <w:rPr>
          <w:b/>
          <w:sz w:val="26"/>
          <w:szCs w:val="26"/>
        </w:rPr>
        <w:t>Объекты местного значения</w:t>
      </w:r>
      <w:r w:rsidRPr="004B0D7A">
        <w:rPr>
          <w:sz w:val="26"/>
          <w:szCs w:val="26"/>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w:t>
      </w:r>
    </w:p>
    <w:p w:rsidR="008700BC" w:rsidRPr="004B0D7A" w:rsidRDefault="008700BC" w:rsidP="008700BC">
      <w:pPr>
        <w:autoSpaceDE w:val="0"/>
        <w:autoSpaceDN w:val="0"/>
        <w:adjustRightInd w:val="0"/>
        <w:jc w:val="both"/>
        <w:rPr>
          <w:bCs/>
          <w:sz w:val="26"/>
          <w:szCs w:val="26"/>
        </w:rPr>
      </w:pPr>
      <w:proofErr w:type="gramStart"/>
      <w:r w:rsidRPr="004B0D7A">
        <w:rPr>
          <w:b/>
          <w:bCs/>
          <w:sz w:val="26"/>
          <w:szCs w:val="26"/>
        </w:rPr>
        <w:t>Объект индивидуального жилищного строительства</w:t>
      </w:r>
      <w:r w:rsidRPr="004B0D7A">
        <w:rPr>
          <w:bCs/>
          <w:sz w:val="26"/>
          <w:szCs w:val="26"/>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4B0D7A">
        <w:rPr>
          <w:bCs/>
          <w:sz w:val="26"/>
          <w:szCs w:val="26"/>
        </w:rPr>
        <w:t xml:space="preserve"> Понятия "объект индивидуального жилищного строительства", "жилой дом" и "индивидуальный жилой дом" применяются в Градостроительном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Градостроительном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8700BC" w:rsidRPr="004B0D7A" w:rsidRDefault="008700BC" w:rsidP="008700BC">
      <w:pPr>
        <w:jc w:val="both"/>
        <w:rPr>
          <w:b/>
          <w:sz w:val="26"/>
          <w:szCs w:val="26"/>
        </w:rPr>
      </w:pPr>
    </w:p>
    <w:p w:rsidR="008700BC" w:rsidRPr="004B0D7A" w:rsidRDefault="008700BC" w:rsidP="008700BC">
      <w:pPr>
        <w:jc w:val="both"/>
        <w:rPr>
          <w:sz w:val="26"/>
          <w:szCs w:val="26"/>
        </w:rPr>
      </w:pPr>
      <w:r w:rsidRPr="004B0D7A">
        <w:rPr>
          <w:b/>
          <w:sz w:val="26"/>
          <w:szCs w:val="26"/>
        </w:rPr>
        <w:t>Объект капитального строительства</w:t>
      </w:r>
      <w:r w:rsidRPr="004B0D7A">
        <w:rPr>
          <w:sz w:val="26"/>
          <w:szCs w:val="26"/>
        </w:rPr>
        <w:t xml:space="preserve"> – здание, строение, сооружение, объекты, строительство которых не завершено (объекты незавершенного строительства), за исключением</w:t>
      </w:r>
      <w:r w:rsidRPr="004B0D7A">
        <w:rPr>
          <w:color w:val="548DD4"/>
          <w:sz w:val="26"/>
          <w:szCs w:val="26"/>
        </w:rPr>
        <w:t xml:space="preserve"> </w:t>
      </w:r>
      <w:r w:rsidRPr="004B0D7A">
        <w:rPr>
          <w:sz w:val="26"/>
          <w:szCs w:val="26"/>
        </w:rPr>
        <w:t xml:space="preserve"> некапитальных строений, сооружений и неотделимых улучшений земельного участка (замощение, покрытие и другие);</w:t>
      </w:r>
    </w:p>
    <w:p w:rsidR="008700BC" w:rsidRPr="004B0D7A" w:rsidRDefault="008700BC" w:rsidP="008700BC">
      <w:pPr>
        <w:jc w:val="both"/>
        <w:rPr>
          <w:sz w:val="26"/>
          <w:szCs w:val="26"/>
        </w:rPr>
      </w:pPr>
      <w:r w:rsidRPr="004B0D7A">
        <w:rPr>
          <w:b/>
          <w:sz w:val="26"/>
          <w:szCs w:val="26"/>
        </w:rPr>
        <w:t>Основные виды разрешенного использования земельных участков и объектов капитального строительства</w:t>
      </w:r>
      <w:r w:rsidRPr="004B0D7A">
        <w:rPr>
          <w:sz w:val="26"/>
          <w:szCs w:val="26"/>
        </w:rPr>
        <w:t xml:space="preserve"> - виды разрешенного использования земельных участков и объектов капитального строительства, установленные в составе градостроительного регламента, которые могут самостоятельно выбираться правообладателями земельных участков и объектов капитального строительства без дополнительных разрешений и согласования при условии соблюдения требований технических регламентов;</w:t>
      </w:r>
    </w:p>
    <w:p w:rsidR="00A07FA7" w:rsidRPr="004B0D7A" w:rsidRDefault="00A07FA7" w:rsidP="008700BC">
      <w:pPr>
        <w:jc w:val="both"/>
        <w:rPr>
          <w:color w:val="333333"/>
          <w:sz w:val="26"/>
          <w:szCs w:val="26"/>
          <w:shd w:val="clear" w:color="auto" w:fill="FFFFFF"/>
        </w:rPr>
      </w:pPr>
      <w:r w:rsidRPr="004B0D7A">
        <w:rPr>
          <w:b/>
          <w:color w:val="333333"/>
          <w:sz w:val="26"/>
          <w:szCs w:val="26"/>
          <w:shd w:val="clear" w:color="auto" w:fill="FFFFFF"/>
        </w:rPr>
        <w:t>Парковка (парковочное место)</w:t>
      </w:r>
      <w:r w:rsidRPr="004B0D7A">
        <w:rPr>
          <w:color w:val="333333"/>
          <w:sz w:val="26"/>
          <w:szCs w:val="26"/>
          <w:shd w:val="clear" w:color="auto" w:fill="FFFFFF"/>
        </w:rPr>
        <w:t xml:space="preserve"> - специально обозначенное и при необходимости обустроенное и оборудованное место, </w:t>
      </w:r>
      <w:proofErr w:type="gramStart"/>
      <w:r w:rsidRPr="004B0D7A">
        <w:rPr>
          <w:color w:val="333333"/>
          <w:sz w:val="26"/>
          <w:szCs w:val="26"/>
          <w:shd w:val="clear" w:color="auto" w:fill="FFFFFF"/>
        </w:rPr>
        <w:t>являющееся</w:t>
      </w:r>
      <w:proofErr w:type="gramEnd"/>
      <w:r w:rsidRPr="004B0D7A">
        <w:rPr>
          <w:color w:val="333333"/>
          <w:sz w:val="26"/>
          <w:szCs w:val="26"/>
          <w:shd w:val="clear" w:color="auto" w:fill="FFFFFF"/>
        </w:rPr>
        <w:t xml:space="preserve"> в том числе частью автомобильной </w:t>
      </w:r>
      <w:r w:rsidRPr="004B0D7A">
        <w:rPr>
          <w:color w:val="333333"/>
          <w:sz w:val="26"/>
          <w:szCs w:val="26"/>
          <w:shd w:val="clear" w:color="auto" w:fill="FFFFFF"/>
        </w:rPr>
        <w:lastRenderedPageBreak/>
        <w:t xml:space="preserve">дороги и (или) примыкающее к проезжей части и (или) тротуару, обочине, эстакаде или мосту либо являющееся частью </w:t>
      </w:r>
      <w:proofErr w:type="spellStart"/>
      <w:r w:rsidRPr="004B0D7A">
        <w:rPr>
          <w:color w:val="333333"/>
          <w:sz w:val="26"/>
          <w:szCs w:val="26"/>
          <w:shd w:val="clear" w:color="auto" w:fill="FFFFFF"/>
        </w:rPr>
        <w:t>подэстакадных</w:t>
      </w:r>
      <w:proofErr w:type="spellEnd"/>
      <w:r w:rsidRPr="004B0D7A">
        <w:rPr>
          <w:color w:val="333333"/>
          <w:sz w:val="26"/>
          <w:szCs w:val="26"/>
          <w:shd w:val="clear" w:color="auto" w:fill="FFFFFF"/>
        </w:rPr>
        <w:t xml:space="preserve"> или </w:t>
      </w:r>
      <w:proofErr w:type="spellStart"/>
      <w:r w:rsidRPr="004B0D7A">
        <w:rPr>
          <w:color w:val="333333"/>
          <w:sz w:val="26"/>
          <w:szCs w:val="26"/>
          <w:shd w:val="clear" w:color="auto" w:fill="FFFFFF"/>
        </w:rPr>
        <w:t>подмостовых</w:t>
      </w:r>
      <w:proofErr w:type="spellEnd"/>
      <w:r w:rsidRPr="004B0D7A">
        <w:rPr>
          <w:color w:val="333333"/>
          <w:sz w:val="26"/>
          <w:szCs w:val="26"/>
          <w:shd w:val="clear" w:color="auto" w:fill="FFFFFF"/>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8700BC" w:rsidRPr="004B0D7A" w:rsidRDefault="008700BC" w:rsidP="008700BC">
      <w:pPr>
        <w:jc w:val="both"/>
        <w:rPr>
          <w:sz w:val="26"/>
          <w:szCs w:val="26"/>
        </w:rPr>
      </w:pPr>
      <w:r w:rsidRPr="004B0D7A">
        <w:rPr>
          <w:b/>
          <w:sz w:val="26"/>
          <w:szCs w:val="26"/>
        </w:rPr>
        <w:t>Правила землепользования и застройки</w:t>
      </w:r>
      <w:r w:rsidRPr="004B0D7A">
        <w:rPr>
          <w:sz w:val="26"/>
          <w:szCs w:val="26"/>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700BC" w:rsidRPr="004B0D7A" w:rsidRDefault="008700BC" w:rsidP="008700BC">
      <w:pPr>
        <w:jc w:val="both"/>
        <w:rPr>
          <w:sz w:val="26"/>
          <w:szCs w:val="26"/>
        </w:rPr>
      </w:pPr>
      <w:proofErr w:type="gramStart"/>
      <w:r w:rsidRPr="004B0D7A">
        <w:rPr>
          <w:b/>
          <w:sz w:val="26"/>
          <w:szCs w:val="26"/>
        </w:rPr>
        <w:t>Правообладатели земельных участков</w:t>
      </w:r>
      <w:r w:rsidRPr="004B0D7A">
        <w:rPr>
          <w:sz w:val="26"/>
          <w:szCs w:val="26"/>
        </w:rPr>
        <w:t xml:space="preserve"> - лица, являющиеся собственниками земельных участков, владеющие и пользующиеся земельными участками на праве постоянного (бессрочного) пользования, на праве безвозмездного срочного пользования, на праве пожизненного наследуемого владения, аренды (субаренды), а также обладатели сервитута;</w:t>
      </w:r>
      <w:proofErr w:type="gramEnd"/>
    </w:p>
    <w:p w:rsidR="008700BC" w:rsidRPr="004B0D7A" w:rsidRDefault="008700BC" w:rsidP="008700BC">
      <w:pPr>
        <w:jc w:val="both"/>
        <w:rPr>
          <w:sz w:val="26"/>
          <w:szCs w:val="26"/>
        </w:rPr>
      </w:pPr>
      <w:r w:rsidRPr="004B0D7A">
        <w:rPr>
          <w:b/>
          <w:sz w:val="26"/>
          <w:szCs w:val="26"/>
        </w:rPr>
        <w:t>Прибрежные защитные полосы</w:t>
      </w:r>
      <w:r w:rsidRPr="004B0D7A">
        <w:rPr>
          <w:sz w:val="26"/>
          <w:szCs w:val="26"/>
        </w:rPr>
        <w:t xml:space="preserve"> – </w:t>
      </w:r>
      <w:proofErr w:type="gramStart"/>
      <w:r w:rsidRPr="004B0D7A">
        <w:rPr>
          <w:sz w:val="26"/>
          <w:szCs w:val="26"/>
        </w:rPr>
        <w:t>территории</w:t>
      </w:r>
      <w:proofErr w:type="gramEnd"/>
      <w:r w:rsidRPr="004B0D7A">
        <w:rPr>
          <w:sz w:val="26"/>
          <w:szCs w:val="26"/>
        </w:rPr>
        <w:t xml:space="preserve"> установленные в границах </w:t>
      </w:r>
      <w:proofErr w:type="spellStart"/>
      <w:r w:rsidRPr="004B0D7A">
        <w:rPr>
          <w:sz w:val="26"/>
          <w:szCs w:val="26"/>
        </w:rPr>
        <w:t>водоохранных</w:t>
      </w:r>
      <w:proofErr w:type="spellEnd"/>
      <w:r w:rsidRPr="004B0D7A">
        <w:rPr>
          <w:sz w:val="26"/>
          <w:szCs w:val="26"/>
        </w:rPr>
        <w:t xml:space="preserve"> зон, на которых вводятся дополнительные ограничения хозяйственной и иной деятельности;</w:t>
      </w:r>
    </w:p>
    <w:p w:rsidR="008700BC" w:rsidRPr="004B0D7A" w:rsidRDefault="008700BC" w:rsidP="008700BC">
      <w:pPr>
        <w:jc w:val="both"/>
        <w:rPr>
          <w:sz w:val="26"/>
          <w:szCs w:val="26"/>
        </w:rPr>
      </w:pPr>
      <w:r w:rsidRPr="004B0D7A">
        <w:rPr>
          <w:b/>
          <w:sz w:val="26"/>
          <w:szCs w:val="26"/>
        </w:rPr>
        <w:t>Проектная документация</w:t>
      </w:r>
      <w:r w:rsidR="004C4DAF" w:rsidRPr="004B0D7A">
        <w:rPr>
          <w:sz w:val="26"/>
          <w:szCs w:val="26"/>
        </w:rPr>
        <w:t xml:space="preserve"> — </w:t>
      </w:r>
      <w:r w:rsidRPr="004B0D7A">
        <w:rPr>
          <w:sz w:val="26"/>
          <w:szCs w:val="26"/>
        </w:rPr>
        <w:t>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8700BC" w:rsidRPr="004B0D7A" w:rsidRDefault="008700BC" w:rsidP="008700BC">
      <w:pPr>
        <w:jc w:val="both"/>
        <w:rPr>
          <w:sz w:val="26"/>
          <w:szCs w:val="26"/>
        </w:rPr>
      </w:pPr>
      <w:r w:rsidRPr="004B0D7A">
        <w:rPr>
          <w:b/>
          <w:sz w:val="26"/>
          <w:szCs w:val="26"/>
        </w:rPr>
        <w:t xml:space="preserve">Сервитут </w:t>
      </w:r>
      <w:r w:rsidRPr="004B0D7A">
        <w:rPr>
          <w:sz w:val="26"/>
          <w:szCs w:val="26"/>
        </w:rPr>
        <w:t>–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8700BC" w:rsidRPr="004B0D7A" w:rsidRDefault="008700BC" w:rsidP="008700BC">
      <w:pPr>
        <w:autoSpaceDE w:val="0"/>
        <w:autoSpaceDN w:val="0"/>
        <w:adjustRightInd w:val="0"/>
        <w:jc w:val="both"/>
        <w:rPr>
          <w:sz w:val="26"/>
          <w:szCs w:val="26"/>
        </w:rPr>
      </w:pPr>
      <w:r w:rsidRPr="004B0D7A">
        <w:rPr>
          <w:b/>
          <w:sz w:val="26"/>
          <w:szCs w:val="26"/>
        </w:rPr>
        <w:t>Снос объекта капитального строительства</w:t>
      </w:r>
      <w:r w:rsidRPr="004B0D7A">
        <w:rPr>
          <w:sz w:val="26"/>
          <w:szCs w:val="26"/>
        </w:rPr>
        <w:t xml:space="preserve"> </w:t>
      </w:r>
      <w:r w:rsidR="004C4DAF" w:rsidRPr="004B0D7A">
        <w:rPr>
          <w:sz w:val="26"/>
          <w:szCs w:val="26"/>
        </w:rPr>
        <w:t>—</w:t>
      </w:r>
      <w:r w:rsidRPr="004B0D7A">
        <w:rPr>
          <w:sz w:val="26"/>
          <w:szCs w:val="26"/>
        </w:rPr>
        <w:t xml:space="preserve">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8700BC" w:rsidRPr="004B0D7A" w:rsidRDefault="008700BC" w:rsidP="008700BC">
      <w:pPr>
        <w:jc w:val="both"/>
        <w:rPr>
          <w:sz w:val="26"/>
          <w:szCs w:val="26"/>
        </w:rPr>
      </w:pPr>
      <w:r w:rsidRPr="004B0D7A">
        <w:rPr>
          <w:b/>
          <w:sz w:val="26"/>
          <w:szCs w:val="26"/>
        </w:rPr>
        <w:t>Разрешенное использование земельных участков и объектов капитального строительства</w:t>
      </w:r>
      <w:r w:rsidRPr="004B0D7A">
        <w:rPr>
          <w:sz w:val="26"/>
          <w:szCs w:val="26"/>
        </w:rPr>
        <w:t xml:space="preserve"> </w:t>
      </w:r>
      <w:r w:rsidR="004C4DAF" w:rsidRPr="004B0D7A">
        <w:rPr>
          <w:sz w:val="26"/>
          <w:szCs w:val="26"/>
        </w:rPr>
        <w:t>—</w:t>
      </w:r>
      <w:r w:rsidRPr="004B0D7A">
        <w:rPr>
          <w:sz w:val="26"/>
          <w:szCs w:val="26"/>
        </w:rPr>
        <w:t xml:space="preserve"> использование земельных участков и объектов капитального строительства в соответствии с видами разрешенного использования земельных участков и объектов капитального строительства, предельными параметрами разрешенного строительства, реконструкции объектов капитального строительства, ограничениями использования земельных участков и объектов капитального строительства, установленными в составе градостроительного регламента;</w:t>
      </w:r>
    </w:p>
    <w:p w:rsidR="008700BC" w:rsidRPr="004B0D7A" w:rsidRDefault="008700BC" w:rsidP="008700BC">
      <w:pPr>
        <w:jc w:val="both"/>
        <w:rPr>
          <w:sz w:val="26"/>
          <w:szCs w:val="26"/>
        </w:rPr>
      </w:pPr>
      <w:proofErr w:type="gramStart"/>
      <w:r w:rsidRPr="004B0D7A">
        <w:rPr>
          <w:b/>
          <w:sz w:val="26"/>
          <w:szCs w:val="26"/>
        </w:rPr>
        <w:t>Реконструкция объектов капитального строительства (за исключением линейных объектов)</w:t>
      </w:r>
      <w:r w:rsidRPr="004B0D7A">
        <w:rPr>
          <w:sz w:val="26"/>
          <w:szCs w:val="26"/>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4B0D7A">
        <w:rPr>
          <w:sz w:val="26"/>
          <w:szCs w:val="26"/>
        </w:rPr>
        <w:t xml:space="preserve"> указанных элементов;</w:t>
      </w:r>
    </w:p>
    <w:p w:rsidR="008700BC" w:rsidRPr="004B0D7A" w:rsidRDefault="008700BC" w:rsidP="008700BC">
      <w:pPr>
        <w:jc w:val="both"/>
        <w:rPr>
          <w:sz w:val="26"/>
          <w:szCs w:val="26"/>
        </w:rPr>
      </w:pPr>
      <w:r w:rsidRPr="004B0D7A">
        <w:rPr>
          <w:b/>
          <w:sz w:val="26"/>
          <w:szCs w:val="26"/>
        </w:rPr>
        <w:lastRenderedPageBreak/>
        <w:t>Реконструкция линейных объектов</w:t>
      </w:r>
      <w:r w:rsidRPr="004B0D7A">
        <w:rPr>
          <w:sz w:val="26"/>
          <w:szCs w:val="26"/>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4B0D7A">
        <w:rPr>
          <w:sz w:val="26"/>
          <w:szCs w:val="26"/>
        </w:rPr>
        <w:t>котором</w:t>
      </w:r>
      <w:proofErr w:type="gramEnd"/>
      <w:r w:rsidRPr="004B0D7A">
        <w:rPr>
          <w:sz w:val="26"/>
          <w:szCs w:val="26"/>
        </w:rPr>
        <w:t xml:space="preserve"> требуется изменение границ полос отвода и (или) охранных зон таких объектов;</w:t>
      </w:r>
    </w:p>
    <w:p w:rsidR="008700BC" w:rsidRPr="004B0D7A" w:rsidRDefault="008700BC" w:rsidP="008700BC">
      <w:pPr>
        <w:jc w:val="both"/>
        <w:rPr>
          <w:sz w:val="26"/>
          <w:szCs w:val="26"/>
        </w:rPr>
      </w:pPr>
      <w:proofErr w:type="gramStart"/>
      <w:r w:rsidRPr="004B0D7A">
        <w:rPr>
          <w:b/>
          <w:sz w:val="26"/>
          <w:szCs w:val="26"/>
        </w:rPr>
        <w:t>Санитарно-защитная зона</w:t>
      </w:r>
      <w:r w:rsidRPr="004B0D7A">
        <w:rPr>
          <w:sz w:val="26"/>
          <w:szCs w:val="26"/>
        </w:rPr>
        <w:t xml:space="preserve"> – специальная территория с особым режимом использования, устанавливается в целях обеспечения безопасности населения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w:t>
      </w:r>
      <w:proofErr w:type="gramEnd"/>
      <w:r w:rsidRPr="004B0D7A">
        <w:rPr>
          <w:sz w:val="26"/>
          <w:szCs w:val="26"/>
        </w:rPr>
        <w:t xml:space="preserve"> до величин приемлемого риска для здоровья населения;</w:t>
      </w:r>
    </w:p>
    <w:p w:rsidR="008700BC" w:rsidRPr="004B0D7A" w:rsidRDefault="008700BC" w:rsidP="008700BC">
      <w:pPr>
        <w:jc w:val="both"/>
        <w:rPr>
          <w:sz w:val="26"/>
          <w:szCs w:val="26"/>
        </w:rPr>
      </w:pPr>
      <w:r w:rsidRPr="004B0D7A">
        <w:rPr>
          <w:b/>
          <w:sz w:val="26"/>
          <w:szCs w:val="26"/>
        </w:rPr>
        <w:t>Собственник земельного участка</w:t>
      </w:r>
      <w:r w:rsidRPr="004B0D7A">
        <w:rPr>
          <w:sz w:val="26"/>
          <w:szCs w:val="26"/>
        </w:rPr>
        <w:t xml:space="preserve"> — лицо, обладающее правом собственности на земельный участок;</w:t>
      </w:r>
    </w:p>
    <w:p w:rsidR="008700BC" w:rsidRPr="004B0D7A" w:rsidRDefault="008700BC" w:rsidP="008700BC">
      <w:pPr>
        <w:jc w:val="both"/>
        <w:rPr>
          <w:sz w:val="26"/>
          <w:szCs w:val="26"/>
        </w:rPr>
      </w:pPr>
      <w:r w:rsidRPr="004B0D7A">
        <w:rPr>
          <w:b/>
          <w:sz w:val="26"/>
          <w:szCs w:val="26"/>
        </w:rPr>
        <w:t>Строительство</w:t>
      </w:r>
      <w:r w:rsidRPr="004B0D7A">
        <w:rPr>
          <w:sz w:val="26"/>
          <w:szCs w:val="26"/>
        </w:rPr>
        <w:t xml:space="preserve"> – создание зданий, строений, сооружений (в том числе на месте сносимых объектов капитального строительства);</w:t>
      </w:r>
    </w:p>
    <w:p w:rsidR="008700BC" w:rsidRPr="004B0D7A" w:rsidRDefault="008700BC" w:rsidP="008700BC">
      <w:pPr>
        <w:jc w:val="both"/>
        <w:rPr>
          <w:sz w:val="26"/>
          <w:szCs w:val="26"/>
        </w:rPr>
      </w:pPr>
      <w:r w:rsidRPr="004B0D7A">
        <w:rPr>
          <w:b/>
          <w:sz w:val="26"/>
          <w:szCs w:val="26"/>
        </w:rPr>
        <w:t xml:space="preserve">Территориальные зоны </w:t>
      </w:r>
      <w:r w:rsidRPr="004B0D7A">
        <w:rPr>
          <w:sz w:val="26"/>
          <w:szCs w:val="26"/>
        </w:rPr>
        <w:t>– зоны, для которых в правилах землепользования и застройки определены границы и установлены градостроительные регламенты;</w:t>
      </w:r>
    </w:p>
    <w:p w:rsidR="008700BC" w:rsidRPr="004B0D7A" w:rsidRDefault="008700BC" w:rsidP="008700BC">
      <w:pPr>
        <w:jc w:val="both"/>
        <w:rPr>
          <w:sz w:val="26"/>
          <w:szCs w:val="26"/>
        </w:rPr>
      </w:pPr>
      <w:r w:rsidRPr="004B0D7A">
        <w:rPr>
          <w:b/>
          <w:sz w:val="26"/>
          <w:szCs w:val="26"/>
        </w:rPr>
        <w:t>Территориальное планирование</w:t>
      </w:r>
      <w:r w:rsidRPr="004B0D7A">
        <w:rPr>
          <w:sz w:val="26"/>
          <w:szCs w:val="26"/>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8700BC" w:rsidRPr="004B0D7A" w:rsidRDefault="008700BC" w:rsidP="008700BC">
      <w:pPr>
        <w:jc w:val="both"/>
        <w:rPr>
          <w:sz w:val="26"/>
          <w:szCs w:val="26"/>
        </w:rPr>
      </w:pPr>
      <w:r w:rsidRPr="004B0D7A">
        <w:rPr>
          <w:b/>
          <w:sz w:val="26"/>
          <w:szCs w:val="26"/>
        </w:rPr>
        <w:t>Территории общего пользования</w:t>
      </w:r>
      <w:r w:rsidRPr="004B0D7A">
        <w:rPr>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700BC" w:rsidRPr="004B0D7A" w:rsidRDefault="008700BC" w:rsidP="008700BC">
      <w:pPr>
        <w:jc w:val="both"/>
        <w:rPr>
          <w:sz w:val="26"/>
          <w:szCs w:val="26"/>
        </w:rPr>
      </w:pPr>
      <w:proofErr w:type="gramStart"/>
      <w:r w:rsidRPr="004B0D7A">
        <w:rPr>
          <w:b/>
          <w:sz w:val="26"/>
          <w:szCs w:val="26"/>
        </w:rPr>
        <w:t>Технический регламент</w:t>
      </w:r>
      <w:r w:rsidRPr="004B0D7A">
        <w:rPr>
          <w:sz w:val="26"/>
          <w:szCs w:val="26"/>
        </w:rPr>
        <w:t xml:space="preserve"> — документ, который принят международным договором Российской Федерации, ратифицированным в порядке, установленном </w:t>
      </w:r>
      <w:hyperlink r:id="rId13" w:history="1">
        <w:r w:rsidRPr="004B0D7A">
          <w:rPr>
            <w:rStyle w:val="a3"/>
            <w:color w:val="auto"/>
            <w:sz w:val="26"/>
            <w:szCs w:val="26"/>
            <w:u w:val="none"/>
          </w:rPr>
          <w:t>законодательством</w:t>
        </w:r>
      </w:hyperlink>
      <w:r w:rsidRPr="004B0D7A">
        <w:rPr>
          <w:sz w:val="26"/>
          <w:szCs w:val="26"/>
        </w:rPr>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w:t>
      </w:r>
      <w:proofErr w:type="gramEnd"/>
      <w:r w:rsidRPr="004B0D7A">
        <w:rPr>
          <w:sz w:val="26"/>
          <w:szCs w:val="26"/>
        </w:rPr>
        <w:t xml:space="preserve"> </w:t>
      </w:r>
      <w:proofErr w:type="gramStart"/>
      <w:r w:rsidRPr="004B0D7A">
        <w:rPr>
          <w:sz w:val="26"/>
          <w:szCs w:val="26"/>
        </w:rPr>
        <w:t>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roofErr w:type="gramEnd"/>
    </w:p>
    <w:p w:rsidR="008700BC" w:rsidRPr="004B0D7A" w:rsidRDefault="008700BC" w:rsidP="008700BC">
      <w:pPr>
        <w:jc w:val="both"/>
        <w:rPr>
          <w:sz w:val="26"/>
          <w:szCs w:val="26"/>
        </w:rPr>
      </w:pPr>
      <w:r w:rsidRPr="004B0D7A">
        <w:rPr>
          <w:b/>
          <w:sz w:val="26"/>
          <w:szCs w:val="26"/>
        </w:rPr>
        <w:t>Условно разрешенные виды использования</w:t>
      </w:r>
      <w:r w:rsidRPr="004B0D7A">
        <w:rPr>
          <w:sz w:val="26"/>
          <w:szCs w:val="26"/>
        </w:rPr>
        <w:t xml:space="preserve"> – виды использования, которые допустимы при соблюдении определенной статьей 39 Градостроительного кодекса Российской Федерации процедуры получения соответствующего разрешения, с проведением </w:t>
      </w:r>
      <w:r w:rsidR="002E7D84" w:rsidRPr="004B0D7A">
        <w:rPr>
          <w:sz w:val="26"/>
          <w:szCs w:val="26"/>
        </w:rPr>
        <w:t>общественных обсуждений или публичных слушаний</w:t>
      </w:r>
      <w:r w:rsidRPr="004B0D7A">
        <w:rPr>
          <w:sz w:val="26"/>
          <w:szCs w:val="26"/>
        </w:rPr>
        <w:t>;</w:t>
      </w:r>
    </w:p>
    <w:p w:rsidR="008700BC" w:rsidRPr="004B0D7A" w:rsidRDefault="008700BC" w:rsidP="008700BC">
      <w:pPr>
        <w:autoSpaceDE w:val="0"/>
        <w:autoSpaceDN w:val="0"/>
        <w:adjustRightInd w:val="0"/>
        <w:jc w:val="both"/>
        <w:rPr>
          <w:bCs/>
          <w:sz w:val="26"/>
          <w:szCs w:val="26"/>
        </w:rPr>
      </w:pPr>
      <w:r w:rsidRPr="004B0D7A">
        <w:rPr>
          <w:b/>
          <w:bCs/>
          <w:sz w:val="26"/>
          <w:szCs w:val="26"/>
        </w:rPr>
        <w:t>Элемент планировочной структуры</w:t>
      </w:r>
      <w:r w:rsidRPr="004B0D7A">
        <w:rPr>
          <w:bCs/>
          <w:sz w:val="26"/>
          <w:szCs w:val="26"/>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w:t>
      </w:r>
      <w:r w:rsidR="00A07FA7" w:rsidRPr="004B0D7A">
        <w:rPr>
          <w:bCs/>
          <w:sz w:val="26"/>
          <w:szCs w:val="26"/>
        </w:rPr>
        <w:t>м органом исполнительной власти;</w:t>
      </w:r>
    </w:p>
    <w:p w:rsidR="00A07FA7" w:rsidRPr="004B0D7A" w:rsidRDefault="00A07FA7" w:rsidP="008700BC">
      <w:pPr>
        <w:autoSpaceDE w:val="0"/>
        <w:autoSpaceDN w:val="0"/>
        <w:adjustRightInd w:val="0"/>
        <w:jc w:val="both"/>
        <w:rPr>
          <w:bCs/>
          <w:sz w:val="26"/>
          <w:szCs w:val="26"/>
        </w:rPr>
      </w:pPr>
      <w:proofErr w:type="gramStart"/>
      <w:r w:rsidRPr="004B0D7A">
        <w:rPr>
          <w:b/>
          <w:color w:val="333333"/>
          <w:sz w:val="26"/>
          <w:szCs w:val="26"/>
          <w:shd w:val="clear" w:color="auto" w:fill="FFFFFF"/>
        </w:rPr>
        <w:lastRenderedPageBreak/>
        <w:t>Элементы благоустройства</w:t>
      </w:r>
      <w:r w:rsidRPr="004B0D7A">
        <w:rPr>
          <w:color w:val="333333"/>
          <w:sz w:val="26"/>
          <w:szCs w:val="26"/>
          <w:shd w:val="clear" w:color="auto" w:fill="FFFFFF"/>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5F4D79" w:rsidRPr="004B0D7A" w:rsidRDefault="005F4D79" w:rsidP="005F3B76">
      <w:pPr>
        <w:pStyle w:val="3"/>
        <w:rPr>
          <w:b/>
          <w:sz w:val="26"/>
          <w:szCs w:val="26"/>
        </w:rPr>
      </w:pPr>
      <w:bookmarkStart w:id="5" w:name="_Toc17124796"/>
      <w:r w:rsidRPr="004B0D7A">
        <w:rPr>
          <w:b/>
          <w:sz w:val="26"/>
          <w:szCs w:val="26"/>
        </w:rPr>
        <w:t>Статья 2. Основания введения, цели и назначение Правил</w:t>
      </w:r>
      <w:bookmarkEnd w:id="5"/>
    </w:p>
    <w:p w:rsidR="005F4D79" w:rsidRPr="004B0D7A" w:rsidRDefault="005F4D79" w:rsidP="00F2070E">
      <w:pPr>
        <w:ind w:firstLine="567"/>
        <w:jc w:val="both"/>
        <w:rPr>
          <w:sz w:val="26"/>
          <w:szCs w:val="26"/>
        </w:rPr>
      </w:pPr>
      <w:r w:rsidRPr="004B0D7A">
        <w:rPr>
          <w:sz w:val="26"/>
          <w:szCs w:val="26"/>
        </w:rPr>
        <w:t xml:space="preserve">1. </w:t>
      </w:r>
      <w:proofErr w:type="gramStart"/>
      <w:r w:rsidRPr="004B0D7A">
        <w:rPr>
          <w:sz w:val="26"/>
          <w:szCs w:val="26"/>
        </w:rPr>
        <w:t xml:space="preserve">Настоящие Правила в соответствии с Градостроительным </w:t>
      </w:r>
      <w:hyperlink r:id="rId14" w:history="1">
        <w:r w:rsidRPr="004B0D7A">
          <w:rPr>
            <w:rStyle w:val="a3"/>
            <w:color w:val="auto"/>
            <w:sz w:val="26"/>
            <w:szCs w:val="26"/>
            <w:u w:val="none"/>
          </w:rPr>
          <w:t>кодексом</w:t>
        </w:r>
      </w:hyperlink>
      <w:r w:rsidRPr="004B0D7A">
        <w:rPr>
          <w:sz w:val="26"/>
          <w:szCs w:val="26"/>
        </w:rPr>
        <w:t xml:space="preserve"> Российской Федерации, Земельным </w:t>
      </w:r>
      <w:hyperlink r:id="rId15" w:history="1">
        <w:r w:rsidRPr="004B0D7A">
          <w:rPr>
            <w:rStyle w:val="a3"/>
            <w:color w:val="auto"/>
            <w:sz w:val="26"/>
            <w:szCs w:val="26"/>
            <w:u w:val="none"/>
          </w:rPr>
          <w:t>кодексом</w:t>
        </w:r>
      </w:hyperlink>
      <w:r w:rsidRPr="004B0D7A">
        <w:rPr>
          <w:sz w:val="26"/>
          <w:szCs w:val="26"/>
        </w:rPr>
        <w:t xml:space="preserve"> Российской Федерации вводят в поселении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roofErr w:type="gramEnd"/>
    </w:p>
    <w:p w:rsidR="005F4D79" w:rsidRPr="004B0D7A" w:rsidRDefault="005F4D79" w:rsidP="008B1E1E">
      <w:pPr>
        <w:ind w:firstLine="567"/>
        <w:jc w:val="both"/>
        <w:rPr>
          <w:sz w:val="26"/>
          <w:szCs w:val="26"/>
        </w:rPr>
      </w:pPr>
      <w:r w:rsidRPr="004B0D7A">
        <w:rPr>
          <w:sz w:val="26"/>
          <w:szCs w:val="26"/>
        </w:rPr>
        <w:t>2. Целями введения Правил землепользования и застройки являются:</w:t>
      </w:r>
    </w:p>
    <w:p w:rsidR="005F4D79" w:rsidRPr="004B0D7A" w:rsidRDefault="005F4D79" w:rsidP="008B1E1E">
      <w:pPr>
        <w:ind w:firstLine="567"/>
        <w:jc w:val="both"/>
        <w:rPr>
          <w:sz w:val="26"/>
          <w:szCs w:val="26"/>
        </w:rPr>
      </w:pPr>
      <w:r w:rsidRPr="004B0D7A">
        <w:rPr>
          <w:sz w:val="26"/>
          <w:szCs w:val="26"/>
        </w:rPr>
        <w:t>- создание условий для устойчивого развития территории сельского поселения, сохранения окружающей среды и объектов культурного наследия;</w:t>
      </w:r>
    </w:p>
    <w:p w:rsidR="005F4D79" w:rsidRPr="004B0D7A" w:rsidRDefault="005F4D79" w:rsidP="008B1E1E">
      <w:pPr>
        <w:ind w:firstLine="567"/>
        <w:jc w:val="both"/>
        <w:rPr>
          <w:sz w:val="26"/>
          <w:szCs w:val="26"/>
        </w:rPr>
      </w:pPr>
      <w:r w:rsidRPr="004B0D7A">
        <w:rPr>
          <w:sz w:val="26"/>
          <w:szCs w:val="26"/>
        </w:rPr>
        <w:t>- создание условий для планировки территории поселения;</w:t>
      </w:r>
    </w:p>
    <w:p w:rsidR="005F4D79" w:rsidRPr="004B0D7A" w:rsidRDefault="005F4D79" w:rsidP="008B1E1E">
      <w:pPr>
        <w:ind w:firstLine="567"/>
        <w:jc w:val="both"/>
        <w:rPr>
          <w:sz w:val="26"/>
          <w:szCs w:val="26"/>
        </w:rPr>
      </w:pPr>
      <w:r w:rsidRPr="004B0D7A">
        <w:rPr>
          <w:sz w:val="26"/>
          <w:szCs w:val="26"/>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F4D79" w:rsidRPr="004B0D7A" w:rsidRDefault="005F4D79" w:rsidP="008B1E1E">
      <w:pPr>
        <w:ind w:firstLine="567"/>
        <w:jc w:val="both"/>
        <w:rPr>
          <w:sz w:val="26"/>
          <w:szCs w:val="26"/>
        </w:rPr>
      </w:pPr>
      <w:r w:rsidRPr="004B0D7A">
        <w:rPr>
          <w:sz w:val="26"/>
          <w:szCs w:val="26"/>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F4D79" w:rsidRPr="004B0D7A" w:rsidRDefault="005F4D79" w:rsidP="008B1E1E">
      <w:pPr>
        <w:ind w:firstLine="567"/>
        <w:jc w:val="both"/>
        <w:rPr>
          <w:sz w:val="26"/>
          <w:szCs w:val="26"/>
        </w:rPr>
      </w:pPr>
      <w:r w:rsidRPr="004B0D7A">
        <w:rPr>
          <w:sz w:val="26"/>
          <w:szCs w:val="26"/>
        </w:rPr>
        <w:t xml:space="preserve">3. Настоящие Правила регламентируют деятельность </w:t>
      </w:r>
      <w:proofErr w:type="gramStart"/>
      <w:r w:rsidRPr="004B0D7A">
        <w:rPr>
          <w:sz w:val="26"/>
          <w:szCs w:val="26"/>
        </w:rPr>
        <w:t>по</w:t>
      </w:r>
      <w:proofErr w:type="gramEnd"/>
      <w:r w:rsidRPr="004B0D7A">
        <w:rPr>
          <w:sz w:val="26"/>
          <w:szCs w:val="26"/>
        </w:rPr>
        <w:t>:</w:t>
      </w:r>
    </w:p>
    <w:p w:rsidR="005F4D79" w:rsidRPr="004B0D7A" w:rsidRDefault="005F4D79" w:rsidP="008B1E1E">
      <w:pPr>
        <w:ind w:firstLine="567"/>
        <w:jc w:val="both"/>
        <w:rPr>
          <w:sz w:val="26"/>
          <w:szCs w:val="26"/>
        </w:rPr>
      </w:pPr>
      <w:r w:rsidRPr="004B0D7A">
        <w:rPr>
          <w:sz w:val="26"/>
          <w:szCs w:val="26"/>
        </w:rPr>
        <w:t>- проведению градостроительного зонирования территории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5F4D79" w:rsidRPr="004B0D7A" w:rsidRDefault="005F4D79" w:rsidP="008B1E1E">
      <w:pPr>
        <w:ind w:firstLine="567"/>
        <w:jc w:val="both"/>
        <w:rPr>
          <w:sz w:val="26"/>
          <w:szCs w:val="26"/>
        </w:rPr>
      </w:pPr>
      <w:r w:rsidRPr="004B0D7A">
        <w:rPr>
          <w:sz w:val="26"/>
          <w:szCs w:val="26"/>
        </w:rPr>
        <w:t>- изменению видов разрешенного использования земельных участков и объектов капитального строительства;</w:t>
      </w:r>
    </w:p>
    <w:p w:rsidR="005F4D79" w:rsidRPr="004B0D7A" w:rsidRDefault="005F4D79" w:rsidP="008B1E1E">
      <w:pPr>
        <w:ind w:firstLine="567"/>
        <w:jc w:val="both"/>
        <w:rPr>
          <w:sz w:val="26"/>
          <w:szCs w:val="26"/>
        </w:rPr>
      </w:pPr>
      <w:r w:rsidRPr="004B0D7A">
        <w:rPr>
          <w:sz w:val="26"/>
          <w:szCs w:val="26"/>
        </w:rPr>
        <w:t xml:space="preserve">-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w:t>
      </w:r>
      <w:r w:rsidR="004A21B1" w:rsidRPr="004B0D7A">
        <w:rPr>
          <w:sz w:val="26"/>
          <w:szCs w:val="26"/>
        </w:rPr>
        <w:t xml:space="preserve">посредством общественных обсуждений или </w:t>
      </w:r>
      <w:r w:rsidR="002E7D84" w:rsidRPr="004B0D7A">
        <w:rPr>
          <w:sz w:val="26"/>
          <w:szCs w:val="26"/>
        </w:rPr>
        <w:t>общественных обсуждений или публичных слушаний</w:t>
      </w:r>
      <w:r w:rsidRPr="004B0D7A">
        <w:rPr>
          <w:sz w:val="26"/>
          <w:szCs w:val="26"/>
        </w:rPr>
        <w:t>;</w:t>
      </w:r>
    </w:p>
    <w:p w:rsidR="005F4D79" w:rsidRPr="004B0D7A" w:rsidRDefault="005F4D79" w:rsidP="008B1E1E">
      <w:pPr>
        <w:ind w:firstLine="567"/>
        <w:jc w:val="both"/>
        <w:rPr>
          <w:sz w:val="26"/>
          <w:szCs w:val="26"/>
        </w:rPr>
      </w:pPr>
      <w:r w:rsidRPr="004B0D7A">
        <w:rPr>
          <w:sz w:val="26"/>
          <w:szCs w:val="26"/>
        </w:rPr>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5F4D79" w:rsidRPr="004B0D7A" w:rsidRDefault="005F4D79" w:rsidP="008B1E1E">
      <w:pPr>
        <w:ind w:firstLine="567"/>
        <w:jc w:val="both"/>
        <w:rPr>
          <w:sz w:val="26"/>
          <w:szCs w:val="26"/>
        </w:rPr>
      </w:pPr>
      <w:r w:rsidRPr="004B0D7A">
        <w:rPr>
          <w:sz w:val="26"/>
          <w:szCs w:val="26"/>
        </w:rPr>
        <w:t xml:space="preserve">4. Настоящие Правила применяются наряду </w:t>
      </w:r>
      <w:proofErr w:type="gramStart"/>
      <w:r w:rsidRPr="004B0D7A">
        <w:rPr>
          <w:sz w:val="26"/>
          <w:szCs w:val="26"/>
        </w:rPr>
        <w:t>с</w:t>
      </w:r>
      <w:proofErr w:type="gramEnd"/>
      <w:r w:rsidRPr="004B0D7A">
        <w:rPr>
          <w:sz w:val="26"/>
          <w:szCs w:val="26"/>
        </w:rPr>
        <w:t>:</w:t>
      </w:r>
    </w:p>
    <w:p w:rsidR="005F4D79" w:rsidRPr="004B0D7A" w:rsidRDefault="005F4D79" w:rsidP="008B1E1E">
      <w:pPr>
        <w:ind w:firstLine="567"/>
        <w:jc w:val="both"/>
        <w:rPr>
          <w:sz w:val="26"/>
          <w:szCs w:val="26"/>
        </w:rPr>
      </w:pPr>
      <w:r w:rsidRPr="004B0D7A">
        <w:rPr>
          <w:sz w:val="26"/>
          <w:szCs w:val="26"/>
        </w:rPr>
        <w:t xml:space="preserve">- техническими регламентами, </w:t>
      </w:r>
      <w:proofErr w:type="spellStart"/>
      <w:r w:rsidRPr="004B0D7A">
        <w:rPr>
          <w:sz w:val="26"/>
          <w:szCs w:val="26"/>
        </w:rPr>
        <w:t>СанПиНами</w:t>
      </w:r>
      <w:proofErr w:type="spellEnd"/>
      <w:r w:rsidRPr="004B0D7A">
        <w:rPr>
          <w:sz w:val="26"/>
          <w:szCs w:val="26"/>
        </w:rPr>
        <w:t xml:space="preserve">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5F4D79" w:rsidRPr="004B0D7A" w:rsidRDefault="005F4D79" w:rsidP="008B1E1E">
      <w:pPr>
        <w:ind w:firstLine="567"/>
        <w:jc w:val="both"/>
        <w:rPr>
          <w:sz w:val="26"/>
          <w:szCs w:val="26"/>
        </w:rPr>
      </w:pPr>
      <w:r w:rsidRPr="004B0D7A">
        <w:rPr>
          <w:sz w:val="26"/>
          <w:szCs w:val="26"/>
        </w:rPr>
        <w:t>- иными нормативными правовыми актами поселения по вопросам регулирования землепользования и застройки. Указанные акты применяются в части, не противоречащей настоящим Правилам.</w:t>
      </w:r>
    </w:p>
    <w:p w:rsidR="005F4D79" w:rsidRPr="004B0D7A" w:rsidRDefault="005F4D79" w:rsidP="008B1E1E">
      <w:pPr>
        <w:ind w:firstLine="567"/>
        <w:jc w:val="both"/>
        <w:rPr>
          <w:sz w:val="26"/>
          <w:szCs w:val="26"/>
        </w:rPr>
      </w:pPr>
      <w:r w:rsidRPr="004B0D7A">
        <w:rPr>
          <w:sz w:val="26"/>
          <w:szCs w:val="26"/>
        </w:rPr>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поселения.</w:t>
      </w:r>
    </w:p>
    <w:p w:rsidR="005F4D79" w:rsidRPr="004B0D7A" w:rsidRDefault="005F4D79" w:rsidP="005F3B76">
      <w:pPr>
        <w:pStyle w:val="3"/>
        <w:rPr>
          <w:b/>
          <w:sz w:val="26"/>
          <w:szCs w:val="26"/>
        </w:rPr>
      </w:pPr>
      <w:bookmarkStart w:id="6" w:name="_Toc17124797"/>
      <w:r w:rsidRPr="004B0D7A">
        <w:rPr>
          <w:b/>
          <w:sz w:val="26"/>
          <w:szCs w:val="26"/>
        </w:rPr>
        <w:lastRenderedPageBreak/>
        <w:t>Статья 3. Состав Правил землепользования и застройки</w:t>
      </w:r>
      <w:bookmarkEnd w:id="6"/>
    </w:p>
    <w:p w:rsidR="005F4D79" w:rsidRPr="004B0D7A" w:rsidRDefault="005F4D79" w:rsidP="008B1E1E">
      <w:pPr>
        <w:ind w:firstLine="567"/>
        <w:jc w:val="both"/>
        <w:rPr>
          <w:sz w:val="26"/>
          <w:szCs w:val="26"/>
        </w:rPr>
      </w:pPr>
      <w:r w:rsidRPr="004B0D7A">
        <w:rPr>
          <w:sz w:val="26"/>
          <w:szCs w:val="26"/>
        </w:rPr>
        <w:t xml:space="preserve">Настоящие Правила содержат </w:t>
      </w:r>
      <w:r w:rsidR="00FB7544" w:rsidRPr="004B0D7A">
        <w:rPr>
          <w:sz w:val="26"/>
          <w:szCs w:val="26"/>
        </w:rPr>
        <w:t>три</w:t>
      </w:r>
      <w:r w:rsidRPr="004B0D7A">
        <w:rPr>
          <w:sz w:val="26"/>
          <w:szCs w:val="26"/>
        </w:rPr>
        <w:t xml:space="preserve"> части:</w:t>
      </w:r>
    </w:p>
    <w:p w:rsidR="005F4D79" w:rsidRPr="004B0D7A" w:rsidRDefault="005F4D79" w:rsidP="008B1E1E">
      <w:pPr>
        <w:ind w:firstLine="567"/>
        <w:jc w:val="both"/>
        <w:rPr>
          <w:sz w:val="26"/>
          <w:szCs w:val="26"/>
        </w:rPr>
      </w:pPr>
      <w:r w:rsidRPr="004B0D7A">
        <w:rPr>
          <w:sz w:val="26"/>
          <w:szCs w:val="26"/>
        </w:rPr>
        <w:t>-</w:t>
      </w:r>
      <w:r w:rsidR="00E03062" w:rsidRPr="004B0D7A">
        <w:rPr>
          <w:sz w:val="26"/>
          <w:szCs w:val="26"/>
        </w:rPr>
        <w:t xml:space="preserve"> </w:t>
      </w:r>
      <w:r w:rsidRPr="004B0D7A">
        <w:rPr>
          <w:sz w:val="26"/>
          <w:szCs w:val="26"/>
        </w:rPr>
        <w:t>часть I — «Порядок применения Правил землепользования и застройки и внесения в них изменений»;</w:t>
      </w:r>
    </w:p>
    <w:p w:rsidR="005F4D79" w:rsidRPr="004B0D7A" w:rsidRDefault="005F4D79" w:rsidP="008B1E1E">
      <w:pPr>
        <w:ind w:firstLine="567"/>
        <w:jc w:val="both"/>
        <w:rPr>
          <w:sz w:val="26"/>
          <w:szCs w:val="26"/>
        </w:rPr>
      </w:pPr>
      <w:r w:rsidRPr="004B0D7A">
        <w:rPr>
          <w:sz w:val="26"/>
          <w:szCs w:val="26"/>
        </w:rPr>
        <w:t>-</w:t>
      </w:r>
      <w:r w:rsidR="00E03062" w:rsidRPr="004B0D7A">
        <w:rPr>
          <w:sz w:val="26"/>
          <w:szCs w:val="26"/>
        </w:rPr>
        <w:t xml:space="preserve"> </w:t>
      </w:r>
      <w:r w:rsidRPr="004B0D7A">
        <w:rPr>
          <w:sz w:val="26"/>
          <w:szCs w:val="26"/>
        </w:rPr>
        <w:t>часть II — «Карта градостроительного зонирования поселения»</w:t>
      </w:r>
      <w:r w:rsidR="007E144A" w:rsidRPr="004B0D7A">
        <w:rPr>
          <w:sz w:val="26"/>
          <w:szCs w:val="26"/>
        </w:rPr>
        <w:t xml:space="preserve"> (карта границ территориальных </w:t>
      </w:r>
      <w:r w:rsidR="00FB34AD" w:rsidRPr="004B0D7A">
        <w:rPr>
          <w:sz w:val="26"/>
          <w:szCs w:val="26"/>
        </w:rPr>
        <w:t>зон, карта границ зон с особыми условиями использования территории)</w:t>
      </w:r>
      <w:r w:rsidRPr="004B0D7A">
        <w:rPr>
          <w:sz w:val="26"/>
          <w:szCs w:val="26"/>
        </w:rPr>
        <w:t>;</w:t>
      </w:r>
    </w:p>
    <w:p w:rsidR="00AF57F6" w:rsidRPr="004B0D7A" w:rsidRDefault="00AF57F6" w:rsidP="0009161F">
      <w:pPr>
        <w:ind w:firstLine="567"/>
        <w:jc w:val="both"/>
        <w:rPr>
          <w:sz w:val="26"/>
          <w:szCs w:val="26"/>
        </w:rPr>
      </w:pPr>
      <w:r w:rsidRPr="004B0D7A">
        <w:rPr>
          <w:sz w:val="26"/>
          <w:szCs w:val="26"/>
        </w:rPr>
        <w:t xml:space="preserve">- </w:t>
      </w:r>
      <w:r w:rsidR="00554624" w:rsidRPr="004B0D7A">
        <w:rPr>
          <w:sz w:val="26"/>
          <w:szCs w:val="26"/>
        </w:rPr>
        <w:t>часть</w:t>
      </w:r>
      <w:r w:rsidRPr="004B0D7A">
        <w:rPr>
          <w:sz w:val="26"/>
          <w:szCs w:val="26"/>
        </w:rPr>
        <w:t xml:space="preserve"> III</w:t>
      </w:r>
      <w:r w:rsidR="00E03062" w:rsidRPr="004B0D7A">
        <w:rPr>
          <w:sz w:val="26"/>
          <w:szCs w:val="26"/>
        </w:rPr>
        <w:t xml:space="preserve"> –</w:t>
      </w:r>
      <w:r w:rsidR="00554624" w:rsidRPr="004B0D7A">
        <w:rPr>
          <w:sz w:val="26"/>
          <w:szCs w:val="26"/>
        </w:rPr>
        <w:t xml:space="preserve"> Градостроительные регламенты, в том числе ограничения использования земельных участков, на которые действие градостроительных регламентов не распространяется и для которых градостроительные регламенты не устанавливаются.</w:t>
      </w:r>
    </w:p>
    <w:p w:rsidR="005F4D79" w:rsidRPr="004B0D7A" w:rsidRDefault="005F4D79" w:rsidP="008B1E1E">
      <w:pPr>
        <w:ind w:firstLine="567"/>
        <w:jc w:val="both"/>
        <w:rPr>
          <w:sz w:val="26"/>
          <w:szCs w:val="26"/>
        </w:rPr>
      </w:pPr>
      <w:r w:rsidRPr="004B0D7A">
        <w:rPr>
          <w:sz w:val="26"/>
          <w:szCs w:val="26"/>
        </w:rPr>
        <w:t>Часть I Правил — «Порядок применения Правил землепользования и застр</w:t>
      </w:r>
      <w:r w:rsidR="00E03062" w:rsidRPr="004B0D7A">
        <w:rPr>
          <w:sz w:val="26"/>
          <w:szCs w:val="26"/>
        </w:rPr>
        <w:t>ойки и внесения в них изменений</w:t>
      </w:r>
      <w:r w:rsidRPr="004B0D7A">
        <w:rPr>
          <w:sz w:val="26"/>
          <w:szCs w:val="26"/>
        </w:rPr>
        <w:t>» — представлена в форме текста правовых и процедурных норм, регламентирующих:</w:t>
      </w:r>
    </w:p>
    <w:p w:rsidR="005F4D79" w:rsidRPr="004B0D7A" w:rsidRDefault="005F4D79" w:rsidP="008B1E1E">
      <w:pPr>
        <w:ind w:firstLine="567"/>
        <w:jc w:val="both"/>
        <w:rPr>
          <w:sz w:val="26"/>
          <w:szCs w:val="26"/>
        </w:rPr>
      </w:pPr>
      <w:r w:rsidRPr="004B0D7A">
        <w:rPr>
          <w:sz w:val="26"/>
          <w:szCs w:val="26"/>
        </w:rPr>
        <w:t>— регулирование землепользования и застройки территории поселения органами местного самоуправления;</w:t>
      </w:r>
    </w:p>
    <w:p w:rsidR="005F4D79" w:rsidRPr="004B0D7A" w:rsidRDefault="005F4D79" w:rsidP="008B1E1E">
      <w:pPr>
        <w:ind w:firstLine="567"/>
        <w:jc w:val="both"/>
        <w:rPr>
          <w:sz w:val="26"/>
          <w:szCs w:val="26"/>
        </w:rPr>
      </w:pPr>
      <w:r w:rsidRPr="004B0D7A">
        <w:rPr>
          <w:sz w:val="26"/>
          <w:szCs w:val="26"/>
        </w:rPr>
        <w:t>— изменение видов разрешенного использования земельных участков и объектов капитального строительства физическими и юридическими лицами;</w:t>
      </w:r>
    </w:p>
    <w:p w:rsidR="005F4D79" w:rsidRPr="004B0D7A" w:rsidRDefault="005F4D79" w:rsidP="008B1E1E">
      <w:pPr>
        <w:ind w:firstLine="567"/>
        <w:jc w:val="both"/>
        <w:rPr>
          <w:sz w:val="26"/>
          <w:szCs w:val="26"/>
        </w:rPr>
      </w:pPr>
      <w:r w:rsidRPr="004B0D7A">
        <w:rPr>
          <w:sz w:val="26"/>
          <w:szCs w:val="26"/>
        </w:rPr>
        <w:t>— подготовку документации по планировке территории органами местного самоуправления;</w:t>
      </w:r>
    </w:p>
    <w:p w:rsidR="005F4D79" w:rsidRPr="004B0D7A" w:rsidRDefault="005F4D79" w:rsidP="008B1E1E">
      <w:pPr>
        <w:ind w:firstLine="567"/>
        <w:jc w:val="both"/>
        <w:rPr>
          <w:sz w:val="26"/>
          <w:szCs w:val="26"/>
        </w:rPr>
      </w:pPr>
      <w:r w:rsidRPr="004B0D7A">
        <w:rPr>
          <w:sz w:val="26"/>
          <w:szCs w:val="26"/>
        </w:rPr>
        <w:t xml:space="preserve">— проведение </w:t>
      </w:r>
      <w:r w:rsidR="002E7D84" w:rsidRPr="004B0D7A">
        <w:rPr>
          <w:sz w:val="26"/>
          <w:szCs w:val="26"/>
        </w:rPr>
        <w:t>общественных обсуждений или публичных слушаний</w:t>
      </w:r>
      <w:r w:rsidRPr="004B0D7A">
        <w:rPr>
          <w:sz w:val="26"/>
          <w:szCs w:val="26"/>
        </w:rPr>
        <w:t xml:space="preserve"> по вопросам землепользования и застройки;</w:t>
      </w:r>
    </w:p>
    <w:p w:rsidR="005F4D79" w:rsidRPr="004B0D7A" w:rsidRDefault="005F4D79" w:rsidP="008B1E1E">
      <w:pPr>
        <w:ind w:firstLine="567"/>
        <w:jc w:val="both"/>
        <w:rPr>
          <w:sz w:val="26"/>
          <w:szCs w:val="26"/>
        </w:rPr>
      </w:pPr>
      <w:r w:rsidRPr="004B0D7A">
        <w:rPr>
          <w:sz w:val="26"/>
          <w:szCs w:val="26"/>
        </w:rPr>
        <w:t>—  внесение изменений в Правила землепользования и застройки;</w:t>
      </w:r>
    </w:p>
    <w:p w:rsidR="005F4D79" w:rsidRPr="004B0D7A" w:rsidRDefault="005F4D79" w:rsidP="008B1E1E">
      <w:pPr>
        <w:ind w:firstLine="567"/>
        <w:jc w:val="both"/>
        <w:rPr>
          <w:sz w:val="26"/>
          <w:szCs w:val="26"/>
        </w:rPr>
      </w:pPr>
      <w:r w:rsidRPr="004B0D7A">
        <w:rPr>
          <w:sz w:val="26"/>
          <w:szCs w:val="26"/>
        </w:rPr>
        <w:t>—  регулирование иных вопросов землепользования и застройки.</w:t>
      </w:r>
    </w:p>
    <w:p w:rsidR="005F4D79" w:rsidRPr="004B0D7A" w:rsidRDefault="005F4D79" w:rsidP="008B1E1E">
      <w:pPr>
        <w:ind w:firstLine="567"/>
        <w:jc w:val="both"/>
        <w:rPr>
          <w:sz w:val="26"/>
          <w:szCs w:val="26"/>
        </w:rPr>
      </w:pPr>
      <w:r w:rsidRPr="004B0D7A">
        <w:rPr>
          <w:sz w:val="26"/>
          <w:szCs w:val="26"/>
        </w:rPr>
        <w:t>Часть II Правил — «Карта градостроительного зонирования» — представляет собой графический материал, устанавливающий границы территориальных зон и границы зон с особыми условиями использования территории поселения.</w:t>
      </w:r>
    </w:p>
    <w:p w:rsidR="008C7DC0" w:rsidRPr="004B0D7A" w:rsidRDefault="008C7DC0" w:rsidP="008B1E1E">
      <w:pPr>
        <w:ind w:firstLine="567"/>
        <w:jc w:val="both"/>
        <w:rPr>
          <w:sz w:val="26"/>
          <w:szCs w:val="26"/>
        </w:rPr>
      </w:pPr>
      <w:r w:rsidRPr="004B0D7A">
        <w:rPr>
          <w:sz w:val="26"/>
          <w:szCs w:val="26"/>
        </w:rPr>
        <w:t>Часть III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8C7DC0" w:rsidRPr="004B0D7A" w:rsidRDefault="00A84DC7" w:rsidP="008B1E1E">
      <w:pPr>
        <w:ind w:firstLine="567"/>
        <w:jc w:val="both"/>
        <w:rPr>
          <w:sz w:val="26"/>
          <w:szCs w:val="26"/>
        </w:rPr>
      </w:pPr>
      <w:r w:rsidRPr="004B0D7A">
        <w:rPr>
          <w:sz w:val="26"/>
          <w:szCs w:val="26"/>
        </w:rPr>
        <w:t>— </w:t>
      </w:r>
      <w:r w:rsidR="008C7DC0" w:rsidRPr="004B0D7A">
        <w:rPr>
          <w:sz w:val="26"/>
          <w:szCs w:val="26"/>
        </w:rPr>
        <w:t>виды разрешенного использования земельных участков и объектов капитального строительства;</w:t>
      </w:r>
    </w:p>
    <w:p w:rsidR="008C7DC0" w:rsidRPr="004B0D7A" w:rsidRDefault="008C7DC0" w:rsidP="008B1E1E">
      <w:pPr>
        <w:ind w:firstLine="567"/>
        <w:jc w:val="both"/>
        <w:rPr>
          <w:sz w:val="26"/>
          <w:szCs w:val="26"/>
        </w:rPr>
      </w:pPr>
      <w:r w:rsidRPr="004B0D7A">
        <w:rPr>
          <w:sz w:val="26"/>
          <w:szCs w:val="26"/>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2647F" w:rsidRPr="004B0D7A" w:rsidRDefault="008C7DC0" w:rsidP="00D2647F">
      <w:pPr>
        <w:ind w:firstLine="567"/>
        <w:jc w:val="both"/>
        <w:rPr>
          <w:sz w:val="26"/>
          <w:szCs w:val="26"/>
        </w:rPr>
      </w:pPr>
      <w:r w:rsidRPr="004B0D7A">
        <w:rPr>
          <w:sz w:val="26"/>
          <w:szCs w:val="26"/>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2647F" w:rsidRPr="004B0D7A" w:rsidRDefault="00D2647F" w:rsidP="00D2647F">
      <w:pPr>
        <w:ind w:firstLine="567"/>
        <w:jc w:val="both"/>
        <w:rPr>
          <w:sz w:val="26"/>
          <w:szCs w:val="26"/>
        </w:rPr>
      </w:pPr>
      <w:r w:rsidRPr="004B0D7A">
        <w:rPr>
          <w:sz w:val="26"/>
          <w:szCs w:val="26"/>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9C31AA" w:rsidRPr="004B0D7A" w:rsidRDefault="009C31AA" w:rsidP="005F3B76">
      <w:pPr>
        <w:pStyle w:val="3"/>
        <w:rPr>
          <w:b/>
          <w:sz w:val="26"/>
          <w:szCs w:val="26"/>
        </w:rPr>
      </w:pPr>
      <w:bookmarkStart w:id="7" w:name="_Toc17124798"/>
      <w:r w:rsidRPr="004B0D7A">
        <w:rPr>
          <w:b/>
          <w:sz w:val="26"/>
          <w:szCs w:val="26"/>
        </w:rPr>
        <w:t>Статья 4.</w:t>
      </w:r>
      <w:r w:rsidRPr="004B0D7A">
        <w:rPr>
          <w:sz w:val="26"/>
          <w:szCs w:val="26"/>
        </w:rPr>
        <w:t xml:space="preserve"> </w:t>
      </w:r>
      <w:r w:rsidRPr="004B0D7A">
        <w:rPr>
          <w:b/>
          <w:sz w:val="26"/>
          <w:szCs w:val="26"/>
        </w:rPr>
        <w:t>Открытость и доступность информации о землепользовании и застройке</w:t>
      </w:r>
      <w:bookmarkEnd w:id="7"/>
    </w:p>
    <w:p w:rsidR="009C31AA" w:rsidRPr="004B0D7A" w:rsidRDefault="009C31AA" w:rsidP="008B1E1E">
      <w:pPr>
        <w:ind w:firstLine="567"/>
        <w:jc w:val="both"/>
        <w:rPr>
          <w:color w:val="FF0000"/>
          <w:sz w:val="26"/>
          <w:szCs w:val="26"/>
        </w:rPr>
      </w:pPr>
      <w:r w:rsidRPr="004B0D7A">
        <w:rPr>
          <w:sz w:val="26"/>
          <w:szCs w:val="26"/>
        </w:rPr>
        <w:lastRenderedPageBreak/>
        <w:t xml:space="preserve">1. Настоящие Правила являются общедоступными для всех субъектов, осуществляющих градостроительную деятельность и участвующих в земельных отношениях на территории </w:t>
      </w:r>
      <w:proofErr w:type="spellStart"/>
      <w:r w:rsidR="00D71ABA" w:rsidRPr="004B0D7A">
        <w:rPr>
          <w:sz w:val="26"/>
          <w:szCs w:val="26"/>
        </w:rPr>
        <w:t>Бедярышского</w:t>
      </w:r>
      <w:proofErr w:type="spellEnd"/>
      <w:r w:rsidRPr="004B0D7A">
        <w:rPr>
          <w:sz w:val="26"/>
          <w:szCs w:val="26"/>
        </w:rPr>
        <w:t xml:space="preserve"> сельского поселения.</w:t>
      </w:r>
    </w:p>
    <w:p w:rsidR="009C31AA" w:rsidRPr="004B0D7A" w:rsidRDefault="00776F4E" w:rsidP="00776F4E">
      <w:pPr>
        <w:autoSpaceDE w:val="0"/>
        <w:autoSpaceDN w:val="0"/>
        <w:adjustRightInd w:val="0"/>
        <w:jc w:val="both"/>
        <w:rPr>
          <w:sz w:val="26"/>
          <w:szCs w:val="26"/>
        </w:rPr>
      </w:pPr>
      <w:r w:rsidRPr="004B0D7A">
        <w:rPr>
          <w:sz w:val="26"/>
          <w:szCs w:val="26"/>
        </w:rPr>
        <w:t xml:space="preserve">        </w:t>
      </w:r>
      <w:r w:rsidR="009C31AA" w:rsidRPr="004B0D7A">
        <w:rPr>
          <w:sz w:val="26"/>
          <w:szCs w:val="26"/>
        </w:rPr>
        <w:t xml:space="preserve">2. Настоящие Правила подлежат опубликованию в </w:t>
      </w:r>
      <w:r w:rsidRPr="004B0D7A">
        <w:rPr>
          <w:sz w:val="26"/>
          <w:szCs w:val="26"/>
        </w:rPr>
        <w:t>порядке</w:t>
      </w:r>
      <w:r w:rsidR="009C31AA" w:rsidRPr="004B0D7A">
        <w:rPr>
          <w:sz w:val="26"/>
          <w:szCs w:val="26"/>
        </w:rPr>
        <w:t>, установленном для официального опубликования муниципальных правовых актов (далее - официальное опубликование),</w:t>
      </w:r>
      <w:r w:rsidRPr="004B0D7A">
        <w:rPr>
          <w:sz w:val="26"/>
          <w:szCs w:val="26"/>
        </w:rPr>
        <w:t xml:space="preserve"> иной официальной информации</w:t>
      </w:r>
      <w:r w:rsidR="009C31AA" w:rsidRPr="004B0D7A">
        <w:rPr>
          <w:sz w:val="26"/>
          <w:szCs w:val="26"/>
        </w:rPr>
        <w:t xml:space="preserve"> и размещению на официальном сайте </w:t>
      </w:r>
      <w:r w:rsidR="00E03062" w:rsidRPr="004B0D7A">
        <w:rPr>
          <w:sz w:val="26"/>
          <w:szCs w:val="26"/>
        </w:rPr>
        <w:t>А</w:t>
      </w:r>
      <w:r w:rsidR="009C31AA" w:rsidRPr="004B0D7A">
        <w:rPr>
          <w:sz w:val="26"/>
          <w:szCs w:val="26"/>
        </w:rPr>
        <w:t xml:space="preserve">дминистрации </w:t>
      </w:r>
      <w:proofErr w:type="spellStart"/>
      <w:proofErr w:type="gramStart"/>
      <w:r w:rsidR="009C31AA" w:rsidRPr="004B0D7A">
        <w:rPr>
          <w:sz w:val="26"/>
          <w:szCs w:val="26"/>
        </w:rPr>
        <w:t>Катав-Ивановского</w:t>
      </w:r>
      <w:proofErr w:type="spellEnd"/>
      <w:proofErr w:type="gramEnd"/>
      <w:r w:rsidR="009C31AA" w:rsidRPr="004B0D7A">
        <w:rPr>
          <w:sz w:val="26"/>
          <w:szCs w:val="26"/>
        </w:rPr>
        <w:t xml:space="preserve"> муниципального района в информационно-телекоммуникационной сети Интернет (далее - официальный сайт </w:t>
      </w:r>
      <w:r w:rsidR="00E03062" w:rsidRPr="004B0D7A">
        <w:rPr>
          <w:sz w:val="26"/>
          <w:szCs w:val="26"/>
        </w:rPr>
        <w:t>А</w:t>
      </w:r>
      <w:r w:rsidR="009C31AA" w:rsidRPr="004B0D7A">
        <w:rPr>
          <w:sz w:val="26"/>
          <w:szCs w:val="26"/>
        </w:rPr>
        <w:t xml:space="preserve">дминистрации </w:t>
      </w:r>
      <w:proofErr w:type="spellStart"/>
      <w:r w:rsidR="009C31AA" w:rsidRPr="004B0D7A">
        <w:rPr>
          <w:sz w:val="26"/>
          <w:szCs w:val="26"/>
        </w:rPr>
        <w:t>Катав-Ивановского</w:t>
      </w:r>
      <w:proofErr w:type="spellEnd"/>
      <w:r w:rsidR="009C31AA" w:rsidRPr="004B0D7A">
        <w:rPr>
          <w:sz w:val="26"/>
          <w:szCs w:val="26"/>
        </w:rPr>
        <w:t xml:space="preserve"> муниципального района).</w:t>
      </w:r>
    </w:p>
    <w:p w:rsidR="00C113E1" w:rsidRPr="004B0D7A" w:rsidRDefault="009C31AA" w:rsidP="00C113E1">
      <w:pPr>
        <w:ind w:firstLine="567"/>
        <w:jc w:val="both"/>
        <w:rPr>
          <w:sz w:val="26"/>
          <w:szCs w:val="26"/>
        </w:rPr>
      </w:pPr>
      <w:r w:rsidRPr="004B0D7A">
        <w:rPr>
          <w:sz w:val="26"/>
          <w:szCs w:val="26"/>
        </w:rPr>
        <w:t xml:space="preserve">3. Настоящие Правила, иные документы и материалы, подготовленные в процессе осуществления градостроительной деятельности на территории </w:t>
      </w:r>
      <w:proofErr w:type="spellStart"/>
      <w:r w:rsidR="00A61AF6" w:rsidRPr="004B0D7A">
        <w:rPr>
          <w:sz w:val="26"/>
          <w:szCs w:val="26"/>
        </w:rPr>
        <w:t>Бедярышского</w:t>
      </w:r>
      <w:proofErr w:type="spellEnd"/>
      <w:r w:rsidRPr="004B0D7A">
        <w:rPr>
          <w:sz w:val="26"/>
          <w:szCs w:val="26"/>
        </w:rPr>
        <w:t xml:space="preserve"> сельского поселения, подлежат размещению в информационной системе обеспечения градостроительной деятельности </w:t>
      </w:r>
      <w:proofErr w:type="spellStart"/>
      <w:proofErr w:type="gramStart"/>
      <w:r w:rsidRPr="004B0D7A">
        <w:rPr>
          <w:sz w:val="26"/>
          <w:szCs w:val="26"/>
        </w:rPr>
        <w:t>Катав-Ивановского</w:t>
      </w:r>
      <w:proofErr w:type="spellEnd"/>
      <w:proofErr w:type="gramEnd"/>
      <w:r w:rsidRPr="004B0D7A">
        <w:rPr>
          <w:sz w:val="26"/>
          <w:szCs w:val="26"/>
        </w:rPr>
        <w:t xml:space="preserve"> муниципального района, порядок ведения которой устанавливается уполномоченным Правительством Российской Федерации федеральным органом исполнительной власти.</w:t>
      </w:r>
    </w:p>
    <w:p w:rsidR="001824DB" w:rsidRPr="004B0D7A" w:rsidRDefault="001824DB" w:rsidP="005F3B76">
      <w:pPr>
        <w:pStyle w:val="3"/>
        <w:rPr>
          <w:b/>
          <w:sz w:val="26"/>
          <w:szCs w:val="26"/>
        </w:rPr>
      </w:pPr>
      <w:bookmarkStart w:id="8" w:name="_Toc17124799"/>
      <w:r w:rsidRPr="004B0D7A">
        <w:rPr>
          <w:b/>
          <w:sz w:val="26"/>
          <w:szCs w:val="26"/>
        </w:rPr>
        <w:t>Статья 5.</w:t>
      </w:r>
      <w:r w:rsidRPr="004B0D7A">
        <w:rPr>
          <w:sz w:val="26"/>
          <w:szCs w:val="26"/>
        </w:rPr>
        <w:t xml:space="preserve"> </w:t>
      </w:r>
      <w:r w:rsidRPr="004B0D7A">
        <w:rPr>
          <w:b/>
          <w:sz w:val="26"/>
          <w:szCs w:val="26"/>
        </w:rPr>
        <w:t>Действие настоящих Правил во времени</w:t>
      </w:r>
      <w:bookmarkEnd w:id="8"/>
    </w:p>
    <w:p w:rsidR="001824DB" w:rsidRPr="004B0D7A" w:rsidRDefault="001824DB" w:rsidP="008B1E1E">
      <w:pPr>
        <w:ind w:firstLine="567"/>
        <w:jc w:val="both"/>
        <w:rPr>
          <w:sz w:val="26"/>
          <w:szCs w:val="26"/>
        </w:rPr>
      </w:pPr>
      <w:r w:rsidRPr="004B0D7A">
        <w:rPr>
          <w:sz w:val="26"/>
          <w:szCs w:val="26"/>
        </w:rPr>
        <w:t>1. Настоящие Правила применяются к отношениям, возникающим при планировке территории, архитектурно-строительном проектировании, строительстве, реконструкции объектов капитального строительства, иным градостроительным и земельным отношениям, возникшим после вступления их в силу.</w:t>
      </w:r>
    </w:p>
    <w:p w:rsidR="001824DB" w:rsidRPr="004B0D7A" w:rsidRDefault="001824DB" w:rsidP="008B1E1E">
      <w:pPr>
        <w:ind w:firstLine="567"/>
        <w:jc w:val="both"/>
        <w:rPr>
          <w:sz w:val="26"/>
          <w:szCs w:val="26"/>
        </w:rPr>
      </w:pPr>
      <w:r w:rsidRPr="004B0D7A">
        <w:rPr>
          <w:sz w:val="26"/>
          <w:szCs w:val="26"/>
        </w:rPr>
        <w:t>К указанным отношениям, возникшим до вступления в силу настоящих Правил, настоящие Правила применяются в части прав и обязанностей, которые возникнут после вступления их в силу.</w:t>
      </w:r>
    </w:p>
    <w:p w:rsidR="001824DB" w:rsidRPr="004B0D7A" w:rsidRDefault="001824DB" w:rsidP="008B1E1E">
      <w:pPr>
        <w:ind w:firstLine="567"/>
        <w:jc w:val="both"/>
        <w:rPr>
          <w:sz w:val="26"/>
          <w:szCs w:val="26"/>
        </w:rPr>
      </w:pPr>
      <w:r w:rsidRPr="004B0D7A">
        <w:rPr>
          <w:sz w:val="26"/>
          <w:szCs w:val="26"/>
        </w:rPr>
        <w:t xml:space="preserve">2. Принятые до вступления в силу настоящих </w:t>
      </w:r>
      <w:proofErr w:type="gramStart"/>
      <w:r w:rsidRPr="004B0D7A">
        <w:rPr>
          <w:sz w:val="26"/>
          <w:szCs w:val="26"/>
        </w:rPr>
        <w:t>Правил</w:t>
      </w:r>
      <w:proofErr w:type="gramEnd"/>
      <w:r w:rsidRPr="004B0D7A">
        <w:rPr>
          <w:sz w:val="26"/>
          <w:szCs w:val="26"/>
        </w:rPr>
        <w:t xml:space="preserve"> муниципальные правовые акты по вопросам землепользования и застройки применяются в части, не противоречащей настоящим Правилам.</w:t>
      </w:r>
    </w:p>
    <w:p w:rsidR="001824DB" w:rsidRPr="004B0D7A" w:rsidRDefault="00367919" w:rsidP="008B1E1E">
      <w:pPr>
        <w:ind w:firstLine="567"/>
        <w:jc w:val="both"/>
        <w:rPr>
          <w:sz w:val="26"/>
          <w:szCs w:val="26"/>
        </w:rPr>
      </w:pPr>
      <w:r w:rsidRPr="004B0D7A">
        <w:rPr>
          <w:sz w:val="26"/>
          <w:szCs w:val="26"/>
        </w:rPr>
        <w:t>3</w:t>
      </w:r>
      <w:r w:rsidR="001824DB" w:rsidRPr="004B0D7A">
        <w:rPr>
          <w:sz w:val="26"/>
          <w:szCs w:val="26"/>
        </w:rPr>
        <w:t xml:space="preserve">. Градостроительные планы земельных участков, проектная документация, подготовленная в соответствии с градостроительными планами земельных участков, утвержденная в соответствии с требованиями Градостроительного </w:t>
      </w:r>
      <w:hyperlink r:id="rId16" w:history="1">
        <w:r w:rsidR="001824DB" w:rsidRPr="004B0D7A">
          <w:rPr>
            <w:rStyle w:val="a3"/>
            <w:color w:val="auto"/>
            <w:sz w:val="26"/>
            <w:szCs w:val="26"/>
            <w:u w:val="none"/>
          </w:rPr>
          <w:t>кодекса</w:t>
        </w:r>
      </w:hyperlink>
      <w:r w:rsidR="001824DB" w:rsidRPr="004B0D7A">
        <w:rPr>
          <w:sz w:val="26"/>
          <w:szCs w:val="26"/>
        </w:rPr>
        <w:t xml:space="preserve"> Российской Федерации документация по планировке территории,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C37942" w:rsidRPr="004B0D7A" w:rsidRDefault="005F4D79" w:rsidP="00C37942">
      <w:pPr>
        <w:pStyle w:val="2"/>
        <w:jc w:val="center"/>
        <w:rPr>
          <w:b/>
          <w:i/>
          <w:sz w:val="26"/>
          <w:szCs w:val="26"/>
        </w:rPr>
      </w:pPr>
      <w:bookmarkStart w:id="9" w:name="_Toc17124800"/>
      <w:r w:rsidRPr="004B0D7A">
        <w:rPr>
          <w:b/>
          <w:sz w:val="26"/>
          <w:szCs w:val="26"/>
        </w:rPr>
        <w:t xml:space="preserve">ГЛАВА </w:t>
      </w:r>
      <w:r w:rsidR="00ED17E0" w:rsidRPr="004B0D7A">
        <w:rPr>
          <w:b/>
          <w:sz w:val="26"/>
          <w:szCs w:val="26"/>
          <w:lang w:val="en-US"/>
        </w:rPr>
        <w:t>II</w:t>
      </w:r>
      <w:r w:rsidRPr="004B0D7A">
        <w:rPr>
          <w:b/>
          <w:sz w:val="26"/>
          <w:szCs w:val="26"/>
        </w:rPr>
        <w:t xml:space="preserve">. </w:t>
      </w:r>
      <w:r w:rsidR="00C37942" w:rsidRPr="004B0D7A">
        <w:rPr>
          <w:b/>
          <w:bCs/>
          <w:color w:val="333333"/>
          <w:sz w:val="26"/>
          <w:szCs w:val="26"/>
          <w:shd w:val="clear" w:color="auto" w:fill="FFFFFF"/>
        </w:rPr>
        <w:t>ГРАДОСТРОИТЕЛЬНОЕ ЗОНИРОВАНИЕ</w:t>
      </w:r>
      <w:bookmarkEnd w:id="9"/>
      <w:r w:rsidR="00C37942" w:rsidRPr="004B0D7A">
        <w:rPr>
          <w:b/>
          <w:i/>
          <w:sz w:val="26"/>
          <w:szCs w:val="26"/>
        </w:rPr>
        <w:t xml:space="preserve"> </w:t>
      </w:r>
    </w:p>
    <w:p w:rsidR="000B1C67" w:rsidRPr="004B0D7A" w:rsidRDefault="005F4D79" w:rsidP="00C37942">
      <w:pPr>
        <w:pStyle w:val="2"/>
        <w:jc w:val="center"/>
        <w:rPr>
          <w:rFonts w:ascii="Arial" w:hAnsi="Arial" w:cs="Arial"/>
          <w:color w:val="333333"/>
          <w:sz w:val="26"/>
          <w:szCs w:val="26"/>
        </w:rPr>
      </w:pPr>
      <w:bookmarkStart w:id="10" w:name="_Toc17124801"/>
      <w:r w:rsidRPr="004B0D7A">
        <w:rPr>
          <w:b/>
          <w:sz w:val="26"/>
          <w:szCs w:val="26"/>
        </w:rPr>
        <w:t xml:space="preserve">Статья </w:t>
      </w:r>
      <w:r w:rsidR="00753E82" w:rsidRPr="004B0D7A">
        <w:rPr>
          <w:b/>
          <w:sz w:val="26"/>
          <w:szCs w:val="26"/>
        </w:rPr>
        <w:t>6</w:t>
      </w:r>
      <w:r w:rsidRPr="004B0D7A">
        <w:rPr>
          <w:b/>
          <w:sz w:val="26"/>
          <w:szCs w:val="26"/>
        </w:rPr>
        <w:t>.</w:t>
      </w:r>
      <w:r w:rsidRPr="004B0D7A">
        <w:rPr>
          <w:sz w:val="26"/>
          <w:szCs w:val="26"/>
        </w:rPr>
        <w:t xml:space="preserve"> </w:t>
      </w:r>
      <w:r w:rsidR="00C91ED1" w:rsidRPr="004B0D7A">
        <w:rPr>
          <w:rStyle w:val="hl"/>
          <w:b/>
          <w:color w:val="333333"/>
          <w:sz w:val="26"/>
          <w:szCs w:val="26"/>
        </w:rPr>
        <w:t>Виды разрешенного использования земельных участков и объектов капитального строительства</w:t>
      </w:r>
      <w:bookmarkEnd w:id="10"/>
    </w:p>
    <w:p w:rsidR="00FD16BA" w:rsidRPr="004B0D7A" w:rsidRDefault="00FD16BA" w:rsidP="00FD16BA">
      <w:pPr>
        <w:ind w:firstLine="567"/>
        <w:jc w:val="both"/>
        <w:rPr>
          <w:sz w:val="26"/>
          <w:szCs w:val="26"/>
        </w:rPr>
      </w:pPr>
      <w:r w:rsidRPr="004B0D7A">
        <w:rPr>
          <w:sz w:val="26"/>
          <w:szCs w:val="26"/>
        </w:rPr>
        <w:t>1. Разрешенное использование земельных участков и объектов капитального строительства может быть следующих видов:</w:t>
      </w:r>
    </w:p>
    <w:p w:rsidR="00FD16BA" w:rsidRPr="004B0D7A" w:rsidRDefault="00FD16BA" w:rsidP="00FD16BA">
      <w:pPr>
        <w:ind w:firstLine="567"/>
        <w:jc w:val="both"/>
        <w:rPr>
          <w:sz w:val="26"/>
          <w:szCs w:val="26"/>
        </w:rPr>
      </w:pPr>
      <w:r w:rsidRPr="004B0D7A">
        <w:rPr>
          <w:sz w:val="26"/>
          <w:szCs w:val="26"/>
        </w:rPr>
        <w:t>1) основные виды разрешенного использования;</w:t>
      </w:r>
    </w:p>
    <w:p w:rsidR="00FD16BA" w:rsidRPr="004B0D7A" w:rsidRDefault="00FD16BA" w:rsidP="00FD16BA">
      <w:pPr>
        <w:ind w:firstLine="567"/>
        <w:jc w:val="both"/>
        <w:rPr>
          <w:sz w:val="26"/>
          <w:szCs w:val="26"/>
        </w:rPr>
      </w:pPr>
      <w:r w:rsidRPr="004B0D7A">
        <w:rPr>
          <w:sz w:val="26"/>
          <w:szCs w:val="26"/>
        </w:rPr>
        <w:t>2) условно разрешенные виды использования;</w:t>
      </w:r>
    </w:p>
    <w:p w:rsidR="00FD16BA" w:rsidRPr="004B0D7A" w:rsidRDefault="00FD16BA" w:rsidP="00FD16BA">
      <w:pPr>
        <w:ind w:firstLine="567"/>
        <w:jc w:val="both"/>
        <w:rPr>
          <w:sz w:val="26"/>
          <w:szCs w:val="26"/>
        </w:rPr>
      </w:pPr>
      <w:r w:rsidRPr="004B0D7A">
        <w:rPr>
          <w:sz w:val="26"/>
          <w:szCs w:val="26"/>
        </w:rPr>
        <w:t xml:space="preserve">3) вспомогательные виды разрешенного использования, допустимые только в качестве </w:t>
      </w:r>
      <w:proofErr w:type="gramStart"/>
      <w:r w:rsidRPr="004B0D7A">
        <w:rPr>
          <w:sz w:val="26"/>
          <w:szCs w:val="26"/>
        </w:rPr>
        <w:t>дополнительных</w:t>
      </w:r>
      <w:proofErr w:type="gramEnd"/>
      <w:r w:rsidRPr="004B0D7A">
        <w:rPr>
          <w:sz w:val="26"/>
          <w:szCs w:val="26"/>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FD16BA" w:rsidRPr="004B0D7A" w:rsidRDefault="00FD16BA" w:rsidP="00FD16BA">
      <w:pPr>
        <w:ind w:firstLine="567"/>
        <w:jc w:val="both"/>
        <w:rPr>
          <w:sz w:val="26"/>
          <w:szCs w:val="26"/>
        </w:rPr>
      </w:pPr>
      <w:r w:rsidRPr="004B0D7A">
        <w:rPr>
          <w:sz w:val="26"/>
          <w:szCs w:val="26"/>
        </w:rPr>
        <w:lastRenderedPageBreak/>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C91ED1" w:rsidRPr="004B0D7A" w:rsidRDefault="00C91ED1" w:rsidP="00FD16BA">
      <w:pPr>
        <w:ind w:firstLine="567"/>
        <w:jc w:val="both"/>
        <w:rPr>
          <w:sz w:val="26"/>
          <w:szCs w:val="26"/>
        </w:rPr>
      </w:pPr>
      <w:r w:rsidRPr="004B0D7A">
        <w:rPr>
          <w:color w:val="333333"/>
          <w:sz w:val="26"/>
          <w:szCs w:val="26"/>
          <w:shd w:val="clear" w:color="auto" w:fill="FFFFFF"/>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FD16BA" w:rsidRPr="004B0D7A" w:rsidRDefault="00FD16BA" w:rsidP="00FD16BA">
      <w:pPr>
        <w:ind w:firstLine="567"/>
        <w:jc w:val="both"/>
        <w:rPr>
          <w:sz w:val="26"/>
          <w:szCs w:val="26"/>
        </w:rPr>
      </w:pPr>
      <w:r w:rsidRPr="004B0D7A">
        <w:rPr>
          <w:sz w:val="26"/>
          <w:szCs w:val="26"/>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D16BA" w:rsidRDefault="00FD16BA" w:rsidP="00FD16BA">
      <w:pPr>
        <w:ind w:firstLine="567"/>
        <w:jc w:val="both"/>
        <w:rPr>
          <w:sz w:val="26"/>
          <w:szCs w:val="26"/>
        </w:rPr>
      </w:pPr>
      <w:r w:rsidRPr="004B0D7A">
        <w:rPr>
          <w:sz w:val="26"/>
          <w:szCs w:val="26"/>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20B1E" w:rsidRPr="00620B1E" w:rsidRDefault="00620B1E" w:rsidP="00620B1E">
      <w:pPr>
        <w:autoSpaceDE w:val="0"/>
        <w:autoSpaceDN w:val="0"/>
        <w:adjustRightInd w:val="0"/>
        <w:ind w:firstLine="540"/>
        <w:jc w:val="both"/>
        <w:rPr>
          <w:color w:val="000000"/>
          <w:sz w:val="26"/>
          <w:szCs w:val="26"/>
        </w:rPr>
      </w:pPr>
      <w:r w:rsidRPr="00620B1E">
        <w:rPr>
          <w:color w:val="FF0000"/>
          <w:sz w:val="26"/>
          <w:szCs w:val="26"/>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FD16BA" w:rsidRPr="004B0D7A" w:rsidRDefault="00FD16BA" w:rsidP="00FD16BA">
      <w:pPr>
        <w:ind w:firstLine="567"/>
        <w:jc w:val="both"/>
        <w:rPr>
          <w:sz w:val="26"/>
          <w:szCs w:val="26"/>
        </w:rPr>
      </w:pPr>
      <w:r w:rsidRPr="004B0D7A">
        <w:rPr>
          <w:sz w:val="26"/>
          <w:szCs w:val="26"/>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D16BA" w:rsidRPr="004B0D7A" w:rsidRDefault="00FD16BA" w:rsidP="00FD16BA">
      <w:pPr>
        <w:ind w:firstLine="567"/>
        <w:jc w:val="both"/>
        <w:rPr>
          <w:sz w:val="26"/>
          <w:szCs w:val="26"/>
        </w:rPr>
      </w:pPr>
      <w:r w:rsidRPr="004B0D7A">
        <w:rPr>
          <w:sz w:val="26"/>
          <w:szCs w:val="26"/>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FD16BA" w:rsidRPr="004B0D7A" w:rsidRDefault="00FD16BA" w:rsidP="00FD16BA">
      <w:pPr>
        <w:ind w:firstLine="567"/>
        <w:jc w:val="both"/>
        <w:rPr>
          <w:sz w:val="26"/>
          <w:szCs w:val="26"/>
        </w:rPr>
      </w:pPr>
      <w:r w:rsidRPr="004B0D7A">
        <w:rPr>
          <w:sz w:val="26"/>
          <w:szCs w:val="26"/>
        </w:rPr>
        <w:t xml:space="preserve">7. Самостоятельный выбор вида разрешенного использования или получение разрешения на условно-разрешенный вид использования не исключает прохождения правообладателем  процедур, связанных с оформлением проектной, разрешительной, правоустанавливающей, </w:t>
      </w:r>
      <w:proofErr w:type="spellStart"/>
      <w:r w:rsidRPr="004B0D7A">
        <w:rPr>
          <w:sz w:val="26"/>
          <w:szCs w:val="26"/>
        </w:rPr>
        <w:t>правоудостоверяющей</w:t>
      </w:r>
      <w:proofErr w:type="spellEnd"/>
      <w:r w:rsidRPr="004B0D7A">
        <w:rPr>
          <w:sz w:val="26"/>
          <w:szCs w:val="26"/>
        </w:rPr>
        <w:t xml:space="preserve"> документации, предусмотренной законодательством РФ.</w:t>
      </w:r>
    </w:p>
    <w:p w:rsidR="008B1E1E" w:rsidRPr="004B0D7A" w:rsidRDefault="00FD16BA" w:rsidP="0006595D">
      <w:pPr>
        <w:ind w:firstLine="567"/>
        <w:jc w:val="both"/>
        <w:rPr>
          <w:sz w:val="26"/>
          <w:szCs w:val="26"/>
        </w:rPr>
      </w:pPr>
      <w:r w:rsidRPr="004B0D7A">
        <w:rPr>
          <w:sz w:val="26"/>
          <w:szCs w:val="26"/>
        </w:rPr>
        <w:t>8.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B1C67" w:rsidRPr="004B0D7A" w:rsidRDefault="005F4D79" w:rsidP="0006595D">
      <w:pPr>
        <w:pStyle w:val="3"/>
        <w:rPr>
          <w:b/>
          <w:sz w:val="26"/>
          <w:szCs w:val="26"/>
        </w:rPr>
      </w:pPr>
      <w:bookmarkStart w:id="11" w:name="_Toc17124802"/>
      <w:r w:rsidRPr="004B0D7A">
        <w:rPr>
          <w:b/>
          <w:sz w:val="26"/>
          <w:szCs w:val="26"/>
        </w:rPr>
        <w:t xml:space="preserve">Статья </w:t>
      </w:r>
      <w:r w:rsidR="008D0B6A" w:rsidRPr="004B0D7A">
        <w:rPr>
          <w:b/>
          <w:sz w:val="26"/>
          <w:szCs w:val="26"/>
        </w:rPr>
        <w:t>7</w:t>
      </w:r>
      <w:r w:rsidRPr="004B0D7A">
        <w:rPr>
          <w:b/>
          <w:sz w:val="26"/>
          <w:szCs w:val="26"/>
        </w:rPr>
        <w:t>.</w:t>
      </w:r>
      <w:r w:rsidRPr="004B0D7A">
        <w:rPr>
          <w:sz w:val="26"/>
          <w:szCs w:val="26"/>
        </w:rPr>
        <w:t xml:space="preserve"> </w:t>
      </w:r>
      <w:r w:rsidRPr="004B0D7A">
        <w:rPr>
          <w:b/>
          <w:sz w:val="26"/>
          <w:szCs w:val="26"/>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FD16BA" w:rsidRPr="004B0D7A" w:rsidRDefault="00FD16BA" w:rsidP="00FD16BA">
      <w:pPr>
        <w:autoSpaceDE w:val="0"/>
        <w:autoSpaceDN w:val="0"/>
        <w:adjustRightInd w:val="0"/>
        <w:ind w:firstLine="567"/>
        <w:jc w:val="both"/>
        <w:rPr>
          <w:sz w:val="26"/>
          <w:szCs w:val="26"/>
        </w:rPr>
      </w:pPr>
      <w:r w:rsidRPr="004B0D7A">
        <w:rPr>
          <w:sz w:val="26"/>
          <w:szCs w:val="26"/>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w:t>
      </w:r>
      <w:r w:rsidRPr="004B0D7A">
        <w:rPr>
          <w:sz w:val="26"/>
          <w:szCs w:val="26"/>
        </w:rPr>
        <w:lastRenderedPageBreak/>
        <w:t xml:space="preserve">разрешенный вид использования в Комиссию.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17" w:history="1">
        <w:r w:rsidRPr="004B0D7A">
          <w:rPr>
            <w:sz w:val="26"/>
            <w:szCs w:val="26"/>
          </w:rPr>
          <w:t>статьей 5.1</w:t>
        </w:r>
      </w:hyperlink>
      <w:r w:rsidRPr="004B0D7A">
        <w:rPr>
          <w:sz w:val="26"/>
          <w:szCs w:val="26"/>
        </w:rPr>
        <w:t xml:space="preserve"> Градостроительного кодекса.</w:t>
      </w:r>
    </w:p>
    <w:p w:rsidR="00FD16BA" w:rsidRPr="004B0D7A" w:rsidRDefault="00FD16BA" w:rsidP="00FD16BA">
      <w:pPr>
        <w:autoSpaceDE w:val="0"/>
        <w:autoSpaceDN w:val="0"/>
        <w:adjustRightInd w:val="0"/>
        <w:ind w:firstLine="567"/>
        <w:jc w:val="both"/>
        <w:rPr>
          <w:sz w:val="26"/>
          <w:szCs w:val="26"/>
        </w:rPr>
      </w:pPr>
      <w:r w:rsidRPr="004B0D7A">
        <w:rPr>
          <w:sz w:val="26"/>
          <w:szCs w:val="26"/>
        </w:rPr>
        <w:t>2. В случае</w:t>
      </w:r>
      <w:proofErr w:type="gramStart"/>
      <w:r w:rsidRPr="004B0D7A">
        <w:rPr>
          <w:sz w:val="26"/>
          <w:szCs w:val="26"/>
        </w:rPr>
        <w:t>,</w:t>
      </w:r>
      <w:proofErr w:type="gramEnd"/>
      <w:r w:rsidRPr="004B0D7A">
        <w:rPr>
          <w:sz w:val="26"/>
          <w:szCs w:val="26"/>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D16BA" w:rsidRPr="004B0D7A" w:rsidRDefault="00FD16BA" w:rsidP="00FD16BA">
      <w:pPr>
        <w:autoSpaceDE w:val="0"/>
        <w:autoSpaceDN w:val="0"/>
        <w:adjustRightInd w:val="0"/>
        <w:ind w:firstLine="567"/>
        <w:jc w:val="both"/>
        <w:rPr>
          <w:sz w:val="26"/>
          <w:szCs w:val="26"/>
        </w:rPr>
      </w:pPr>
      <w:r w:rsidRPr="004B0D7A">
        <w:rPr>
          <w:sz w:val="26"/>
          <w:szCs w:val="26"/>
        </w:rPr>
        <w:t xml:space="preserve">3. </w:t>
      </w:r>
      <w:proofErr w:type="gramStart"/>
      <w:r w:rsidRPr="004B0D7A">
        <w:rPr>
          <w:sz w:val="26"/>
          <w:szCs w:val="26"/>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4B0D7A">
        <w:rPr>
          <w:sz w:val="26"/>
          <w:szCs w:val="26"/>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1A2522" w:rsidRPr="001A2522">
        <w:rPr>
          <w:color w:val="548DD4"/>
          <w:sz w:val="26"/>
          <w:szCs w:val="26"/>
        </w:rPr>
        <w:t>десять дней</w:t>
      </w:r>
      <w:r w:rsidR="001A2522" w:rsidRPr="001A2522">
        <w:rPr>
          <w:color w:val="000000"/>
          <w:sz w:val="26"/>
          <w:szCs w:val="26"/>
        </w:rPr>
        <w:t xml:space="preserve"> </w:t>
      </w:r>
      <w:r w:rsidR="001A2522" w:rsidRPr="001A2522">
        <w:rPr>
          <w:color w:val="FF0000"/>
          <w:sz w:val="26"/>
          <w:szCs w:val="26"/>
        </w:rPr>
        <w:t>семь рабочих дней</w:t>
      </w:r>
      <w:r w:rsidRPr="001A2522">
        <w:rPr>
          <w:sz w:val="32"/>
          <w:szCs w:val="26"/>
        </w:rPr>
        <w:t xml:space="preserve"> </w:t>
      </w:r>
      <w:r w:rsidRPr="004B0D7A">
        <w:rPr>
          <w:sz w:val="26"/>
          <w:szCs w:val="26"/>
        </w:rPr>
        <w:t>со дня поступления заявления заинтересованного лица о предоставлении разрешения на условно разрешенный вид использования.</w:t>
      </w:r>
    </w:p>
    <w:p w:rsidR="00FD16BA" w:rsidRPr="004B0D7A" w:rsidRDefault="00FD16BA" w:rsidP="00FD16BA">
      <w:pPr>
        <w:autoSpaceDE w:val="0"/>
        <w:autoSpaceDN w:val="0"/>
        <w:adjustRightInd w:val="0"/>
        <w:ind w:firstLine="567"/>
        <w:jc w:val="both"/>
        <w:rPr>
          <w:sz w:val="26"/>
          <w:szCs w:val="26"/>
        </w:rPr>
      </w:pPr>
      <w:r w:rsidRPr="004B0D7A">
        <w:rPr>
          <w:sz w:val="26"/>
          <w:szCs w:val="26"/>
        </w:rPr>
        <w:t>4. Исключен</w:t>
      </w:r>
    </w:p>
    <w:p w:rsidR="00FD16BA" w:rsidRPr="004B0D7A" w:rsidRDefault="00FD16BA" w:rsidP="00FD16BA">
      <w:pPr>
        <w:autoSpaceDE w:val="0"/>
        <w:autoSpaceDN w:val="0"/>
        <w:adjustRightInd w:val="0"/>
        <w:ind w:firstLine="567"/>
        <w:jc w:val="both"/>
        <w:rPr>
          <w:sz w:val="26"/>
          <w:szCs w:val="26"/>
        </w:rPr>
      </w:pPr>
      <w:r w:rsidRPr="004B0D7A">
        <w:rPr>
          <w:sz w:val="26"/>
          <w:szCs w:val="26"/>
        </w:rPr>
        <w:t>5. Исключен</w:t>
      </w:r>
    </w:p>
    <w:p w:rsidR="00C91ED1" w:rsidRPr="004B0D7A" w:rsidRDefault="00C91ED1" w:rsidP="00FD16BA">
      <w:pPr>
        <w:autoSpaceDE w:val="0"/>
        <w:autoSpaceDN w:val="0"/>
        <w:adjustRightInd w:val="0"/>
        <w:ind w:firstLine="567"/>
        <w:jc w:val="both"/>
        <w:rPr>
          <w:sz w:val="26"/>
          <w:szCs w:val="26"/>
        </w:rPr>
      </w:pPr>
      <w:r w:rsidRPr="004B0D7A">
        <w:rPr>
          <w:sz w:val="26"/>
          <w:szCs w:val="26"/>
        </w:rPr>
        <w:t>6. Исключен</w:t>
      </w:r>
    </w:p>
    <w:p w:rsidR="00FD16BA" w:rsidRPr="004B0D7A" w:rsidRDefault="00C91ED1" w:rsidP="00FD16BA">
      <w:pPr>
        <w:autoSpaceDE w:val="0"/>
        <w:autoSpaceDN w:val="0"/>
        <w:adjustRightInd w:val="0"/>
        <w:ind w:firstLine="567"/>
        <w:jc w:val="both"/>
        <w:rPr>
          <w:sz w:val="26"/>
          <w:szCs w:val="26"/>
        </w:rPr>
      </w:pPr>
      <w:r w:rsidRPr="004B0D7A">
        <w:rPr>
          <w:sz w:val="26"/>
          <w:szCs w:val="26"/>
        </w:rPr>
        <w:t>7</w:t>
      </w:r>
      <w:r w:rsidR="00FD16BA" w:rsidRPr="004B0D7A">
        <w:rPr>
          <w:sz w:val="26"/>
          <w:szCs w:val="26"/>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FD16BA" w:rsidRPr="004B0D7A" w:rsidRDefault="00C91ED1" w:rsidP="00FD16BA">
      <w:pPr>
        <w:autoSpaceDE w:val="0"/>
        <w:autoSpaceDN w:val="0"/>
        <w:adjustRightInd w:val="0"/>
        <w:ind w:firstLine="567"/>
        <w:jc w:val="both"/>
        <w:rPr>
          <w:sz w:val="26"/>
          <w:szCs w:val="26"/>
        </w:rPr>
      </w:pPr>
      <w:bookmarkStart w:id="12" w:name="Par1085"/>
      <w:bookmarkEnd w:id="12"/>
      <w:r w:rsidRPr="004B0D7A">
        <w:rPr>
          <w:sz w:val="26"/>
          <w:szCs w:val="26"/>
        </w:rPr>
        <w:t>8</w:t>
      </w:r>
      <w:r w:rsidR="00FD16BA" w:rsidRPr="004B0D7A">
        <w:rPr>
          <w:sz w:val="26"/>
          <w:szCs w:val="26"/>
        </w:rPr>
        <w:t xml:space="preserve">. </w:t>
      </w:r>
      <w:proofErr w:type="gramStart"/>
      <w:r w:rsidR="00FD16BA" w:rsidRPr="004B0D7A">
        <w:rPr>
          <w:sz w:val="26"/>
          <w:szCs w:val="26"/>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rsidR="00FD16BA" w:rsidRPr="004B0D7A" w:rsidRDefault="00C91ED1" w:rsidP="00FD16BA">
      <w:pPr>
        <w:ind w:firstLine="567"/>
        <w:jc w:val="both"/>
        <w:rPr>
          <w:sz w:val="26"/>
          <w:szCs w:val="26"/>
        </w:rPr>
      </w:pPr>
      <w:r w:rsidRPr="004B0D7A">
        <w:rPr>
          <w:sz w:val="26"/>
          <w:szCs w:val="26"/>
        </w:rPr>
        <w:t>9</w:t>
      </w:r>
      <w:r w:rsidR="00FD16BA" w:rsidRPr="004B0D7A">
        <w:rPr>
          <w:sz w:val="26"/>
          <w:szCs w:val="26"/>
        </w:rPr>
        <w:t xml:space="preserve">. На основании указанных в </w:t>
      </w:r>
      <w:hyperlink w:anchor="Par1085" w:tooltip="Ссылка на текущий документ" w:history="1">
        <w:r w:rsidR="00FD16BA" w:rsidRPr="004B0D7A">
          <w:rPr>
            <w:rStyle w:val="a3"/>
            <w:color w:val="auto"/>
            <w:sz w:val="26"/>
            <w:szCs w:val="26"/>
            <w:u w:val="none"/>
          </w:rPr>
          <w:t>части 7</w:t>
        </w:r>
      </w:hyperlink>
      <w:r w:rsidR="00FD16BA" w:rsidRPr="004B0D7A">
        <w:rPr>
          <w:sz w:val="26"/>
          <w:szCs w:val="26"/>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FD16BA" w:rsidRPr="004B0D7A" w:rsidRDefault="00C91ED1" w:rsidP="00FD16BA">
      <w:pPr>
        <w:autoSpaceDE w:val="0"/>
        <w:autoSpaceDN w:val="0"/>
        <w:adjustRightInd w:val="0"/>
        <w:ind w:firstLine="567"/>
        <w:jc w:val="both"/>
        <w:rPr>
          <w:sz w:val="26"/>
          <w:szCs w:val="26"/>
        </w:rPr>
      </w:pPr>
      <w:r w:rsidRPr="004B0D7A">
        <w:rPr>
          <w:sz w:val="26"/>
          <w:szCs w:val="26"/>
        </w:rPr>
        <w:t>10</w:t>
      </w:r>
      <w:r w:rsidR="00FD16BA" w:rsidRPr="004B0D7A">
        <w:rPr>
          <w:sz w:val="26"/>
          <w:szCs w:val="26"/>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D16BA" w:rsidRPr="004B0D7A" w:rsidRDefault="00C91ED1" w:rsidP="00FD16BA">
      <w:pPr>
        <w:autoSpaceDE w:val="0"/>
        <w:autoSpaceDN w:val="0"/>
        <w:adjustRightInd w:val="0"/>
        <w:ind w:firstLine="567"/>
        <w:jc w:val="both"/>
        <w:rPr>
          <w:sz w:val="26"/>
          <w:szCs w:val="26"/>
        </w:rPr>
      </w:pPr>
      <w:r w:rsidRPr="004B0D7A">
        <w:rPr>
          <w:sz w:val="26"/>
          <w:szCs w:val="26"/>
        </w:rPr>
        <w:lastRenderedPageBreak/>
        <w:t>11</w:t>
      </w:r>
      <w:r w:rsidR="00FD16BA" w:rsidRPr="004B0D7A">
        <w:rPr>
          <w:sz w:val="26"/>
          <w:szCs w:val="26"/>
        </w:rPr>
        <w:t>. В случае</w:t>
      </w:r>
      <w:proofErr w:type="gramStart"/>
      <w:r w:rsidR="00FD16BA" w:rsidRPr="004B0D7A">
        <w:rPr>
          <w:sz w:val="26"/>
          <w:szCs w:val="26"/>
        </w:rPr>
        <w:t>,</w:t>
      </w:r>
      <w:proofErr w:type="gramEnd"/>
      <w:r w:rsidR="00FD16BA" w:rsidRPr="004B0D7A">
        <w:rPr>
          <w:sz w:val="26"/>
          <w:szCs w:val="26"/>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FD16BA" w:rsidRPr="004B0D7A" w:rsidRDefault="00FD16BA" w:rsidP="00FD16BA">
      <w:pPr>
        <w:autoSpaceDE w:val="0"/>
        <w:autoSpaceDN w:val="0"/>
        <w:adjustRightInd w:val="0"/>
        <w:ind w:firstLine="567"/>
        <w:jc w:val="both"/>
        <w:rPr>
          <w:sz w:val="26"/>
          <w:szCs w:val="26"/>
        </w:rPr>
      </w:pPr>
      <w:r w:rsidRPr="004B0D7A">
        <w:rPr>
          <w:sz w:val="26"/>
          <w:szCs w:val="26"/>
        </w:rPr>
        <w:t>1</w:t>
      </w:r>
      <w:r w:rsidR="00C91ED1" w:rsidRPr="004B0D7A">
        <w:rPr>
          <w:sz w:val="26"/>
          <w:szCs w:val="26"/>
        </w:rPr>
        <w:t>1</w:t>
      </w:r>
      <w:r w:rsidRPr="004B0D7A">
        <w:rPr>
          <w:sz w:val="26"/>
          <w:szCs w:val="26"/>
        </w:rPr>
        <w:t xml:space="preserve">.1. </w:t>
      </w:r>
      <w:proofErr w:type="gramStart"/>
      <w:r w:rsidRPr="004B0D7A">
        <w:rPr>
          <w:sz w:val="26"/>
          <w:szCs w:val="26"/>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8" w:history="1">
        <w:r w:rsidRPr="004B0D7A">
          <w:rPr>
            <w:sz w:val="26"/>
            <w:szCs w:val="26"/>
          </w:rPr>
          <w:t>части 2 статьи 55.32</w:t>
        </w:r>
      </w:hyperlink>
      <w:r w:rsidRPr="004B0D7A">
        <w:rPr>
          <w:sz w:val="26"/>
          <w:szCs w:val="26"/>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Pr="004B0D7A">
        <w:rPr>
          <w:sz w:val="26"/>
          <w:szCs w:val="26"/>
        </w:rPr>
        <w:t xml:space="preserve"> </w:t>
      </w:r>
      <w:proofErr w:type="gramStart"/>
      <w:r w:rsidRPr="004B0D7A">
        <w:rPr>
          <w:sz w:val="26"/>
          <w:szCs w:val="26"/>
        </w:rPr>
        <w:t xml:space="preserve">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9" w:history="1">
        <w:r w:rsidRPr="004B0D7A">
          <w:rPr>
            <w:sz w:val="26"/>
            <w:szCs w:val="26"/>
          </w:rPr>
          <w:t>части 2 статьи 55.32</w:t>
        </w:r>
      </w:hyperlink>
      <w:r w:rsidRPr="004B0D7A">
        <w:rPr>
          <w:sz w:val="26"/>
          <w:szCs w:val="26"/>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4B0D7A">
        <w:rPr>
          <w:sz w:val="26"/>
          <w:szCs w:val="26"/>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B1E1E" w:rsidRPr="004B0D7A" w:rsidRDefault="00FD16BA" w:rsidP="0006595D">
      <w:pPr>
        <w:ind w:firstLine="567"/>
        <w:jc w:val="both"/>
        <w:rPr>
          <w:sz w:val="26"/>
          <w:szCs w:val="26"/>
        </w:rPr>
      </w:pPr>
      <w:r w:rsidRPr="004B0D7A">
        <w:rPr>
          <w:sz w:val="26"/>
          <w:szCs w:val="26"/>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B1C67" w:rsidRPr="004B0D7A" w:rsidRDefault="005F4D79" w:rsidP="0006595D">
      <w:pPr>
        <w:pStyle w:val="3"/>
        <w:rPr>
          <w:b/>
          <w:bCs/>
          <w:sz w:val="26"/>
          <w:szCs w:val="26"/>
          <w:shd w:val="clear" w:color="auto" w:fill="FFFFFF"/>
        </w:rPr>
      </w:pPr>
      <w:bookmarkStart w:id="13" w:name="dst2199"/>
      <w:bookmarkStart w:id="14" w:name="dst101028"/>
      <w:bookmarkStart w:id="15" w:name="dst100627"/>
      <w:bookmarkStart w:id="16" w:name="_Toc17124803"/>
      <w:bookmarkEnd w:id="13"/>
      <w:bookmarkEnd w:id="14"/>
      <w:bookmarkEnd w:id="15"/>
      <w:r w:rsidRPr="004B0D7A">
        <w:rPr>
          <w:b/>
          <w:sz w:val="26"/>
          <w:szCs w:val="26"/>
        </w:rPr>
        <w:t xml:space="preserve">Статья </w:t>
      </w:r>
      <w:r w:rsidR="00DC142F" w:rsidRPr="004B0D7A">
        <w:rPr>
          <w:b/>
          <w:sz w:val="26"/>
          <w:szCs w:val="26"/>
        </w:rPr>
        <w:t>8</w:t>
      </w:r>
      <w:r w:rsidRPr="004B0D7A">
        <w:rPr>
          <w:b/>
          <w:sz w:val="26"/>
          <w:szCs w:val="26"/>
        </w:rPr>
        <w:t>.</w:t>
      </w:r>
      <w:r w:rsidRPr="004B0D7A">
        <w:rPr>
          <w:sz w:val="26"/>
          <w:szCs w:val="26"/>
        </w:rPr>
        <w:t xml:space="preserve"> </w:t>
      </w:r>
      <w:r w:rsidR="00C37942" w:rsidRPr="004B0D7A">
        <w:rPr>
          <w:b/>
          <w:bCs/>
          <w:sz w:val="26"/>
          <w:szCs w:val="26"/>
          <w:shd w:val="clear" w:color="auto" w:fill="FFFFFF"/>
        </w:rPr>
        <w:t>Отклонение от предельных параметров разрешенного строительства, реконструкции объектов капитального строительства</w:t>
      </w:r>
      <w:bookmarkEnd w:id="16"/>
    </w:p>
    <w:p w:rsidR="00C37942" w:rsidRPr="004B0D7A" w:rsidRDefault="00C37942" w:rsidP="00C37942">
      <w:pPr>
        <w:shd w:val="clear" w:color="auto" w:fill="FFFFFF"/>
        <w:spacing w:line="290" w:lineRule="atLeast"/>
        <w:ind w:firstLine="540"/>
        <w:jc w:val="both"/>
        <w:rPr>
          <w:color w:val="333333"/>
          <w:sz w:val="26"/>
          <w:szCs w:val="26"/>
        </w:rPr>
      </w:pPr>
      <w:r w:rsidRPr="004B0D7A">
        <w:rPr>
          <w:rStyle w:val="blk"/>
          <w:color w:val="333333"/>
          <w:sz w:val="26"/>
          <w:szCs w:val="26"/>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37942" w:rsidRPr="004B0D7A" w:rsidRDefault="00C37942" w:rsidP="00C37942">
      <w:pPr>
        <w:shd w:val="clear" w:color="auto" w:fill="FFFFFF"/>
        <w:spacing w:line="290" w:lineRule="atLeast"/>
        <w:ind w:firstLine="540"/>
        <w:jc w:val="both"/>
        <w:rPr>
          <w:color w:val="333333"/>
          <w:sz w:val="26"/>
          <w:szCs w:val="26"/>
        </w:rPr>
      </w:pPr>
      <w:bookmarkStart w:id="17" w:name="dst3127"/>
      <w:bookmarkEnd w:id="17"/>
      <w:r w:rsidRPr="004B0D7A">
        <w:rPr>
          <w:rStyle w:val="blk"/>
          <w:color w:val="333333"/>
          <w:sz w:val="26"/>
          <w:szCs w:val="26"/>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C37942" w:rsidRPr="004B0D7A" w:rsidRDefault="00C37942" w:rsidP="00C37942">
      <w:pPr>
        <w:shd w:val="clear" w:color="auto" w:fill="FFFFFF"/>
        <w:spacing w:line="290" w:lineRule="atLeast"/>
        <w:ind w:firstLine="540"/>
        <w:jc w:val="both"/>
        <w:rPr>
          <w:color w:val="333333"/>
          <w:sz w:val="26"/>
          <w:szCs w:val="26"/>
        </w:rPr>
      </w:pPr>
      <w:bookmarkStart w:id="18" w:name="dst1301"/>
      <w:bookmarkEnd w:id="18"/>
      <w:r w:rsidRPr="004B0D7A">
        <w:rPr>
          <w:rStyle w:val="blk"/>
          <w:color w:val="333333"/>
          <w:sz w:val="26"/>
          <w:szCs w:val="26"/>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w:t>
      </w:r>
      <w:r w:rsidRPr="004B0D7A">
        <w:rPr>
          <w:rStyle w:val="blk"/>
          <w:color w:val="333333"/>
          <w:sz w:val="26"/>
          <w:szCs w:val="26"/>
        </w:rPr>
        <w:lastRenderedPageBreak/>
        <w:t xml:space="preserve">капитального строительства в части предельного количества этажей, предельной высоты зданий, строений, сооружений и требований к </w:t>
      </w:r>
      <w:proofErr w:type="gramStart"/>
      <w:r w:rsidRPr="004B0D7A">
        <w:rPr>
          <w:rStyle w:val="blk"/>
          <w:color w:val="333333"/>
          <w:sz w:val="26"/>
          <w:szCs w:val="26"/>
        </w:rPr>
        <w:t>архитектурным решениям</w:t>
      </w:r>
      <w:proofErr w:type="gramEnd"/>
      <w:r w:rsidRPr="004B0D7A">
        <w:rPr>
          <w:rStyle w:val="blk"/>
          <w:color w:val="333333"/>
          <w:sz w:val="26"/>
          <w:szCs w:val="26"/>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C37942" w:rsidRPr="004B0D7A" w:rsidRDefault="00C37942" w:rsidP="00C37942">
      <w:pPr>
        <w:shd w:val="clear" w:color="auto" w:fill="FFFFFF"/>
        <w:spacing w:line="290" w:lineRule="atLeast"/>
        <w:ind w:firstLine="540"/>
        <w:jc w:val="both"/>
        <w:rPr>
          <w:color w:val="333333"/>
          <w:sz w:val="26"/>
          <w:szCs w:val="26"/>
        </w:rPr>
      </w:pPr>
      <w:bookmarkStart w:id="19" w:name="dst100631"/>
      <w:bookmarkEnd w:id="19"/>
      <w:r w:rsidRPr="004B0D7A">
        <w:rPr>
          <w:rStyle w:val="blk"/>
          <w:color w:val="333333"/>
          <w:sz w:val="26"/>
          <w:szCs w:val="26"/>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C37942" w:rsidRPr="004B0D7A" w:rsidRDefault="00C37942" w:rsidP="00C37942">
      <w:pPr>
        <w:shd w:val="clear" w:color="auto" w:fill="FFFFFF"/>
        <w:spacing w:line="290" w:lineRule="atLeast"/>
        <w:ind w:firstLine="540"/>
        <w:jc w:val="both"/>
        <w:rPr>
          <w:sz w:val="26"/>
          <w:szCs w:val="26"/>
        </w:rPr>
      </w:pPr>
      <w:bookmarkStart w:id="20" w:name="dst3128"/>
      <w:bookmarkEnd w:id="20"/>
      <w:r w:rsidRPr="004B0D7A">
        <w:rPr>
          <w:rStyle w:val="blk"/>
          <w:color w:val="333333"/>
          <w:sz w:val="26"/>
          <w:szCs w:val="26"/>
        </w:rPr>
        <w:t xml:space="preserve">4. </w:t>
      </w:r>
      <w:proofErr w:type="gramStart"/>
      <w:r w:rsidRPr="004B0D7A">
        <w:rPr>
          <w:rStyle w:val="blk"/>
          <w:sz w:val="26"/>
          <w:szCs w:val="26"/>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B7142B" w:rsidRPr="00B7142B">
        <w:rPr>
          <w:bCs/>
          <w:color w:val="FF0000"/>
          <w:sz w:val="26"/>
          <w:szCs w:val="26"/>
        </w:rPr>
        <w:t>подготавливается в течение пятнадцати рабочих дней со дня поступления заявления о предоставлении такого разрешения и</w:t>
      </w:r>
      <w:r w:rsidR="00B7142B" w:rsidRPr="007A39F1">
        <w:rPr>
          <w:rStyle w:val="blk"/>
          <w:sz w:val="22"/>
          <w:szCs w:val="22"/>
        </w:rPr>
        <w:t xml:space="preserve"> </w:t>
      </w:r>
      <w:r w:rsidRPr="004B0D7A">
        <w:rPr>
          <w:rStyle w:val="blk"/>
          <w:sz w:val="26"/>
          <w:szCs w:val="26"/>
        </w:rPr>
        <w:t>подлежит рассмотрению на общественных обсуждениях или публичных слушаниях, проводимых в порядке, установленном </w:t>
      </w:r>
      <w:hyperlink r:id="rId20" w:anchor="dst2104" w:history="1">
        <w:r w:rsidRPr="004B0D7A">
          <w:rPr>
            <w:rStyle w:val="a3"/>
            <w:color w:val="auto"/>
            <w:sz w:val="26"/>
            <w:szCs w:val="26"/>
            <w:u w:val="none"/>
          </w:rPr>
          <w:t>статьей 5.1</w:t>
        </w:r>
      </w:hyperlink>
      <w:r w:rsidRPr="004B0D7A">
        <w:rPr>
          <w:rStyle w:val="blk"/>
          <w:sz w:val="26"/>
          <w:szCs w:val="26"/>
        </w:rPr>
        <w:t> </w:t>
      </w:r>
      <w:r w:rsidR="00CB01BB" w:rsidRPr="004B0D7A">
        <w:rPr>
          <w:rStyle w:val="blk"/>
          <w:sz w:val="26"/>
          <w:szCs w:val="26"/>
        </w:rPr>
        <w:t>Градостроительного</w:t>
      </w:r>
      <w:r w:rsidRPr="004B0D7A">
        <w:rPr>
          <w:rStyle w:val="blk"/>
          <w:sz w:val="26"/>
          <w:szCs w:val="26"/>
        </w:rPr>
        <w:t xml:space="preserve"> Кодекса, с учетом положений </w:t>
      </w:r>
      <w:hyperlink r:id="rId21" w:anchor="dst100615" w:history="1">
        <w:r w:rsidRPr="004B0D7A">
          <w:rPr>
            <w:rStyle w:val="a3"/>
            <w:color w:val="auto"/>
            <w:sz w:val="26"/>
            <w:szCs w:val="26"/>
            <w:u w:val="none"/>
          </w:rPr>
          <w:t>статьи 39</w:t>
        </w:r>
      </w:hyperlink>
      <w:r w:rsidRPr="004B0D7A">
        <w:rPr>
          <w:rStyle w:val="blk"/>
          <w:sz w:val="26"/>
          <w:szCs w:val="26"/>
        </w:rPr>
        <w:t> </w:t>
      </w:r>
      <w:r w:rsidR="00CB01BB" w:rsidRPr="004B0D7A">
        <w:rPr>
          <w:rStyle w:val="blk"/>
          <w:sz w:val="26"/>
          <w:szCs w:val="26"/>
        </w:rPr>
        <w:t>Градостроительного</w:t>
      </w:r>
      <w:r w:rsidRPr="004B0D7A">
        <w:rPr>
          <w:rStyle w:val="blk"/>
          <w:sz w:val="26"/>
          <w:szCs w:val="26"/>
        </w:rPr>
        <w:t xml:space="preserve"> Кодекса, за исключением случая, указанного в </w:t>
      </w:r>
      <w:hyperlink r:id="rId22" w:anchor="dst3127" w:history="1">
        <w:r w:rsidRPr="004B0D7A">
          <w:rPr>
            <w:rStyle w:val="a3"/>
            <w:color w:val="auto"/>
            <w:sz w:val="26"/>
            <w:szCs w:val="26"/>
            <w:u w:val="none"/>
          </w:rPr>
          <w:t>части</w:t>
        </w:r>
        <w:proofErr w:type="gramEnd"/>
        <w:r w:rsidRPr="004B0D7A">
          <w:rPr>
            <w:rStyle w:val="a3"/>
            <w:color w:val="auto"/>
            <w:sz w:val="26"/>
            <w:szCs w:val="26"/>
            <w:u w:val="none"/>
          </w:rPr>
          <w:t xml:space="preserve"> 1.1</w:t>
        </w:r>
      </w:hyperlink>
      <w:r w:rsidRPr="004B0D7A">
        <w:rPr>
          <w:rStyle w:val="blk"/>
          <w:sz w:val="26"/>
          <w:szCs w:val="26"/>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37942" w:rsidRPr="004B0D7A" w:rsidRDefault="00C37942" w:rsidP="00C37942">
      <w:pPr>
        <w:shd w:val="clear" w:color="auto" w:fill="FFFFFF"/>
        <w:spacing w:line="290" w:lineRule="atLeast"/>
        <w:ind w:firstLine="540"/>
        <w:jc w:val="both"/>
        <w:rPr>
          <w:color w:val="333333"/>
          <w:sz w:val="26"/>
          <w:szCs w:val="26"/>
        </w:rPr>
      </w:pPr>
      <w:bookmarkStart w:id="21" w:name="dst2203"/>
      <w:bookmarkEnd w:id="21"/>
      <w:r w:rsidRPr="004B0D7A">
        <w:rPr>
          <w:rStyle w:val="blk"/>
          <w:color w:val="333333"/>
          <w:sz w:val="26"/>
          <w:szCs w:val="26"/>
        </w:rPr>
        <w:t xml:space="preserve">5. </w:t>
      </w:r>
      <w:proofErr w:type="gramStart"/>
      <w:r w:rsidRPr="004B0D7A">
        <w:rPr>
          <w:rStyle w:val="blk"/>
          <w:color w:val="333333"/>
          <w:sz w:val="26"/>
          <w:szCs w:val="26"/>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sidR="00B7142B" w:rsidRPr="00B7142B">
        <w:rPr>
          <w:bCs/>
          <w:color w:val="FF0000"/>
          <w:sz w:val="26"/>
          <w:szCs w:val="26"/>
        </w:rPr>
        <w:t>в течение пятнадцати рабочих дней со дня окончания таких обсуждений или слушаний</w:t>
      </w:r>
      <w:r w:rsidR="00B7142B" w:rsidRPr="004B0D7A">
        <w:rPr>
          <w:rStyle w:val="af3"/>
          <w:color w:val="333333"/>
          <w:sz w:val="26"/>
          <w:szCs w:val="26"/>
        </w:rPr>
        <w:t xml:space="preserve"> </w:t>
      </w:r>
      <w:r w:rsidRPr="004B0D7A">
        <w:rPr>
          <w:rStyle w:val="blk"/>
          <w:color w:val="333333"/>
          <w:sz w:val="26"/>
          <w:szCs w:val="26"/>
        </w:rPr>
        <w:t>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4B0D7A">
        <w:rPr>
          <w:rStyle w:val="blk"/>
          <w:color w:val="333333"/>
          <w:sz w:val="26"/>
          <w:szCs w:val="26"/>
        </w:rPr>
        <w:t xml:space="preserve"> направляет указанные рекомендации главе местной администрации.</w:t>
      </w:r>
    </w:p>
    <w:p w:rsidR="00C37942" w:rsidRPr="004B0D7A" w:rsidRDefault="00C37942" w:rsidP="00C37942">
      <w:pPr>
        <w:shd w:val="clear" w:color="auto" w:fill="FFFFFF"/>
        <w:spacing w:line="290" w:lineRule="atLeast"/>
        <w:ind w:firstLine="540"/>
        <w:jc w:val="both"/>
        <w:rPr>
          <w:color w:val="333333"/>
          <w:sz w:val="26"/>
          <w:szCs w:val="26"/>
        </w:rPr>
      </w:pPr>
      <w:bookmarkStart w:id="22" w:name="dst100634"/>
      <w:bookmarkEnd w:id="22"/>
      <w:r w:rsidRPr="004B0D7A">
        <w:rPr>
          <w:rStyle w:val="blk"/>
          <w:color w:val="333333"/>
          <w:sz w:val="26"/>
          <w:szCs w:val="26"/>
        </w:rPr>
        <w:t>6. Глава местной администрации в течение семи дней со дня поступления указанных в </w:t>
      </w:r>
      <w:hyperlink r:id="rId23" w:anchor="dst2203" w:history="1">
        <w:r w:rsidRPr="004B0D7A">
          <w:rPr>
            <w:rStyle w:val="a3"/>
            <w:color w:val="auto"/>
            <w:sz w:val="26"/>
            <w:szCs w:val="26"/>
            <w:u w:val="none"/>
          </w:rPr>
          <w:t>части 5</w:t>
        </w:r>
      </w:hyperlink>
      <w:r w:rsidRPr="004B0D7A">
        <w:rPr>
          <w:rStyle w:val="blk"/>
          <w:sz w:val="26"/>
          <w:szCs w:val="26"/>
        </w:rPr>
        <w:t>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4B0D7A">
        <w:rPr>
          <w:rStyle w:val="blk"/>
          <w:color w:val="333333"/>
          <w:sz w:val="26"/>
          <w:szCs w:val="26"/>
        </w:rPr>
        <w:t xml:space="preserve"> или об отказе в предоставлении такого разрешения с указанием причин принятого решения.</w:t>
      </w:r>
    </w:p>
    <w:p w:rsidR="00C37942" w:rsidRPr="004B0D7A" w:rsidRDefault="00C37942" w:rsidP="00C37942">
      <w:pPr>
        <w:shd w:val="clear" w:color="auto" w:fill="FFFFFF"/>
        <w:spacing w:line="290" w:lineRule="atLeast"/>
        <w:ind w:firstLine="540"/>
        <w:jc w:val="both"/>
        <w:rPr>
          <w:color w:val="333333"/>
          <w:sz w:val="26"/>
          <w:szCs w:val="26"/>
        </w:rPr>
      </w:pPr>
      <w:bookmarkStart w:id="23" w:name="dst2469"/>
      <w:bookmarkEnd w:id="23"/>
      <w:r w:rsidRPr="004B0D7A">
        <w:rPr>
          <w:rStyle w:val="blk"/>
          <w:color w:val="333333"/>
          <w:sz w:val="26"/>
          <w:szCs w:val="26"/>
        </w:rPr>
        <w:t xml:space="preserve">6.1. </w:t>
      </w:r>
      <w:proofErr w:type="gramStart"/>
      <w:r w:rsidRPr="004B0D7A">
        <w:rPr>
          <w:rStyle w:val="blk"/>
          <w:color w:val="333333"/>
          <w:sz w:val="26"/>
          <w:szCs w:val="26"/>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w:t>
      </w:r>
      <w:r w:rsidRPr="004B0D7A">
        <w:rPr>
          <w:rStyle w:val="blk"/>
          <w:sz w:val="26"/>
          <w:szCs w:val="26"/>
        </w:rPr>
        <w:t>самоуправления, указанных в </w:t>
      </w:r>
      <w:hyperlink r:id="rId24" w:anchor="dst2783" w:history="1">
        <w:r w:rsidRPr="004B0D7A">
          <w:rPr>
            <w:rStyle w:val="a3"/>
            <w:color w:val="auto"/>
            <w:sz w:val="26"/>
            <w:szCs w:val="26"/>
            <w:u w:val="none"/>
          </w:rPr>
          <w:t>части 2 статьи 55.32</w:t>
        </w:r>
      </w:hyperlink>
      <w:r w:rsidRPr="004B0D7A">
        <w:rPr>
          <w:rStyle w:val="blk"/>
          <w:sz w:val="26"/>
          <w:szCs w:val="26"/>
        </w:rPr>
        <w:t> </w:t>
      </w:r>
      <w:r w:rsidR="0012401F" w:rsidRPr="004B0D7A">
        <w:rPr>
          <w:rStyle w:val="blk"/>
          <w:sz w:val="26"/>
          <w:szCs w:val="26"/>
        </w:rPr>
        <w:t>Градостроительного</w:t>
      </w:r>
      <w:r w:rsidRPr="004B0D7A">
        <w:rPr>
          <w:rStyle w:val="blk"/>
          <w:sz w:val="26"/>
          <w:szCs w:val="26"/>
        </w:rPr>
        <w:t xml:space="preserve"> Кодекса, не допускается предоставление разрешения на отклонение от предельных параметров разрешенного строительства, реконструкции объектов</w:t>
      </w:r>
      <w:r w:rsidRPr="004B0D7A">
        <w:rPr>
          <w:rStyle w:val="blk"/>
          <w:color w:val="333333"/>
          <w:sz w:val="26"/>
          <w:szCs w:val="26"/>
        </w:rPr>
        <w:t xml:space="preserve"> капитального строительства в отношении земельного участка, на котором расположена такая постройка, до ее сноса</w:t>
      </w:r>
      <w:proofErr w:type="gramEnd"/>
      <w:r w:rsidRPr="004B0D7A">
        <w:rPr>
          <w:rStyle w:val="blk"/>
          <w:color w:val="333333"/>
          <w:sz w:val="26"/>
          <w:szCs w:val="26"/>
        </w:rPr>
        <w:t xml:space="preserve"> </w:t>
      </w:r>
      <w:proofErr w:type="gramStart"/>
      <w:r w:rsidRPr="004B0D7A">
        <w:rPr>
          <w:rStyle w:val="blk"/>
          <w:color w:val="333333"/>
          <w:sz w:val="26"/>
          <w:szCs w:val="26"/>
        </w:rPr>
        <w:t xml:space="preserve">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w:t>
      </w:r>
      <w:r w:rsidRPr="004B0D7A">
        <w:rPr>
          <w:rStyle w:val="blk"/>
          <w:sz w:val="26"/>
          <w:szCs w:val="26"/>
        </w:rPr>
        <w:t>в </w:t>
      </w:r>
      <w:hyperlink r:id="rId25" w:anchor="dst2783" w:history="1">
        <w:r w:rsidRPr="004B0D7A">
          <w:rPr>
            <w:rStyle w:val="a3"/>
            <w:color w:val="auto"/>
            <w:sz w:val="26"/>
            <w:szCs w:val="26"/>
            <w:u w:val="none"/>
          </w:rPr>
          <w:t>части 2 статьи 55.32</w:t>
        </w:r>
      </w:hyperlink>
      <w:r w:rsidRPr="004B0D7A">
        <w:rPr>
          <w:rStyle w:val="blk"/>
          <w:sz w:val="26"/>
          <w:szCs w:val="26"/>
        </w:rPr>
        <w:t> </w:t>
      </w:r>
      <w:r w:rsidR="0012401F" w:rsidRPr="004B0D7A">
        <w:rPr>
          <w:rStyle w:val="blk"/>
          <w:sz w:val="26"/>
          <w:szCs w:val="26"/>
        </w:rPr>
        <w:t>Градостроительного</w:t>
      </w:r>
      <w:r w:rsidRPr="004B0D7A">
        <w:rPr>
          <w:rStyle w:val="blk"/>
          <w:sz w:val="26"/>
          <w:szCs w:val="26"/>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w:t>
      </w:r>
      <w:r w:rsidRPr="004B0D7A">
        <w:rPr>
          <w:rStyle w:val="blk"/>
          <w:color w:val="333333"/>
          <w:sz w:val="26"/>
          <w:szCs w:val="26"/>
        </w:rPr>
        <w:t xml:space="preserve"> либо</w:t>
      </w:r>
      <w:proofErr w:type="gramEnd"/>
      <w:r w:rsidRPr="004B0D7A">
        <w:rPr>
          <w:rStyle w:val="blk"/>
          <w:color w:val="333333"/>
          <w:sz w:val="26"/>
          <w:szCs w:val="26"/>
        </w:rPr>
        <w:t xml:space="preserve"> вступило в законную силу решение суда об отказе в </w:t>
      </w:r>
      <w:r w:rsidRPr="004B0D7A">
        <w:rPr>
          <w:rStyle w:val="blk"/>
          <w:color w:val="333333"/>
          <w:sz w:val="26"/>
          <w:szCs w:val="26"/>
        </w:rPr>
        <w:lastRenderedPageBreak/>
        <w:t>удовлетворении исковых требований о сносе самовольной постройки или ее приведении в соответствие с установленными требованиями.</w:t>
      </w:r>
    </w:p>
    <w:p w:rsidR="00C37942" w:rsidRPr="004B0D7A" w:rsidRDefault="00C37942" w:rsidP="00C37942">
      <w:pPr>
        <w:shd w:val="clear" w:color="auto" w:fill="FFFFFF"/>
        <w:spacing w:line="290" w:lineRule="atLeast"/>
        <w:ind w:firstLine="540"/>
        <w:jc w:val="both"/>
        <w:rPr>
          <w:color w:val="333333"/>
          <w:sz w:val="26"/>
          <w:szCs w:val="26"/>
        </w:rPr>
      </w:pPr>
      <w:bookmarkStart w:id="24" w:name="dst100635"/>
      <w:bookmarkEnd w:id="24"/>
      <w:r w:rsidRPr="004B0D7A">
        <w:rPr>
          <w:rStyle w:val="blk"/>
          <w:color w:val="333333"/>
          <w:sz w:val="26"/>
          <w:szCs w:val="26"/>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37942" w:rsidRPr="004B0D7A" w:rsidRDefault="00C37942" w:rsidP="00C37942">
      <w:pPr>
        <w:shd w:val="clear" w:color="auto" w:fill="FFFFFF"/>
        <w:spacing w:line="290" w:lineRule="atLeast"/>
        <w:ind w:firstLine="540"/>
        <w:jc w:val="both"/>
        <w:rPr>
          <w:color w:val="333333"/>
          <w:sz w:val="26"/>
          <w:szCs w:val="26"/>
        </w:rPr>
      </w:pPr>
      <w:bookmarkStart w:id="25" w:name="dst1972"/>
      <w:bookmarkEnd w:id="25"/>
      <w:r w:rsidRPr="004B0D7A">
        <w:rPr>
          <w:rStyle w:val="blk"/>
          <w:color w:val="333333"/>
          <w:sz w:val="26"/>
          <w:szCs w:val="26"/>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4B0D7A">
        <w:rPr>
          <w:rStyle w:val="blk"/>
          <w:color w:val="333333"/>
          <w:sz w:val="26"/>
          <w:szCs w:val="26"/>
        </w:rPr>
        <w:t>приаэродромной</w:t>
      </w:r>
      <w:proofErr w:type="spellEnd"/>
      <w:r w:rsidRPr="004B0D7A">
        <w:rPr>
          <w:rStyle w:val="blk"/>
          <w:color w:val="333333"/>
          <w:sz w:val="26"/>
          <w:szCs w:val="26"/>
        </w:rPr>
        <w:t xml:space="preserve"> территории.</w:t>
      </w:r>
    </w:p>
    <w:p w:rsidR="00C37942" w:rsidRPr="004B0D7A" w:rsidRDefault="005F4D79" w:rsidP="00C37942">
      <w:pPr>
        <w:pStyle w:val="2"/>
        <w:jc w:val="center"/>
        <w:rPr>
          <w:b/>
          <w:i/>
          <w:sz w:val="26"/>
          <w:szCs w:val="26"/>
        </w:rPr>
      </w:pPr>
      <w:bookmarkStart w:id="26" w:name="_Toc17124804"/>
      <w:r w:rsidRPr="004B0D7A">
        <w:rPr>
          <w:b/>
          <w:sz w:val="26"/>
          <w:szCs w:val="26"/>
        </w:rPr>
        <w:t xml:space="preserve">ГЛАВА </w:t>
      </w:r>
      <w:r w:rsidR="00ED17E0" w:rsidRPr="004B0D7A">
        <w:rPr>
          <w:b/>
          <w:sz w:val="26"/>
          <w:szCs w:val="26"/>
          <w:lang w:val="en-US"/>
        </w:rPr>
        <w:t>III</w:t>
      </w:r>
      <w:r w:rsidR="008B1E1E" w:rsidRPr="004B0D7A">
        <w:rPr>
          <w:b/>
          <w:sz w:val="26"/>
          <w:szCs w:val="26"/>
        </w:rPr>
        <w:t>.</w:t>
      </w:r>
      <w:r w:rsidRPr="004B0D7A">
        <w:rPr>
          <w:b/>
          <w:sz w:val="26"/>
          <w:szCs w:val="26"/>
        </w:rPr>
        <w:t xml:space="preserve"> </w:t>
      </w:r>
      <w:bookmarkStart w:id="27" w:name="Par1114"/>
      <w:bookmarkEnd w:id="27"/>
      <w:r w:rsidR="00C37942" w:rsidRPr="004B0D7A">
        <w:rPr>
          <w:b/>
          <w:bCs/>
          <w:sz w:val="26"/>
          <w:szCs w:val="26"/>
          <w:shd w:val="clear" w:color="auto" w:fill="FFFFFF"/>
        </w:rPr>
        <w:t>ПЛАНИРОВКА ТЕРРИТОРИИ</w:t>
      </w:r>
      <w:bookmarkEnd w:id="26"/>
    </w:p>
    <w:p w:rsidR="00662817" w:rsidRPr="004B0D7A" w:rsidRDefault="00D6437F" w:rsidP="00C37942">
      <w:pPr>
        <w:pStyle w:val="2"/>
        <w:rPr>
          <w:b/>
          <w:sz w:val="26"/>
          <w:szCs w:val="26"/>
        </w:rPr>
      </w:pPr>
      <w:bookmarkStart w:id="28" w:name="_Toc17124805"/>
      <w:r w:rsidRPr="004B0D7A">
        <w:rPr>
          <w:b/>
          <w:sz w:val="26"/>
          <w:szCs w:val="26"/>
        </w:rPr>
        <w:t>Статья 9. Назначение, виды документации по планировке территории</w:t>
      </w:r>
      <w:bookmarkEnd w:id="28"/>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4B0D7A">
        <w:rPr>
          <w:rFonts w:ascii="Times New Roman" w:hAnsi="Times New Roman" w:cs="Times New Roman"/>
          <w:sz w:val="26"/>
          <w:szCs w:val="26"/>
        </w:rPr>
        <w:t>границ зон планируемого размещения объектов капитального строительства</w:t>
      </w:r>
      <w:proofErr w:type="gramEnd"/>
      <w:r w:rsidRPr="004B0D7A">
        <w:rPr>
          <w:rFonts w:ascii="Times New Roman" w:hAnsi="Times New Roman" w:cs="Times New Roman"/>
          <w:sz w:val="26"/>
          <w:szCs w:val="26"/>
        </w:rPr>
        <w:t>.</w:t>
      </w:r>
    </w:p>
    <w:p w:rsidR="00B7142B" w:rsidRPr="00B7142B" w:rsidRDefault="00B7142B" w:rsidP="00B7142B">
      <w:pPr>
        <w:autoSpaceDE w:val="0"/>
        <w:autoSpaceDN w:val="0"/>
        <w:adjustRightInd w:val="0"/>
        <w:jc w:val="both"/>
        <w:rPr>
          <w:color w:val="548DD4"/>
          <w:sz w:val="26"/>
          <w:szCs w:val="26"/>
        </w:rPr>
      </w:pPr>
      <w:r w:rsidRPr="00B7142B">
        <w:rPr>
          <w:color w:val="548DD4"/>
          <w:sz w:val="26"/>
          <w:szCs w:val="26"/>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 </w:t>
      </w:r>
    </w:p>
    <w:p w:rsidR="00B7142B" w:rsidRPr="00B7142B" w:rsidRDefault="00B7142B" w:rsidP="00B7142B">
      <w:pPr>
        <w:autoSpaceDE w:val="0"/>
        <w:autoSpaceDN w:val="0"/>
        <w:adjustRightInd w:val="0"/>
        <w:jc w:val="both"/>
        <w:rPr>
          <w:color w:val="FF0000"/>
          <w:sz w:val="26"/>
          <w:szCs w:val="26"/>
        </w:rPr>
      </w:pPr>
      <w:r w:rsidRPr="00B7142B">
        <w:rPr>
          <w:color w:val="FF0000"/>
          <w:sz w:val="26"/>
          <w:szCs w:val="26"/>
        </w:rPr>
        <w:t>2</w:t>
      </w:r>
      <w:r w:rsidRPr="00B7142B">
        <w:rPr>
          <w:color w:val="548DD4"/>
          <w:sz w:val="26"/>
          <w:szCs w:val="26"/>
        </w:rPr>
        <w:t>.</w:t>
      </w:r>
      <w:r w:rsidRPr="00B7142B">
        <w:rPr>
          <w:bCs/>
          <w:color w:val="FF0000"/>
          <w:sz w:val="26"/>
          <w:szCs w:val="26"/>
        </w:rPr>
        <w:t xml:space="preserve">Утратил силу. - Федеральный </w:t>
      </w:r>
      <w:hyperlink r:id="rId26" w:history="1">
        <w:r w:rsidRPr="00B7142B">
          <w:rPr>
            <w:color w:val="FF0000"/>
            <w:sz w:val="26"/>
            <w:szCs w:val="26"/>
          </w:rPr>
          <w:t>закон</w:t>
        </w:r>
      </w:hyperlink>
      <w:r w:rsidRPr="00B7142B">
        <w:rPr>
          <w:color w:val="FF0000"/>
          <w:sz w:val="26"/>
          <w:szCs w:val="26"/>
        </w:rPr>
        <w:t xml:space="preserve"> от 30.12.2020 N 494-ФЗ.</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 необходимо изъятие земельных участков для государственных или муниципальных ну</w:t>
      </w:r>
      <w:proofErr w:type="gramStart"/>
      <w:r w:rsidRPr="004B0D7A">
        <w:rPr>
          <w:rFonts w:ascii="Times New Roman" w:hAnsi="Times New Roman" w:cs="Times New Roman"/>
          <w:sz w:val="26"/>
          <w:szCs w:val="26"/>
        </w:rPr>
        <w:t>жд в св</w:t>
      </w:r>
      <w:proofErr w:type="gramEnd"/>
      <w:r w:rsidRPr="004B0D7A">
        <w:rPr>
          <w:rFonts w:ascii="Times New Roman" w:hAnsi="Times New Roman" w:cs="Times New Roman"/>
          <w:sz w:val="26"/>
          <w:szCs w:val="26"/>
        </w:rPr>
        <w:t>язи с размещением объекта капитального строительства федерального, регионального или местного значения;</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2) </w:t>
      </w:r>
      <w:proofErr w:type="gramStart"/>
      <w:r w:rsidRPr="004B0D7A">
        <w:rPr>
          <w:rFonts w:ascii="Times New Roman" w:hAnsi="Times New Roman" w:cs="Times New Roman"/>
          <w:sz w:val="26"/>
          <w:szCs w:val="26"/>
        </w:rPr>
        <w:t>необходимы</w:t>
      </w:r>
      <w:proofErr w:type="gramEnd"/>
      <w:r w:rsidRPr="004B0D7A">
        <w:rPr>
          <w:rFonts w:ascii="Times New Roman" w:hAnsi="Times New Roman" w:cs="Times New Roman"/>
          <w:sz w:val="26"/>
          <w:szCs w:val="26"/>
        </w:rPr>
        <w:t xml:space="preserve"> установление, изменение или отмена красных линий;</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FD16BA" w:rsidRPr="004B0D7A" w:rsidRDefault="00FD16BA" w:rsidP="00FD16BA">
      <w:pPr>
        <w:pStyle w:val="ConsPlusNormal"/>
        <w:ind w:firstLine="709"/>
        <w:jc w:val="both"/>
        <w:rPr>
          <w:rFonts w:ascii="Times New Roman" w:hAnsi="Times New Roman" w:cs="Times New Roman"/>
          <w:sz w:val="26"/>
          <w:szCs w:val="26"/>
        </w:rPr>
      </w:pPr>
      <w:proofErr w:type="gramStart"/>
      <w:r w:rsidRPr="004B0D7A">
        <w:rPr>
          <w:rFonts w:ascii="Times New Roman" w:hAnsi="Times New Roman" w:cs="Times New Roman"/>
          <w:sz w:val="26"/>
          <w:szCs w:val="26"/>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w:t>
      </w:r>
      <w:r w:rsidRPr="004B0D7A">
        <w:rPr>
          <w:rFonts w:ascii="Times New Roman" w:hAnsi="Times New Roman" w:cs="Times New Roman"/>
          <w:sz w:val="26"/>
          <w:szCs w:val="26"/>
        </w:rPr>
        <w:lastRenderedPageBreak/>
        <w:t>строительства, реконструкции линейного объекта не требуется подготовка документации по планировке территории.</w:t>
      </w:r>
    </w:p>
    <w:p w:rsidR="00FD16BA" w:rsidRDefault="00FD16BA" w:rsidP="00FD16BA">
      <w:pPr>
        <w:autoSpaceDE w:val="0"/>
        <w:autoSpaceDN w:val="0"/>
        <w:adjustRightInd w:val="0"/>
        <w:ind w:firstLine="540"/>
        <w:jc w:val="both"/>
        <w:rPr>
          <w:bCs/>
          <w:sz w:val="26"/>
          <w:szCs w:val="26"/>
        </w:rPr>
      </w:pPr>
      <w:r w:rsidRPr="004B0D7A">
        <w:rPr>
          <w:bCs/>
          <w:sz w:val="26"/>
          <w:szCs w:val="26"/>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B7142B" w:rsidRPr="00B7142B" w:rsidRDefault="00B7142B" w:rsidP="00B7142B">
      <w:pPr>
        <w:autoSpaceDE w:val="0"/>
        <w:autoSpaceDN w:val="0"/>
        <w:adjustRightInd w:val="0"/>
        <w:ind w:firstLine="540"/>
        <w:jc w:val="both"/>
        <w:rPr>
          <w:color w:val="FF0000"/>
          <w:sz w:val="26"/>
          <w:szCs w:val="26"/>
        </w:rPr>
      </w:pPr>
      <w:r w:rsidRPr="00B7142B">
        <w:rPr>
          <w:color w:val="FF0000"/>
          <w:sz w:val="26"/>
          <w:szCs w:val="26"/>
        </w:rPr>
        <w:t>7) планируется осуществление комплексного развития территории.</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4. Видами документации по планировке территории являются:</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 проект планировки территории;</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2) проект межевания территории.</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5. Применительно к территории, в границах которой не предусматривается осуществление </w:t>
      </w:r>
      <w:r w:rsidR="00B7142B" w:rsidRPr="00B7142B">
        <w:rPr>
          <w:rFonts w:ascii="Times New Roman" w:hAnsi="Times New Roman" w:cs="Times New Roman"/>
          <w:color w:val="548DD4"/>
          <w:sz w:val="26"/>
          <w:szCs w:val="26"/>
        </w:rPr>
        <w:t>деятельности по комплексному и устойчивому развитию территории</w:t>
      </w:r>
      <w:r w:rsidR="00B7142B" w:rsidRPr="00B7142B">
        <w:rPr>
          <w:rFonts w:ascii="Times New Roman" w:hAnsi="Times New Roman" w:cs="Times New Roman"/>
          <w:color w:val="000000"/>
          <w:sz w:val="26"/>
          <w:szCs w:val="26"/>
        </w:rPr>
        <w:t>,</w:t>
      </w:r>
      <w:r w:rsidR="00B7142B" w:rsidRPr="00B7142B">
        <w:rPr>
          <w:rFonts w:ascii="Times New Roman" w:hAnsi="Times New Roman" w:cs="Times New Roman"/>
          <w:sz w:val="26"/>
          <w:szCs w:val="26"/>
        </w:rPr>
        <w:t xml:space="preserve"> </w:t>
      </w:r>
      <w:r w:rsidR="00B7142B" w:rsidRPr="00B7142B">
        <w:rPr>
          <w:rFonts w:ascii="Times New Roman" w:hAnsi="Times New Roman" w:cs="Times New Roman"/>
          <w:color w:val="FF0000"/>
          <w:sz w:val="26"/>
          <w:szCs w:val="26"/>
        </w:rPr>
        <w:t>комплексного развития территории,</w:t>
      </w:r>
      <w:r w:rsidRPr="004B0D7A">
        <w:rPr>
          <w:rFonts w:ascii="Times New Roman" w:hAnsi="Times New Roman" w:cs="Times New Roman"/>
          <w:sz w:val="26"/>
          <w:szCs w:val="26"/>
        </w:rPr>
        <w:t xml:space="preserve">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11 настоящих Правил.</w:t>
      </w:r>
    </w:p>
    <w:p w:rsidR="00FD16BA" w:rsidRPr="004B0D7A" w:rsidRDefault="00FD16BA" w:rsidP="00FD16BA">
      <w:pPr>
        <w:ind w:firstLine="567"/>
        <w:jc w:val="both"/>
        <w:rPr>
          <w:sz w:val="26"/>
          <w:szCs w:val="26"/>
        </w:rPr>
      </w:pPr>
      <w:r w:rsidRPr="004B0D7A">
        <w:rPr>
          <w:sz w:val="26"/>
          <w:szCs w:val="26"/>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D6437F" w:rsidRPr="004B0D7A" w:rsidRDefault="00D6437F" w:rsidP="00D6437F">
      <w:pPr>
        <w:ind w:firstLine="567"/>
        <w:jc w:val="both"/>
        <w:rPr>
          <w:bCs/>
          <w:iCs/>
          <w:color w:val="FF0000"/>
          <w:sz w:val="26"/>
          <w:szCs w:val="26"/>
        </w:rPr>
      </w:pPr>
    </w:p>
    <w:p w:rsidR="00FD16BA" w:rsidRPr="004B0D7A" w:rsidRDefault="00FD16BA" w:rsidP="005F3B76">
      <w:pPr>
        <w:pStyle w:val="ConsPlusNormal"/>
        <w:ind w:firstLine="709"/>
        <w:jc w:val="both"/>
        <w:outlineLvl w:val="2"/>
        <w:rPr>
          <w:rFonts w:ascii="Times New Roman" w:hAnsi="Times New Roman" w:cs="Times New Roman"/>
          <w:b/>
          <w:sz w:val="26"/>
          <w:szCs w:val="26"/>
        </w:rPr>
      </w:pPr>
      <w:bookmarkStart w:id="29" w:name="_Toc17124806"/>
      <w:r w:rsidRPr="004B0D7A">
        <w:rPr>
          <w:rFonts w:ascii="Times New Roman" w:hAnsi="Times New Roman" w:cs="Times New Roman"/>
          <w:b/>
          <w:sz w:val="26"/>
          <w:szCs w:val="26"/>
        </w:rPr>
        <w:t>Статья 9.1 Общие требования к документации по планировке территории</w:t>
      </w:r>
      <w:bookmarkEnd w:id="29"/>
    </w:p>
    <w:p w:rsidR="00B7142B" w:rsidRPr="007A39F1" w:rsidRDefault="00A93B4D" w:rsidP="00B7142B">
      <w:pPr>
        <w:shd w:val="clear" w:color="auto" w:fill="FFFFFF"/>
        <w:spacing w:line="290" w:lineRule="atLeast"/>
        <w:ind w:firstLine="540"/>
        <w:jc w:val="both"/>
        <w:rPr>
          <w:rStyle w:val="blk"/>
          <w:sz w:val="22"/>
          <w:szCs w:val="22"/>
        </w:rPr>
      </w:pPr>
      <w:r w:rsidRPr="004B0D7A">
        <w:rPr>
          <w:rStyle w:val="blk"/>
          <w:sz w:val="26"/>
          <w:szCs w:val="26"/>
        </w:rPr>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w:t>
      </w:r>
      <w:bookmarkStart w:id="30" w:name="dst1356"/>
      <w:bookmarkEnd w:id="30"/>
      <w:r w:rsidR="00B7142B" w:rsidRPr="00B7142B">
        <w:rPr>
          <w:rStyle w:val="blk"/>
          <w:color w:val="548DD4"/>
          <w:sz w:val="26"/>
          <w:szCs w:val="26"/>
        </w:rPr>
        <w:t>деятельности по ее комплексному и устойчивому развитию</w:t>
      </w:r>
      <w:proofErr w:type="gramStart"/>
      <w:r w:rsidR="00B7142B" w:rsidRPr="00B7142B">
        <w:rPr>
          <w:rStyle w:val="blk"/>
          <w:color w:val="000000"/>
          <w:sz w:val="26"/>
          <w:szCs w:val="26"/>
        </w:rPr>
        <w:t>.</w:t>
      </w:r>
      <w:proofErr w:type="gramEnd"/>
      <w:r w:rsidR="00B7142B" w:rsidRPr="00B7142B">
        <w:rPr>
          <w:sz w:val="26"/>
          <w:szCs w:val="26"/>
        </w:rPr>
        <w:t xml:space="preserve"> </w:t>
      </w:r>
      <w:proofErr w:type="gramStart"/>
      <w:r w:rsidR="00B7142B" w:rsidRPr="00B7142B">
        <w:rPr>
          <w:color w:val="FF0000"/>
          <w:sz w:val="26"/>
          <w:szCs w:val="26"/>
        </w:rPr>
        <w:t>к</w:t>
      </w:r>
      <w:proofErr w:type="gramEnd"/>
      <w:r w:rsidR="00B7142B" w:rsidRPr="00B7142B">
        <w:rPr>
          <w:color w:val="FF0000"/>
          <w:sz w:val="26"/>
          <w:szCs w:val="26"/>
        </w:rPr>
        <w:t>омплексного развития</w:t>
      </w:r>
      <w:r w:rsidR="00B7142B" w:rsidRPr="00B7142B">
        <w:rPr>
          <w:rStyle w:val="blk"/>
          <w:sz w:val="26"/>
          <w:szCs w:val="26"/>
        </w:rPr>
        <w:t>.</w:t>
      </w:r>
    </w:p>
    <w:p w:rsidR="00A93B4D" w:rsidRPr="004B0D7A" w:rsidRDefault="00A93B4D" w:rsidP="00A93B4D">
      <w:pPr>
        <w:shd w:val="clear" w:color="auto" w:fill="FFFFFF"/>
        <w:spacing w:line="290" w:lineRule="atLeast"/>
        <w:ind w:firstLine="540"/>
        <w:jc w:val="both"/>
        <w:rPr>
          <w:sz w:val="26"/>
          <w:szCs w:val="26"/>
        </w:rPr>
      </w:pPr>
      <w:r w:rsidRPr="004B0D7A">
        <w:rPr>
          <w:rStyle w:val="blk"/>
          <w:sz w:val="26"/>
          <w:szCs w:val="26"/>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A93B4D" w:rsidRPr="004B0D7A" w:rsidRDefault="00A93B4D" w:rsidP="00A93B4D">
      <w:pPr>
        <w:shd w:val="clear" w:color="auto" w:fill="FFFFFF"/>
        <w:spacing w:line="290" w:lineRule="atLeast"/>
        <w:ind w:firstLine="540"/>
        <w:jc w:val="both"/>
        <w:rPr>
          <w:sz w:val="26"/>
          <w:szCs w:val="26"/>
        </w:rPr>
      </w:pPr>
      <w:bookmarkStart w:id="31" w:name="dst1357"/>
      <w:bookmarkEnd w:id="31"/>
      <w:r w:rsidRPr="004B0D7A">
        <w:rPr>
          <w:rStyle w:val="blk"/>
          <w:sz w:val="26"/>
          <w:szCs w:val="26"/>
        </w:rPr>
        <w:t>3. Подготовка графической части документации по планировке территории осуществляется:</w:t>
      </w:r>
    </w:p>
    <w:p w:rsidR="00A93B4D" w:rsidRPr="004B0D7A" w:rsidRDefault="00A93B4D" w:rsidP="00A93B4D">
      <w:pPr>
        <w:shd w:val="clear" w:color="auto" w:fill="FFFFFF"/>
        <w:spacing w:line="290" w:lineRule="atLeast"/>
        <w:ind w:firstLine="540"/>
        <w:jc w:val="both"/>
        <w:rPr>
          <w:sz w:val="26"/>
          <w:szCs w:val="26"/>
        </w:rPr>
      </w:pPr>
      <w:bookmarkStart w:id="32" w:name="dst1358"/>
      <w:bookmarkEnd w:id="32"/>
      <w:r w:rsidRPr="004B0D7A">
        <w:rPr>
          <w:rStyle w:val="blk"/>
          <w:sz w:val="26"/>
          <w:szCs w:val="26"/>
        </w:rPr>
        <w:t>1) в соответствии с системой координат, используемой для ведения Единого государственного реестра недвижимости;</w:t>
      </w:r>
    </w:p>
    <w:p w:rsidR="00A93B4D" w:rsidRPr="004B0D7A" w:rsidRDefault="00A93B4D" w:rsidP="00A93B4D">
      <w:pPr>
        <w:shd w:val="clear" w:color="auto" w:fill="FFFFFF"/>
        <w:spacing w:line="290" w:lineRule="atLeast"/>
        <w:ind w:firstLine="540"/>
        <w:jc w:val="both"/>
        <w:rPr>
          <w:sz w:val="26"/>
          <w:szCs w:val="26"/>
        </w:rPr>
      </w:pPr>
      <w:bookmarkStart w:id="33" w:name="dst1359"/>
      <w:bookmarkEnd w:id="33"/>
      <w:r w:rsidRPr="004B0D7A">
        <w:rPr>
          <w:rStyle w:val="blk"/>
          <w:sz w:val="26"/>
          <w:szCs w:val="26"/>
        </w:rPr>
        <w:t>2) с использованием цифровых топографических карт, цифровых топографических планов, </w:t>
      </w:r>
      <w:hyperlink r:id="rId27" w:anchor="dst100011" w:history="1">
        <w:r w:rsidRPr="004B0D7A">
          <w:rPr>
            <w:rStyle w:val="a3"/>
            <w:color w:val="auto"/>
            <w:sz w:val="26"/>
            <w:szCs w:val="26"/>
            <w:u w:val="none"/>
          </w:rPr>
          <w:t>требования</w:t>
        </w:r>
      </w:hyperlink>
      <w:r w:rsidRPr="004B0D7A">
        <w:rPr>
          <w:rStyle w:val="blk"/>
          <w:sz w:val="26"/>
          <w:szCs w:val="26"/>
        </w:rPr>
        <w:t> к которым устанавливаются уполномоченным федеральным органом исполнительной власти.</w:t>
      </w:r>
    </w:p>
    <w:p w:rsidR="00A93B4D" w:rsidRPr="004B0D7A" w:rsidRDefault="00A93B4D" w:rsidP="00A93B4D">
      <w:pPr>
        <w:shd w:val="clear" w:color="auto" w:fill="FFFFFF"/>
        <w:spacing w:line="290" w:lineRule="atLeast"/>
        <w:ind w:firstLine="540"/>
        <w:jc w:val="both"/>
        <w:rPr>
          <w:sz w:val="26"/>
          <w:szCs w:val="26"/>
        </w:rPr>
      </w:pPr>
      <w:bookmarkStart w:id="34" w:name="dst3130"/>
      <w:bookmarkEnd w:id="34"/>
      <w:r w:rsidRPr="004B0D7A">
        <w:rPr>
          <w:rStyle w:val="blk"/>
          <w:sz w:val="26"/>
          <w:szCs w:val="26"/>
        </w:rPr>
        <w:t>4. </w:t>
      </w:r>
      <w:hyperlink r:id="rId28" w:anchor="dst100009" w:history="1">
        <w:r w:rsidRPr="004B0D7A">
          <w:rPr>
            <w:rStyle w:val="a3"/>
            <w:color w:val="auto"/>
            <w:sz w:val="26"/>
            <w:szCs w:val="26"/>
            <w:u w:val="none"/>
          </w:rPr>
          <w:t>Состав и содержание</w:t>
        </w:r>
      </w:hyperlink>
      <w:r w:rsidRPr="004B0D7A">
        <w:rPr>
          <w:rStyle w:val="blk"/>
          <w:sz w:val="26"/>
          <w:szCs w:val="26"/>
        </w:rPr>
        <w:t>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FD16BA" w:rsidRPr="004B0D7A" w:rsidRDefault="00FD16BA" w:rsidP="00A93B4D">
      <w:pPr>
        <w:pStyle w:val="ConsPlusNormal"/>
        <w:jc w:val="both"/>
        <w:rPr>
          <w:rFonts w:ascii="Times New Roman" w:hAnsi="Times New Roman" w:cs="Times New Roman"/>
          <w:sz w:val="26"/>
          <w:szCs w:val="26"/>
        </w:rPr>
      </w:pPr>
    </w:p>
    <w:p w:rsidR="00FD16BA" w:rsidRPr="004B0D7A" w:rsidRDefault="00FD16BA" w:rsidP="005F3B76">
      <w:pPr>
        <w:pStyle w:val="ConsPlusNormal"/>
        <w:ind w:firstLine="709"/>
        <w:jc w:val="both"/>
        <w:outlineLvl w:val="2"/>
        <w:rPr>
          <w:rFonts w:ascii="Times New Roman" w:hAnsi="Times New Roman" w:cs="Times New Roman"/>
          <w:b/>
          <w:sz w:val="26"/>
          <w:szCs w:val="26"/>
        </w:rPr>
      </w:pPr>
      <w:bookmarkStart w:id="35" w:name="_Toc17124807"/>
      <w:r w:rsidRPr="004B0D7A">
        <w:rPr>
          <w:rFonts w:ascii="Times New Roman" w:hAnsi="Times New Roman" w:cs="Times New Roman"/>
          <w:b/>
          <w:sz w:val="26"/>
          <w:szCs w:val="26"/>
        </w:rPr>
        <w:t>Статья 9.2. Инженерные изыскания для подготовки документации по планировке территории</w:t>
      </w:r>
      <w:bookmarkEnd w:id="35"/>
    </w:p>
    <w:p w:rsidR="00662817" w:rsidRPr="004B0D7A" w:rsidRDefault="00662817" w:rsidP="00FD16BA">
      <w:pPr>
        <w:pStyle w:val="ConsPlusNormal"/>
        <w:ind w:firstLine="709"/>
        <w:jc w:val="both"/>
        <w:rPr>
          <w:rFonts w:ascii="Times New Roman" w:hAnsi="Times New Roman" w:cs="Times New Roman"/>
          <w:b/>
          <w:i/>
          <w:sz w:val="26"/>
          <w:szCs w:val="26"/>
        </w:rPr>
      </w:pP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lastRenderedPageBreak/>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4. Инженерные изыскания для подготовки документации по планировке территории выполняются в целях получения:</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5. </w:t>
      </w:r>
      <w:proofErr w:type="gramStart"/>
      <w:r w:rsidRPr="004B0D7A">
        <w:rPr>
          <w:rFonts w:ascii="Times New Roman" w:hAnsi="Times New Roman" w:cs="Times New Roman"/>
          <w:sz w:val="26"/>
          <w:szCs w:val="26"/>
        </w:rPr>
        <w:t xml:space="preserve">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w:t>
      </w:r>
      <w:r w:rsidR="00FC3FEE" w:rsidRPr="004B0D7A">
        <w:rPr>
          <w:rFonts w:ascii="Times New Roman" w:hAnsi="Times New Roman" w:cs="Times New Roman"/>
          <w:sz w:val="26"/>
          <w:szCs w:val="26"/>
        </w:rPr>
        <w:t>Градостроительным</w:t>
      </w:r>
      <w:r w:rsidRPr="004B0D7A">
        <w:rPr>
          <w:rFonts w:ascii="Times New Roman" w:hAnsi="Times New Roman" w:cs="Times New Roman"/>
          <w:sz w:val="26"/>
          <w:szCs w:val="26"/>
        </w:rPr>
        <w:t xml:space="preserve">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4B0D7A">
        <w:rPr>
          <w:rFonts w:ascii="Times New Roman" w:hAnsi="Times New Roman" w:cs="Times New Roman"/>
          <w:sz w:val="26"/>
          <w:szCs w:val="26"/>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FD16BA" w:rsidRPr="004B0D7A" w:rsidRDefault="00FD16BA" w:rsidP="00FD16BA">
      <w:pPr>
        <w:ind w:firstLine="567"/>
        <w:jc w:val="both"/>
        <w:rPr>
          <w:sz w:val="26"/>
          <w:szCs w:val="26"/>
        </w:rPr>
      </w:pPr>
      <w:r w:rsidRPr="004B0D7A">
        <w:rPr>
          <w:sz w:val="26"/>
          <w:szCs w:val="26"/>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FD16BA" w:rsidRPr="004B0D7A" w:rsidRDefault="00FD16BA" w:rsidP="00FD16BA">
      <w:pPr>
        <w:ind w:firstLine="567"/>
        <w:jc w:val="both"/>
        <w:rPr>
          <w:color w:val="FF0000"/>
          <w:sz w:val="26"/>
          <w:szCs w:val="26"/>
        </w:rPr>
      </w:pPr>
    </w:p>
    <w:p w:rsidR="00FD16BA" w:rsidRPr="004B0D7A" w:rsidRDefault="00FD16BA" w:rsidP="005F3B76">
      <w:pPr>
        <w:pStyle w:val="ConsPlusNormal"/>
        <w:ind w:firstLine="709"/>
        <w:jc w:val="both"/>
        <w:outlineLvl w:val="2"/>
        <w:rPr>
          <w:rFonts w:ascii="Times New Roman" w:hAnsi="Times New Roman" w:cs="Times New Roman"/>
          <w:b/>
          <w:sz w:val="26"/>
          <w:szCs w:val="26"/>
        </w:rPr>
      </w:pPr>
      <w:bookmarkStart w:id="36" w:name="_Toc17124808"/>
      <w:r w:rsidRPr="004B0D7A">
        <w:rPr>
          <w:rFonts w:ascii="Times New Roman" w:hAnsi="Times New Roman" w:cs="Times New Roman"/>
          <w:b/>
          <w:sz w:val="26"/>
          <w:szCs w:val="26"/>
        </w:rPr>
        <w:t>Статья 10 Проект планировки территории</w:t>
      </w:r>
      <w:bookmarkEnd w:id="36"/>
    </w:p>
    <w:p w:rsidR="00A93B4D" w:rsidRPr="004B0D7A" w:rsidRDefault="00A93B4D" w:rsidP="00A93B4D">
      <w:pPr>
        <w:shd w:val="clear" w:color="auto" w:fill="FFFFFF"/>
        <w:spacing w:line="290" w:lineRule="atLeast"/>
        <w:ind w:firstLine="540"/>
        <w:jc w:val="both"/>
        <w:rPr>
          <w:color w:val="333333"/>
          <w:sz w:val="26"/>
          <w:szCs w:val="26"/>
        </w:rPr>
      </w:pPr>
      <w:r w:rsidRPr="004B0D7A">
        <w:rPr>
          <w:rStyle w:val="blk"/>
          <w:color w:val="333333"/>
          <w:sz w:val="26"/>
          <w:szCs w:val="26"/>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A93B4D" w:rsidRPr="004B0D7A" w:rsidRDefault="00A93B4D" w:rsidP="00A93B4D">
      <w:pPr>
        <w:shd w:val="clear" w:color="auto" w:fill="FFFFFF"/>
        <w:spacing w:line="290" w:lineRule="atLeast"/>
        <w:ind w:firstLine="540"/>
        <w:jc w:val="both"/>
        <w:rPr>
          <w:color w:val="333333"/>
          <w:sz w:val="26"/>
          <w:szCs w:val="26"/>
        </w:rPr>
      </w:pPr>
      <w:bookmarkStart w:id="37" w:name="dst1372"/>
      <w:bookmarkEnd w:id="37"/>
      <w:r w:rsidRPr="004B0D7A">
        <w:rPr>
          <w:rStyle w:val="blk"/>
          <w:color w:val="333333"/>
          <w:sz w:val="26"/>
          <w:szCs w:val="26"/>
        </w:rPr>
        <w:t>2. Проект планировки территории состоит из основной части, которая подлежит утверждению, и материалов по ее обоснованию.</w:t>
      </w:r>
    </w:p>
    <w:p w:rsidR="00A93B4D" w:rsidRPr="004B0D7A" w:rsidRDefault="00A93B4D" w:rsidP="00A93B4D">
      <w:pPr>
        <w:shd w:val="clear" w:color="auto" w:fill="FFFFFF"/>
        <w:spacing w:line="290" w:lineRule="atLeast"/>
        <w:ind w:firstLine="540"/>
        <w:jc w:val="both"/>
        <w:rPr>
          <w:color w:val="333333"/>
          <w:sz w:val="26"/>
          <w:szCs w:val="26"/>
        </w:rPr>
      </w:pPr>
      <w:bookmarkStart w:id="38" w:name="dst1373"/>
      <w:bookmarkEnd w:id="38"/>
      <w:r w:rsidRPr="004B0D7A">
        <w:rPr>
          <w:rStyle w:val="blk"/>
          <w:color w:val="333333"/>
          <w:sz w:val="26"/>
          <w:szCs w:val="26"/>
        </w:rPr>
        <w:lastRenderedPageBreak/>
        <w:t>3. Основная часть проекта планировки территории включает в себя:</w:t>
      </w:r>
    </w:p>
    <w:p w:rsidR="00A93B4D" w:rsidRPr="004B0D7A" w:rsidRDefault="00A93B4D" w:rsidP="00A93B4D">
      <w:pPr>
        <w:shd w:val="clear" w:color="auto" w:fill="FFFFFF"/>
        <w:spacing w:line="290" w:lineRule="atLeast"/>
        <w:ind w:firstLine="540"/>
        <w:jc w:val="both"/>
        <w:rPr>
          <w:color w:val="333333"/>
          <w:sz w:val="26"/>
          <w:szCs w:val="26"/>
        </w:rPr>
      </w:pPr>
      <w:bookmarkStart w:id="39" w:name="dst1374"/>
      <w:bookmarkEnd w:id="39"/>
      <w:r w:rsidRPr="004B0D7A">
        <w:rPr>
          <w:rStyle w:val="blk"/>
          <w:color w:val="333333"/>
          <w:sz w:val="26"/>
          <w:szCs w:val="26"/>
        </w:rPr>
        <w:t>1) чертеж или чертежи планировки территории, на которых отображаются:</w:t>
      </w:r>
    </w:p>
    <w:p w:rsidR="00A93B4D" w:rsidRPr="004B0D7A" w:rsidRDefault="00A93B4D" w:rsidP="00A93B4D">
      <w:pPr>
        <w:shd w:val="clear" w:color="auto" w:fill="FFFFFF"/>
        <w:spacing w:line="290" w:lineRule="atLeast"/>
        <w:ind w:firstLine="540"/>
        <w:jc w:val="both"/>
        <w:rPr>
          <w:color w:val="333333"/>
          <w:sz w:val="26"/>
          <w:szCs w:val="26"/>
        </w:rPr>
      </w:pPr>
      <w:bookmarkStart w:id="40" w:name="dst3131"/>
      <w:bookmarkEnd w:id="40"/>
      <w:r w:rsidRPr="004B0D7A">
        <w:rPr>
          <w:rStyle w:val="blk"/>
          <w:color w:val="333333"/>
          <w:sz w:val="26"/>
          <w:szCs w:val="26"/>
        </w:rPr>
        <w:t>а) красные линии;</w:t>
      </w:r>
    </w:p>
    <w:p w:rsidR="00A93B4D" w:rsidRPr="004B0D7A" w:rsidRDefault="00A93B4D" w:rsidP="00A93B4D">
      <w:pPr>
        <w:shd w:val="clear" w:color="auto" w:fill="FFFFFF"/>
        <w:spacing w:line="290" w:lineRule="atLeast"/>
        <w:ind w:firstLine="540"/>
        <w:jc w:val="both"/>
        <w:rPr>
          <w:color w:val="333333"/>
          <w:sz w:val="26"/>
          <w:szCs w:val="26"/>
        </w:rPr>
      </w:pPr>
      <w:bookmarkStart w:id="41" w:name="dst1376"/>
      <w:bookmarkEnd w:id="41"/>
      <w:r w:rsidRPr="004B0D7A">
        <w:rPr>
          <w:rStyle w:val="blk"/>
          <w:color w:val="333333"/>
          <w:sz w:val="26"/>
          <w:szCs w:val="26"/>
        </w:rPr>
        <w:t>б) границы существующих и планируемых элементов планировочной структуры;</w:t>
      </w:r>
    </w:p>
    <w:p w:rsidR="00A93B4D" w:rsidRPr="004B0D7A" w:rsidRDefault="00A93B4D" w:rsidP="00A93B4D">
      <w:pPr>
        <w:shd w:val="clear" w:color="auto" w:fill="FFFFFF"/>
        <w:spacing w:line="290" w:lineRule="atLeast"/>
        <w:ind w:firstLine="540"/>
        <w:jc w:val="both"/>
        <w:rPr>
          <w:color w:val="333333"/>
          <w:sz w:val="26"/>
          <w:szCs w:val="26"/>
        </w:rPr>
      </w:pPr>
      <w:bookmarkStart w:id="42" w:name="dst1377"/>
      <w:bookmarkEnd w:id="42"/>
      <w:r w:rsidRPr="004B0D7A">
        <w:rPr>
          <w:rStyle w:val="blk"/>
          <w:color w:val="333333"/>
          <w:sz w:val="26"/>
          <w:szCs w:val="26"/>
        </w:rPr>
        <w:t>в) границы зон планируемого размещения объектов капитального строительства;</w:t>
      </w:r>
    </w:p>
    <w:p w:rsidR="00A93B4D" w:rsidRPr="004B0D7A" w:rsidRDefault="00A93B4D" w:rsidP="00A93B4D">
      <w:pPr>
        <w:shd w:val="clear" w:color="auto" w:fill="FFFFFF"/>
        <w:spacing w:line="290" w:lineRule="atLeast"/>
        <w:ind w:firstLine="540"/>
        <w:jc w:val="both"/>
        <w:rPr>
          <w:color w:val="333333"/>
          <w:sz w:val="26"/>
          <w:szCs w:val="26"/>
        </w:rPr>
      </w:pPr>
      <w:bookmarkStart w:id="43" w:name="dst1378"/>
      <w:bookmarkEnd w:id="43"/>
      <w:proofErr w:type="gramStart"/>
      <w:r w:rsidRPr="004B0D7A">
        <w:rPr>
          <w:rStyle w:val="blk"/>
          <w:color w:val="333333"/>
          <w:sz w:val="26"/>
          <w:szCs w:val="26"/>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4B0D7A">
        <w:rPr>
          <w:rStyle w:val="blk"/>
          <w:color w:val="333333"/>
          <w:sz w:val="26"/>
          <w:szCs w:val="26"/>
        </w:rPr>
        <w:t xml:space="preserve"> </w:t>
      </w:r>
      <w:proofErr w:type="gramStart"/>
      <w:r w:rsidRPr="004B0D7A">
        <w:rPr>
          <w:rStyle w:val="blk"/>
          <w:color w:val="333333"/>
          <w:sz w:val="26"/>
          <w:szCs w:val="26"/>
        </w:rPr>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4B0D7A">
        <w:rPr>
          <w:rStyle w:val="blk"/>
          <w:color w:val="333333"/>
          <w:sz w:val="26"/>
          <w:szCs w:val="26"/>
        </w:rPr>
        <w:t xml:space="preserve"> </w:t>
      </w:r>
      <w:proofErr w:type="gramStart"/>
      <w:r w:rsidRPr="004B0D7A">
        <w:rPr>
          <w:rStyle w:val="blk"/>
          <w:color w:val="333333"/>
          <w:sz w:val="26"/>
          <w:szCs w:val="26"/>
        </w:rPr>
        <w:t xml:space="preserve">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w:t>
      </w:r>
      <w:r w:rsidRPr="004B0D7A">
        <w:rPr>
          <w:rStyle w:val="blk"/>
          <w:sz w:val="26"/>
          <w:szCs w:val="26"/>
        </w:rPr>
        <w:t>указанных объектов, а также в целях согласования проекта планировки территории в соответствии с </w:t>
      </w:r>
      <w:hyperlink r:id="rId29" w:anchor="dst1450" w:history="1">
        <w:r w:rsidRPr="004B0D7A">
          <w:rPr>
            <w:rStyle w:val="a3"/>
            <w:color w:val="auto"/>
            <w:sz w:val="26"/>
            <w:szCs w:val="26"/>
            <w:u w:val="none"/>
          </w:rPr>
          <w:t>частью 12.7 статьи 45</w:t>
        </w:r>
      </w:hyperlink>
      <w:r w:rsidRPr="004B0D7A">
        <w:rPr>
          <w:rStyle w:val="blk"/>
          <w:sz w:val="26"/>
          <w:szCs w:val="26"/>
        </w:rPr>
        <w:t> </w:t>
      </w:r>
      <w:r w:rsidR="0012401F" w:rsidRPr="004B0D7A">
        <w:rPr>
          <w:rStyle w:val="blk"/>
          <w:sz w:val="26"/>
          <w:szCs w:val="26"/>
        </w:rPr>
        <w:t>Градостроительного</w:t>
      </w:r>
      <w:r w:rsidRPr="004B0D7A">
        <w:rPr>
          <w:rStyle w:val="blk"/>
          <w:color w:val="333333"/>
          <w:sz w:val="26"/>
          <w:szCs w:val="26"/>
        </w:rPr>
        <w:t xml:space="preserve"> Кодекса информация о планируемых мероприятиях по обеспечению сохранения применительно к территориальным зонам, в которых планируется</w:t>
      </w:r>
      <w:proofErr w:type="gramEnd"/>
      <w:r w:rsidRPr="004B0D7A">
        <w:rPr>
          <w:rStyle w:val="blk"/>
          <w:color w:val="333333"/>
          <w:sz w:val="26"/>
          <w:szCs w:val="26"/>
        </w:rPr>
        <w:t xml:space="preserve">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A93B4D" w:rsidRPr="004B0D7A" w:rsidRDefault="00A93B4D" w:rsidP="00A93B4D">
      <w:pPr>
        <w:shd w:val="clear" w:color="auto" w:fill="FFFFFF"/>
        <w:spacing w:line="290" w:lineRule="atLeast"/>
        <w:ind w:firstLine="540"/>
        <w:jc w:val="both"/>
        <w:rPr>
          <w:color w:val="333333"/>
          <w:sz w:val="26"/>
          <w:szCs w:val="26"/>
        </w:rPr>
      </w:pPr>
      <w:bookmarkStart w:id="44" w:name="dst1379"/>
      <w:bookmarkEnd w:id="44"/>
      <w:proofErr w:type="gramStart"/>
      <w:r w:rsidRPr="004B0D7A">
        <w:rPr>
          <w:rStyle w:val="blk"/>
          <w:color w:val="333333"/>
          <w:sz w:val="26"/>
          <w:szCs w:val="26"/>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4B0D7A">
        <w:rPr>
          <w:rStyle w:val="blk"/>
          <w:color w:val="333333"/>
          <w:sz w:val="26"/>
          <w:szCs w:val="26"/>
        </w:rPr>
        <w:t xml:space="preserve"> инфраструктуры.</w:t>
      </w:r>
    </w:p>
    <w:p w:rsidR="00A93B4D" w:rsidRPr="004B0D7A" w:rsidRDefault="00A93B4D" w:rsidP="00A93B4D">
      <w:pPr>
        <w:shd w:val="clear" w:color="auto" w:fill="FFFFFF"/>
        <w:spacing w:line="290" w:lineRule="atLeast"/>
        <w:ind w:firstLine="540"/>
        <w:jc w:val="both"/>
        <w:rPr>
          <w:color w:val="333333"/>
          <w:sz w:val="26"/>
          <w:szCs w:val="26"/>
        </w:rPr>
      </w:pPr>
      <w:bookmarkStart w:id="45" w:name="dst1380"/>
      <w:bookmarkEnd w:id="45"/>
      <w:r w:rsidRPr="004B0D7A">
        <w:rPr>
          <w:rStyle w:val="blk"/>
          <w:color w:val="333333"/>
          <w:sz w:val="26"/>
          <w:szCs w:val="26"/>
        </w:rPr>
        <w:t>4. Материалы по обоснованию проекта планировки территории содержат:</w:t>
      </w:r>
    </w:p>
    <w:p w:rsidR="00A93B4D" w:rsidRPr="004B0D7A" w:rsidRDefault="00A93B4D" w:rsidP="00A93B4D">
      <w:pPr>
        <w:shd w:val="clear" w:color="auto" w:fill="FFFFFF"/>
        <w:spacing w:line="290" w:lineRule="atLeast"/>
        <w:ind w:firstLine="540"/>
        <w:jc w:val="both"/>
        <w:rPr>
          <w:color w:val="333333"/>
          <w:sz w:val="26"/>
          <w:szCs w:val="26"/>
        </w:rPr>
      </w:pPr>
      <w:bookmarkStart w:id="46" w:name="dst1381"/>
      <w:bookmarkEnd w:id="46"/>
      <w:r w:rsidRPr="004B0D7A">
        <w:rPr>
          <w:rStyle w:val="blk"/>
          <w:color w:val="333333"/>
          <w:sz w:val="26"/>
          <w:szCs w:val="26"/>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A93B4D" w:rsidRPr="004B0D7A" w:rsidRDefault="00A93B4D" w:rsidP="00A93B4D">
      <w:pPr>
        <w:shd w:val="clear" w:color="auto" w:fill="FFFFFF"/>
        <w:spacing w:line="290" w:lineRule="atLeast"/>
        <w:ind w:firstLine="540"/>
        <w:jc w:val="both"/>
        <w:rPr>
          <w:color w:val="333333"/>
          <w:sz w:val="26"/>
          <w:szCs w:val="26"/>
        </w:rPr>
      </w:pPr>
      <w:bookmarkStart w:id="47" w:name="dst1382"/>
      <w:bookmarkEnd w:id="47"/>
      <w:r w:rsidRPr="004B0D7A">
        <w:rPr>
          <w:rStyle w:val="blk"/>
          <w:color w:val="333333"/>
          <w:sz w:val="26"/>
          <w:szCs w:val="26"/>
        </w:rP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sidR="00FC3FEE" w:rsidRPr="004B0D7A">
        <w:rPr>
          <w:rStyle w:val="blk"/>
          <w:color w:val="333333"/>
          <w:sz w:val="26"/>
          <w:szCs w:val="26"/>
        </w:rPr>
        <w:t>Градостроительным</w:t>
      </w:r>
      <w:r w:rsidRPr="004B0D7A">
        <w:rPr>
          <w:rStyle w:val="blk"/>
          <w:color w:val="333333"/>
          <w:sz w:val="26"/>
          <w:szCs w:val="26"/>
        </w:rPr>
        <w:t xml:space="preserve"> Кодексом;</w:t>
      </w:r>
    </w:p>
    <w:p w:rsidR="00A93B4D" w:rsidRPr="004B0D7A" w:rsidRDefault="00A93B4D" w:rsidP="00A93B4D">
      <w:pPr>
        <w:shd w:val="clear" w:color="auto" w:fill="FFFFFF"/>
        <w:spacing w:line="290" w:lineRule="atLeast"/>
        <w:ind w:firstLine="540"/>
        <w:jc w:val="both"/>
        <w:rPr>
          <w:color w:val="333333"/>
          <w:sz w:val="26"/>
          <w:szCs w:val="26"/>
        </w:rPr>
      </w:pPr>
      <w:bookmarkStart w:id="48" w:name="dst1383"/>
      <w:bookmarkEnd w:id="48"/>
      <w:r w:rsidRPr="004B0D7A">
        <w:rPr>
          <w:rStyle w:val="blk"/>
          <w:color w:val="333333"/>
          <w:sz w:val="26"/>
          <w:szCs w:val="26"/>
        </w:rPr>
        <w:t xml:space="preserve">3) обоснование </w:t>
      </w:r>
      <w:proofErr w:type="gramStart"/>
      <w:r w:rsidRPr="004B0D7A">
        <w:rPr>
          <w:rStyle w:val="blk"/>
          <w:color w:val="333333"/>
          <w:sz w:val="26"/>
          <w:szCs w:val="26"/>
        </w:rPr>
        <w:t>определения границ зон планируемого размещения объектов капитального строительства</w:t>
      </w:r>
      <w:proofErr w:type="gramEnd"/>
      <w:r w:rsidRPr="004B0D7A">
        <w:rPr>
          <w:rStyle w:val="blk"/>
          <w:color w:val="333333"/>
          <w:sz w:val="26"/>
          <w:szCs w:val="26"/>
        </w:rPr>
        <w:t>;</w:t>
      </w:r>
    </w:p>
    <w:p w:rsidR="00A93B4D" w:rsidRPr="004B0D7A" w:rsidRDefault="00A93B4D" w:rsidP="00A93B4D">
      <w:pPr>
        <w:shd w:val="clear" w:color="auto" w:fill="FFFFFF"/>
        <w:spacing w:line="290" w:lineRule="atLeast"/>
        <w:ind w:firstLine="540"/>
        <w:jc w:val="both"/>
        <w:rPr>
          <w:color w:val="333333"/>
          <w:sz w:val="26"/>
          <w:szCs w:val="26"/>
        </w:rPr>
      </w:pPr>
      <w:bookmarkStart w:id="49" w:name="dst1384"/>
      <w:bookmarkEnd w:id="49"/>
      <w:r w:rsidRPr="004B0D7A">
        <w:rPr>
          <w:rStyle w:val="blk"/>
          <w:color w:val="333333"/>
          <w:sz w:val="26"/>
          <w:szCs w:val="26"/>
        </w:rPr>
        <w:t xml:space="preserve">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w:t>
      </w:r>
      <w:r w:rsidRPr="004B0D7A">
        <w:rPr>
          <w:rStyle w:val="blk"/>
          <w:color w:val="333333"/>
          <w:sz w:val="26"/>
          <w:szCs w:val="26"/>
        </w:rPr>
        <w:lastRenderedPageBreak/>
        <w:t>транспортном обеспечении на территории, а также схему организации улично-дорожной сети;</w:t>
      </w:r>
    </w:p>
    <w:p w:rsidR="00A93B4D" w:rsidRPr="004B0D7A" w:rsidRDefault="00A93B4D" w:rsidP="00A93B4D">
      <w:pPr>
        <w:shd w:val="clear" w:color="auto" w:fill="FFFFFF"/>
        <w:spacing w:line="290" w:lineRule="atLeast"/>
        <w:ind w:firstLine="540"/>
        <w:jc w:val="both"/>
        <w:rPr>
          <w:color w:val="333333"/>
          <w:sz w:val="26"/>
          <w:szCs w:val="26"/>
        </w:rPr>
      </w:pPr>
      <w:bookmarkStart w:id="50" w:name="dst1385"/>
      <w:bookmarkEnd w:id="50"/>
      <w:r w:rsidRPr="004B0D7A">
        <w:rPr>
          <w:rStyle w:val="blk"/>
          <w:color w:val="333333"/>
          <w:sz w:val="26"/>
          <w:szCs w:val="26"/>
        </w:rPr>
        <w:t>5) схему границ территорий объектов культурного наследия;</w:t>
      </w:r>
    </w:p>
    <w:p w:rsidR="00A93B4D" w:rsidRPr="004B0D7A" w:rsidRDefault="00A93B4D" w:rsidP="00A93B4D">
      <w:pPr>
        <w:shd w:val="clear" w:color="auto" w:fill="FFFFFF"/>
        <w:spacing w:line="290" w:lineRule="atLeast"/>
        <w:ind w:firstLine="540"/>
        <w:jc w:val="both"/>
        <w:rPr>
          <w:color w:val="333333"/>
          <w:sz w:val="26"/>
          <w:szCs w:val="26"/>
        </w:rPr>
      </w:pPr>
      <w:bookmarkStart w:id="51" w:name="dst1386"/>
      <w:bookmarkEnd w:id="51"/>
      <w:r w:rsidRPr="004B0D7A">
        <w:rPr>
          <w:rStyle w:val="blk"/>
          <w:color w:val="333333"/>
          <w:sz w:val="26"/>
          <w:szCs w:val="26"/>
        </w:rPr>
        <w:t>6) схему границ зон с особыми условиями использования территории;</w:t>
      </w:r>
    </w:p>
    <w:p w:rsidR="00A93B4D" w:rsidRPr="004B0D7A" w:rsidRDefault="00A93B4D" w:rsidP="00A93B4D">
      <w:pPr>
        <w:shd w:val="clear" w:color="auto" w:fill="FFFFFF"/>
        <w:spacing w:line="290" w:lineRule="atLeast"/>
        <w:ind w:firstLine="540"/>
        <w:jc w:val="both"/>
        <w:rPr>
          <w:color w:val="333333"/>
          <w:sz w:val="26"/>
          <w:szCs w:val="26"/>
        </w:rPr>
      </w:pPr>
      <w:bookmarkStart w:id="52" w:name="dst1387"/>
      <w:bookmarkEnd w:id="52"/>
      <w:proofErr w:type="gramStart"/>
      <w:r w:rsidRPr="004B0D7A">
        <w:rPr>
          <w:rStyle w:val="blk"/>
          <w:color w:val="333333"/>
          <w:sz w:val="26"/>
          <w:szCs w:val="26"/>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w:t>
      </w:r>
      <w:proofErr w:type="gramEnd"/>
      <w:r w:rsidRPr="004B0D7A">
        <w:rPr>
          <w:rStyle w:val="blk"/>
          <w:color w:val="333333"/>
          <w:sz w:val="26"/>
          <w:szCs w:val="26"/>
        </w:rPr>
        <w:t xml:space="preserve"> уровня территориальной доступности таких объектов для населения;</w:t>
      </w:r>
    </w:p>
    <w:p w:rsidR="00A93B4D" w:rsidRPr="004B0D7A" w:rsidRDefault="00A93B4D" w:rsidP="00A93B4D">
      <w:pPr>
        <w:shd w:val="clear" w:color="auto" w:fill="FFFFFF"/>
        <w:spacing w:line="290" w:lineRule="atLeast"/>
        <w:ind w:firstLine="540"/>
        <w:jc w:val="both"/>
        <w:rPr>
          <w:color w:val="333333"/>
          <w:sz w:val="26"/>
          <w:szCs w:val="26"/>
        </w:rPr>
      </w:pPr>
      <w:bookmarkStart w:id="53" w:name="dst1388"/>
      <w:bookmarkEnd w:id="53"/>
      <w:r w:rsidRPr="004B0D7A">
        <w:rPr>
          <w:rStyle w:val="blk"/>
          <w:color w:val="333333"/>
          <w:sz w:val="26"/>
          <w:szCs w:val="26"/>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A93B4D" w:rsidRPr="004B0D7A" w:rsidRDefault="00A93B4D" w:rsidP="00A93B4D">
      <w:pPr>
        <w:shd w:val="clear" w:color="auto" w:fill="FFFFFF"/>
        <w:spacing w:line="290" w:lineRule="atLeast"/>
        <w:ind w:firstLine="540"/>
        <w:jc w:val="both"/>
        <w:rPr>
          <w:color w:val="333333"/>
          <w:sz w:val="26"/>
          <w:szCs w:val="26"/>
        </w:rPr>
      </w:pPr>
      <w:bookmarkStart w:id="54" w:name="dst1389"/>
      <w:bookmarkEnd w:id="54"/>
      <w:r w:rsidRPr="004B0D7A">
        <w:rPr>
          <w:rStyle w:val="blk"/>
          <w:color w:val="333333"/>
          <w:sz w:val="26"/>
          <w:szCs w:val="26"/>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A93B4D" w:rsidRPr="004B0D7A" w:rsidRDefault="00A93B4D" w:rsidP="00A93B4D">
      <w:pPr>
        <w:shd w:val="clear" w:color="auto" w:fill="FFFFFF"/>
        <w:spacing w:line="290" w:lineRule="atLeast"/>
        <w:ind w:firstLine="540"/>
        <w:jc w:val="both"/>
        <w:rPr>
          <w:color w:val="333333"/>
          <w:sz w:val="26"/>
          <w:szCs w:val="26"/>
        </w:rPr>
      </w:pPr>
      <w:bookmarkStart w:id="55" w:name="dst1390"/>
      <w:bookmarkEnd w:id="55"/>
      <w:r w:rsidRPr="004B0D7A">
        <w:rPr>
          <w:rStyle w:val="blk"/>
          <w:color w:val="333333"/>
          <w:sz w:val="26"/>
          <w:szCs w:val="26"/>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A93B4D" w:rsidRPr="004B0D7A" w:rsidRDefault="00A93B4D" w:rsidP="00A93B4D">
      <w:pPr>
        <w:shd w:val="clear" w:color="auto" w:fill="FFFFFF"/>
        <w:spacing w:line="290" w:lineRule="atLeast"/>
        <w:ind w:firstLine="540"/>
        <w:jc w:val="both"/>
        <w:rPr>
          <w:color w:val="333333"/>
          <w:sz w:val="26"/>
          <w:szCs w:val="26"/>
        </w:rPr>
      </w:pPr>
      <w:bookmarkStart w:id="56" w:name="dst1391"/>
      <w:bookmarkEnd w:id="56"/>
      <w:r w:rsidRPr="004B0D7A">
        <w:rPr>
          <w:rStyle w:val="blk"/>
          <w:color w:val="333333"/>
          <w:sz w:val="26"/>
          <w:szCs w:val="26"/>
        </w:rPr>
        <w:t>11) перечень мероприятий по охране окружающей среды;</w:t>
      </w:r>
    </w:p>
    <w:p w:rsidR="00A93B4D" w:rsidRPr="004B0D7A" w:rsidRDefault="00A93B4D" w:rsidP="00A93B4D">
      <w:pPr>
        <w:shd w:val="clear" w:color="auto" w:fill="FFFFFF"/>
        <w:spacing w:line="290" w:lineRule="atLeast"/>
        <w:ind w:firstLine="540"/>
        <w:jc w:val="both"/>
        <w:rPr>
          <w:color w:val="333333"/>
          <w:sz w:val="26"/>
          <w:szCs w:val="26"/>
        </w:rPr>
      </w:pPr>
      <w:bookmarkStart w:id="57" w:name="dst1392"/>
      <w:bookmarkEnd w:id="57"/>
      <w:r w:rsidRPr="004B0D7A">
        <w:rPr>
          <w:rStyle w:val="blk"/>
          <w:color w:val="333333"/>
          <w:sz w:val="26"/>
          <w:szCs w:val="26"/>
        </w:rPr>
        <w:t>12) обоснование очередности планируемого развития территории;</w:t>
      </w:r>
    </w:p>
    <w:p w:rsidR="00A93B4D" w:rsidRPr="004B0D7A" w:rsidRDefault="00A93B4D" w:rsidP="00A93B4D">
      <w:pPr>
        <w:shd w:val="clear" w:color="auto" w:fill="FFFFFF"/>
        <w:spacing w:line="290" w:lineRule="atLeast"/>
        <w:ind w:firstLine="540"/>
        <w:jc w:val="both"/>
        <w:rPr>
          <w:color w:val="333333"/>
          <w:sz w:val="26"/>
          <w:szCs w:val="26"/>
        </w:rPr>
      </w:pPr>
      <w:bookmarkStart w:id="58" w:name="dst1393"/>
      <w:bookmarkEnd w:id="58"/>
      <w:r w:rsidRPr="004B0D7A">
        <w:rPr>
          <w:rStyle w:val="blk"/>
          <w:color w:val="333333"/>
          <w:sz w:val="26"/>
          <w:szCs w:val="26"/>
        </w:rPr>
        <w:t xml:space="preserve">13) схему вертикальной планировки территории, инженерной подготовки и инженерной защиты территории, подготовленную </w:t>
      </w:r>
      <w:r w:rsidRPr="004B0D7A">
        <w:rPr>
          <w:rStyle w:val="blk"/>
          <w:sz w:val="26"/>
          <w:szCs w:val="26"/>
        </w:rPr>
        <w:t>в </w:t>
      </w:r>
      <w:hyperlink r:id="rId30" w:anchor="dst100006" w:history="1">
        <w:r w:rsidRPr="004B0D7A">
          <w:rPr>
            <w:rStyle w:val="a3"/>
            <w:color w:val="auto"/>
            <w:sz w:val="26"/>
            <w:szCs w:val="26"/>
            <w:u w:val="none"/>
          </w:rPr>
          <w:t>случаях</w:t>
        </w:r>
      </w:hyperlink>
      <w:r w:rsidRPr="004B0D7A">
        <w:rPr>
          <w:rStyle w:val="blk"/>
          <w:sz w:val="26"/>
          <w:szCs w:val="26"/>
        </w:rPr>
        <w:t>, установленных</w:t>
      </w:r>
      <w:r w:rsidRPr="004B0D7A">
        <w:rPr>
          <w:rStyle w:val="blk"/>
          <w:color w:val="333333"/>
          <w:sz w:val="26"/>
          <w:szCs w:val="26"/>
        </w:rPr>
        <w:t xml:space="preserve"> уполномоченным Правительством Российской Федерации федеральным органом исполнительной власти, и в </w:t>
      </w:r>
      <w:r w:rsidRPr="004B0D7A">
        <w:rPr>
          <w:rStyle w:val="blk"/>
          <w:sz w:val="26"/>
          <w:szCs w:val="26"/>
        </w:rPr>
        <w:t>соответствии с </w:t>
      </w:r>
      <w:hyperlink r:id="rId31" w:anchor="dst100015" w:history="1">
        <w:r w:rsidRPr="004B0D7A">
          <w:rPr>
            <w:rStyle w:val="a3"/>
            <w:color w:val="auto"/>
            <w:sz w:val="26"/>
            <w:szCs w:val="26"/>
            <w:u w:val="none"/>
          </w:rPr>
          <w:t>требованиями</w:t>
        </w:r>
      </w:hyperlink>
      <w:r w:rsidRPr="004B0D7A">
        <w:rPr>
          <w:rStyle w:val="blk"/>
          <w:sz w:val="26"/>
          <w:szCs w:val="26"/>
        </w:rPr>
        <w:t>, установленными уполномоченным Правительством</w:t>
      </w:r>
      <w:r w:rsidRPr="004B0D7A">
        <w:rPr>
          <w:rStyle w:val="blk"/>
          <w:color w:val="333333"/>
          <w:sz w:val="26"/>
          <w:szCs w:val="26"/>
        </w:rPr>
        <w:t xml:space="preserve"> Российской Федерации федеральным органом исполнительной власти;</w:t>
      </w:r>
    </w:p>
    <w:p w:rsidR="00A93B4D" w:rsidRPr="004B0D7A" w:rsidRDefault="00A93B4D" w:rsidP="00A93B4D">
      <w:pPr>
        <w:shd w:val="clear" w:color="auto" w:fill="FFFFFF"/>
        <w:spacing w:line="290" w:lineRule="atLeast"/>
        <w:ind w:firstLine="540"/>
        <w:jc w:val="both"/>
        <w:rPr>
          <w:color w:val="333333"/>
          <w:sz w:val="26"/>
          <w:szCs w:val="26"/>
        </w:rPr>
      </w:pPr>
      <w:bookmarkStart w:id="59" w:name="dst1394"/>
      <w:bookmarkEnd w:id="59"/>
      <w:r w:rsidRPr="004B0D7A">
        <w:rPr>
          <w:rStyle w:val="blk"/>
          <w:color w:val="333333"/>
          <w:sz w:val="26"/>
          <w:szCs w:val="26"/>
        </w:rPr>
        <w:t>14) иные материалы для обоснования положений по планировке территории.</w:t>
      </w:r>
    </w:p>
    <w:p w:rsidR="00A93B4D" w:rsidRPr="004B0D7A" w:rsidRDefault="00A93B4D" w:rsidP="00A93B4D">
      <w:pPr>
        <w:shd w:val="clear" w:color="auto" w:fill="FFFFFF"/>
        <w:spacing w:line="290" w:lineRule="atLeast"/>
        <w:ind w:firstLine="540"/>
        <w:jc w:val="both"/>
        <w:rPr>
          <w:color w:val="333333"/>
          <w:sz w:val="26"/>
          <w:szCs w:val="26"/>
        </w:rPr>
      </w:pPr>
      <w:bookmarkStart w:id="60" w:name="dst3132"/>
      <w:bookmarkEnd w:id="60"/>
      <w:r w:rsidRPr="004B0D7A">
        <w:rPr>
          <w:rStyle w:val="blk"/>
          <w:color w:val="333333"/>
          <w:sz w:val="26"/>
          <w:szCs w:val="26"/>
        </w:rPr>
        <w:t xml:space="preserve">5. Утратил силу. </w:t>
      </w:r>
    </w:p>
    <w:p w:rsidR="00A93B4D" w:rsidRPr="004B0D7A" w:rsidRDefault="00A93B4D" w:rsidP="00A93B4D">
      <w:pPr>
        <w:shd w:val="clear" w:color="auto" w:fill="FFFFFF"/>
        <w:spacing w:line="290" w:lineRule="atLeast"/>
        <w:ind w:firstLine="540"/>
        <w:jc w:val="both"/>
        <w:rPr>
          <w:sz w:val="26"/>
          <w:szCs w:val="26"/>
        </w:rPr>
      </w:pPr>
      <w:bookmarkStart w:id="61" w:name="dst2404"/>
      <w:bookmarkEnd w:id="61"/>
      <w:r w:rsidRPr="004B0D7A">
        <w:rPr>
          <w:rStyle w:val="blk"/>
          <w:color w:val="333333"/>
          <w:sz w:val="26"/>
          <w:szCs w:val="26"/>
        </w:rPr>
        <w:t xml:space="preserve">6. </w:t>
      </w:r>
      <w:r w:rsidRPr="004B0D7A">
        <w:rPr>
          <w:rStyle w:val="blk"/>
          <w:sz w:val="26"/>
          <w:szCs w:val="26"/>
        </w:rPr>
        <w:t>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32" w:anchor="dst0" w:history="1">
        <w:r w:rsidRPr="004B0D7A">
          <w:rPr>
            <w:rStyle w:val="a3"/>
            <w:color w:val="auto"/>
            <w:sz w:val="26"/>
            <w:szCs w:val="26"/>
            <w:u w:val="none"/>
          </w:rPr>
          <w:t>закона</w:t>
        </w:r>
      </w:hyperlink>
      <w:r w:rsidRPr="004B0D7A">
        <w:rPr>
          <w:rStyle w:val="blk"/>
          <w:sz w:val="26"/>
          <w:szCs w:val="26"/>
        </w:rPr>
        <w:t> "Об организации дорожного движения в Российской Федерации и о внесении изменений в отдельные законодательные акты Российской Федерации".</w:t>
      </w:r>
    </w:p>
    <w:p w:rsidR="00662817" w:rsidRPr="004B0D7A" w:rsidRDefault="00A93B4D" w:rsidP="00CE7515">
      <w:pPr>
        <w:shd w:val="clear" w:color="auto" w:fill="FFFFFF"/>
        <w:spacing w:line="290" w:lineRule="atLeast"/>
        <w:ind w:firstLine="540"/>
        <w:jc w:val="both"/>
        <w:rPr>
          <w:rFonts w:ascii="Arial" w:hAnsi="Arial" w:cs="Arial"/>
          <w:color w:val="333333"/>
          <w:sz w:val="26"/>
          <w:szCs w:val="26"/>
        </w:rPr>
      </w:pPr>
      <w:r w:rsidRPr="004B0D7A">
        <w:rPr>
          <w:rStyle w:val="nobr"/>
          <w:rFonts w:ascii="Arial" w:hAnsi="Arial" w:cs="Arial"/>
          <w:color w:val="333333"/>
          <w:sz w:val="26"/>
          <w:szCs w:val="26"/>
        </w:rPr>
        <w:t> </w:t>
      </w:r>
    </w:p>
    <w:p w:rsidR="00FD16BA" w:rsidRPr="004B0D7A" w:rsidRDefault="00FD16BA" w:rsidP="00CE7515">
      <w:pPr>
        <w:pStyle w:val="ConsPlusNormal"/>
        <w:ind w:firstLine="709"/>
        <w:outlineLvl w:val="2"/>
        <w:rPr>
          <w:rFonts w:ascii="Times New Roman" w:hAnsi="Times New Roman" w:cs="Times New Roman"/>
          <w:b/>
          <w:sz w:val="26"/>
          <w:szCs w:val="26"/>
        </w:rPr>
      </w:pPr>
      <w:bookmarkStart w:id="62" w:name="Par1146"/>
      <w:bookmarkStart w:id="63" w:name="_Toc17124809"/>
      <w:bookmarkEnd w:id="62"/>
      <w:r w:rsidRPr="004B0D7A">
        <w:rPr>
          <w:rFonts w:ascii="Times New Roman" w:hAnsi="Times New Roman" w:cs="Times New Roman"/>
          <w:b/>
          <w:sz w:val="26"/>
          <w:szCs w:val="26"/>
        </w:rPr>
        <w:t>Статья 11. Проект межевания территории</w:t>
      </w:r>
      <w:bookmarkEnd w:id="63"/>
    </w:p>
    <w:p w:rsidR="00B357B2" w:rsidRDefault="00FF5FEC"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color w:val="333333"/>
          <w:sz w:val="26"/>
          <w:szCs w:val="26"/>
          <w:shd w:val="clear" w:color="auto" w:fill="FFFFFF"/>
        </w:rPr>
        <w:t xml:space="preserve">1. </w:t>
      </w:r>
      <w:proofErr w:type="gramStart"/>
      <w:r w:rsidRPr="004B0D7A">
        <w:rPr>
          <w:rFonts w:ascii="Times New Roman" w:hAnsi="Times New Roman" w:cs="Times New Roman"/>
          <w:color w:val="333333"/>
          <w:sz w:val="26"/>
          <w:szCs w:val="26"/>
          <w:shd w:val="clear" w:color="auto" w:fill="FFFFFF"/>
        </w:rPr>
        <w:t xml:space="preserve">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w:t>
      </w:r>
      <w:r w:rsidR="00B357B2" w:rsidRPr="00B357B2">
        <w:rPr>
          <w:rFonts w:ascii="Times New Roman" w:hAnsi="Times New Roman" w:cs="Times New Roman"/>
          <w:color w:val="548DD4"/>
          <w:sz w:val="26"/>
          <w:szCs w:val="26"/>
        </w:rPr>
        <w:t>деятельности по комплексному и устойчивому развитию</w:t>
      </w:r>
      <w:r w:rsidR="00B357B2" w:rsidRPr="00B357B2">
        <w:rPr>
          <w:rFonts w:ascii="Times New Roman" w:hAnsi="Times New Roman" w:cs="Times New Roman"/>
          <w:sz w:val="26"/>
          <w:szCs w:val="26"/>
        </w:rPr>
        <w:t xml:space="preserve"> </w:t>
      </w:r>
      <w:r w:rsidR="00B357B2" w:rsidRPr="00B357B2">
        <w:rPr>
          <w:rFonts w:ascii="Times New Roman" w:hAnsi="Times New Roman" w:cs="Times New Roman"/>
          <w:color w:val="FF0000"/>
          <w:sz w:val="26"/>
          <w:szCs w:val="26"/>
        </w:rPr>
        <w:t>комплексного развития</w:t>
      </w:r>
      <w:r w:rsidR="00B357B2" w:rsidRPr="00B357B2">
        <w:rPr>
          <w:rFonts w:ascii="Times New Roman" w:hAnsi="Times New Roman" w:cs="Times New Roman"/>
          <w:sz w:val="26"/>
          <w:szCs w:val="26"/>
        </w:rPr>
        <w:t xml:space="preserve"> </w:t>
      </w:r>
      <w:proofErr w:type="gramEnd"/>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2. Подготовка проекта межевания территории осуществляется </w:t>
      </w:r>
      <w:proofErr w:type="gramStart"/>
      <w:r w:rsidRPr="004B0D7A">
        <w:rPr>
          <w:rFonts w:ascii="Times New Roman" w:hAnsi="Times New Roman" w:cs="Times New Roman"/>
          <w:sz w:val="26"/>
          <w:szCs w:val="26"/>
        </w:rPr>
        <w:t>для</w:t>
      </w:r>
      <w:proofErr w:type="gramEnd"/>
      <w:r w:rsidRPr="004B0D7A">
        <w:rPr>
          <w:rFonts w:ascii="Times New Roman" w:hAnsi="Times New Roman" w:cs="Times New Roman"/>
          <w:sz w:val="26"/>
          <w:szCs w:val="26"/>
        </w:rPr>
        <w:t>:</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lastRenderedPageBreak/>
        <w:t>1) определения местоположения границ образуемых и изменяемых земельных участков;</w:t>
      </w:r>
    </w:p>
    <w:p w:rsidR="00FD16BA" w:rsidRPr="004B0D7A" w:rsidRDefault="00FD16BA" w:rsidP="00FD16BA">
      <w:pPr>
        <w:pStyle w:val="ConsPlusNormal"/>
        <w:ind w:firstLine="709"/>
        <w:jc w:val="both"/>
        <w:rPr>
          <w:rFonts w:ascii="Times New Roman" w:hAnsi="Times New Roman" w:cs="Times New Roman"/>
          <w:sz w:val="26"/>
          <w:szCs w:val="26"/>
        </w:rPr>
      </w:pPr>
      <w:proofErr w:type="gramStart"/>
      <w:r w:rsidRPr="004B0D7A">
        <w:rPr>
          <w:rFonts w:ascii="Times New Roman" w:hAnsi="Times New Roman" w:cs="Times New Roman"/>
          <w:sz w:val="26"/>
          <w:szCs w:val="26"/>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w:t>
      </w:r>
      <w:proofErr w:type="gramEnd"/>
      <w:r w:rsidRPr="004B0D7A">
        <w:rPr>
          <w:rFonts w:ascii="Times New Roman" w:hAnsi="Times New Roman" w:cs="Times New Roman"/>
          <w:sz w:val="26"/>
          <w:szCs w:val="26"/>
        </w:rPr>
        <w:t xml:space="preserve"> влекут за собой исключительно изменение границ территории общего пользования.</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3. Проект межевания территории состоит из основной части, которая подлежит утверждению, и материалов по обоснованию этого проекта.</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4. Основная часть проекта межевания территории включает в себя текстовую часть и чертежи межевания территории.</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5. Текстовая часть проекта межевания территории включает в себя:</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 перечень и сведения о площади образуемых земельных участков, в том числе возможные способы их образования;</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3) вид разрешенного использования образуемых земельных участков в соответствии с проектом планировки территории в случаях, предусмотренных </w:t>
      </w:r>
      <w:r w:rsidR="00FC3FEE" w:rsidRPr="004B0D7A">
        <w:rPr>
          <w:rFonts w:ascii="Times New Roman" w:hAnsi="Times New Roman" w:cs="Times New Roman"/>
          <w:sz w:val="26"/>
          <w:szCs w:val="26"/>
        </w:rPr>
        <w:t>Градостроительным</w:t>
      </w:r>
      <w:r w:rsidRPr="004B0D7A">
        <w:rPr>
          <w:rFonts w:ascii="Times New Roman" w:hAnsi="Times New Roman" w:cs="Times New Roman"/>
          <w:sz w:val="26"/>
          <w:szCs w:val="26"/>
        </w:rPr>
        <w:t xml:space="preserve"> Кодексом.</w:t>
      </w:r>
    </w:p>
    <w:p w:rsidR="00FD16BA" w:rsidRPr="004B0D7A" w:rsidRDefault="00FD16BA" w:rsidP="00FD16BA">
      <w:pPr>
        <w:autoSpaceDE w:val="0"/>
        <w:autoSpaceDN w:val="0"/>
        <w:adjustRightInd w:val="0"/>
        <w:ind w:firstLine="709"/>
        <w:jc w:val="both"/>
        <w:rPr>
          <w:sz w:val="26"/>
          <w:szCs w:val="26"/>
        </w:rPr>
      </w:pPr>
      <w:r w:rsidRPr="004B0D7A">
        <w:rPr>
          <w:sz w:val="26"/>
          <w:szCs w:val="26"/>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FD16BA" w:rsidRPr="004B0D7A" w:rsidRDefault="00FD16BA" w:rsidP="00FD16BA">
      <w:pPr>
        <w:autoSpaceDE w:val="0"/>
        <w:autoSpaceDN w:val="0"/>
        <w:adjustRightInd w:val="0"/>
        <w:ind w:firstLine="709"/>
        <w:jc w:val="both"/>
        <w:rPr>
          <w:sz w:val="26"/>
          <w:szCs w:val="26"/>
        </w:rPr>
      </w:pPr>
      <w:r w:rsidRPr="004B0D7A">
        <w:rPr>
          <w:sz w:val="26"/>
          <w:szCs w:val="26"/>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w:t>
      </w:r>
      <w:r w:rsidR="00FC3FEE" w:rsidRPr="004B0D7A">
        <w:rPr>
          <w:sz w:val="26"/>
          <w:szCs w:val="26"/>
        </w:rPr>
        <w:t>Градостроительным</w:t>
      </w:r>
      <w:r w:rsidRPr="004B0D7A">
        <w:rPr>
          <w:sz w:val="26"/>
          <w:szCs w:val="26"/>
        </w:rPr>
        <w:t xml:space="preserve"> Кодексом для территориальных зон.</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6. На чертежах межевания территории отображаются:</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3) линии отступа от красных линий в целях определения мест допустимого размещения зданий, строений, сооружений;</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w:t>
      </w:r>
      <w:r w:rsidRPr="004B0D7A">
        <w:rPr>
          <w:rFonts w:ascii="Times New Roman" w:hAnsi="Times New Roman" w:cs="Times New Roman"/>
          <w:sz w:val="26"/>
          <w:szCs w:val="26"/>
        </w:rPr>
        <w:lastRenderedPageBreak/>
        <w:t>муниципальных нужд;</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5) границы публичных сервитутов.</w:t>
      </w:r>
    </w:p>
    <w:p w:rsidR="00FD16BA" w:rsidRPr="004B0D7A" w:rsidRDefault="00FD16BA" w:rsidP="00FD16BA">
      <w:pPr>
        <w:autoSpaceDE w:val="0"/>
        <w:autoSpaceDN w:val="0"/>
        <w:adjustRightInd w:val="0"/>
        <w:ind w:firstLine="709"/>
        <w:jc w:val="both"/>
        <w:rPr>
          <w:sz w:val="26"/>
          <w:szCs w:val="26"/>
        </w:rPr>
      </w:pPr>
      <w:r w:rsidRPr="004B0D7A">
        <w:rPr>
          <w:sz w:val="26"/>
          <w:szCs w:val="26"/>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7. Материалы по обоснованию проекта межевания территории включают в себя чертежи, на которых отображаются:</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 границы существующих земельных участков;</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2) границы зон с особыми условиями использования территорий;</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3) местоположение существующих объектов капитального строительства;</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4) границы особо охраняемых природных территорий;</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5) границы территорий объектов культурного наследия.</w:t>
      </w:r>
    </w:p>
    <w:p w:rsidR="00FD16BA" w:rsidRPr="004B0D7A" w:rsidRDefault="00FD16BA" w:rsidP="00FD16BA">
      <w:pPr>
        <w:autoSpaceDE w:val="0"/>
        <w:autoSpaceDN w:val="0"/>
        <w:adjustRightInd w:val="0"/>
        <w:ind w:firstLine="540"/>
        <w:jc w:val="both"/>
        <w:rPr>
          <w:sz w:val="26"/>
          <w:szCs w:val="26"/>
        </w:rPr>
      </w:pPr>
      <w:r w:rsidRPr="004B0D7A">
        <w:rPr>
          <w:sz w:val="26"/>
          <w:szCs w:val="26"/>
        </w:rPr>
        <w:t xml:space="preserve">   6) границы лесничеств, лесопарков, участковых лесничеств, лесных кварталов, лесотаксационных выделов или частей лесотаксационных выделов.</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sidR="00FC3FEE" w:rsidRPr="004B0D7A">
        <w:rPr>
          <w:rFonts w:ascii="Times New Roman" w:hAnsi="Times New Roman" w:cs="Times New Roman"/>
          <w:sz w:val="26"/>
          <w:szCs w:val="26"/>
        </w:rPr>
        <w:t>Градостроительным</w:t>
      </w:r>
      <w:r w:rsidRPr="004B0D7A">
        <w:rPr>
          <w:rFonts w:ascii="Times New Roman" w:hAnsi="Times New Roman" w:cs="Times New Roman"/>
          <w:sz w:val="26"/>
          <w:szCs w:val="26"/>
        </w:rPr>
        <w:t xml:space="preserve">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10. В случае</w:t>
      </w:r>
      <w:proofErr w:type="gramStart"/>
      <w:r w:rsidRPr="004B0D7A">
        <w:rPr>
          <w:rFonts w:ascii="Times New Roman" w:hAnsi="Times New Roman" w:cs="Times New Roman"/>
          <w:sz w:val="26"/>
          <w:szCs w:val="26"/>
        </w:rPr>
        <w:t>,</w:t>
      </w:r>
      <w:proofErr w:type="gramEnd"/>
      <w:r w:rsidRPr="004B0D7A">
        <w:rPr>
          <w:rFonts w:ascii="Times New Roman" w:hAnsi="Times New Roman" w:cs="Times New Roman"/>
          <w:sz w:val="26"/>
          <w:szCs w:val="26"/>
        </w:rPr>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FD16BA" w:rsidRPr="004B0D7A" w:rsidRDefault="00FD16BA" w:rsidP="00FD16BA">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FD16BA" w:rsidRPr="004B0D7A" w:rsidRDefault="00FD16BA" w:rsidP="002873EC">
      <w:pPr>
        <w:autoSpaceDE w:val="0"/>
        <w:autoSpaceDN w:val="0"/>
        <w:adjustRightInd w:val="0"/>
        <w:ind w:firstLine="709"/>
        <w:jc w:val="both"/>
        <w:rPr>
          <w:color w:val="FF0000"/>
          <w:sz w:val="26"/>
          <w:szCs w:val="26"/>
        </w:rPr>
      </w:pPr>
      <w:r w:rsidRPr="004B0D7A">
        <w:rPr>
          <w:sz w:val="26"/>
          <w:szCs w:val="26"/>
        </w:rPr>
        <w:t xml:space="preserve">12. </w:t>
      </w:r>
      <w:proofErr w:type="gramStart"/>
      <w:r w:rsidRPr="004B0D7A">
        <w:rPr>
          <w:sz w:val="26"/>
          <w:szCs w:val="26"/>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w:t>
      </w:r>
      <w:r w:rsidRPr="004B0D7A">
        <w:rPr>
          <w:color w:val="FF0000"/>
          <w:sz w:val="26"/>
          <w:szCs w:val="26"/>
        </w:rPr>
        <w:t xml:space="preserve"> </w:t>
      </w:r>
      <w:r w:rsidRPr="004B0D7A">
        <w:rPr>
          <w:sz w:val="26"/>
          <w:szCs w:val="26"/>
        </w:rPr>
        <w:t>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w:t>
      </w:r>
      <w:proofErr w:type="gramEnd"/>
      <w:r w:rsidRPr="004B0D7A">
        <w:rPr>
          <w:sz w:val="26"/>
          <w:szCs w:val="26"/>
        </w:rPr>
        <w:t xml:space="preserve"> осуществление деятельности </w:t>
      </w:r>
      <w:r w:rsidRPr="004B0D7A">
        <w:rPr>
          <w:sz w:val="26"/>
          <w:szCs w:val="26"/>
        </w:rPr>
        <w:lastRenderedPageBreak/>
        <w:t>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FD16BA" w:rsidRPr="004B0D7A" w:rsidRDefault="00FD16BA" w:rsidP="0006595D">
      <w:pPr>
        <w:pStyle w:val="3"/>
        <w:rPr>
          <w:sz w:val="26"/>
          <w:szCs w:val="26"/>
        </w:rPr>
      </w:pPr>
      <w:bookmarkStart w:id="64" w:name="_Toc17124810"/>
      <w:r w:rsidRPr="004B0D7A">
        <w:rPr>
          <w:b/>
          <w:sz w:val="26"/>
          <w:szCs w:val="26"/>
        </w:rPr>
        <w:t>Статья 12. -</w:t>
      </w:r>
      <w:r w:rsidRPr="004B0D7A">
        <w:rPr>
          <w:sz w:val="26"/>
          <w:szCs w:val="26"/>
        </w:rPr>
        <w:t xml:space="preserve"> Утратила силу</w:t>
      </w:r>
      <w:bookmarkStart w:id="65" w:name="Par1178"/>
      <w:bookmarkStart w:id="66" w:name="Par1205"/>
      <w:bookmarkEnd w:id="64"/>
      <w:bookmarkEnd w:id="65"/>
      <w:bookmarkEnd w:id="66"/>
    </w:p>
    <w:p w:rsidR="00662817" w:rsidRPr="004B0D7A" w:rsidRDefault="00FD16BA" w:rsidP="0006595D">
      <w:pPr>
        <w:pStyle w:val="3"/>
        <w:rPr>
          <w:b/>
          <w:sz w:val="26"/>
          <w:szCs w:val="26"/>
        </w:rPr>
      </w:pPr>
      <w:bookmarkStart w:id="67" w:name="_Toc17124811"/>
      <w:r w:rsidRPr="004B0D7A">
        <w:rPr>
          <w:b/>
          <w:sz w:val="26"/>
          <w:szCs w:val="26"/>
        </w:rPr>
        <w:t>Статья 13.</w:t>
      </w:r>
      <w:r w:rsidRPr="004B0D7A">
        <w:rPr>
          <w:sz w:val="26"/>
          <w:szCs w:val="26"/>
        </w:rPr>
        <w:t xml:space="preserve"> </w:t>
      </w:r>
      <w:r w:rsidRPr="004B0D7A">
        <w:rPr>
          <w:b/>
          <w:sz w:val="26"/>
          <w:szCs w:val="26"/>
        </w:rPr>
        <w:t>Подготовка и утверждение документации по планировке территории</w:t>
      </w:r>
      <w:bookmarkEnd w:id="67"/>
    </w:p>
    <w:p w:rsidR="008B7838" w:rsidRPr="004B0D7A" w:rsidRDefault="008B7838" w:rsidP="00DB2167">
      <w:pPr>
        <w:shd w:val="clear" w:color="auto" w:fill="FFFFFF"/>
        <w:spacing w:line="290" w:lineRule="atLeast"/>
        <w:ind w:firstLine="540"/>
        <w:jc w:val="both"/>
        <w:rPr>
          <w:color w:val="333333"/>
          <w:sz w:val="26"/>
          <w:szCs w:val="26"/>
        </w:rPr>
      </w:pPr>
      <w:r w:rsidRPr="004B0D7A">
        <w:rPr>
          <w:rStyle w:val="blk"/>
          <w:color w:val="333333"/>
          <w:sz w:val="26"/>
          <w:szCs w:val="26"/>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33" w:anchor="dst1425" w:history="1">
        <w:r w:rsidRPr="004B0D7A">
          <w:rPr>
            <w:rStyle w:val="a3"/>
            <w:color w:val="auto"/>
            <w:sz w:val="26"/>
            <w:szCs w:val="26"/>
            <w:u w:val="none"/>
          </w:rPr>
          <w:t>частях 1.1</w:t>
        </w:r>
      </w:hyperlink>
      <w:r w:rsidRPr="004B0D7A">
        <w:rPr>
          <w:rStyle w:val="blk"/>
          <w:sz w:val="26"/>
          <w:szCs w:val="26"/>
        </w:rPr>
        <w:t> и </w:t>
      </w:r>
      <w:hyperlink r:id="rId34" w:anchor="dst3140" w:history="1">
        <w:r w:rsidRPr="004B0D7A">
          <w:rPr>
            <w:rStyle w:val="a3"/>
            <w:color w:val="auto"/>
            <w:sz w:val="26"/>
            <w:szCs w:val="26"/>
            <w:u w:val="none"/>
          </w:rPr>
          <w:t>12.12</w:t>
        </w:r>
      </w:hyperlink>
      <w:r w:rsidRPr="004B0D7A">
        <w:rPr>
          <w:rStyle w:val="blk"/>
          <w:sz w:val="26"/>
          <w:szCs w:val="26"/>
        </w:rPr>
        <w:t> </w:t>
      </w:r>
      <w:r w:rsidRPr="004B0D7A">
        <w:rPr>
          <w:rStyle w:val="blk"/>
          <w:color w:val="333333"/>
          <w:sz w:val="26"/>
          <w:szCs w:val="26"/>
        </w:rPr>
        <w:t>настоящей статьи.</w:t>
      </w:r>
    </w:p>
    <w:p w:rsidR="008B7838" w:rsidRPr="004B0D7A" w:rsidRDefault="008B7838" w:rsidP="008B7838">
      <w:pPr>
        <w:shd w:val="clear" w:color="auto" w:fill="FFFFFF"/>
        <w:spacing w:line="290" w:lineRule="atLeast"/>
        <w:ind w:firstLine="540"/>
        <w:jc w:val="both"/>
        <w:rPr>
          <w:color w:val="333333"/>
          <w:sz w:val="26"/>
          <w:szCs w:val="26"/>
        </w:rPr>
      </w:pPr>
      <w:bookmarkStart w:id="68" w:name="dst1425"/>
      <w:bookmarkEnd w:id="68"/>
      <w:r w:rsidRPr="004B0D7A">
        <w:rPr>
          <w:rStyle w:val="blk"/>
          <w:color w:val="333333"/>
          <w:sz w:val="26"/>
          <w:szCs w:val="26"/>
        </w:rPr>
        <w:t>1.1. Решения о подготовке документации по планировке территории принимаются самостоятельно:</w:t>
      </w:r>
    </w:p>
    <w:p w:rsidR="008B7838" w:rsidRPr="00B357B2" w:rsidRDefault="008B7838" w:rsidP="008B7838">
      <w:pPr>
        <w:shd w:val="clear" w:color="auto" w:fill="FFFFFF"/>
        <w:spacing w:line="290" w:lineRule="atLeast"/>
        <w:ind w:firstLine="540"/>
        <w:jc w:val="both"/>
        <w:rPr>
          <w:color w:val="548DD4" w:themeColor="text2" w:themeTint="99"/>
          <w:sz w:val="26"/>
          <w:szCs w:val="26"/>
        </w:rPr>
      </w:pPr>
      <w:bookmarkStart w:id="69" w:name="dst2312"/>
      <w:bookmarkEnd w:id="69"/>
      <w:r w:rsidRPr="004B0D7A">
        <w:rPr>
          <w:rStyle w:val="blk"/>
          <w:color w:val="333333"/>
          <w:sz w:val="26"/>
          <w:szCs w:val="26"/>
        </w:rPr>
        <w:t xml:space="preserve">1) лицами, с которыми заключены договоры </w:t>
      </w:r>
      <w:r w:rsidRPr="00B357B2">
        <w:rPr>
          <w:rStyle w:val="blk"/>
          <w:color w:val="548DD4" w:themeColor="text2" w:themeTint="99"/>
          <w:sz w:val="26"/>
          <w:szCs w:val="26"/>
        </w:rPr>
        <w:t>о развитии застроенной территории, договоры о комплексном освоении территории, в том числе в целях строительства стандартного жилья</w:t>
      </w:r>
      <w:r w:rsidRPr="004B0D7A">
        <w:rPr>
          <w:rStyle w:val="blk"/>
          <w:color w:val="333333"/>
          <w:sz w:val="26"/>
          <w:szCs w:val="26"/>
        </w:rPr>
        <w:t xml:space="preserve">, договоры о комплексном развитии территории </w:t>
      </w:r>
      <w:r w:rsidRPr="00B357B2">
        <w:rPr>
          <w:rStyle w:val="blk"/>
          <w:color w:val="548DD4" w:themeColor="text2" w:themeTint="99"/>
          <w:sz w:val="26"/>
          <w:szCs w:val="26"/>
        </w:rPr>
        <w:t>по инициативе органа местного самоуправления;</w:t>
      </w:r>
    </w:p>
    <w:p w:rsidR="00B357B2" w:rsidRPr="00B357B2" w:rsidRDefault="00B357B2" w:rsidP="00B357B2">
      <w:pPr>
        <w:autoSpaceDE w:val="0"/>
        <w:autoSpaceDN w:val="0"/>
        <w:adjustRightInd w:val="0"/>
        <w:ind w:firstLine="709"/>
        <w:jc w:val="both"/>
        <w:rPr>
          <w:rStyle w:val="blk"/>
          <w:color w:val="548DD4"/>
          <w:sz w:val="26"/>
          <w:szCs w:val="26"/>
        </w:rPr>
      </w:pPr>
      <w:bookmarkStart w:id="70" w:name="dst1427"/>
      <w:bookmarkStart w:id="71" w:name="dst3136"/>
      <w:bookmarkEnd w:id="70"/>
      <w:bookmarkEnd w:id="71"/>
      <w:r w:rsidRPr="00B357B2">
        <w:rPr>
          <w:rStyle w:val="blk"/>
          <w:color w:val="548DD4"/>
          <w:sz w:val="26"/>
          <w:szCs w:val="26"/>
        </w:rPr>
        <w:t>2) лицами, указанными в </w:t>
      </w:r>
      <w:hyperlink r:id="rId35" w:anchor="dst3152" w:history="1">
        <w:r w:rsidRPr="00B357B2">
          <w:rPr>
            <w:rStyle w:val="a3"/>
            <w:color w:val="548DD4"/>
            <w:sz w:val="26"/>
            <w:szCs w:val="26"/>
          </w:rPr>
          <w:t>части 3 статьи 46.9</w:t>
        </w:r>
      </w:hyperlink>
      <w:r w:rsidRPr="00B357B2">
        <w:rPr>
          <w:rStyle w:val="blk"/>
          <w:color w:val="548DD4"/>
          <w:sz w:val="26"/>
          <w:szCs w:val="26"/>
        </w:rPr>
        <w:t> Градостроительного Кодекса;</w:t>
      </w:r>
    </w:p>
    <w:p w:rsidR="00B357B2" w:rsidRPr="00B357B2" w:rsidRDefault="00B357B2" w:rsidP="00B357B2">
      <w:pPr>
        <w:shd w:val="clear" w:color="auto" w:fill="FFFFFF"/>
        <w:spacing w:line="290" w:lineRule="atLeast"/>
        <w:ind w:firstLine="540"/>
        <w:jc w:val="both"/>
        <w:rPr>
          <w:color w:val="FF0000"/>
          <w:sz w:val="26"/>
          <w:szCs w:val="26"/>
        </w:rPr>
      </w:pPr>
      <w:r w:rsidRPr="00B357B2">
        <w:rPr>
          <w:color w:val="FF0000"/>
          <w:sz w:val="26"/>
          <w:szCs w:val="26"/>
        </w:rPr>
        <w:t xml:space="preserve">2) утратил силу. - Федеральный </w:t>
      </w:r>
      <w:hyperlink r:id="rId36" w:history="1">
        <w:r w:rsidRPr="00B357B2">
          <w:rPr>
            <w:color w:val="FF0000"/>
            <w:sz w:val="26"/>
            <w:szCs w:val="26"/>
          </w:rPr>
          <w:t>закон</w:t>
        </w:r>
      </w:hyperlink>
      <w:r w:rsidRPr="00B357B2">
        <w:rPr>
          <w:color w:val="FF0000"/>
          <w:sz w:val="26"/>
          <w:szCs w:val="26"/>
        </w:rPr>
        <w:t xml:space="preserve"> от 30.12.2020 N 494-ФЗ;</w:t>
      </w:r>
    </w:p>
    <w:p w:rsidR="008B7838" w:rsidRPr="004B0D7A" w:rsidRDefault="008B7838" w:rsidP="00B357B2">
      <w:pPr>
        <w:shd w:val="clear" w:color="auto" w:fill="FFFFFF"/>
        <w:spacing w:line="290" w:lineRule="atLeast"/>
        <w:ind w:firstLine="540"/>
        <w:jc w:val="both"/>
        <w:rPr>
          <w:color w:val="333333"/>
          <w:sz w:val="26"/>
          <w:szCs w:val="26"/>
        </w:rPr>
      </w:pPr>
      <w:r w:rsidRPr="004B0D7A">
        <w:rPr>
          <w:rStyle w:val="blk"/>
          <w:sz w:val="26"/>
          <w:szCs w:val="26"/>
        </w:rPr>
        <w:t>3) правообладателями существующих линей</w:t>
      </w:r>
      <w:r w:rsidRPr="004B0D7A">
        <w:rPr>
          <w:rStyle w:val="blk"/>
          <w:color w:val="333333"/>
          <w:sz w:val="26"/>
          <w:szCs w:val="26"/>
        </w:rPr>
        <w:t xml:space="preserve">ных объектов, подлежащих реконструкции, в случае подготовки документации по планировке территории в целях их реконструкции (за исключением случая, </w:t>
      </w:r>
      <w:r w:rsidRPr="004B0D7A">
        <w:rPr>
          <w:rStyle w:val="blk"/>
          <w:sz w:val="26"/>
          <w:szCs w:val="26"/>
        </w:rPr>
        <w:t>указанного в </w:t>
      </w:r>
      <w:hyperlink r:id="rId37" w:anchor="dst3140" w:history="1">
        <w:r w:rsidRPr="004B0D7A">
          <w:rPr>
            <w:rStyle w:val="a3"/>
            <w:color w:val="auto"/>
            <w:sz w:val="26"/>
            <w:szCs w:val="26"/>
            <w:u w:val="none"/>
          </w:rPr>
          <w:t>части 12.12</w:t>
        </w:r>
      </w:hyperlink>
      <w:r w:rsidRPr="004B0D7A">
        <w:rPr>
          <w:rStyle w:val="blk"/>
          <w:color w:val="333333"/>
          <w:sz w:val="26"/>
          <w:szCs w:val="26"/>
        </w:rPr>
        <w:t> настоящей статьи);</w:t>
      </w:r>
    </w:p>
    <w:p w:rsidR="008B7838" w:rsidRPr="004B0D7A" w:rsidRDefault="008B7838" w:rsidP="008B7838">
      <w:pPr>
        <w:shd w:val="clear" w:color="auto" w:fill="FFFFFF"/>
        <w:spacing w:line="290" w:lineRule="atLeast"/>
        <w:ind w:firstLine="540"/>
        <w:jc w:val="both"/>
        <w:rPr>
          <w:color w:val="333333"/>
          <w:sz w:val="26"/>
          <w:szCs w:val="26"/>
        </w:rPr>
      </w:pPr>
      <w:bookmarkStart w:id="72" w:name="dst3137"/>
      <w:bookmarkEnd w:id="72"/>
      <w:r w:rsidRPr="004B0D7A">
        <w:rPr>
          <w:rStyle w:val="blk"/>
          <w:color w:val="333333"/>
          <w:sz w:val="26"/>
          <w:szCs w:val="26"/>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38" w:anchor="dst3140" w:history="1">
        <w:r w:rsidRPr="004B0D7A">
          <w:rPr>
            <w:rStyle w:val="a3"/>
            <w:color w:val="auto"/>
            <w:sz w:val="26"/>
            <w:szCs w:val="26"/>
            <w:u w:val="none"/>
          </w:rPr>
          <w:t>части 12.12</w:t>
        </w:r>
      </w:hyperlink>
      <w:r w:rsidRPr="004B0D7A">
        <w:rPr>
          <w:rStyle w:val="blk"/>
          <w:color w:val="333333"/>
          <w:sz w:val="26"/>
          <w:szCs w:val="26"/>
        </w:rPr>
        <w:t> настоящей статьи);</w:t>
      </w:r>
    </w:p>
    <w:p w:rsidR="008B7838" w:rsidRPr="004B0D7A" w:rsidRDefault="008B7838" w:rsidP="008B7838">
      <w:pPr>
        <w:shd w:val="clear" w:color="auto" w:fill="FFFFFF"/>
        <w:spacing w:line="290" w:lineRule="atLeast"/>
        <w:ind w:firstLine="540"/>
        <w:jc w:val="both"/>
        <w:rPr>
          <w:color w:val="333333"/>
          <w:sz w:val="26"/>
          <w:szCs w:val="26"/>
        </w:rPr>
      </w:pPr>
      <w:bookmarkStart w:id="73" w:name="dst2414"/>
      <w:bookmarkEnd w:id="73"/>
      <w:r w:rsidRPr="004B0D7A">
        <w:rPr>
          <w:rStyle w:val="blk"/>
          <w:color w:val="333333"/>
          <w:sz w:val="26"/>
          <w:szCs w:val="26"/>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8B7838" w:rsidRPr="004B0D7A" w:rsidRDefault="008B7838" w:rsidP="00DB2167">
      <w:pPr>
        <w:shd w:val="clear" w:color="auto" w:fill="FFFFFF"/>
        <w:spacing w:line="290" w:lineRule="atLeast"/>
        <w:ind w:firstLine="540"/>
        <w:jc w:val="both"/>
        <w:rPr>
          <w:color w:val="333333"/>
          <w:sz w:val="26"/>
          <w:szCs w:val="26"/>
        </w:rPr>
      </w:pPr>
      <w:bookmarkStart w:id="74" w:name="dst1430"/>
      <w:bookmarkEnd w:id="74"/>
      <w:r w:rsidRPr="004B0D7A">
        <w:rPr>
          <w:rStyle w:val="blk"/>
          <w:color w:val="333333"/>
          <w:sz w:val="26"/>
          <w:szCs w:val="26"/>
        </w:rPr>
        <w:t xml:space="preserve">1.2. </w:t>
      </w:r>
      <w:r w:rsidRPr="004B0D7A">
        <w:rPr>
          <w:rStyle w:val="blk"/>
          <w:sz w:val="26"/>
          <w:szCs w:val="26"/>
        </w:rPr>
        <w:t>В случаях, предусмотренных </w:t>
      </w:r>
      <w:hyperlink r:id="rId39" w:anchor="dst1425" w:history="1">
        <w:r w:rsidRPr="004B0D7A">
          <w:rPr>
            <w:rStyle w:val="a3"/>
            <w:color w:val="auto"/>
            <w:sz w:val="26"/>
            <w:szCs w:val="26"/>
            <w:u w:val="none"/>
          </w:rPr>
          <w:t>частью 1.1</w:t>
        </w:r>
      </w:hyperlink>
      <w:r w:rsidRPr="004B0D7A">
        <w:rPr>
          <w:rStyle w:val="blk"/>
          <w:sz w:val="26"/>
          <w:szCs w:val="26"/>
        </w:rPr>
        <w:t> настоящей статьи, подготовка документации по планировке территории осуществляется</w:t>
      </w:r>
      <w:r w:rsidRPr="004B0D7A">
        <w:rPr>
          <w:rStyle w:val="blk"/>
          <w:color w:val="333333"/>
          <w:sz w:val="26"/>
          <w:szCs w:val="26"/>
        </w:rPr>
        <w:t xml:space="preserve">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8B7838" w:rsidRPr="004B0D7A" w:rsidRDefault="008B7838" w:rsidP="008B7838">
      <w:pPr>
        <w:shd w:val="clear" w:color="auto" w:fill="FFFFFF"/>
        <w:spacing w:line="290" w:lineRule="atLeast"/>
        <w:ind w:firstLine="540"/>
        <w:jc w:val="both"/>
        <w:rPr>
          <w:color w:val="333333"/>
          <w:sz w:val="26"/>
          <w:szCs w:val="26"/>
        </w:rPr>
      </w:pPr>
      <w:bookmarkStart w:id="75" w:name="dst1431"/>
      <w:bookmarkEnd w:id="75"/>
      <w:r w:rsidRPr="004B0D7A">
        <w:rPr>
          <w:rStyle w:val="blk"/>
          <w:color w:val="333333"/>
          <w:sz w:val="26"/>
          <w:szCs w:val="26"/>
        </w:rPr>
        <w:t xml:space="preserve">2. </w:t>
      </w:r>
      <w:proofErr w:type="gramStart"/>
      <w:r w:rsidRPr="004B0D7A">
        <w:rPr>
          <w:rStyle w:val="blk"/>
          <w:color w:val="333333"/>
          <w:sz w:val="26"/>
          <w:szCs w:val="26"/>
        </w:rPr>
        <w:t xml:space="preserve">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w:t>
      </w:r>
      <w:r w:rsidRPr="004B0D7A">
        <w:rPr>
          <w:rStyle w:val="blk"/>
          <w:sz w:val="26"/>
          <w:szCs w:val="26"/>
        </w:rPr>
        <w:t>указанных в </w:t>
      </w:r>
      <w:hyperlink r:id="rId40" w:anchor="dst1425" w:history="1">
        <w:r w:rsidRPr="004B0D7A">
          <w:rPr>
            <w:rStyle w:val="a3"/>
            <w:color w:val="auto"/>
            <w:sz w:val="26"/>
            <w:szCs w:val="26"/>
            <w:u w:val="none"/>
          </w:rPr>
          <w:t>части 1.1</w:t>
        </w:r>
      </w:hyperlink>
      <w:r w:rsidRPr="004B0D7A">
        <w:rPr>
          <w:rStyle w:val="blk"/>
          <w:sz w:val="26"/>
          <w:szCs w:val="26"/>
        </w:rPr>
        <w:t> настоящей статьи, и утверждают документацию по планировке территории, предусматривающую</w:t>
      </w:r>
      <w:r w:rsidRPr="004B0D7A">
        <w:rPr>
          <w:rStyle w:val="blk"/>
          <w:color w:val="333333"/>
          <w:sz w:val="26"/>
          <w:szCs w:val="26"/>
        </w:rPr>
        <w:t xml:space="preserve">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w:t>
      </w:r>
      <w:proofErr w:type="gramEnd"/>
      <w:r w:rsidRPr="004B0D7A">
        <w:rPr>
          <w:rStyle w:val="blk"/>
          <w:color w:val="333333"/>
          <w:sz w:val="26"/>
          <w:szCs w:val="26"/>
        </w:rPr>
        <w:t xml:space="preserve">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w:t>
      </w:r>
      <w:r w:rsidRPr="004B0D7A">
        <w:rPr>
          <w:rStyle w:val="blk"/>
          <w:sz w:val="26"/>
          <w:szCs w:val="26"/>
        </w:rPr>
        <w:t>в </w:t>
      </w:r>
      <w:hyperlink r:id="rId41" w:anchor="dst1433" w:history="1">
        <w:r w:rsidRPr="004B0D7A">
          <w:rPr>
            <w:rStyle w:val="a3"/>
            <w:color w:val="auto"/>
            <w:sz w:val="26"/>
            <w:szCs w:val="26"/>
            <w:u w:val="none"/>
          </w:rPr>
          <w:t>части 3.1</w:t>
        </w:r>
      </w:hyperlink>
      <w:r w:rsidRPr="004B0D7A">
        <w:rPr>
          <w:rStyle w:val="blk"/>
          <w:sz w:val="26"/>
          <w:szCs w:val="26"/>
        </w:rPr>
        <w:t> настоящей</w:t>
      </w:r>
      <w:r w:rsidRPr="004B0D7A">
        <w:rPr>
          <w:rStyle w:val="blk"/>
          <w:color w:val="333333"/>
          <w:sz w:val="26"/>
          <w:szCs w:val="26"/>
        </w:rPr>
        <w:t xml:space="preserve"> статьи.</w:t>
      </w:r>
    </w:p>
    <w:p w:rsidR="008B7838" w:rsidRPr="004B0D7A" w:rsidRDefault="008B7838" w:rsidP="008B7838">
      <w:pPr>
        <w:shd w:val="clear" w:color="auto" w:fill="FFFFFF"/>
        <w:spacing w:line="290" w:lineRule="atLeast"/>
        <w:ind w:firstLine="540"/>
        <w:jc w:val="both"/>
        <w:rPr>
          <w:sz w:val="26"/>
          <w:szCs w:val="26"/>
        </w:rPr>
      </w:pPr>
      <w:bookmarkStart w:id="76" w:name="dst1432"/>
      <w:bookmarkEnd w:id="76"/>
      <w:r w:rsidRPr="004B0D7A">
        <w:rPr>
          <w:rStyle w:val="blk"/>
          <w:color w:val="333333"/>
          <w:sz w:val="26"/>
          <w:szCs w:val="26"/>
        </w:rPr>
        <w:lastRenderedPageBreak/>
        <w:t xml:space="preserve">3. </w:t>
      </w:r>
      <w:proofErr w:type="gramStart"/>
      <w:r w:rsidRPr="004B0D7A">
        <w:rPr>
          <w:rStyle w:val="blk"/>
          <w:color w:val="333333"/>
          <w:sz w:val="26"/>
          <w:szCs w:val="26"/>
        </w:rPr>
        <w:t xml:space="preserve">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w:t>
      </w:r>
      <w:r w:rsidRPr="004B0D7A">
        <w:rPr>
          <w:rStyle w:val="blk"/>
          <w:sz w:val="26"/>
          <w:szCs w:val="26"/>
        </w:rPr>
        <w:t>в </w:t>
      </w:r>
      <w:hyperlink r:id="rId42" w:anchor="dst1425" w:history="1">
        <w:r w:rsidRPr="004B0D7A">
          <w:rPr>
            <w:rStyle w:val="a3"/>
            <w:color w:val="auto"/>
            <w:sz w:val="26"/>
            <w:szCs w:val="26"/>
            <w:u w:val="none"/>
          </w:rPr>
          <w:t>части 1.1</w:t>
        </w:r>
      </w:hyperlink>
      <w:r w:rsidR="00DB2167" w:rsidRPr="004B0D7A">
        <w:rPr>
          <w:rStyle w:val="blk"/>
          <w:sz w:val="26"/>
          <w:szCs w:val="26"/>
        </w:rPr>
        <w:t xml:space="preserve"> </w:t>
      </w:r>
      <w:r w:rsidRPr="004B0D7A">
        <w:rPr>
          <w:rStyle w:val="blk"/>
          <w:sz w:val="26"/>
          <w:szCs w:val="26"/>
        </w:rPr>
        <w:t>настоящей статьи, утверждают документацию по планировке территории,</w:t>
      </w:r>
      <w:r w:rsidRPr="004B0D7A">
        <w:rPr>
          <w:rStyle w:val="blk"/>
          <w:color w:val="333333"/>
          <w:sz w:val="26"/>
          <w:szCs w:val="26"/>
        </w:rPr>
        <w:t xml:space="preserve">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w:t>
      </w:r>
      <w:proofErr w:type="gramEnd"/>
      <w:r w:rsidRPr="004B0D7A">
        <w:rPr>
          <w:rStyle w:val="blk"/>
          <w:color w:val="333333"/>
          <w:sz w:val="26"/>
          <w:szCs w:val="26"/>
        </w:rPr>
        <w:t xml:space="preserve"> </w:t>
      </w:r>
      <w:proofErr w:type="gramStart"/>
      <w:r w:rsidRPr="004B0D7A">
        <w:rPr>
          <w:rStyle w:val="blk"/>
          <w:color w:val="333333"/>
          <w:sz w:val="26"/>
          <w:szCs w:val="26"/>
        </w:rPr>
        <w:t>границах</w:t>
      </w:r>
      <w:proofErr w:type="gramEnd"/>
      <w:r w:rsidRPr="004B0D7A">
        <w:rPr>
          <w:rStyle w:val="blk"/>
          <w:color w:val="333333"/>
          <w:sz w:val="26"/>
          <w:szCs w:val="26"/>
        </w:rPr>
        <w:t xml:space="preserve"> субъекта Российской Федерации, за исключением случаев, указанных в </w:t>
      </w:r>
      <w:hyperlink r:id="rId43" w:anchor="dst1431" w:history="1">
        <w:r w:rsidRPr="004B0D7A">
          <w:rPr>
            <w:rStyle w:val="a3"/>
            <w:color w:val="auto"/>
            <w:sz w:val="26"/>
            <w:szCs w:val="26"/>
            <w:u w:val="none"/>
          </w:rPr>
          <w:t>частях 2</w:t>
        </w:r>
      </w:hyperlink>
      <w:r w:rsidRPr="004B0D7A">
        <w:rPr>
          <w:rStyle w:val="blk"/>
          <w:sz w:val="26"/>
          <w:szCs w:val="26"/>
        </w:rPr>
        <w:t>, </w:t>
      </w:r>
      <w:hyperlink r:id="rId44" w:anchor="dst1434" w:history="1">
        <w:r w:rsidRPr="004B0D7A">
          <w:rPr>
            <w:rStyle w:val="a3"/>
            <w:color w:val="auto"/>
            <w:sz w:val="26"/>
            <w:szCs w:val="26"/>
            <w:u w:val="none"/>
          </w:rPr>
          <w:t>3.2</w:t>
        </w:r>
      </w:hyperlink>
      <w:r w:rsidRPr="004B0D7A">
        <w:rPr>
          <w:rStyle w:val="blk"/>
          <w:sz w:val="26"/>
          <w:szCs w:val="26"/>
        </w:rPr>
        <w:t> и </w:t>
      </w:r>
      <w:hyperlink r:id="rId45" w:anchor="dst1436" w:history="1">
        <w:r w:rsidRPr="004B0D7A">
          <w:rPr>
            <w:rStyle w:val="a3"/>
            <w:color w:val="auto"/>
            <w:sz w:val="26"/>
            <w:szCs w:val="26"/>
            <w:u w:val="none"/>
          </w:rPr>
          <w:t>4.1</w:t>
        </w:r>
      </w:hyperlink>
      <w:r w:rsidRPr="004B0D7A">
        <w:rPr>
          <w:rStyle w:val="blk"/>
          <w:sz w:val="26"/>
          <w:szCs w:val="26"/>
        </w:rPr>
        <w:t> настоящей статьи.</w:t>
      </w:r>
    </w:p>
    <w:p w:rsidR="008B7838" w:rsidRPr="004B0D7A" w:rsidRDefault="008B7838" w:rsidP="008B7838">
      <w:pPr>
        <w:shd w:val="clear" w:color="auto" w:fill="FFFFFF"/>
        <w:spacing w:line="290" w:lineRule="atLeast"/>
        <w:ind w:firstLine="540"/>
        <w:jc w:val="both"/>
        <w:rPr>
          <w:sz w:val="26"/>
          <w:szCs w:val="26"/>
        </w:rPr>
      </w:pPr>
      <w:bookmarkStart w:id="77" w:name="dst1433"/>
      <w:bookmarkEnd w:id="77"/>
      <w:r w:rsidRPr="004B0D7A">
        <w:rPr>
          <w:rStyle w:val="blk"/>
          <w:sz w:val="26"/>
          <w:szCs w:val="26"/>
        </w:rPr>
        <w:t xml:space="preserve">3.1. </w:t>
      </w:r>
      <w:proofErr w:type="gramStart"/>
      <w:r w:rsidRPr="004B0D7A">
        <w:rPr>
          <w:rStyle w:val="blk"/>
          <w:sz w:val="26"/>
          <w:szCs w:val="26"/>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w:t>
      </w:r>
      <w:proofErr w:type="gramEnd"/>
      <w:r w:rsidRPr="004B0D7A">
        <w:rPr>
          <w:rStyle w:val="blk"/>
          <w:sz w:val="26"/>
          <w:szCs w:val="26"/>
        </w:rPr>
        <w:t xml:space="preserve">, за счет средств </w:t>
      </w:r>
      <w:proofErr w:type="gramStart"/>
      <w:r w:rsidRPr="004B0D7A">
        <w:rPr>
          <w:rStyle w:val="blk"/>
          <w:sz w:val="26"/>
          <w:szCs w:val="26"/>
        </w:rPr>
        <w:t>бюджета</w:t>
      </w:r>
      <w:proofErr w:type="gramEnd"/>
      <w:r w:rsidRPr="004B0D7A">
        <w:rPr>
          <w:rStyle w:val="blk"/>
          <w:sz w:val="26"/>
          <w:szCs w:val="26"/>
        </w:rPr>
        <w:t xml:space="preserve">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w:t>
      </w:r>
      <w:proofErr w:type="gramStart"/>
      <w:r w:rsidRPr="004B0D7A">
        <w:rPr>
          <w:rStyle w:val="blk"/>
          <w:sz w:val="26"/>
          <w:szCs w:val="26"/>
        </w:rPr>
        <w:t>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roofErr w:type="gramEnd"/>
    </w:p>
    <w:p w:rsidR="008B7838" w:rsidRPr="004B0D7A" w:rsidRDefault="008B7838" w:rsidP="00DB2167">
      <w:pPr>
        <w:shd w:val="clear" w:color="auto" w:fill="FFFFFF"/>
        <w:spacing w:line="290" w:lineRule="atLeast"/>
        <w:ind w:firstLine="540"/>
        <w:jc w:val="both"/>
        <w:rPr>
          <w:sz w:val="26"/>
          <w:szCs w:val="26"/>
        </w:rPr>
      </w:pPr>
      <w:bookmarkStart w:id="78" w:name="dst1434"/>
      <w:bookmarkEnd w:id="78"/>
      <w:r w:rsidRPr="004B0D7A">
        <w:rPr>
          <w:rStyle w:val="blk"/>
          <w:sz w:val="26"/>
          <w:szCs w:val="26"/>
        </w:rPr>
        <w:t xml:space="preserve">3.2. </w:t>
      </w:r>
      <w:proofErr w:type="gramStart"/>
      <w:r w:rsidRPr="004B0D7A">
        <w:rPr>
          <w:rStyle w:val="blk"/>
          <w:sz w:val="26"/>
          <w:szCs w:val="26"/>
        </w:rPr>
        <w:t>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w:t>
      </w:r>
      <w:hyperlink r:id="rId46" w:anchor="dst100008" w:history="1">
        <w:r w:rsidRPr="004B0D7A">
          <w:rPr>
            <w:rStyle w:val="a3"/>
            <w:color w:val="auto"/>
            <w:sz w:val="26"/>
            <w:szCs w:val="26"/>
            <w:u w:val="none"/>
          </w:rPr>
          <w:t>разногласий</w:t>
        </w:r>
      </w:hyperlink>
      <w:r w:rsidRPr="004B0D7A">
        <w:rPr>
          <w:rStyle w:val="blk"/>
          <w:sz w:val="26"/>
          <w:szCs w:val="26"/>
        </w:rPr>
        <w:t> согласительной комиссией, требования к составу и порядку работы которой устанавливаются Правительством Российской Федерации.</w:t>
      </w:r>
      <w:proofErr w:type="gramEnd"/>
    </w:p>
    <w:p w:rsidR="008B7838" w:rsidRPr="004B0D7A" w:rsidRDefault="008B7838" w:rsidP="008B7838">
      <w:pPr>
        <w:shd w:val="clear" w:color="auto" w:fill="FFFFFF"/>
        <w:spacing w:line="290" w:lineRule="atLeast"/>
        <w:ind w:firstLine="540"/>
        <w:jc w:val="both"/>
        <w:rPr>
          <w:sz w:val="26"/>
          <w:szCs w:val="26"/>
        </w:rPr>
      </w:pPr>
      <w:bookmarkStart w:id="79" w:name="dst1435"/>
      <w:bookmarkEnd w:id="79"/>
      <w:r w:rsidRPr="004B0D7A">
        <w:rPr>
          <w:rStyle w:val="blk"/>
          <w:sz w:val="26"/>
          <w:szCs w:val="26"/>
        </w:rPr>
        <w:t xml:space="preserve">4. </w:t>
      </w:r>
      <w:proofErr w:type="gramStart"/>
      <w:r w:rsidRPr="004B0D7A">
        <w:rPr>
          <w:rStyle w:val="blk"/>
          <w:sz w:val="26"/>
          <w:szCs w:val="26"/>
        </w:rPr>
        <w:t>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47" w:anchor="dst1425" w:history="1">
        <w:r w:rsidRPr="004B0D7A">
          <w:rPr>
            <w:rStyle w:val="a3"/>
            <w:color w:val="auto"/>
            <w:sz w:val="26"/>
            <w:szCs w:val="26"/>
            <w:u w:val="none"/>
          </w:rPr>
          <w:t>части 1.1</w:t>
        </w:r>
      </w:hyperlink>
      <w:r w:rsidR="00DB2167" w:rsidRPr="004B0D7A">
        <w:rPr>
          <w:rStyle w:val="blk"/>
          <w:sz w:val="26"/>
          <w:szCs w:val="26"/>
        </w:rPr>
        <w:t xml:space="preserve"> </w:t>
      </w:r>
      <w:r w:rsidRPr="004B0D7A">
        <w:rPr>
          <w:rStyle w:val="blk"/>
          <w:sz w:val="26"/>
          <w:szCs w:val="26"/>
        </w:rPr>
        <w:t>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w:t>
      </w:r>
      <w:proofErr w:type="gramEnd"/>
      <w:r w:rsidRPr="004B0D7A">
        <w:rPr>
          <w:rStyle w:val="blk"/>
          <w:sz w:val="26"/>
          <w:szCs w:val="26"/>
        </w:rPr>
        <w:t xml:space="preserve"> в границах муниципального района, за исключением случаев, указанных в </w:t>
      </w:r>
      <w:hyperlink r:id="rId48" w:anchor="dst1431" w:history="1">
        <w:r w:rsidRPr="004B0D7A">
          <w:rPr>
            <w:rStyle w:val="a3"/>
            <w:color w:val="auto"/>
            <w:sz w:val="26"/>
            <w:szCs w:val="26"/>
            <w:u w:val="none"/>
          </w:rPr>
          <w:t>частях 2</w:t>
        </w:r>
      </w:hyperlink>
      <w:r w:rsidRPr="004B0D7A">
        <w:rPr>
          <w:rStyle w:val="blk"/>
          <w:sz w:val="26"/>
          <w:szCs w:val="26"/>
        </w:rPr>
        <w:t> - </w:t>
      </w:r>
      <w:hyperlink r:id="rId49" w:anchor="dst1434" w:history="1">
        <w:r w:rsidRPr="004B0D7A">
          <w:rPr>
            <w:rStyle w:val="a3"/>
            <w:color w:val="auto"/>
            <w:sz w:val="26"/>
            <w:szCs w:val="26"/>
            <w:u w:val="none"/>
          </w:rPr>
          <w:t>3.2</w:t>
        </w:r>
      </w:hyperlink>
      <w:r w:rsidRPr="004B0D7A">
        <w:rPr>
          <w:rStyle w:val="blk"/>
          <w:sz w:val="26"/>
          <w:szCs w:val="26"/>
        </w:rPr>
        <w:t>, </w:t>
      </w:r>
      <w:hyperlink r:id="rId50" w:anchor="dst1436" w:history="1">
        <w:r w:rsidRPr="004B0D7A">
          <w:rPr>
            <w:rStyle w:val="a3"/>
            <w:color w:val="auto"/>
            <w:sz w:val="26"/>
            <w:szCs w:val="26"/>
            <w:u w:val="none"/>
          </w:rPr>
          <w:t>4.1</w:t>
        </w:r>
      </w:hyperlink>
      <w:r w:rsidRPr="004B0D7A">
        <w:rPr>
          <w:rStyle w:val="blk"/>
          <w:sz w:val="26"/>
          <w:szCs w:val="26"/>
        </w:rPr>
        <w:t>, </w:t>
      </w:r>
      <w:hyperlink r:id="rId51" w:anchor="dst2019" w:history="1">
        <w:r w:rsidRPr="004B0D7A">
          <w:rPr>
            <w:rStyle w:val="a3"/>
            <w:color w:val="auto"/>
            <w:sz w:val="26"/>
            <w:szCs w:val="26"/>
            <w:u w:val="none"/>
          </w:rPr>
          <w:t>4.2</w:t>
        </w:r>
      </w:hyperlink>
      <w:r w:rsidRPr="004B0D7A">
        <w:rPr>
          <w:rStyle w:val="blk"/>
          <w:sz w:val="26"/>
          <w:szCs w:val="26"/>
        </w:rPr>
        <w:t> настоящей статьи.</w:t>
      </w:r>
    </w:p>
    <w:p w:rsidR="008B7838" w:rsidRPr="004B0D7A" w:rsidRDefault="008B7838" w:rsidP="00DB2167">
      <w:pPr>
        <w:shd w:val="clear" w:color="auto" w:fill="FFFFFF"/>
        <w:spacing w:line="290" w:lineRule="atLeast"/>
        <w:ind w:firstLine="540"/>
        <w:jc w:val="both"/>
        <w:rPr>
          <w:sz w:val="26"/>
          <w:szCs w:val="26"/>
        </w:rPr>
      </w:pPr>
      <w:bookmarkStart w:id="80" w:name="dst1436"/>
      <w:bookmarkEnd w:id="80"/>
      <w:r w:rsidRPr="004B0D7A">
        <w:rPr>
          <w:rStyle w:val="blk"/>
          <w:sz w:val="26"/>
          <w:szCs w:val="26"/>
        </w:rPr>
        <w:t xml:space="preserve">4.1. </w:t>
      </w:r>
      <w:proofErr w:type="gramStart"/>
      <w:r w:rsidRPr="004B0D7A">
        <w:rPr>
          <w:rStyle w:val="blk"/>
          <w:sz w:val="26"/>
          <w:szCs w:val="26"/>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w:t>
      </w:r>
      <w:r w:rsidRPr="004B0D7A">
        <w:rPr>
          <w:rStyle w:val="blk"/>
          <w:sz w:val="26"/>
          <w:szCs w:val="26"/>
        </w:rPr>
        <w:lastRenderedPageBreak/>
        <w:t>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w:t>
      </w:r>
      <w:proofErr w:type="gramEnd"/>
      <w:r w:rsidRPr="004B0D7A">
        <w:rPr>
          <w:rStyle w:val="blk"/>
          <w:sz w:val="26"/>
          <w:szCs w:val="26"/>
        </w:rPr>
        <w:t xml:space="preserve">,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w:t>
      </w:r>
      <w:proofErr w:type="gramStart"/>
      <w:r w:rsidRPr="004B0D7A">
        <w:rPr>
          <w:rStyle w:val="blk"/>
          <w:sz w:val="26"/>
          <w:szCs w:val="26"/>
        </w:rPr>
        <w:t xml:space="preserve">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w:t>
      </w:r>
      <w:r w:rsidR="00B357B2" w:rsidRPr="00B357B2">
        <w:rPr>
          <w:rStyle w:val="blk"/>
          <w:color w:val="548DD4"/>
          <w:sz w:val="26"/>
          <w:szCs w:val="26"/>
        </w:rPr>
        <w:t>двадцати</w:t>
      </w:r>
      <w:r w:rsidR="00B357B2" w:rsidRPr="00B357B2">
        <w:rPr>
          <w:rStyle w:val="blk"/>
          <w:color w:val="000000"/>
          <w:sz w:val="26"/>
          <w:szCs w:val="26"/>
        </w:rPr>
        <w:t xml:space="preserve"> </w:t>
      </w:r>
      <w:r w:rsidR="00B357B2" w:rsidRPr="00B357B2">
        <w:rPr>
          <w:rStyle w:val="blk"/>
          <w:color w:val="FF0000"/>
          <w:sz w:val="26"/>
          <w:szCs w:val="26"/>
        </w:rPr>
        <w:t>пятнадцати</w:t>
      </w:r>
      <w:r w:rsidRPr="004B0D7A">
        <w:rPr>
          <w:rStyle w:val="blk"/>
          <w:sz w:val="26"/>
          <w:szCs w:val="26"/>
        </w:rPr>
        <w:t xml:space="preserve"> рабочих дней со дня поступления им указанной документации.</w:t>
      </w:r>
      <w:proofErr w:type="gramEnd"/>
    </w:p>
    <w:p w:rsidR="008B7838" w:rsidRPr="004B0D7A" w:rsidRDefault="008B7838" w:rsidP="008B7838">
      <w:pPr>
        <w:shd w:val="clear" w:color="auto" w:fill="FFFFFF"/>
        <w:spacing w:line="290" w:lineRule="atLeast"/>
        <w:ind w:firstLine="540"/>
        <w:jc w:val="both"/>
        <w:rPr>
          <w:sz w:val="26"/>
          <w:szCs w:val="26"/>
        </w:rPr>
      </w:pPr>
      <w:bookmarkStart w:id="81" w:name="dst2019"/>
      <w:bookmarkEnd w:id="81"/>
      <w:r w:rsidRPr="004B0D7A">
        <w:rPr>
          <w:rStyle w:val="blk"/>
          <w:sz w:val="26"/>
          <w:szCs w:val="26"/>
        </w:rPr>
        <w:t xml:space="preserve">4.2. </w:t>
      </w:r>
      <w:proofErr w:type="gramStart"/>
      <w:r w:rsidRPr="004B0D7A">
        <w:rPr>
          <w:rStyle w:val="blk"/>
          <w:sz w:val="26"/>
          <w:szCs w:val="26"/>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w:t>
      </w:r>
      <w:proofErr w:type="gramEnd"/>
      <w:r w:rsidRPr="004B0D7A">
        <w:rPr>
          <w:rStyle w:val="blk"/>
          <w:sz w:val="26"/>
          <w:szCs w:val="26"/>
        </w:rPr>
        <w:t xml:space="preserve"> Правительством Российской Федерации.</w:t>
      </w:r>
    </w:p>
    <w:p w:rsidR="008B7838" w:rsidRPr="004B0D7A" w:rsidRDefault="008B7838" w:rsidP="008B7838">
      <w:pPr>
        <w:shd w:val="clear" w:color="auto" w:fill="FFFFFF"/>
        <w:spacing w:line="290" w:lineRule="atLeast"/>
        <w:ind w:firstLine="540"/>
        <w:jc w:val="both"/>
        <w:rPr>
          <w:sz w:val="26"/>
          <w:szCs w:val="26"/>
        </w:rPr>
      </w:pPr>
      <w:bookmarkStart w:id="82" w:name="dst1438"/>
      <w:bookmarkEnd w:id="82"/>
      <w:r w:rsidRPr="004B0D7A">
        <w:rPr>
          <w:rStyle w:val="blk"/>
          <w:sz w:val="26"/>
          <w:szCs w:val="26"/>
        </w:rPr>
        <w:t xml:space="preserve">5. </w:t>
      </w:r>
      <w:proofErr w:type="gramStart"/>
      <w:r w:rsidRPr="004B0D7A">
        <w:rPr>
          <w:rStyle w:val="blk"/>
          <w:sz w:val="26"/>
          <w:szCs w:val="26"/>
        </w:rPr>
        <w:t>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52" w:anchor="dst1425" w:history="1">
        <w:r w:rsidRPr="004B0D7A">
          <w:rPr>
            <w:rStyle w:val="a3"/>
            <w:color w:val="auto"/>
            <w:sz w:val="26"/>
            <w:szCs w:val="26"/>
            <w:u w:val="none"/>
          </w:rPr>
          <w:t>части 1.1</w:t>
        </w:r>
      </w:hyperlink>
      <w:r w:rsidRPr="004B0D7A">
        <w:rPr>
          <w:rStyle w:val="blk"/>
          <w:sz w:val="26"/>
          <w:szCs w:val="26"/>
        </w:rPr>
        <w:t> настоящей статьи, и утверждают документацию по планировке территории в границах поселения, городского округа, за исключением случаев, указанных в </w:t>
      </w:r>
      <w:hyperlink r:id="rId53" w:anchor="dst1431" w:history="1">
        <w:r w:rsidRPr="004B0D7A">
          <w:rPr>
            <w:rStyle w:val="a3"/>
            <w:color w:val="auto"/>
            <w:sz w:val="26"/>
            <w:szCs w:val="26"/>
            <w:u w:val="none"/>
          </w:rPr>
          <w:t>частях 2</w:t>
        </w:r>
      </w:hyperlink>
      <w:r w:rsidRPr="004B0D7A">
        <w:rPr>
          <w:rStyle w:val="blk"/>
          <w:sz w:val="26"/>
          <w:szCs w:val="26"/>
        </w:rPr>
        <w:t> - </w:t>
      </w:r>
      <w:hyperlink r:id="rId54" w:anchor="dst2019" w:history="1">
        <w:r w:rsidRPr="004B0D7A">
          <w:rPr>
            <w:rStyle w:val="a3"/>
            <w:color w:val="auto"/>
            <w:sz w:val="26"/>
            <w:szCs w:val="26"/>
            <w:u w:val="none"/>
          </w:rPr>
          <w:t>4.2</w:t>
        </w:r>
      </w:hyperlink>
      <w:r w:rsidRPr="004B0D7A">
        <w:rPr>
          <w:rStyle w:val="blk"/>
          <w:sz w:val="26"/>
          <w:szCs w:val="26"/>
        </w:rPr>
        <w:t>, </w:t>
      </w:r>
      <w:hyperlink r:id="rId55" w:anchor="dst2020" w:history="1">
        <w:r w:rsidRPr="004B0D7A">
          <w:rPr>
            <w:rStyle w:val="a3"/>
            <w:color w:val="auto"/>
            <w:sz w:val="26"/>
            <w:szCs w:val="26"/>
            <w:u w:val="none"/>
          </w:rPr>
          <w:t>5.2</w:t>
        </w:r>
      </w:hyperlink>
      <w:r w:rsidRPr="004B0D7A">
        <w:rPr>
          <w:rStyle w:val="blk"/>
          <w:sz w:val="26"/>
          <w:szCs w:val="26"/>
        </w:rPr>
        <w:t> настоящей статьи, с учетом особенностей, указанных в </w:t>
      </w:r>
      <w:hyperlink r:id="rId56" w:anchor="dst1439" w:history="1">
        <w:r w:rsidRPr="004B0D7A">
          <w:rPr>
            <w:rStyle w:val="a3"/>
            <w:color w:val="auto"/>
            <w:sz w:val="26"/>
            <w:szCs w:val="26"/>
            <w:u w:val="none"/>
          </w:rPr>
          <w:t>части</w:t>
        </w:r>
        <w:proofErr w:type="gramEnd"/>
        <w:r w:rsidRPr="004B0D7A">
          <w:rPr>
            <w:rStyle w:val="a3"/>
            <w:color w:val="auto"/>
            <w:sz w:val="26"/>
            <w:szCs w:val="26"/>
            <w:u w:val="none"/>
          </w:rPr>
          <w:t xml:space="preserve"> 5.1</w:t>
        </w:r>
      </w:hyperlink>
      <w:r w:rsidRPr="004B0D7A">
        <w:rPr>
          <w:rStyle w:val="blk"/>
          <w:sz w:val="26"/>
          <w:szCs w:val="26"/>
        </w:rPr>
        <w:t> настоящей статьи.</w:t>
      </w:r>
    </w:p>
    <w:p w:rsidR="008B7838" w:rsidRPr="004B0D7A" w:rsidRDefault="008B7838" w:rsidP="008B7838">
      <w:pPr>
        <w:shd w:val="clear" w:color="auto" w:fill="FFFFFF"/>
        <w:spacing w:line="290" w:lineRule="atLeast"/>
        <w:ind w:firstLine="540"/>
        <w:jc w:val="both"/>
        <w:rPr>
          <w:sz w:val="26"/>
          <w:szCs w:val="26"/>
        </w:rPr>
      </w:pPr>
      <w:bookmarkStart w:id="83" w:name="dst1439"/>
      <w:bookmarkEnd w:id="83"/>
      <w:r w:rsidRPr="004B0D7A">
        <w:rPr>
          <w:rStyle w:val="blk"/>
          <w:sz w:val="26"/>
          <w:szCs w:val="26"/>
        </w:rPr>
        <w:t xml:space="preserve">5.1. </w:t>
      </w:r>
      <w:proofErr w:type="gramStart"/>
      <w:r w:rsidRPr="004B0D7A">
        <w:rPr>
          <w:rStyle w:val="blk"/>
          <w:sz w:val="26"/>
          <w:szCs w:val="26"/>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w:t>
      </w:r>
      <w:proofErr w:type="gramEnd"/>
      <w:r w:rsidRPr="004B0D7A">
        <w:rPr>
          <w:rStyle w:val="blk"/>
          <w:sz w:val="26"/>
          <w:szCs w:val="26"/>
        </w:rPr>
        <w:t xml:space="preserve">, за счет средств местного </w:t>
      </w:r>
      <w:proofErr w:type="gramStart"/>
      <w:r w:rsidRPr="004B0D7A">
        <w:rPr>
          <w:rStyle w:val="blk"/>
          <w:sz w:val="26"/>
          <w:szCs w:val="26"/>
        </w:rPr>
        <w:t>бюджета</w:t>
      </w:r>
      <w:proofErr w:type="gramEnd"/>
      <w:r w:rsidRPr="004B0D7A">
        <w:rPr>
          <w:rStyle w:val="blk"/>
          <w:sz w:val="26"/>
          <w:szCs w:val="26"/>
        </w:rPr>
        <w:t xml:space="preserve">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w:t>
      </w:r>
      <w:proofErr w:type="gramStart"/>
      <w:r w:rsidRPr="004B0D7A">
        <w:rPr>
          <w:rStyle w:val="blk"/>
          <w:sz w:val="26"/>
          <w:szCs w:val="26"/>
        </w:rPr>
        <w:t xml:space="preserve">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w:t>
      </w:r>
      <w:r w:rsidR="00B357B2" w:rsidRPr="00B357B2">
        <w:rPr>
          <w:rStyle w:val="blk"/>
          <w:color w:val="548DD4"/>
          <w:sz w:val="26"/>
          <w:szCs w:val="26"/>
        </w:rPr>
        <w:t xml:space="preserve">двадцати </w:t>
      </w:r>
      <w:r w:rsidR="00B357B2" w:rsidRPr="00B357B2">
        <w:rPr>
          <w:rStyle w:val="blk"/>
          <w:color w:val="FF0000"/>
          <w:sz w:val="26"/>
          <w:szCs w:val="26"/>
        </w:rPr>
        <w:t>пятнадцати</w:t>
      </w:r>
      <w:r w:rsidR="00B357B2" w:rsidRPr="00B357B2">
        <w:rPr>
          <w:rStyle w:val="blk"/>
          <w:color w:val="000000"/>
          <w:sz w:val="26"/>
          <w:szCs w:val="26"/>
        </w:rPr>
        <w:t xml:space="preserve"> </w:t>
      </w:r>
      <w:r w:rsidR="00B357B2" w:rsidRPr="00B357B2">
        <w:rPr>
          <w:rStyle w:val="blk"/>
          <w:color w:val="FF0000"/>
          <w:sz w:val="26"/>
          <w:szCs w:val="26"/>
        </w:rPr>
        <w:t>рабочих дней</w:t>
      </w:r>
      <w:r w:rsidRPr="004B0D7A">
        <w:rPr>
          <w:rStyle w:val="blk"/>
          <w:sz w:val="26"/>
          <w:szCs w:val="26"/>
        </w:rPr>
        <w:t xml:space="preserve"> со дня поступления им указанной документации.</w:t>
      </w:r>
      <w:proofErr w:type="gramEnd"/>
    </w:p>
    <w:p w:rsidR="008B7838" w:rsidRPr="004B0D7A" w:rsidRDefault="008B7838" w:rsidP="008B7838">
      <w:pPr>
        <w:shd w:val="clear" w:color="auto" w:fill="FFFFFF"/>
        <w:spacing w:line="290" w:lineRule="atLeast"/>
        <w:ind w:firstLine="540"/>
        <w:jc w:val="both"/>
        <w:rPr>
          <w:sz w:val="26"/>
          <w:szCs w:val="26"/>
        </w:rPr>
      </w:pPr>
      <w:bookmarkStart w:id="84" w:name="dst2020"/>
      <w:bookmarkEnd w:id="84"/>
      <w:r w:rsidRPr="004B0D7A">
        <w:rPr>
          <w:rStyle w:val="blk"/>
          <w:sz w:val="26"/>
          <w:szCs w:val="26"/>
        </w:rPr>
        <w:lastRenderedPageBreak/>
        <w:t xml:space="preserve">5.2. </w:t>
      </w:r>
      <w:proofErr w:type="gramStart"/>
      <w:r w:rsidRPr="004B0D7A">
        <w:rPr>
          <w:rStyle w:val="blk"/>
          <w:sz w:val="26"/>
          <w:szCs w:val="26"/>
        </w:rPr>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57" w:anchor="dst100008" w:history="1">
        <w:r w:rsidRPr="004B0D7A">
          <w:rPr>
            <w:rStyle w:val="a3"/>
            <w:color w:val="auto"/>
            <w:sz w:val="26"/>
            <w:szCs w:val="26"/>
            <w:u w:val="none"/>
          </w:rPr>
          <w:t>разногласий</w:t>
        </w:r>
      </w:hyperlink>
      <w:r w:rsidRPr="004B0D7A">
        <w:rPr>
          <w:rStyle w:val="blk"/>
          <w:sz w:val="26"/>
          <w:szCs w:val="26"/>
        </w:rPr>
        <w:t> согласительной комиссией, требования к составу и порядку работы которой устанавливаются Правительством Российской Федерации.</w:t>
      </w:r>
      <w:proofErr w:type="gramEnd"/>
    </w:p>
    <w:p w:rsidR="008B7838" w:rsidRPr="004B0D7A" w:rsidRDefault="008B7838" w:rsidP="008B7838">
      <w:pPr>
        <w:shd w:val="clear" w:color="auto" w:fill="FFFFFF"/>
        <w:spacing w:line="290" w:lineRule="atLeast"/>
        <w:ind w:firstLine="540"/>
        <w:jc w:val="both"/>
        <w:rPr>
          <w:sz w:val="26"/>
          <w:szCs w:val="26"/>
        </w:rPr>
      </w:pPr>
      <w:bookmarkStart w:id="85" w:name="dst2313"/>
      <w:bookmarkEnd w:id="85"/>
      <w:r w:rsidRPr="004B0D7A">
        <w:rPr>
          <w:rStyle w:val="blk"/>
          <w:sz w:val="26"/>
          <w:szCs w:val="26"/>
        </w:rPr>
        <w:t xml:space="preserve">6. </w:t>
      </w:r>
      <w:proofErr w:type="gramStart"/>
      <w:r w:rsidRPr="004B0D7A">
        <w:rPr>
          <w:rStyle w:val="blk"/>
          <w:sz w:val="26"/>
          <w:szCs w:val="26"/>
        </w:rPr>
        <w:t>Не допускается осуществлять подготовку документации по планировке территории (за исключением случая, предусмотренного </w:t>
      </w:r>
      <w:hyperlink r:id="rId58" w:anchor="dst101612" w:history="1">
        <w:r w:rsidRPr="004B0D7A">
          <w:rPr>
            <w:rStyle w:val="a3"/>
            <w:color w:val="auto"/>
            <w:sz w:val="26"/>
            <w:szCs w:val="26"/>
            <w:u w:val="none"/>
          </w:rPr>
          <w:t>частью 6 статьи 18</w:t>
        </w:r>
      </w:hyperlink>
      <w:r w:rsidRPr="004B0D7A">
        <w:rPr>
          <w:rStyle w:val="blk"/>
          <w:sz w:val="26"/>
          <w:szCs w:val="26"/>
        </w:rPr>
        <w:t> </w:t>
      </w:r>
      <w:r w:rsidR="00DB2167" w:rsidRPr="004B0D7A">
        <w:rPr>
          <w:rStyle w:val="blk"/>
          <w:sz w:val="26"/>
          <w:szCs w:val="26"/>
        </w:rPr>
        <w:t>Градостроительного</w:t>
      </w:r>
      <w:r w:rsidRPr="004B0D7A">
        <w:rPr>
          <w:rStyle w:val="blk"/>
          <w:sz w:val="26"/>
          <w:szCs w:val="26"/>
        </w:rPr>
        <w:t xml:space="preserve"> Кодекса), предусматривающей размещение объектов федерального значения в областях, указанных в </w:t>
      </w:r>
      <w:hyperlink r:id="rId59" w:anchor="dst101528" w:history="1">
        <w:r w:rsidRPr="004B0D7A">
          <w:rPr>
            <w:rStyle w:val="a3"/>
            <w:color w:val="auto"/>
            <w:sz w:val="26"/>
            <w:szCs w:val="26"/>
            <w:u w:val="none"/>
          </w:rPr>
          <w:t>части 1 статьи 10</w:t>
        </w:r>
      </w:hyperlink>
      <w:r w:rsidR="00DB2167" w:rsidRPr="004B0D7A">
        <w:rPr>
          <w:rStyle w:val="blk"/>
          <w:sz w:val="26"/>
          <w:szCs w:val="26"/>
        </w:rPr>
        <w:t xml:space="preserve"> Градостроительного</w:t>
      </w:r>
      <w:r w:rsidRPr="004B0D7A">
        <w:rPr>
          <w:rStyle w:val="blk"/>
          <w:sz w:val="26"/>
          <w:szCs w:val="26"/>
        </w:rPr>
        <w:t xml:space="preserve">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w:t>
      </w:r>
      <w:hyperlink r:id="rId60" w:anchor="dst2274" w:history="1">
        <w:r w:rsidRPr="004B0D7A">
          <w:rPr>
            <w:rStyle w:val="a3"/>
            <w:color w:val="auto"/>
            <w:sz w:val="26"/>
            <w:szCs w:val="26"/>
            <w:u w:val="none"/>
          </w:rPr>
          <w:t>части 3 статьи 14</w:t>
        </w:r>
      </w:hyperlink>
      <w:r w:rsidRPr="004B0D7A">
        <w:rPr>
          <w:rStyle w:val="blk"/>
          <w:sz w:val="26"/>
          <w:szCs w:val="26"/>
        </w:rPr>
        <w:t> </w:t>
      </w:r>
      <w:r w:rsidR="00DB2167" w:rsidRPr="004B0D7A">
        <w:rPr>
          <w:rStyle w:val="blk"/>
          <w:sz w:val="26"/>
          <w:szCs w:val="26"/>
        </w:rPr>
        <w:t>Градостроительного</w:t>
      </w:r>
      <w:r w:rsidRPr="004B0D7A">
        <w:rPr>
          <w:rStyle w:val="blk"/>
          <w:sz w:val="26"/>
          <w:szCs w:val="26"/>
        </w:rPr>
        <w:t xml:space="preserve"> Кодекса, объектов местного</w:t>
      </w:r>
      <w:proofErr w:type="gramEnd"/>
      <w:r w:rsidRPr="004B0D7A">
        <w:rPr>
          <w:rStyle w:val="blk"/>
          <w:sz w:val="26"/>
          <w:szCs w:val="26"/>
        </w:rPr>
        <w:t xml:space="preserve"> </w:t>
      </w:r>
      <w:proofErr w:type="gramStart"/>
      <w:r w:rsidRPr="004B0D7A">
        <w:rPr>
          <w:rStyle w:val="blk"/>
          <w:sz w:val="26"/>
          <w:szCs w:val="26"/>
        </w:rPr>
        <w:t>значения муниципального района в областях, указанных в </w:t>
      </w:r>
      <w:hyperlink r:id="rId61" w:anchor="dst101625" w:history="1">
        <w:r w:rsidRPr="004B0D7A">
          <w:rPr>
            <w:rStyle w:val="a3"/>
            <w:color w:val="auto"/>
            <w:sz w:val="26"/>
            <w:szCs w:val="26"/>
            <w:u w:val="none"/>
          </w:rPr>
          <w:t>пункте 1 части 3 статьи 19</w:t>
        </w:r>
      </w:hyperlink>
      <w:r w:rsidRPr="004B0D7A">
        <w:rPr>
          <w:rStyle w:val="blk"/>
          <w:sz w:val="26"/>
          <w:szCs w:val="26"/>
        </w:rPr>
        <w:t> </w:t>
      </w:r>
      <w:r w:rsidR="00DB2167" w:rsidRPr="004B0D7A">
        <w:rPr>
          <w:rStyle w:val="blk"/>
          <w:sz w:val="26"/>
          <w:szCs w:val="26"/>
        </w:rPr>
        <w:t>Градостроительного</w:t>
      </w:r>
      <w:r w:rsidRPr="004B0D7A">
        <w:rPr>
          <w:rStyle w:val="blk"/>
          <w:sz w:val="26"/>
          <w:szCs w:val="26"/>
        </w:rPr>
        <w:t xml:space="preserve"> Кодекса, объектов местного значения поселения, городского округа в областях, указанных в </w:t>
      </w:r>
      <w:hyperlink r:id="rId62" w:anchor="dst101686" w:history="1">
        <w:r w:rsidRPr="004B0D7A">
          <w:rPr>
            <w:rStyle w:val="a3"/>
            <w:color w:val="auto"/>
            <w:sz w:val="26"/>
            <w:szCs w:val="26"/>
            <w:u w:val="none"/>
          </w:rPr>
          <w:t>пункте 1 части 5 статьи 23</w:t>
        </w:r>
      </w:hyperlink>
      <w:r w:rsidRPr="004B0D7A">
        <w:rPr>
          <w:rStyle w:val="blk"/>
          <w:sz w:val="26"/>
          <w:szCs w:val="26"/>
        </w:rPr>
        <w:t> </w:t>
      </w:r>
      <w:r w:rsidR="00DB2167" w:rsidRPr="004B0D7A">
        <w:rPr>
          <w:rStyle w:val="blk"/>
          <w:sz w:val="26"/>
          <w:szCs w:val="26"/>
        </w:rPr>
        <w:t>Градостроительного</w:t>
      </w:r>
      <w:r w:rsidRPr="004B0D7A">
        <w:rPr>
          <w:rStyle w:val="blk"/>
          <w:sz w:val="26"/>
          <w:szCs w:val="26"/>
        </w:rPr>
        <w:t xml:space="preserve">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r:id="rId63" w:anchor="dst101528" w:history="1">
        <w:r w:rsidRPr="004B0D7A">
          <w:rPr>
            <w:rStyle w:val="a3"/>
            <w:color w:val="auto"/>
            <w:sz w:val="26"/>
            <w:szCs w:val="26"/>
            <w:u w:val="none"/>
          </w:rPr>
          <w:t>части 1 статьи 10</w:t>
        </w:r>
      </w:hyperlink>
      <w:r w:rsidRPr="004B0D7A">
        <w:rPr>
          <w:rStyle w:val="blk"/>
          <w:sz w:val="26"/>
          <w:szCs w:val="26"/>
        </w:rPr>
        <w:t> </w:t>
      </w:r>
      <w:r w:rsidR="00DB2167" w:rsidRPr="004B0D7A">
        <w:rPr>
          <w:rStyle w:val="blk"/>
          <w:sz w:val="26"/>
          <w:szCs w:val="26"/>
        </w:rPr>
        <w:t>Градостроительного</w:t>
      </w:r>
      <w:r w:rsidRPr="004B0D7A">
        <w:rPr>
          <w:rStyle w:val="blk"/>
          <w:sz w:val="26"/>
          <w:szCs w:val="26"/>
        </w:rPr>
        <w:t xml:space="preserve"> Кодекса, документами территориального планирования двух и</w:t>
      </w:r>
      <w:proofErr w:type="gramEnd"/>
      <w:r w:rsidRPr="004B0D7A">
        <w:rPr>
          <w:rStyle w:val="blk"/>
          <w:sz w:val="26"/>
          <w:szCs w:val="26"/>
        </w:rPr>
        <w:t xml:space="preserve"> </w:t>
      </w:r>
      <w:proofErr w:type="gramStart"/>
      <w:r w:rsidRPr="004B0D7A">
        <w:rPr>
          <w:rStyle w:val="blk"/>
          <w:sz w:val="26"/>
          <w:szCs w:val="26"/>
        </w:rPr>
        <w:t>более субъектов Российской Федерации (при их наличии), документами территориального планирования субъекта Российской Федерации в областях, указанных в </w:t>
      </w:r>
      <w:hyperlink r:id="rId64" w:anchor="dst2274" w:history="1">
        <w:r w:rsidRPr="004B0D7A">
          <w:rPr>
            <w:rStyle w:val="a3"/>
            <w:color w:val="auto"/>
            <w:sz w:val="26"/>
            <w:szCs w:val="26"/>
            <w:u w:val="none"/>
          </w:rPr>
          <w:t>части 3 статьи 14</w:t>
        </w:r>
      </w:hyperlink>
      <w:r w:rsidRPr="004B0D7A">
        <w:rPr>
          <w:rStyle w:val="blk"/>
          <w:sz w:val="26"/>
          <w:szCs w:val="26"/>
        </w:rPr>
        <w:t> </w:t>
      </w:r>
      <w:r w:rsidR="00DB2167" w:rsidRPr="004B0D7A">
        <w:rPr>
          <w:rStyle w:val="blk"/>
          <w:sz w:val="26"/>
          <w:szCs w:val="26"/>
        </w:rPr>
        <w:t>Градостроительного</w:t>
      </w:r>
      <w:r w:rsidRPr="004B0D7A">
        <w:rPr>
          <w:rStyle w:val="blk"/>
          <w:sz w:val="26"/>
          <w:szCs w:val="26"/>
        </w:rPr>
        <w:t xml:space="preserve"> Кодекса, документами территориального планирования муниципального района в областях, указанных в </w:t>
      </w:r>
      <w:hyperlink r:id="rId65" w:anchor="dst101625" w:history="1">
        <w:r w:rsidRPr="004B0D7A">
          <w:rPr>
            <w:rStyle w:val="a3"/>
            <w:color w:val="auto"/>
            <w:sz w:val="26"/>
            <w:szCs w:val="26"/>
            <w:u w:val="none"/>
          </w:rPr>
          <w:t>пункте 1 части 3 статьи 19</w:t>
        </w:r>
      </w:hyperlink>
      <w:r w:rsidRPr="004B0D7A">
        <w:rPr>
          <w:rStyle w:val="blk"/>
          <w:sz w:val="26"/>
          <w:szCs w:val="26"/>
        </w:rPr>
        <w:t> </w:t>
      </w:r>
      <w:r w:rsidR="00DB2167" w:rsidRPr="004B0D7A">
        <w:rPr>
          <w:rStyle w:val="blk"/>
          <w:sz w:val="26"/>
          <w:szCs w:val="26"/>
        </w:rPr>
        <w:t>Градостроительного</w:t>
      </w:r>
      <w:r w:rsidRPr="004B0D7A">
        <w:rPr>
          <w:rStyle w:val="blk"/>
          <w:sz w:val="26"/>
          <w:szCs w:val="26"/>
        </w:rPr>
        <w:t xml:space="preserve"> Кодекса, документами территориального планирования поселений, городских округов в областях, указанных в </w:t>
      </w:r>
      <w:hyperlink r:id="rId66" w:anchor="dst101686" w:history="1">
        <w:r w:rsidRPr="004B0D7A">
          <w:rPr>
            <w:rStyle w:val="a3"/>
            <w:color w:val="auto"/>
            <w:sz w:val="26"/>
            <w:szCs w:val="26"/>
            <w:u w:val="none"/>
          </w:rPr>
          <w:t>пункте 1 части 5 статьи 23</w:t>
        </w:r>
      </w:hyperlink>
      <w:r w:rsidRPr="004B0D7A">
        <w:rPr>
          <w:rStyle w:val="blk"/>
          <w:sz w:val="26"/>
          <w:szCs w:val="26"/>
        </w:rPr>
        <w:t> </w:t>
      </w:r>
      <w:r w:rsidR="00DB2167" w:rsidRPr="004B0D7A">
        <w:rPr>
          <w:rStyle w:val="blk"/>
          <w:sz w:val="26"/>
          <w:szCs w:val="26"/>
        </w:rPr>
        <w:t>Градостроительного</w:t>
      </w:r>
      <w:r w:rsidRPr="004B0D7A">
        <w:rPr>
          <w:rStyle w:val="blk"/>
          <w:sz w:val="26"/>
          <w:szCs w:val="26"/>
        </w:rPr>
        <w:t xml:space="preserve"> Кодекса.</w:t>
      </w:r>
      <w:proofErr w:type="gramEnd"/>
    </w:p>
    <w:p w:rsidR="008B7838" w:rsidRPr="004B0D7A" w:rsidRDefault="008B7838" w:rsidP="008B7838">
      <w:pPr>
        <w:shd w:val="clear" w:color="auto" w:fill="FFFFFF"/>
        <w:spacing w:line="290" w:lineRule="atLeast"/>
        <w:ind w:firstLine="540"/>
        <w:jc w:val="both"/>
        <w:rPr>
          <w:sz w:val="26"/>
          <w:szCs w:val="26"/>
        </w:rPr>
      </w:pPr>
      <w:bookmarkStart w:id="86" w:name="dst1442"/>
      <w:bookmarkEnd w:id="86"/>
      <w:r w:rsidRPr="004B0D7A">
        <w:rPr>
          <w:rStyle w:val="blk"/>
          <w:sz w:val="26"/>
          <w:szCs w:val="26"/>
        </w:rPr>
        <w:t>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w:t>
      </w:r>
      <w:hyperlink r:id="rId67" w:anchor="dst1425" w:history="1">
        <w:r w:rsidRPr="004B0D7A">
          <w:rPr>
            <w:rStyle w:val="a3"/>
            <w:color w:val="auto"/>
            <w:sz w:val="26"/>
            <w:szCs w:val="26"/>
            <w:u w:val="none"/>
          </w:rPr>
          <w:t>части 1.1</w:t>
        </w:r>
      </w:hyperlink>
      <w:r w:rsidRPr="004B0D7A">
        <w:rPr>
          <w:rStyle w:val="blk"/>
          <w:sz w:val="26"/>
          <w:szCs w:val="26"/>
        </w:rPr>
        <w:t xml:space="preserve">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w:t>
      </w:r>
      <w:proofErr w:type="gramStart"/>
      <w:r w:rsidRPr="004B0D7A">
        <w:rPr>
          <w:rStyle w:val="blk"/>
          <w:sz w:val="26"/>
          <w:szCs w:val="26"/>
        </w:rPr>
        <w:t>территориям</w:t>
      </w:r>
      <w:proofErr w:type="gramEnd"/>
      <w:r w:rsidRPr="004B0D7A">
        <w:rPr>
          <w:rStyle w:val="blk"/>
          <w:sz w:val="26"/>
          <w:szCs w:val="26"/>
        </w:rPr>
        <w:t xml:space="preserve"> которых принято такое решение.</w:t>
      </w:r>
    </w:p>
    <w:p w:rsidR="008B7838" w:rsidRPr="004B0D7A" w:rsidRDefault="008B7838" w:rsidP="008B7838">
      <w:pPr>
        <w:shd w:val="clear" w:color="auto" w:fill="FFFFFF"/>
        <w:spacing w:line="290" w:lineRule="atLeast"/>
        <w:ind w:firstLine="540"/>
        <w:jc w:val="both"/>
        <w:rPr>
          <w:sz w:val="26"/>
          <w:szCs w:val="26"/>
        </w:rPr>
      </w:pPr>
      <w:bookmarkStart w:id="87" w:name="dst1443"/>
      <w:bookmarkEnd w:id="87"/>
      <w:r w:rsidRPr="004B0D7A">
        <w:rPr>
          <w:rStyle w:val="blk"/>
          <w:sz w:val="26"/>
          <w:szCs w:val="26"/>
        </w:rPr>
        <w:t xml:space="preserve">8. </w:t>
      </w:r>
      <w:proofErr w:type="gramStart"/>
      <w:r w:rsidRPr="004B0D7A">
        <w:rPr>
          <w:rStyle w:val="blk"/>
          <w:sz w:val="26"/>
          <w:szCs w:val="26"/>
        </w:rPr>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proofErr w:type="gramEnd"/>
      <w:r w:rsidRPr="004B0D7A">
        <w:rPr>
          <w:rStyle w:val="blk"/>
          <w:sz w:val="26"/>
          <w:szCs w:val="26"/>
        </w:rPr>
        <w:t> </w:t>
      </w:r>
      <w:hyperlink r:id="rId68" w:anchor="dst1425" w:history="1">
        <w:r w:rsidRPr="004B0D7A">
          <w:rPr>
            <w:rStyle w:val="a3"/>
            <w:color w:val="auto"/>
            <w:sz w:val="26"/>
            <w:szCs w:val="26"/>
            <w:u w:val="none"/>
          </w:rPr>
          <w:t>частью 1.1</w:t>
        </w:r>
      </w:hyperlink>
      <w:r w:rsidRPr="004B0D7A">
        <w:rPr>
          <w:rStyle w:val="blk"/>
          <w:sz w:val="26"/>
          <w:szCs w:val="26"/>
        </w:rPr>
        <w:t>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8B7838" w:rsidRPr="004B0D7A" w:rsidRDefault="008B7838" w:rsidP="008B7838">
      <w:pPr>
        <w:shd w:val="clear" w:color="auto" w:fill="FFFFFF"/>
        <w:spacing w:line="290" w:lineRule="atLeast"/>
        <w:ind w:firstLine="540"/>
        <w:jc w:val="both"/>
        <w:rPr>
          <w:sz w:val="26"/>
          <w:szCs w:val="26"/>
        </w:rPr>
      </w:pPr>
      <w:bookmarkStart w:id="88" w:name="dst1444"/>
      <w:bookmarkEnd w:id="88"/>
      <w:r w:rsidRPr="004B0D7A">
        <w:rPr>
          <w:rStyle w:val="blk"/>
          <w:sz w:val="26"/>
          <w:szCs w:val="26"/>
        </w:rPr>
        <w:t>8.1. </w:t>
      </w:r>
      <w:hyperlink r:id="rId69" w:anchor="dst100008" w:history="1">
        <w:r w:rsidRPr="004B0D7A">
          <w:rPr>
            <w:rStyle w:val="a3"/>
            <w:color w:val="auto"/>
            <w:sz w:val="26"/>
            <w:szCs w:val="26"/>
            <w:u w:val="none"/>
          </w:rPr>
          <w:t>Порядок</w:t>
        </w:r>
      </w:hyperlink>
      <w:r w:rsidRPr="004B0D7A">
        <w:rPr>
          <w:rStyle w:val="blk"/>
          <w:sz w:val="26"/>
          <w:szCs w:val="26"/>
        </w:rPr>
        <w:t xml:space="preserve"> подготовки и утверждения проекта планировки территории в отношении территорий исторических поселений федерального и регионального </w:t>
      </w:r>
      <w:r w:rsidRPr="004B0D7A">
        <w:rPr>
          <w:rStyle w:val="blk"/>
          <w:sz w:val="26"/>
          <w:szCs w:val="26"/>
        </w:rPr>
        <w:lastRenderedPageBreak/>
        <w:t>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B357B2" w:rsidRPr="00B357B2" w:rsidRDefault="00B357B2" w:rsidP="00B357B2">
      <w:pPr>
        <w:autoSpaceDE w:val="0"/>
        <w:autoSpaceDN w:val="0"/>
        <w:adjustRightInd w:val="0"/>
        <w:ind w:firstLine="709"/>
        <w:jc w:val="both"/>
        <w:rPr>
          <w:sz w:val="26"/>
          <w:szCs w:val="26"/>
        </w:rPr>
      </w:pPr>
      <w:bookmarkStart w:id="89" w:name="dst1445"/>
      <w:bookmarkStart w:id="90" w:name="dst1446"/>
      <w:bookmarkEnd w:id="89"/>
      <w:bookmarkEnd w:id="90"/>
      <w:r w:rsidRPr="00B357B2">
        <w:rPr>
          <w:rStyle w:val="blk"/>
          <w:color w:val="548DD4"/>
          <w:sz w:val="26"/>
          <w:szCs w:val="26"/>
        </w:rPr>
        <w:t>8.2. Особенности подготовки документации по планировке территории лицами, указанными в </w:t>
      </w:r>
      <w:hyperlink r:id="rId70" w:anchor="dst3152" w:history="1">
        <w:r w:rsidRPr="00B357B2">
          <w:rPr>
            <w:rStyle w:val="a3"/>
            <w:color w:val="548DD4"/>
            <w:sz w:val="26"/>
            <w:szCs w:val="26"/>
          </w:rPr>
          <w:t>части 3 статьи 46.9</w:t>
        </w:r>
      </w:hyperlink>
      <w:r w:rsidRPr="00B357B2">
        <w:rPr>
          <w:rStyle w:val="blk"/>
          <w:color w:val="548DD4"/>
          <w:sz w:val="26"/>
          <w:szCs w:val="26"/>
        </w:rPr>
        <w:t> Градостроительного Кодекса,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r:id="rId71" w:anchor="dst1478" w:history="1">
        <w:r w:rsidRPr="00B357B2">
          <w:rPr>
            <w:rStyle w:val="a3"/>
            <w:color w:val="548DD4"/>
            <w:sz w:val="26"/>
            <w:szCs w:val="26"/>
          </w:rPr>
          <w:t>статьей 46.9</w:t>
        </w:r>
      </w:hyperlink>
      <w:r w:rsidRPr="00B357B2">
        <w:rPr>
          <w:rStyle w:val="blk"/>
          <w:color w:val="548DD4"/>
          <w:sz w:val="26"/>
          <w:szCs w:val="26"/>
        </w:rPr>
        <w:t> и </w:t>
      </w:r>
      <w:hyperlink r:id="rId72" w:anchor="dst1523" w:history="1">
        <w:r w:rsidRPr="00B357B2">
          <w:rPr>
            <w:rStyle w:val="a3"/>
            <w:color w:val="548DD4"/>
            <w:sz w:val="26"/>
            <w:szCs w:val="26"/>
          </w:rPr>
          <w:t>статьей 46.10</w:t>
        </w:r>
      </w:hyperlink>
      <w:r w:rsidRPr="00B357B2">
        <w:rPr>
          <w:rStyle w:val="blk"/>
          <w:color w:val="548DD4"/>
          <w:sz w:val="26"/>
          <w:szCs w:val="26"/>
        </w:rPr>
        <w:t> Градостроительного Кодекса.</w:t>
      </w:r>
      <w:r w:rsidRPr="00B357B2">
        <w:rPr>
          <w:sz w:val="26"/>
          <w:szCs w:val="26"/>
        </w:rPr>
        <w:t xml:space="preserve"> </w:t>
      </w:r>
    </w:p>
    <w:p w:rsidR="00B357B2" w:rsidRPr="00B357B2" w:rsidRDefault="00B357B2" w:rsidP="00B357B2">
      <w:pPr>
        <w:autoSpaceDE w:val="0"/>
        <w:autoSpaceDN w:val="0"/>
        <w:adjustRightInd w:val="0"/>
        <w:ind w:firstLine="709"/>
        <w:jc w:val="both"/>
        <w:rPr>
          <w:color w:val="FF0000"/>
          <w:sz w:val="26"/>
          <w:szCs w:val="26"/>
        </w:rPr>
      </w:pPr>
      <w:r w:rsidRPr="00B357B2">
        <w:rPr>
          <w:color w:val="FF0000"/>
          <w:sz w:val="26"/>
          <w:szCs w:val="26"/>
        </w:rPr>
        <w:t>8.2</w:t>
      </w:r>
      <w:proofErr w:type="gramStart"/>
      <w:r w:rsidRPr="00B357B2">
        <w:rPr>
          <w:color w:val="FF0000"/>
          <w:sz w:val="26"/>
          <w:szCs w:val="26"/>
        </w:rPr>
        <w:t xml:space="preserve">  У</w:t>
      </w:r>
      <w:proofErr w:type="gramEnd"/>
      <w:r w:rsidRPr="00B357B2">
        <w:rPr>
          <w:color w:val="FF0000"/>
          <w:sz w:val="26"/>
          <w:szCs w:val="26"/>
        </w:rPr>
        <w:t xml:space="preserve">тратил силу. </w:t>
      </w:r>
    </w:p>
    <w:p w:rsidR="008B7838" w:rsidRPr="004B0D7A" w:rsidRDefault="008B7838" w:rsidP="008B7838">
      <w:pPr>
        <w:shd w:val="clear" w:color="auto" w:fill="FFFFFF"/>
        <w:spacing w:line="290" w:lineRule="atLeast"/>
        <w:ind w:firstLine="540"/>
        <w:jc w:val="both"/>
        <w:rPr>
          <w:sz w:val="26"/>
          <w:szCs w:val="26"/>
        </w:rPr>
      </w:pPr>
      <w:r w:rsidRPr="004B0D7A">
        <w:rPr>
          <w:rStyle w:val="blk"/>
          <w:sz w:val="26"/>
          <w:szCs w:val="26"/>
        </w:rPr>
        <w:t xml:space="preserve">9. Утратил силу. </w:t>
      </w:r>
    </w:p>
    <w:p w:rsidR="008B7838" w:rsidRPr="004B0D7A" w:rsidRDefault="008B7838" w:rsidP="008B7838">
      <w:pPr>
        <w:shd w:val="clear" w:color="auto" w:fill="FFFFFF"/>
        <w:spacing w:line="290" w:lineRule="atLeast"/>
        <w:ind w:firstLine="540"/>
        <w:jc w:val="both"/>
        <w:rPr>
          <w:sz w:val="26"/>
          <w:szCs w:val="26"/>
        </w:rPr>
      </w:pPr>
      <w:bookmarkStart w:id="91" w:name="dst185"/>
      <w:bookmarkEnd w:id="91"/>
      <w:r w:rsidRPr="004B0D7A">
        <w:rPr>
          <w:rStyle w:val="blk"/>
          <w:sz w:val="26"/>
          <w:szCs w:val="26"/>
        </w:rPr>
        <w:t>9.1.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rsidR="008B7838" w:rsidRPr="00B357B2" w:rsidRDefault="008B7838" w:rsidP="00B357B2">
      <w:pPr>
        <w:autoSpaceDE w:val="0"/>
        <w:autoSpaceDN w:val="0"/>
        <w:adjustRightInd w:val="0"/>
        <w:jc w:val="both"/>
        <w:rPr>
          <w:color w:val="FF0000"/>
          <w:sz w:val="22"/>
          <w:szCs w:val="22"/>
        </w:rPr>
      </w:pPr>
      <w:bookmarkStart w:id="92" w:name="dst2873"/>
      <w:bookmarkEnd w:id="92"/>
      <w:r w:rsidRPr="004B0D7A">
        <w:rPr>
          <w:rStyle w:val="blk"/>
          <w:sz w:val="26"/>
          <w:szCs w:val="26"/>
        </w:rPr>
        <w:t xml:space="preserve">10. </w:t>
      </w:r>
      <w:proofErr w:type="gramStart"/>
      <w:r w:rsidRPr="004B0D7A">
        <w:rPr>
          <w:rStyle w:val="blk"/>
          <w:sz w:val="26"/>
          <w:szCs w:val="26"/>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w:t>
      </w:r>
      <w:proofErr w:type="gramEnd"/>
      <w:r w:rsidRPr="004B0D7A">
        <w:rPr>
          <w:rStyle w:val="blk"/>
          <w:sz w:val="26"/>
          <w:szCs w:val="26"/>
        </w:rPr>
        <w:t xml:space="preserve"> </w:t>
      </w:r>
      <w:proofErr w:type="gramStart"/>
      <w:r w:rsidRPr="004B0D7A">
        <w:rPr>
          <w:rStyle w:val="blk"/>
          <w:sz w:val="26"/>
          <w:szCs w:val="26"/>
        </w:rPr>
        <w:t>движения, требованиями по обеспечению эффективности организации дорожного движения, указанными в </w:t>
      </w:r>
      <w:hyperlink r:id="rId73" w:anchor="dst100095" w:history="1">
        <w:r w:rsidRPr="004B0D7A">
          <w:rPr>
            <w:rStyle w:val="a3"/>
            <w:color w:val="auto"/>
            <w:sz w:val="26"/>
            <w:szCs w:val="26"/>
            <w:u w:val="none"/>
          </w:rPr>
          <w:t>части 1 статьи 11</w:t>
        </w:r>
      </w:hyperlink>
      <w:r w:rsidRPr="004B0D7A">
        <w:rPr>
          <w:rStyle w:val="blk"/>
          <w:sz w:val="26"/>
          <w:szCs w:val="26"/>
        </w:rPr>
        <w:t>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w:t>
      </w:r>
      <w:proofErr w:type="gramEnd"/>
      <w:r w:rsidRPr="004B0D7A">
        <w:rPr>
          <w:rStyle w:val="blk"/>
          <w:sz w:val="26"/>
          <w:szCs w:val="26"/>
        </w:rPr>
        <w:t xml:space="preserve">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r w:rsidR="00B357B2" w:rsidRPr="00B03238">
        <w:rPr>
          <w:rStyle w:val="blk"/>
          <w:sz w:val="22"/>
          <w:szCs w:val="22"/>
        </w:rPr>
        <w:t>,</w:t>
      </w:r>
      <w:r w:rsidR="00B357B2" w:rsidRPr="00B03238">
        <w:rPr>
          <w:color w:val="FF0000"/>
          <w:sz w:val="22"/>
          <w:szCs w:val="22"/>
        </w:rPr>
        <w:t xml:space="preserve"> </w:t>
      </w:r>
      <w:r w:rsidR="00B357B2" w:rsidRPr="00B357B2">
        <w:rPr>
          <w:color w:val="FF0000"/>
          <w:sz w:val="26"/>
          <w:szCs w:val="26"/>
        </w:rPr>
        <w:t xml:space="preserve">если иное не предусмотрено </w:t>
      </w:r>
      <w:hyperlink r:id="rId74" w:history="1">
        <w:r w:rsidR="00B357B2" w:rsidRPr="00B357B2">
          <w:rPr>
            <w:color w:val="FF0000"/>
            <w:sz w:val="26"/>
            <w:szCs w:val="26"/>
          </w:rPr>
          <w:t>частью 10.2</w:t>
        </w:r>
      </w:hyperlink>
      <w:r w:rsidR="00B357B2" w:rsidRPr="00B357B2">
        <w:rPr>
          <w:color w:val="FF0000"/>
          <w:sz w:val="26"/>
          <w:szCs w:val="26"/>
        </w:rPr>
        <w:t xml:space="preserve"> настоящей статьи.</w:t>
      </w:r>
    </w:p>
    <w:p w:rsidR="008B7838" w:rsidRDefault="008B7838" w:rsidP="008B7838">
      <w:pPr>
        <w:shd w:val="clear" w:color="auto" w:fill="FFFFFF"/>
        <w:spacing w:line="290" w:lineRule="atLeast"/>
        <w:ind w:firstLine="540"/>
        <w:jc w:val="both"/>
        <w:rPr>
          <w:rStyle w:val="blk"/>
          <w:sz w:val="26"/>
          <w:szCs w:val="26"/>
        </w:rPr>
      </w:pPr>
      <w:bookmarkStart w:id="93" w:name="dst1448"/>
      <w:bookmarkEnd w:id="93"/>
      <w:r w:rsidRPr="004B0D7A">
        <w:rPr>
          <w:rStyle w:val="blk"/>
          <w:sz w:val="26"/>
          <w:szCs w:val="26"/>
        </w:rPr>
        <w:t xml:space="preserve">10.1. </w:t>
      </w:r>
      <w:proofErr w:type="gramStart"/>
      <w:r w:rsidRPr="004B0D7A">
        <w:rPr>
          <w:rStyle w:val="blk"/>
          <w:sz w:val="26"/>
          <w:szCs w:val="26"/>
        </w:rPr>
        <w:t>Лица, указанные в </w:t>
      </w:r>
      <w:hyperlink r:id="rId75" w:anchor="dst3136" w:history="1">
        <w:r w:rsidRPr="004B0D7A">
          <w:rPr>
            <w:rStyle w:val="a3"/>
            <w:color w:val="auto"/>
            <w:sz w:val="26"/>
            <w:szCs w:val="26"/>
            <w:u w:val="none"/>
          </w:rPr>
          <w:t>пунктах 3</w:t>
        </w:r>
      </w:hyperlink>
      <w:r w:rsidRPr="004B0D7A">
        <w:rPr>
          <w:rStyle w:val="blk"/>
          <w:sz w:val="26"/>
          <w:szCs w:val="26"/>
        </w:rPr>
        <w:t> и </w:t>
      </w:r>
      <w:hyperlink r:id="rId76" w:anchor="dst3137" w:history="1">
        <w:r w:rsidRPr="004B0D7A">
          <w:rPr>
            <w:rStyle w:val="a3"/>
            <w:color w:val="auto"/>
            <w:sz w:val="26"/>
            <w:szCs w:val="26"/>
            <w:u w:val="none"/>
          </w:rPr>
          <w:t>4 части 1.1</w:t>
        </w:r>
      </w:hyperlink>
      <w:r w:rsidRPr="004B0D7A">
        <w:rPr>
          <w:rStyle w:val="blk"/>
          <w:sz w:val="26"/>
          <w:szCs w:val="26"/>
        </w:rPr>
        <w:t> настоящей статьи, осуществляют подготовку документации по планировке территории в соответствии с требованиями, указанными в </w:t>
      </w:r>
      <w:hyperlink r:id="rId77" w:anchor="dst2873" w:history="1">
        <w:r w:rsidRPr="004B0D7A">
          <w:rPr>
            <w:rStyle w:val="a3"/>
            <w:color w:val="auto"/>
            <w:sz w:val="26"/>
            <w:szCs w:val="26"/>
            <w:u w:val="none"/>
          </w:rPr>
          <w:t>части 10</w:t>
        </w:r>
      </w:hyperlink>
      <w:r w:rsidRPr="004B0D7A">
        <w:rPr>
          <w:rStyle w:val="blk"/>
          <w:sz w:val="26"/>
          <w:szCs w:val="26"/>
        </w:rPr>
        <w:t>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w:t>
      </w:r>
      <w:hyperlink r:id="rId78" w:anchor="dst1431" w:history="1">
        <w:r w:rsidRPr="004B0D7A">
          <w:rPr>
            <w:rStyle w:val="a3"/>
            <w:color w:val="auto"/>
            <w:sz w:val="26"/>
            <w:szCs w:val="26"/>
            <w:u w:val="none"/>
          </w:rPr>
          <w:t>частях 2</w:t>
        </w:r>
      </w:hyperlink>
      <w:r w:rsidRPr="004B0D7A">
        <w:rPr>
          <w:rStyle w:val="blk"/>
          <w:sz w:val="26"/>
          <w:szCs w:val="26"/>
        </w:rPr>
        <w:t> - </w:t>
      </w:r>
      <w:hyperlink r:id="rId79" w:anchor="dst2020" w:history="1">
        <w:r w:rsidRPr="004B0D7A">
          <w:rPr>
            <w:rStyle w:val="a3"/>
            <w:color w:val="auto"/>
            <w:sz w:val="26"/>
            <w:szCs w:val="26"/>
            <w:u w:val="none"/>
          </w:rPr>
          <w:t>5.2</w:t>
        </w:r>
      </w:hyperlink>
      <w:r w:rsidRPr="004B0D7A">
        <w:rPr>
          <w:rStyle w:val="blk"/>
          <w:sz w:val="26"/>
          <w:szCs w:val="26"/>
        </w:rPr>
        <w:t> настоящей статьи.</w:t>
      </w:r>
      <w:proofErr w:type="gramEnd"/>
    </w:p>
    <w:p w:rsidR="00B357B2" w:rsidRPr="00B357B2" w:rsidRDefault="00B357B2" w:rsidP="00B357B2">
      <w:pPr>
        <w:autoSpaceDE w:val="0"/>
        <w:autoSpaceDN w:val="0"/>
        <w:adjustRightInd w:val="0"/>
        <w:ind w:firstLine="709"/>
        <w:jc w:val="both"/>
        <w:rPr>
          <w:color w:val="FF0000"/>
          <w:sz w:val="26"/>
          <w:szCs w:val="26"/>
        </w:rPr>
      </w:pPr>
      <w:r w:rsidRPr="00B357B2">
        <w:rPr>
          <w:color w:val="FF0000"/>
          <w:sz w:val="26"/>
          <w:szCs w:val="26"/>
        </w:rPr>
        <w:t>10.2.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w:t>
      </w:r>
      <w:proofErr w:type="gramStart"/>
      <w:r w:rsidRPr="00B357B2">
        <w:rPr>
          <w:color w:val="FF0000"/>
          <w:sz w:val="26"/>
          <w:szCs w:val="26"/>
        </w:rPr>
        <w:t>,</w:t>
      </w:r>
      <w:proofErr w:type="gramEnd"/>
      <w:r w:rsidRPr="00B357B2">
        <w:rPr>
          <w:color w:val="FF0000"/>
          <w:sz w:val="26"/>
          <w:szCs w:val="26"/>
        </w:rPr>
        <w:t xml:space="preserve">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w:t>
      </w:r>
      <w:r w:rsidRPr="00B357B2">
        <w:rPr>
          <w:color w:val="FF0000"/>
          <w:sz w:val="26"/>
          <w:szCs w:val="26"/>
        </w:rPr>
        <w:lastRenderedPageBreak/>
        <w:t>утверждения этих изменений в данные генеральный план поселения, генеральный план городского округа, правила землепользования и застройки.</w:t>
      </w:r>
    </w:p>
    <w:p w:rsidR="00B357B2" w:rsidRPr="00B357B2" w:rsidRDefault="00B357B2" w:rsidP="00B357B2">
      <w:pPr>
        <w:autoSpaceDE w:val="0"/>
        <w:autoSpaceDN w:val="0"/>
        <w:adjustRightInd w:val="0"/>
        <w:ind w:firstLine="709"/>
        <w:jc w:val="both"/>
        <w:rPr>
          <w:color w:val="000000"/>
          <w:sz w:val="26"/>
          <w:szCs w:val="26"/>
        </w:rPr>
      </w:pPr>
      <w:r w:rsidRPr="00B357B2">
        <w:rPr>
          <w:color w:val="FF0000"/>
          <w:sz w:val="26"/>
          <w:szCs w:val="26"/>
        </w:rPr>
        <w:t>10.3.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8B7838" w:rsidRPr="004B0D7A" w:rsidRDefault="008B7838" w:rsidP="008B7838">
      <w:pPr>
        <w:shd w:val="clear" w:color="auto" w:fill="FFFFFF"/>
        <w:spacing w:line="290" w:lineRule="atLeast"/>
        <w:ind w:firstLine="540"/>
        <w:jc w:val="both"/>
        <w:rPr>
          <w:sz w:val="26"/>
          <w:szCs w:val="26"/>
        </w:rPr>
      </w:pPr>
      <w:bookmarkStart w:id="94" w:name="dst2314"/>
      <w:bookmarkEnd w:id="94"/>
      <w:r w:rsidRPr="004B0D7A">
        <w:rPr>
          <w:rStyle w:val="blk"/>
          <w:sz w:val="26"/>
          <w:szCs w:val="26"/>
        </w:rPr>
        <w:t>11. В случае</w:t>
      </w:r>
      <w:proofErr w:type="gramStart"/>
      <w:r w:rsidRPr="004B0D7A">
        <w:rPr>
          <w:rStyle w:val="blk"/>
          <w:sz w:val="26"/>
          <w:szCs w:val="26"/>
        </w:rPr>
        <w:t>,</w:t>
      </w:r>
      <w:proofErr w:type="gramEnd"/>
      <w:r w:rsidRPr="004B0D7A">
        <w:rPr>
          <w:rStyle w:val="blk"/>
          <w:sz w:val="26"/>
          <w:szCs w:val="26"/>
        </w:rPr>
        <w:t xml:space="preserve">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8B7838" w:rsidRPr="004B0D7A" w:rsidRDefault="008B7838" w:rsidP="008B7838">
      <w:pPr>
        <w:shd w:val="clear" w:color="auto" w:fill="FFFFFF"/>
        <w:spacing w:line="290" w:lineRule="atLeast"/>
        <w:ind w:firstLine="540"/>
        <w:jc w:val="both"/>
        <w:rPr>
          <w:sz w:val="26"/>
          <w:szCs w:val="26"/>
        </w:rPr>
      </w:pPr>
      <w:bookmarkStart w:id="95" w:name="dst2021"/>
      <w:bookmarkEnd w:id="95"/>
      <w:r w:rsidRPr="004B0D7A">
        <w:rPr>
          <w:rStyle w:val="blk"/>
          <w:sz w:val="26"/>
          <w:szCs w:val="26"/>
        </w:rPr>
        <w:t xml:space="preserve">12. </w:t>
      </w:r>
      <w:proofErr w:type="gramStart"/>
      <w:r w:rsidRPr="004B0D7A">
        <w:rPr>
          <w:rStyle w:val="blk"/>
          <w:sz w:val="26"/>
          <w:szCs w:val="26"/>
        </w:rPr>
        <w:t>Уполномоченные федеральные органы исполнительной власти осуществляют проверку документации по планировке территории, в случаях, предусмотренных </w:t>
      </w:r>
      <w:hyperlink r:id="rId80" w:anchor="dst1431" w:history="1">
        <w:r w:rsidRPr="004B0D7A">
          <w:rPr>
            <w:rStyle w:val="a3"/>
            <w:color w:val="auto"/>
            <w:sz w:val="26"/>
            <w:szCs w:val="26"/>
            <w:u w:val="none"/>
          </w:rPr>
          <w:t>частями 2</w:t>
        </w:r>
      </w:hyperlink>
      <w:r w:rsidRPr="004B0D7A">
        <w:rPr>
          <w:rStyle w:val="blk"/>
          <w:sz w:val="26"/>
          <w:szCs w:val="26"/>
        </w:rPr>
        <w:t> и </w:t>
      </w:r>
      <w:hyperlink r:id="rId81" w:anchor="dst1434" w:history="1">
        <w:r w:rsidRPr="004B0D7A">
          <w:rPr>
            <w:rStyle w:val="a3"/>
            <w:color w:val="auto"/>
            <w:sz w:val="26"/>
            <w:szCs w:val="26"/>
            <w:u w:val="none"/>
          </w:rPr>
          <w:t>3.2</w:t>
        </w:r>
      </w:hyperlink>
      <w:r w:rsidRPr="004B0D7A">
        <w:rPr>
          <w:rStyle w:val="blk"/>
          <w:sz w:val="26"/>
          <w:szCs w:val="26"/>
        </w:rPr>
        <w:t> настоящей статьи, на соответствие требованиям, указанным в </w:t>
      </w:r>
      <w:hyperlink r:id="rId82" w:anchor="dst2873" w:history="1">
        <w:r w:rsidRPr="004B0D7A">
          <w:rPr>
            <w:rStyle w:val="a3"/>
            <w:color w:val="auto"/>
            <w:sz w:val="26"/>
            <w:szCs w:val="26"/>
            <w:u w:val="none"/>
          </w:rPr>
          <w:t>части 10</w:t>
        </w:r>
      </w:hyperlink>
      <w:r w:rsidRPr="004B0D7A">
        <w:rPr>
          <w:rStyle w:val="blk"/>
          <w:sz w:val="26"/>
          <w:szCs w:val="26"/>
        </w:rPr>
        <w:t xml:space="preserve"> настоящей статьи, в течение </w:t>
      </w:r>
      <w:r w:rsidR="00B357B2" w:rsidRPr="00B357B2">
        <w:rPr>
          <w:rStyle w:val="blk"/>
          <w:color w:val="8DB3E2"/>
          <w:sz w:val="26"/>
          <w:szCs w:val="26"/>
        </w:rPr>
        <w:t>тридцати</w:t>
      </w:r>
      <w:r w:rsidR="00B357B2" w:rsidRPr="00B357B2">
        <w:rPr>
          <w:rStyle w:val="blk"/>
          <w:color w:val="000000"/>
          <w:sz w:val="26"/>
          <w:szCs w:val="26"/>
        </w:rPr>
        <w:t xml:space="preserve"> </w:t>
      </w:r>
      <w:r w:rsidR="00B357B2" w:rsidRPr="00B357B2">
        <w:rPr>
          <w:rStyle w:val="blk"/>
          <w:color w:val="FF0000"/>
          <w:sz w:val="26"/>
          <w:szCs w:val="26"/>
        </w:rPr>
        <w:t>двадцати рабочих</w:t>
      </w:r>
      <w:r w:rsidR="00B357B2" w:rsidRPr="00B357B2">
        <w:rPr>
          <w:rStyle w:val="af3"/>
          <w:sz w:val="26"/>
          <w:szCs w:val="26"/>
        </w:rPr>
        <w:t xml:space="preserve"> </w:t>
      </w:r>
      <w:r w:rsidR="00B357B2" w:rsidRPr="00B357B2">
        <w:rPr>
          <w:rStyle w:val="af3"/>
          <w:color w:val="FF0000"/>
          <w:sz w:val="26"/>
          <w:szCs w:val="26"/>
        </w:rPr>
        <w:t xml:space="preserve">дней </w:t>
      </w:r>
      <w:r w:rsidRPr="004B0D7A">
        <w:rPr>
          <w:rStyle w:val="blk"/>
          <w:sz w:val="26"/>
          <w:szCs w:val="26"/>
        </w:rPr>
        <w:t>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w:t>
      </w:r>
      <w:proofErr w:type="gramEnd"/>
      <w:r w:rsidRPr="004B0D7A">
        <w:rPr>
          <w:rStyle w:val="blk"/>
          <w:sz w:val="26"/>
          <w:szCs w:val="26"/>
        </w:rPr>
        <w:t xml:space="preserve"> на доработку.</w:t>
      </w:r>
    </w:p>
    <w:p w:rsidR="008B7838" w:rsidRPr="004B0D7A" w:rsidRDefault="008B7838" w:rsidP="008B7838">
      <w:pPr>
        <w:shd w:val="clear" w:color="auto" w:fill="FFFFFF"/>
        <w:spacing w:line="290" w:lineRule="atLeast"/>
        <w:ind w:firstLine="540"/>
        <w:jc w:val="both"/>
        <w:rPr>
          <w:sz w:val="26"/>
          <w:szCs w:val="26"/>
        </w:rPr>
      </w:pPr>
      <w:bookmarkStart w:id="96" w:name="dst3138"/>
      <w:bookmarkEnd w:id="96"/>
      <w:r w:rsidRPr="004B0D7A">
        <w:rPr>
          <w:rStyle w:val="blk"/>
          <w:sz w:val="26"/>
          <w:szCs w:val="26"/>
        </w:rPr>
        <w:t xml:space="preserve">12.1. </w:t>
      </w:r>
      <w:proofErr w:type="gramStart"/>
      <w:r w:rsidRPr="004B0D7A">
        <w:rPr>
          <w:rStyle w:val="blk"/>
          <w:sz w:val="26"/>
          <w:szCs w:val="26"/>
        </w:rPr>
        <w:t>Уполномоченные органы исполнительной власти субъекта Российской Федерации в случаях, предусмотренных </w:t>
      </w:r>
      <w:hyperlink r:id="rId83" w:anchor="dst1432" w:history="1">
        <w:r w:rsidRPr="004B0D7A">
          <w:rPr>
            <w:rStyle w:val="a3"/>
            <w:color w:val="auto"/>
            <w:sz w:val="26"/>
            <w:szCs w:val="26"/>
            <w:u w:val="none"/>
          </w:rPr>
          <w:t>частями 3</w:t>
        </w:r>
      </w:hyperlink>
      <w:r w:rsidRPr="004B0D7A">
        <w:rPr>
          <w:rStyle w:val="blk"/>
          <w:sz w:val="26"/>
          <w:szCs w:val="26"/>
        </w:rPr>
        <w:t>, </w:t>
      </w:r>
      <w:hyperlink r:id="rId84" w:anchor="dst1433" w:history="1">
        <w:r w:rsidRPr="004B0D7A">
          <w:rPr>
            <w:rStyle w:val="a3"/>
            <w:color w:val="auto"/>
            <w:sz w:val="26"/>
            <w:szCs w:val="26"/>
            <w:u w:val="none"/>
          </w:rPr>
          <w:t>3.1</w:t>
        </w:r>
      </w:hyperlink>
      <w:r w:rsidRPr="004B0D7A">
        <w:rPr>
          <w:rStyle w:val="blk"/>
          <w:sz w:val="26"/>
          <w:szCs w:val="26"/>
        </w:rPr>
        <w:t> и </w:t>
      </w:r>
      <w:hyperlink r:id="rId85" w:anchor="dst2019" w:history="1">
        <w:r w:rsidRPr="004B0D7A">
          <w:rPr>
            <w:rStyle w:val="a3"/>
            <w:color w:val="auto"/>
            <w:sz w:val="26"/>
            <w:szCs w:val="26"/>
            <w:u w:val="none"/>
          </w:rPr>
          <w:t>4.2</w:t>
        </w:r>
      </w:hyperlink>
      <w:r w:rsidR="00FD4A11" w:rsidRPr="004B0D7A">
        <w:rPr>
          <w:rStyle w:val="blk"/>
          <w:sz w:val="26"/>
          <w:szCs w:val="26"/>
        </w:rPr>
        <w:t xml:space="preserve"> </w:t>
      </w:r>
      <w:r w:rsidRPr="004B0D7A">
        <w:rPr>
          <w:rStyle w:val="blk"/>
          <w:sz w:val="26"/>
          <w:szCs w:val="26"/>
        </w:rPr>
        <w:t>настоящей статьи, осуществляют проверку документации по планировке территории на соответствие требованиям, указанным в </w:t>
      </w:r>
      <w:hyperlink r:id="rId86" w:anchor="dst2873" w:history="1">
        <w:r w:rsidRPr="004B0D7A">
          <w:rPr>
            <w:rStyle w:val="a3"/>
            <w:color w:val="auto"/>
            <w:sz w:val="26"/>
            <w:szCs w:val="26"/>
            <w:u w:val="none"/>
          </w:rPr>
          <w:t>части 10</w:t>
        </w:r>
      </w:hyperlink>
      <w:r w:rsidR="00FD4A11" w:rsidRPr="004B0D7A">
        <w:rPr>
          <w:rStyle w:val="blk"/>
          <w:sz w:val="26"/>
          <w:szCs w:val="26"/>
        </w:rPr>
        <w:t xml:space="preserve"> </w:t>
      </w:r>
      <w:r w:rsidRPr="004B0D7A">
        <w:rPr>
          <w:rStyle w:val="blk"/>
          <w:sz w:val="26"/>
          <w:szCs w:val="26"/>
        </w:rPr>
        <w:t>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w:t>
      </w:r>
      <w:proofErr w:type="gramEnd"/>
      <w:r w:rsidRPr="004B0D7A">
        <w:rPr>
          <w:rStyle w:val="blk"/>
          <w:sz w:val="26"/>
          <w:szCs w:val="26"/>
        </w:rPr>
        <w:t xml:space="preserve"> </w:t>
      </w:r>
      <w:proofErr w:type="gramStart"/>
      <w:r w:rsidRPr="004B0D7A">
        <w:rPr>
          <w:rStyle w:val="blk"/>
          <w:sz w:val="26"/>
          <w:szCs w:val="26"/>
        </w:rPr>
        <w:t>Органы местного самоуправления в случаях, предусмотренных </w:t>
      </w:r>
      <w:hyperlink r:id="rId87" w:anchor="dst1435" w:history="1">
        <w:r w:rsidRPr="004B0D7A">
          <w:rPr>
            <w:rStyle w:val="a3"/>
            <w:color w:val="auto"/>
            <w:sz w:val="26"/>
            <w:szCs w:val="26"/>
            <w:u w:val="none"/>
          </w:rPr>
          <w:t>частями 4</w:t>
        </w:r>
      </w:hyperlink>
      <w:r w:rsidRPr="004B0D7A">
        <w:rPr>
          <w:rStyle w:val="blk"/>
          <w:sz w:val="26"/>
          <w:szCs w:val="26"/>
        </w:rPr>
        <w:t> и </w:t>
      </w:r>
      <w:hyperlink r:id="rId88" w:anchor="dst1436" w:history="1">
        <w:r w:rsidRPr="004B0D7A">
          <w:rPr>
            <w:rStyle w:val="a3"/>
            <w:color w:val="auto"/>
            <w:sz w:val="26"/>
            <w:szCs w:val="26"/>
            <w:u w:val="none"/>
          </w:rPr>
          <w:t>4.1</w:t>
        </w:r>
      </w:hyperlink>
      <w:r w:rsidRPr="004B0D7A">
        <w:rPr>
          <w:rStyle w:val="blk"/>
          <w:sz w:val="26"/>
          <w:szCs w:val="26"/>
        </w:rPr>
        <w:t> настоящей статьи, осуществляют проверку документации по планировке территории на соответствие требованиям, указанным в </w:t>
      </w:r>
      <w:hyperlink r:id="rId89" w:anchor="dst2873" w:history="1">
        <w:r w:rsidRPr="004B0D7A">
          <w:rPr>
            <w:rStyle w:val="a3"/>
            <w:color w:val="auto"/>
            <w:sz w:val="26"/>
            <w:szCs w:val="26"/>
            <w:u w:val="none"/>
          </w:rPr>
          <w:t>части 10</w:t>
        </w:r>
      </w:hyperlink>
      <w:r w:rsidR="00FD4A11" w:rsidRPr="004B0D7A">
        <w:rPr>
          <w:rStyle w:val="blk"/>
          <w:sz w:val="26"/>
          <w:szCs w:val="26"/>
        </w:rPr>
        <w:t xml:space="preserve"> </w:t>
      </w:r>
      <w:r w:rsidRPr="004B0D7A">
        <w:rPr>
          <w:rStyle w:val="blk"/>
          <w:sz w:val="26"/>
          <w:szCs w:val="26"/>
        </w:rPr>
        <w:t>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hyperlink r:id="rId90" w:anchor="dst3145" w:history="1">
        <w:r w:rsidRPr="004B0D7A">
          <w:rPr>
            <w:rStyle w:val="a3"/>
            <w:color w:val="auto"/>
            <w:sz w:val="26"/>
            <w:szCs w:val="26"/>
            <w:u w:val="none"/>
          </w:rPr>
          <w:t>частью 5.1 статьи</w:t>
        </w:r>
        <w:proofErr w:type="gramEnd"/>
        <w:r w:rsidRPr="004B0D7A">
          <w:rPr>
            <w:rStyle w:val="a3"/>
            <w:color w:val="auto"/>
            <w:sz w:val="26"/>
            <w:szCs w:val="26"/>
            <w:u w:val="none"/>
          </w:rPr>
          <w:t xml:space="preserve"> 46</w:t>
        </w:r>
      </w:hyperlink>
      <w:r w:rsidR="00FD4A11" w:rsidRPr="004B0D7A">
        <w:rPr>
          <w:rStyle w:val="blk"/>
          <w:sz w:val="26"/>
          <w:szCs w:val="26"/>
        </w:rPr>
        <w:t xml:space="preserve"> </w:t>
      </w:r>
      <w:r w:rsidR="003D2B24" w:rsidRPr="004B0D7A">
        <w:rPr>
          <w:rStyle w:val="blk"/>
          <w:sz w:val="26"/>
          <w:szCs w:val="26"/>
        </w:rPr>
        <w:t>Градостроительного</w:t>
      </w:r>
      <w:r w:rsidRPr="004B0D7A">
        <w:rPr>
          <w:rStyle w:val="blk"/>
          <w:sz w:val="26"/>
          <w:szCs w:val="26"/>
        </w:rPr>
        <w:t xml:space="preserve"> Кодекса, об утверждении такой документации или о направлении ее на доработку.</w:t>
      </w:r>
    </w:p>
    <w:p w:rsidR="008B7838" w:rsidRPr="004B0D7A" w:rsidRDefault="008B7838" w:rsidP="008B7838">
      <w:pPr>
        <w:shd w:val="clear" w:color="auto" w:fill="FFFFFF"/>
        <w:spacing w:line="290" w:lineRule="atLeast"/>
        <w:ind w:firstLine="540"/>
        <w:jc w:val="both"/>
        <w:rPr>
          <w:sz w:val="26"/>
          <w:szCs w:val="26"/>
        </w:rPr>
      </w:pPr>
      <w:bookmarkStart w:id="97" w:name="dst1449"/>
      <w:bookmarkEnd w:id="97"/>
      <w:r w:rsidRPr="004B0D7A">
        <w:rPr>
          <w:rStyle w:val="blk"/>
          <w:sz w:val="26"/>
          <w:szCs w:val="26"/>
        </w:rPr>
        <w:t xml:space="preserve">12.2. Утратил силу. </w:t>
      </w:r>
    </w:p>
    <w:p w:rsidR="008B7838" w:rsidRPr="004B0D7A" w:rsidRDefault="008B7838" w:rsidP="008B7838">
      <w:pPr>
        <w:shd w:val="clear" w:color="auto" w:fill="FFFFFF"/>
        <w:spacing w:line="290" w:lineRule="atLeast"/>
        <w:ind w:firstLine="540"/>
        <w:jc w:val="both"/>
        <w:rPr>
          <w:sz w:val="26"/>
          <w:szCs w:val="26"/>
        </w:rPr>
      </w:pPr>
      <w:bookmarkStart w:id="98" w:name="dst2470"/>
      <w:bookmarkEnd w:id="98"/>
      <w:r w:rsidRPr="004B0D7A">
        <w:rPr>
          <w:rStyle w:val="blk"/>
          <w:sz w:val="26"/>
          <w:szCs w:val="26"/>
        </w:rPr>
        <w:t xml:space="preserve">12.3. </w:t>
      </w:r>
      <w:proofErr w:type="gramStart"/>
      <w:r w:rsidRPr="004B0D7A">
        <w:rPr>
          <w:rStyle w:val="blk"/>
          <w:sz w:val="26"/>
          <w:szCs w:val="26"/>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w:t>
      </w:r>
      <w:proofErr w:type="gramEnd"/>
      <w:r w:rsidRPr="004B0D7A">
        <w:rPr>
          <w:rStyle w:val="blk"/>
          <w:sz w:val="26"/>
          <w:szCs w:val="26"/>
        </w:rPr>
        <w:t xml:space="preserve">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w:t>
      </w:r>
      <w:r w:rsidRPr="004B0D7A">
        <w:rPr>
          <w:rStyle w:val="blk"/>
          <w:sz w:val="26"/>
          <w:szCs w:val="26"/>
        </w:rPr>
        <w:lastRenderedPageBreak/>
        <w:t xml:space="preserve">самоуправления, в ведении которых находится соответствующая особо охраняемая природная территория. </w:t>
      </w:r>
      <w:proofErr w:type="gramStart"/>
      <w:r w:rsidRPr="004B0D7A">
        <w:rPr>
          <w:rStyle w:val="blk"/>
          <w:sz w:val="26"/>
          <w:szCs w:val="26"/>
        </w:rPr>
        <w:t>Предметом согласования является допустимость размещения объектов капитального строительства в соответствии с требованиями лесного </w:t>
      </w:r>
      <w:hyperlink r:id="rId91" w:anchor="dst0" w:history="1">
        <w:r w:rsidRPr="004B0D7A">
          <w:rPr>
            <w:rStyle w:val="a3"/>
            <w:color w:val="auto"/>
            <w:sz w:val="26"/>
            <w:szCs w:val="26"/>
            <w:u w:val="none"/>
          </w:rPr>
          <w:t>законодательства</w:t>
        </w:r>
      </w:hyperlink>
      <w:r w:rsidRPr="004B0D7A">
        <w:rPr>
          <w:rStyle w:val="blk"/>
          <w:sz w:val="26"/>
          <w:szCs w:val="26"/>
        </w:rPr>
        <w:t>, </w:t>
      </w:r>
      <w:hyperlink r:id="rId92" w:anchor="dst0" w:history="1">
        <w:r w:rsidRPr="004B0D7A">
          <w:rPr>
            <w:rStyle w:val="a3"/>
            <w:color w:val="auto"/>
            <w:sz w:val="26"/>
            <w:szCs w:val="26"/>
            <w:u w:val="none"/>
          </w:rPr>
          <w:t>законодательства</w:t>
        </w:r>
      </w:hyperlink>
      <w:r w:rsidRPr="004B0D7A">
        <w:rPr>
          <w:rStyle w:val="blk"/>
          <w:sz w:val="26"/>
          <w:szCs w:val="26"/>
        </w:rPr>
        <w:t>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w:t>
      </w:r>
      <w:proofErr w:type="gramEnd"/>
      <w:r w:rsidRPr="004B0D7A">
        <w:rPr>
          <w:rStyle w:val="blk"/>
          <w:sz w:val="26"/>
          <w:szCs w:val="26"/>
        </w:rPr>
        <w:t xml:space="preserve">,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w:t>
      </w:r>
      <w:r w:rsidR="00B357B2" w:rsidRPr="00B357B2">
        <w:rPr>
          <w:rStyle w:val="blk"/>
          <w:color w:val="548DD4"/>
          <w:sz w:val="26"/>
          <w:szCs w:val="26"/>
        </w:rPr>
        <w:t>тридцать</w:t>
      </w:r>
      <w:r w:rsidR="00B357B2" w:rsidRPr="00B357B2">
        <w:rPr>
          <w:rStyle w:val="blk"/>
          <w:color w:val="000000"/>
          <w:sz w:val="26"/>
          <w:szCs w:val="26"/>
        </w:rPr>
        <w:t xml:space="preserve"> </w:t>
      </w:r>
      <w:r w:rsidR="00B357B2" w:rsidRPr="00B357B2">
        <w:rPr>
          <w:rStyle w:val="blk"/>
          <w:color w:val="FF0000"/>
          <w:sz w:val="26"/>
          <w:szCs w:val="26"/>
        </w:rPr>
        <w:t>пятнадцать</w:t>
      </w:r>
      <w:r w:rsidR="00B357B2" w:rsidRPr="00B357B2">
        <w:rPr>
          <w:rStyle w:val="blk"/>
          <w:color w:val="000000"/>
          <w:sz w:val="26"/>
          <w:szCs w:val="26"/>
        </w:rPr>
        <w:t xml:space="preserve"> </w:t>
      </w:r>
      <w:r w:rsidR="00B357B2" w:rsidRPr="00B357B2">
        <w:rPr>
          <w:rStyle w:val="blk"/>
          <w:color w:val="FF0000"/>
          <w:sz w:val="26"/>
          <w:szCs w:val="26"/>
        </w:rPr>
        <w:t>рабочих</w:t>
      </w:r>
      <w:r w:rsidR="00B357B2" w:rsidRPr="00B03238">
        <w:rPr>
          <w:rStyle w:val="blk"/>
          <w:sz w:val="22"/>
          <w:szCs w:val="22"/>
        </w:rPr>
        <w:t xml:space="preserve"> </w:t>
      </w:r>
      <w:r w:rsidRPr="004B0D7A">
        <w:rPr>
          <w:rStyle w:val="blk"/>
          <w:sz w:val="26"/>
          <w:szCs w:val="26"/>
        </w:rPr>
        <w:t>со дня ее поступления в орган государственной власти или орган местного самоуправления, предусмотренные настоящей частью.</w:t>
      </w:r>
    </w:p>
    <w:p w:rsidR="008B7838" w:rsidRPr="004B0D7A" w:rsidRDefault="008B7838" w:rsidP="008B7838">
      <w:pPr>
        <w:shd w:val="clear" w:color="auto" w:fill="FFFFFF"/>
        <w:spacing w:line="290" w:lineRule="atLeast"/>
        <w:ind w:firstLine="540"/>
        <w:jc w:val="both"/>
        <w:rPr>
          <w:sz w:val="26"/>
          <w:szCs w:val="26"/>
        </w:rPr>
      </w:pPr>
      <w:bookmarkStart w:id="99" w:name="dst1225"/>
      <w:bookmarkEnd w:id="99"/>
      <w:r w:rsidRPr="004B0D7A">
        <w:rPr>
          <w:rStyle w:val="blk"/>
          <w:sz w:val="26"/>
          <w:szCs w:val="26"/>
        </w:rPr>
        <w:t xml:space="preserve">12.4. </w:t>
      </w:r>
      <w:proofErr w:type="gramStart"/>
      <w:r w:rsidRPr="004B0D7A">
        <w:rPr>
          <w:rStyle w:val="blk"/>
          <w:sz w:val="26"/>
          <w:szCs w:val="26"/>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w:t>
      </w:r>
      <w:r w:rsidR="00B357B2">
        <w:rPr>
          <w:rStyle w:val="blk"/>
          <w:sz w:val="26"/>
          <w:szCs w:val="26"/>
        </w:rPr>
        <w:t>муниципальных нужд,</w:t>
      </w:r>
      <w:r w:rsidR="00B357B2" w:rsidRPr="00B357B2">
        <w:rPr>
          <w:color w:val="FF0000"/>
          <w:sz w:val="22"/>
          <w:szCs w:val="22"/>
        </w:rPr>
        <w:t xml:space="preserve"> </w:t>
      </w:r>
      <w:r w:rsidR="00B357B2" w:rsidRPr="00B357B2">
        <w:rPr>
          <w:color w:val="FF0000"/>
          <w:sz w:val="26"/>
          <w:szCs w:val="26"/>
        </w:rPr>
        <w:t xml:space="preserve">за исключением случая, предусмотренного </w:t>
      </w:r>
      <w:hyperlink r:id="rId93" w:history="1">
        <w:r w:rsidR="00B357B2" w:rsidRPr="00B357B2">
          <w:rPr>
            <w:color w:val="FF0000"/>
            <w:sz w:val="26"/>
            <w:szCs w:val="26"/>
          </w:rPr>
          <w:t>частью 22</w:t>
        </w:r>
      </w:hyperlink>
      <w:r w:rsidR="00B357B2" w:rsidRPr="00B357B2">
        <w:rPr>
          <w:color w:val="FF0000"/>
          <w:sz w:val="26"/>
          <w:szCs w:val="26"/>
        </w:rPr>
        <w:t xml:space="preserve"> настоящей</w:t>
      </w:r>
      <w:proofErr w:type="gramEnd"/>
      <w:r w:rsidR="00B357B2" w:rsidRPr="00B357B2">
        <w:rPr>
          <w:color w:val="FF0000"/>
          <w:sz w:val="26"/>
          <w:szCs w:val="26"/>
        </w:rPr>
        <w:t xml:space="preserve"> статьи.</w:t>
      </w:r>
      <w:r w:rsidRPr="00B357B2">
        <w:rPr>
          <w:rStyle w:val="blk"/>
          <w:sz w:val="26"/>
          <w:szCs w:val="26"/>
        </w:rPr>
        <w:t xml:space="preserve"> </w:t>
      </w:r>
      <w:proofErr w:type="gramStart"/>
      <w:r w:rsidRPr="004B0D7A">
        <w:rPr>
          <w:rStyle w:val="blk"/>
          <w:sz w:val="26"/>
          <w:szCs w:val="26"/>
        </w:rPr>
        <w:t>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roofErr w:type="gramEnd"/>
    </w:p>
    <w:p w:rsidR="008B7838" w:rsidRPr="004B0D7A" w:rsidRDefault="008B7838" w:rsidP="008B7838">
      <w:pPr>
        <w:shd w:val="clear" w:color="auto" w:fill="FFFFFF"/>
        <w:spacing w:line="290" w:lineRule="atLeast"/>
        <w:ind w:firstLine="540"/>
        <w:jc w:val="both"/>
        <w:rPr>
          <w:sz w:val="26"/>
          <w:szCs w:val="26"/>
        </w:rPr>
      </w:pPr>
      <w:bookmarkStart w:id="100" w:name="dst1226"/>
      <w:bookmarkEnd w:id="100"/>
      <w:r w:rsidRPr="004B0D7A">
        <w:rPr>
          <w:rStyle w:val="blk"/>
          <w:sz w:val="26"/>
          <w:szCs w:val="26"/>
        </w:rPr>
        <w:t>12.5. В случае</w:t>
      </w:r>
      <w:proofErr w:type="gramStart"/>
      <w:r w:rsidRPr="004B0D7A">
        <w:rPr>
          <w:rStyle w:val="blk"/>
          <w:sz w:val="26"/>
          <w:szCs w:val="26"/>
        </w:rPr>
        <w:t>,</w:t>
      </w:r>
      <w:proofErr w:type="gramEnd"/>
      <w:r w:rsidRPr="004B0D7A">
        <w:rPr>
          <w:rStyle w:val="blk"/>
          <w:sz w:val="26"/>
          <w:szCs w:val="26"/>
        </w:rPr>
        <w:t xml:space="preserve"> если по истечении </w:t>
      </w:r>
      <w:r w:rsidR="00B357B2" w:rsidRPr="00B357B2">
        <w:rPr>
          <w:rStyle w:val="blk"/>
          <w:color w:val="548DD4"/>
          <w:sz w:val="26"/>
          <w:szCs w:val="26"/>
        </w:rPr>
        <w:t xml:space="preserve">тридцати </w:t>
      </w:r>
      <w:r w:rsidR="00B357B2" w:rsidRPr="00B357B2">
        <w:rPr>
          <w:rStyle w:val="blk"/>
          <w:color w:val="FF0000"/>
          <w:sz w:val="26"/>
          <w:szCs w:val="26"/>
        </w:rPr>
        <w:t>пятнадцати рабочих</w:t>
      </w:r>
      <w:r w:rsidRPr="004B0D7A">
        <w:rPr>
          <w:rStyle w:val="blk"/>
          <w:sz w:val="26"/>
          <w:szCs w:val="26"/>
        </w:rPr>
        <w:t xml:space="preserve">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94" w:anchor="dst2873" w:history="1">
        <w:r w:rsidRPr="004B0D7A">
          <w:rPr>
            <w:rStyle w:val="a3"/>
            <w:color w:val="auto"/>
            <w:sz w:val="26"/>
            <w:szCs w:val="26"/>
            <w:u w:val="none"/>
          </w:rPr>
          <w:t>части 10</w:t>
        </w:r>
      </w:hyperlink>
      <w:r w:rsidRPr="004B0D7A">
        <w:rPr>
          <w:rStyle w:val="blk"/>
          <w:sz w:val="26"/>
          <w:szCs w:val="26"/>
        </w:rPr>
        <w:t> настоящей статьи, такими органами не представлены возражения относительно данного проекта планировки, он считается согласованным.</w:t>
      </w:r>
    </w:p>
    <w:p w:rsidR="008B7838" w:rsidRPr="004B0D7A" w:rsidRDefault="008B7838" w:rsidP="008B7838">
      <w:pPr>
        <w:shd w:val="clear" w:color="auto" w:fill="FFFFFF"/>
        <w:spacing w:line="290" w:lineRule="atLeast"/>
        <w:ind w:firstLine="540"/>
        <w:jc w:val="both"/>
        <w:rPr>
          <w:sz w:val="26"/>
          <w:szCs w:val="26"/>
        </w:rPr>
      </w:pPr>
      <w:bookmarkStart w:id="101" w:name="dst3139"/>
      <w:bookmarkEnd w:id="101"/>
      <w:r w:rsidRPr="004B0D7A">
        <w:rPr>
          <w:rStyle w:val="blk"/>
          <w:sz w:val="26"/>
          <w:szCs w:val="26"/>
        </w:rPr>
        <w:t xml:space="preserve">12.6. </w:t>
      </w:r>
      <w:proofErr w:type="gramStart"/>
      <w:r w:rsidRPr="004B0D7A">
        <w:rPr>
          <w:rStyle w:val="blk"/>
          <w:sz w:val="26"/>
          <w:szCs w:val="26"/>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w:t>
      </w:r>
      <w:proofErr w:type="gramEnd"/>
      <w:r w:rsidRPr="004B0D7A">
        <w:rPr>
          <w:rStyle w:val="blk"/>
          <w:sz w:val="26"/>
          <w:szCs w:val="26"/>
        </w:rPr>
        <w:t xml:space="preserve">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8B7838" w:rsidRPr="004B0D7A" w:rsidRDefault="008B7838" w:rsidP="008B7838">
      <w:pPr>
        <w:shd w:val="clear" w:color="auto" w:fill="FFFFFF"/>
        <w:spacing w:line="290" w:lineRule="atLeast"/>
        <w:ind w:firstLine="540"/>
        <w:jc w:val="both"/>
        <w:rPr>
          <w:sz w:val="26"/>
          <w:szCs w:val="26"/>
        </w:rPr>
      </w:pPr>
      <w:bookmarkStart w:id="102" w:name="dst1450"/>
      <w:bookmarkEnd w:id="102"/>
      <w:r w:rsidRPr="004B0D7A">
        <w:rPr>
          <w:rStyle w:val="blk"/>
          <w:sz w:val="26"/>
          <w:szCs w:val="26"/>
        </w:rPr>
        <w:t xml:space="preserve">12.7. </w:t>
      </w:r>
      <w:proofErr w:type="gramStart"/>
      <w:r w:rsidRPr="004B0D7A">
        <w:rPr>
          <w:rStyle w:val="blk"/>
          <w:sz w:val="26"/>
          <w:szCs w:val="26"/>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w:t>
      </w:r>
      <w:r w:rsidRPr="004B0D7A">
        <w:rPr>
          <w:rStyle w:val="blk"/>
          <w:sz w:val="26"/>
          <w:szCs w:val="26"/>
        </w:rPr>
        <w:lastRenderedPageBreak/>
        <w:t>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w:t>
      </w:r>
      <w:proofErr w:type="gramEnd"/>
      <w:r w:rsidRPr="004B0D7A">
        <w:rPr>
          <w:rStyle w:val="blk"/>
          <w:sz w:val="26"/>
          <w:szCs w:val="26"/>
        </w:rPr>
        <w:t xml:space="preserve"> такого поселения, главой такого городского округа</w:t>
      </w:r>
      <w:r w:rsidR="00B357B2">
        <w:rPr>
          <w:rStyle w:val="blk"/>
          <w:sz w:val="26"/>
          <w:szCs w:val="26"/>
        </w:rPr>
        <w:t xml:space="preserve">, </w:t>
      </w:r>
      <w:r w:rsidR="00B357B2" w:rsidRPr="00B357B2">
        <w:rPr>
          <w:color w:val="FF0000"/>
          <w:sz w:val="26"/>
          <w:szCs w:val="26"/>
        </w:rPr>
        <w:t xml:space="preserve">за исключением случая, предусмотренного </w:t>
      </w:r>
      <w:hyperlink r:id="rId95" w:history="1">
        <w:r w:rsidR="00B357B2" w:rsidRPr="00B357B2">
          <w:rPr>
            <w:color w:val="FF0000"/>
            <w:sz w:val="26"/>
            <w:szCs w:val="26"/>
          </w:rPr>
          <w:t>частью 22</w:t>
        </w:r>
      </w:hyperlink>
      <w:r w:rsidR="00B357B2" w:rsidRPr="00B357B2">
        <w:rPr>
          <w:color w:val="FF0000"/>
          <w:sz w:val="26"/>
          <w:szCs w:val="26"/>
        </w:rPr>
        <w:t xml:space="preserve"> настоящей статьи</w:t>
      </w:r>
      <w:r w:rsidR="00B357B2" w:rsidRPr="00B357B2">
        <w:rPr>
          <w:rStyle w:val="blk"/>
          <w:sz w:val="26"/>
          <w:szCs w:val="26"/>
        </w:rPr>
        <w:t xml:space="preserve">. </w:t>
      </w:r>
      <w:proofErr w:type="gramStart"/>
      <w:r w:rsidRPr="004B0D7A">
        <w:rPr>
          <w:rStyle w:val="blk"/>
          <w:sz w:val="26"/>
          <w:szCs w:val="26"/>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roofErr w:type="gramEnd"/>
    </w:p>
    <w:p w:rsidR="008B7838" w:rsidRPr="004B0D7A" w:rsidRDefault="008B7838" w:rsidP="008B7838">
      <w:pPr>
        <w:shd w:val="clear" w:color="auto" w:fill="FFFFFF"/>
        <w:spacing w:line="290" w:lineRule="atLeast"/>
        <w:ind w:firstLine="540"/>
        <w:jc w:val="both"/>
        <w:rPr>
          <w:sz w:val="26"/>
          <w:szCs w:val="26"/>
        </w:rPr>
      </w:pPr>
      <w:bookmarkStart w:id="103" w:name="dst1451"/>
      <w:bookmarkEnd w:id="103"/>
      <w:r w:rsidRPr="004B0D7A">
        <w:rPr>
          <w:rStyle w:val="blk"/>
          <w:sz w:val="26"/>
          <w:szCs w:val="26"/>
        </w:rPr>
        <w:t xml:space="preserve">12.8. В течение </w:t>
      </w:r>
      <w:r w:rsidR="00B357B2" w:rsidRPr="00B357B2">
        <w:rPr>
          <w:rStyle w:val="blk"/>
          <w:color w:val="548DD4"/>
          <w:sz w:val="26"/>
          <w:szCs w:val="26"/>
        </w:rPr>
        <w:t>тридцати</w:t>
      </w:r>
      <w:r w:rsidR="00B357B2" w:rsidRPr="00B357B2">
        <w:rPr>
          <w:rStyle w:val="blk"/>
          <w:color w:val="000000"/>
          <w:sz w:val="26"/>
          <w:szCs w:val="26"/>
        </w:rPr>
        <w:t xml:space="preserve"> </w:t>
      </w:r>
      <w:r w:rsidR="00B357B2" w:rsidRPr="00B357B2">
        <w:rPr>
          <w:rStyle w:val="blk"/>
          <w:color w:val="FF0000"/>
          <w:sz w:val="26"/>
          <w:szCs w:val="26"/>
        </w:rPr>
        <w:t>пятнадцати рабочих</w:t>
      </w:r>
      <w:r w:rsidRPr="004B0D7A">
        <w:rPr>
          <w:rStyle w:val="blk"/>
          <w:sz w:val="26"/>
          <w:szCs w:val="26"/>
        </w:rPr>
        <w:t xml:space="preserve"> дней со дня получения указанной в </w:t>
      </w:r>
      <w:hyperlink r:id="rId96" w:anchor="dst1450" w:history="1">
        <w:r w:rsidRPr="004B0D7A">
          <w:rPr>
            <w:rStyle w:val="a3"/>
            <w:color w:val="auto"/>
            <w:sz w:val="26"/>
            <w:szCs w:val="26"/>
            <w:u w:val="none"/>
          </w:rPr>
          <w:t>части 12.7</w:t>
        </w:r>
      </w:hyperlink>
      <w:r w:rsidRPr="004B0D7A">
        <w:rPr>
          <w:rStyle w:val="blk"/>
          <w:sz w:val="26"/>
          <w:szCs w:val="26"/>
        </w:rPr>
        <w:t>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8B7838" w:rsidRPr="004B0D7A" w:rsidRDefault="008B7838" w:rsidP="008B7838">
      <w:pPr>
        <w:shd w:val="clear" w:color="auto" w:fill="FFFFFF"/>
        <w:spacing w:line="290" w:lineRule="atLeast"/>
        <w:ind w:firstLine="540"/>
        <w:jc w:val="both"/>
        <w:rPr>
          <w:sz w:val="26"/>
          <w:szCs w:val="26"/>
        </w:rPr>
      </w:pPr>
      <w:bookmarkStart w:id="104" w:name="dst1452"/>
      <w:bookmarkEnd w:id="104"/>
      <w:r w:rsidRPr="004B0D7A">
        <w:rPr>
          <w:rStyle w:val="blk"/>
          <w:sz w:val="26"/>
          <w:szCs w:val="26"/>
        </w:rPr>
        <w:t>1) несоответствие планируемого размещения объектов, указанных в </w:t>
      </w:r>
      <w:hyperlink r:id="rId97" w:anchor="dst1450" w:history="1">
        <w:r w:rsidRPr="004B0D7A">
          <w:rPr>
            <w:rStyle w:val="a3"/>
            <w:color w:val="auto"/>
            <w:sz w:val="26"/>
            <w:szCs w:val="26"/>
            <w:u w:val="none"/>
          </w:rPr>
          <w:t>части 12.7</w:t>
        </w:r>
      </w:hyperlink>
      <w:r w:rsidRPr="004B0D7A">
        <w:rPr>
          <w:rStyle w:val="blk"/>
          <w:sz w:val="26"/>
          <w:szCs w:val="26"/>
        </w:rPr>
        <w:t>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8B7838" w:rsidRPr="004B0D7A" w:rsidRDefault="008B7838" w:rsidP="008B7838">
      <w:pPr>
        <w:shd w:val="clear" w:color="auto" w:fill="FFFFFF"/>
        <w:spacing w:line="290" w:lineRule="atLeast"/>
        <w:ind w:firstLine="540"/>
        <w:jc w:val="both"/>
        <w:rPr>
          <w:sz w:val="26"/>
          <w:szCs w:val="26"/>
        </w:rPr>
      </w:pPr>
      <w:bookmarkStart w:id="105" w:name="dst1453"/>
      <w:bookmarkEnd w:id="105"/>
      <w:r w:rsidRPr="004B0D7A">
        <w:rPr>
          <w:rStyle w:val="blk"/>
          <w:sz w:val="26"/>
          <w:szCs w:val="26"/>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FD4A11" w:rsidRPr="004B0D7A" w:rsidRDefault="008B7838" w:rsidP="00FD4A11">
      <w:pPr>
        <w:shd w:val="clear" w:color="auto" w:fill="FFFFFF"/>
        <w:spacing w:line="290" w:lineRule="atLeast"/>
        <w:ind w:firstLine="540"/>
        <w:jc w:val="both"/>
        <w:rPr>
          <w:sz w:val="26"/>
          <w:szCs w:val="26"/>
        </w:rPr>
      </w:pPr>
      <w:bookmarkStart w:id="106" w:name="dst1454"/>
      <w:bookmarkEnd w:id="106"/>
      <w:r w:rsidRPr="004B0D7A">
        <w:rPr>
          <w:rStyle w:val="blk"/>
          <w:sz w:val="26"/>
          <w:szCs w:val="26"/>
        </w:rPr>
        <w:t>12.9. В случае</w:t>
      </w:r>
      <w:proofErr w:type="gramStart"/>
      <w:r w:rsidRPr="004B0D7A">
        <w:rPr>
          <w:rStyle w:val="blk"/>
          <w:sz w:val="26"/>
          <w:szCs w:val="26"/>
        </w:rPr>
        <w:t>,</w:t>
      </w:r>
      <w:proofErr w:type="gramEnd"/>
      <w:r w:rsidRPr="004B0D7A">
        <w:rPr>
          <w:rStyle w:val="blk"/>
          <w:sz w:val="26"/>
          <w:szCs w:val="26"/>
        </w:rPr>
        <w:t xml:space="preserve"> если по истечении </w:t>
      </w:r>
      <w:r w:rsidR="00B357B2" w:rsidRPr="00B357B2">
        <w:rPr>
          <w:rStyle w:val="blk"/>
          <w:color w:val="548DD4"/>
          <w:sz w:val="26"/>
          <w:szCs w:val="26"/>
        </w:rPr>
        <w:t>тридцати</w:t>
      </w:r>
      <w:r w:rsidR="00B357B2" w:rsidRPr="00B357B2">
        <w:rPr>
          <w:rStyle w:val="blk"/>
          <w:color w:val="000000"/>
          <w:sz w:val="26"/>
          <w:szCs w:val="26"/>
        </w:rPr>
        <w:t xml:space="preserve"> </w:t>
      </w:r>
      <w:r w:rsidR="00B357B2" w:rsidRPr="00B357B2">
        <w:rPr>
          <w:rStyle w:val="blk"/>
          <w:color w:val="FF0000"/>
          <w:sz w:val="26"/>
          <w:szCs w:val="26"/>
        </w:rPr>
        <w:t>пятнадцати</w:t>
      </w:r>
      <w:r w:rsidR="00B357B2" w:rsidRPr="00B357B2">
        <w:rPr>
          <w:rStyle w:val="blk"/>
          <w:color w:val="000000"/>
          <w:sz w:val="26"/>
          <w:szCs w:val="26"/>
        </w:rPr>
        <w:t xml:space="preserve"> </w:t>
      </w:r>
      <w:r w:rsidR="00B357B2" w:rsidRPr="00B357B2">
        <w:rPr>
          <w:rStyle w:val="blk"/>
          <w:color w:val="FF0000"/>
          <w:sz w:val="26"/>
          <w:szCs w:val="26"/>
        </w:rPr>
        <w:t>рабочих</w:t>
      </w:r>
      <w:r w:rsidRPr="004B0D7A">
        <w:rPr>
          <w:rStyle w:val="blk"/>
          <w:sz w:val="26"/>
          <w:szCs w:val="26"/>
        </w:rPr>
        <w:t xml:space="preserve"> дней с момента поступления главе поселения или главе городского округа предусмотренной </w:t>
      </w:r>
      <w:hyperlink r:id="rId98" w:anchor="dst1450" w:history="1">
        <w:r w:rsidRPr="004B0D7A">
          <w:rPr>
            <w:rStyle w:val="a3"/>
            <w:color w:val="auto"/>
            <w:sz w:val="26"/>
            <w:szCs w:val="26"/>
            <w:u w:val="none"/>
          </w:rPr>
          <w:t>частью 12.7</w:t>
        </w:r>
      </w:hyperlink>
      <w:r w:rsidRPr="004B0D7A">
        <w:rPr>
          <w:rStyle w:val="blk"/>
          <w:sz w:val="26"/>
          <w:szCs w:val="26"/>
        </w:rPr>
        <w:t> настоящей статьи документации по планировке территории такими главой поселения или главой городского округа не направлен предусмотренный </w:t>
      </w:r>
      <w:hyperlink r:id="rId99" w:anchor="dst1451" w:history="1">
        <w:r w:rsidRPr="004B0D7A">
          <w:rPr>
            <w:rStyle w:val="a3"/>
            <w:color w:val="auto"/>
            <w:sz w:val="26"/>
            <w:szCs w:val="26"/>
            <w:u w:val="none"/>
          </w:rPr>
          <w:t>частью 12.8</w:t>
        </w:r>
      </w:hyperlink>
      <w:r w:rsidRPr="004B0D7A">
        <w:rPr>
          <w:rStyle w:val="blk"/>
          <w:sz w:val="26"/>
          <w:szCs w:val="26"/>
        </w:rPr>
        <w:t>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bookmarkStart w:id="107" w:name="dst2471"/>
      <w:bookmarkEnd w:id="107"/>
    </w:p>
    <w:p w:rsidR="008B7838" w:rsidRPr="004B0D7A" w:rsidRDefault="008B7838" w:rsidP="00FD4A11">
      <w:pPr>
        <w:shd w:val="clear" w:color="auto" w:fill="FFFFFF"/>
        <w:spacing w:line="290" w:lineRule="atLeast"/>
        <w:ind w:firstLine="540"/>
        <w:jc w:val="both"/>
        <w:rPr>
          <w:sz w:val="26"/>
          <w:szCs w:val="26"/>
        </w:rPr>
      </w:pPr>
      <w:r w:rsidRPr="004B0D7A">
        <w:rPr>
          <w:rStyle w:val="blk"/>
          <w:sz w:val="26"/>
          <w:szCs w:val="26"/>
        </w:rPr>
        <w:t xml:space="preserve">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w:t>
      </w:r>
      <w:proofErr w:type="gramStart"/>
      <w:r w:rsidRPr="004B0D7A">
        <w:rPr>
          <w:rStyle w:val="blk"/>
          <w:sz w:val="26"/>
          <w:szCs w:val="26"/>
        </w:rPr>
        <w:t xml:space="preserve">Предметом согласования документации по планировке территории являются обеспечение </w:t>
      </w:r>
      <w:proofErr w:type="spellStart"/>
      <w:r w:rsidRPr="004B0D7A">
        <w:rPr>
          <w:rStyle w:val="blk"/>
          <w:sz w:val="26"/>
          <w:szCs w:val="26"/>
        </w:rPr>
        <w:t>неухудшения</w:t>
      </w:r>
      <w:proofErr w:type="spellEnd"/>
      <w:r w:rsidRPr="004B0D7A">
        <w:rPr>
          <w:rStyle w:val="blk"/>
          <w:sz w:val="26"/>
          <w:szCs w:val="26"/>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roofErr w:type="gramEnd"/>
    </w:p>
    <w:p w:rsidR="008B7838" w:rsidRPr="004B0D7A" w:rsidRDefault="008B7838" w:rsidP="008B7838">
      <w:pPr>
        <w:shd w:val="clear" w:color="auto" w:fill="FFFFFF"/>
        <w:spacing w:line="290" w:lineRule="atLeast"/>
        <w:ind w:firstLine="540"/>
        <w:jc w:val="both"/>
        <w:rPr>
          <w:sz w:val="26"/>
          <w:szCs w:val="26"/>
        </w:rPr>
      </w:pPr>
      <w:bookmarkStart w:id="108" w:name="dst2472"/>
      <w:bookmarkEnd w:id="108"/>
      <w:r w:rsidRPr="004B0D7A">
        <w:rPr>
          <w:rStyle w:val="blk"/>
          <w:sz w:val="26"/>
          <w:szCs w:val="26"/>
        </w:rPr>
        <w:t>12.11.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B357B2" w:rsidRPr="00B03238" w:rsidRDefault="008B7838" w:rsidP="00B357B2">
      <w:pPr>
        <w:shd w:val="clear" w:color="auto" w:fill="FFFFFF"/>
        <w:spacing w:line="290" w:lineRule="atLeast"/>
        <w:ind w:firstLine="540"/>
        <w:jc w:val="both"/>
        <w:rPr>
          <w:rStyle w:val="blk"/>
          <w:sz w:val="22"/>
          <w:szCs w:val="22"/>
        </w:rPr>
      </w:pPr>
      <w:bookmarkStart w:id="109" w:name="dst3140"/>
      <w:bookmarkEnd w:id="109"/>
      <w:r w:rsidRPr="004B0D7A">
        <w:rPr>
          <w:rStyle w:val="blk"/>
          <w:sz w:val="26"/>
          <w:szCs w:val="26"/>
        </w:rPr>
        <w:t>12.12. В случае</w:t>
      </w:r>
      <w:proofErr w:type="gramStart"/>
      <w:r w:rsidRPr="004B0D7A">
        <w:rPr>
          <w:rStyle w:val="blk"/>
          <w:sz w:val="26"/>
          <w:szCs w:val="26"/>
        </w:rPr>
        <w:t>,</w:t>
      </w:r>
      <w:proofErr w:type="gramEnd"/>
      <w:r w:rsidRPr="004B0D7A">
        <w:rPr>
          <w:rStyle w:val="blk"/>
          <w:sz w:val="26"/>
          <w:szCs w:val="26"/>
        </w:rPr>
        <w:t xml:space="preserve"> если в связи с планируемыми строительством, реконструкцией линейного объекта федерального значения, линейного объекта регионального значения, </w:t>
      </w:r>
      <w:r w:rsidRPr="004B0D7A">
        <w:rPr>
          <w:rStyle w:val="blk"/>
          <w:sz w:val="26"/>
          <w:szCs w:val="26"/>
        </w:rPr>
        <w:lastRenderedPageBreak/>
        <w:t xml:space="preserve">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w:t>
      </w:r>
      <w:proofErr w:type="gramStart"/>
      <w:r w:rsidRPr="004B0D7A">
        <w:rPr>
          <w:rStyle w:val="blk"/>
          <w:sz w:val="26"/>
          <w:szCs w:val="26"/>
        </w:rPr>
        <w:t>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w:t>
      </w:r>
      <w:r w:rsidR="00B357B2">
        <w:rPr>
          <w:rStyle w:val="blk"/>
          <w:sz w:val="26"/>
          <w:szCs w:val="26"/>
        </w:rPr>
        <w:t xml:space="preserve">, </w:t>
      </w:r>
      <w:r w:rsidR="00B357B2" w:rsidRPr="00B357B2">
        <w:rPr>
          <w:color w:val="FF0000"/>
          <w:sz w:val="26"/>
          <w:szCs w:val="26"/>
        </w:rPr>
        <w:t xml:space="preserve">за исключением случая, предусмотренного </w:t>
      </w:r>
      <w:hyperlink r:id="rId100" w:history="1">
        <w:r w:rsidR="00B357B2" w:rsidRPr="00B357B2">
          <w:rPr>
            <w:color w:val="FF0000"/>
            <w:sz w:val="26"/>
            <w:szCs w:val="26"/>
          </w:rPr>
          <w:t>частью 22</w:t>
        </w:r>
      </w:hyperlink>
      <w:r w:rsidR="00B357B2" w:rsidRPr="00B357B2">
        <w:rPr>
          <w:color w:val="FF0000"/>
          <w:sz w:val="26"/>
          <w:szCs w:val="26"/>
        </w:rPr>
        <w:t xml:space="preserve"> настоящей статьи</w:t>
      </w:r>
      <w:r w:rsidR="00B357B2" w:rsidRPr="00B357B2">
        <w:rPr>
          <w:sz w:val="26"/>
          <w:szCs w:val="26"/>
        </w:rPr>
        <w:t>.</w:t>
      </w:r>
      <w:proofErr w:type="gramEnd"/>
    </w:p>
    <w:p w:rsidR="008B7838" w:rsidRPr="004B0D7A" w:rsidRDefault="008B7838" w:rsidP="008B7838">
      <w:pPr>
        <w:shd w:val="clear" w:color="auto" w:fill="FFFFFF"/>
        <w:spacing w:line="290" w:lineRule="atLeast"/>
        <w:ind w:firstLine="540"/>
        <w:jc w:val="both"/>
        <w:rPr>
          <w:sz w:val="26"/>
          <w:szCs w:val="26"/>
        </w:rPr>
      </w:pPr>
      <w:r w:rsidRPr="004B0D7A">
        <w:rPr>
          <w:rStyle w:val="blk"/>
          <w:sz w:val="26"/>
          <w:szCs w:val="26"/>
        </w:rPr>
        <w:t xml:space="preserve"> </w:t>
      </w:r>
      <w:proofErr w:type="gramStart"/>
      <w:r w:rsidRPr="004B0D7A">
        <w:rPr>
          <w:rStyle w:val="blk"/>
          <w:sz w:val="26"/>
          <w:szCs w:val="26"/>
        </w:rPr>
        <w:t>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w:t>
      </w:r>
      <w:proofErr w:type="gramEnd"/>
      <w:r w:rsidRPr="004B0D7A">
        <w:rPr>
          <w:rStyle w:val="blk"/>
          <w:sz w:val="26"/>
          <w:szCs w:val="26"/>
        </w:rPr>
        <w:t xml:space="preserve"> Срок такого согласования проекта планировки территории не может превышать </w:t>
      </w:r>
      <w:r w:rsidR="00B357B2" w:rsidRPr="00B357B2">
        <w:rPr>
          <w:rStyle w:val="blk"/>
          <w:color w:val="548DD4"/>
          <w:sz w:val="26"/>
          <w:szCs w:val="26"/>
        </w:rPr>
        <w:t xml:space="preserve">тридцать </w:t>
      </w:r>
      <w:r w:rsidR="00B357B2" w:rsidRPr="00B357B2">
        <w:rPr>
          <w:rStyle w:val="blk"/>
          <w:color w:val="FF0000"/>
          <w:sz w:val="26"/>
          <w:szCs w:val="26"/>
        </w:rPr>
        <w:t>пятнадцать рабочих</w:t>
      </w:r>
      <w:r w:rsidRPr="00B357B2">
        <w:rPr>
          <w:rStyle w:val="blk"/>
          <w:sz w:val="26"/>
          <w:szCs w:val="26"/>
        </w:rPr>
        <w:t xml:space="preserve"> дней со дня его поступления в указанные орган государственной власти или орган местного самоуправления. В случае</w:t>
      </w:r>
      <w:proofErr w:type="gramStart"/>
      <w:r w:rsidRPr="00B357B2">
        <w:rPr>
          <w:rStyle w:val="blk"/>
          <w:sz w:val="26"/>
          <w:szCs w:val="26"/>
        </w:rPr>
        <w:t>,</w:t>
      </w:r>
      <w:proofErr w:type="gramEnd"/>
      <w:r w:rsidRPr="00B357B2">
        <w:rPr>
          <w:rStyle w:val="blk"/>
          <w:sz w:val="26"/>
          <w:szCs w:val="26"/>
        </w:rPr>
        <w:t xml:space="preserve"> если по истечении этих </w:t>
      </w:r>
      <w:r w:rsidR="00B357B2" w:rsidRPr="00B357B2">
        <w:rPr>
          <w:rStyle w:val="blk"/>
          <w:color w:val="548DD4"/>
          <w:sz w:val="26"/>
          <w:szCs w:val="26"/>
        </w:rPr>
        <w:t xml:space="preserve">тридцать </w:t>
      </w:r>
      <w:r w:rsidR="00B357B2" w:rsidRPr="00B357B2">
        <w:rPr>
          <w:rStyle w:val="blk"/>
          <w:color w:val="FF0000"/>
          <w:sz w:val="26"/>
          <w:szCs w:val="26"/>
        </w:rPr>
        <w:t>пятнадцать рабочих</w:t>
      </w:r>
      <w:r w:rsidRPr="00B357B2">
        <w:rPr>
          <w:rStyle w:val="blk"/>
          <w:sz w:val="26"/>
          <w:szCs w:val="26"/>
        </w:rPr>
        <w:t xml:space="preserve"> дней</w:t>
      </w:r>
      <w:r w:rsidRPr="004B0D7A">
        <w:rPr>
          <w:rStyle w:val="blk"/>
          <w:sz w:val="26"/>
          <w:szCs w:val="26"/>
        </w:rPr>
        <w:t xml:space="preserve">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FD4A11" w:rsidRPr="004B0D7A" w:rsidRDefault="008B7838" w:rsidP="00FD4A11">
      <w:pPr>
        <w:shd w:val="clear" w:color="auto" w:fill="FFFFFF"/>
        <w:spacing w:line="290" w:lineRule="atLeast"/>
        <w:ind w:firstLine="540"/>
        <w:jc w:val="both"/>
        <w:rPr>
          <w:rStyle w:val="blk"/>
          <w:sz w:val="26"/>
          <w:szCs w:val="26"/>
        </w:rPr>
      </w:pPr>
      <w:bookmarkStart w:id="110" w:name="dst1455"/>
      <w:bookmarkEnd w:id="110"/>
      <w:r w:rsidRPr="004B0D7A">
        <w:rPr>
          <w:rStyle w:val="blk"/>
          <w:sz w:val="26"/>
          <w:szCs w:val="26"/>
        </w:rPr>
        <w:t>13. Особенности подготовки документации по планировке территории применительно к территориям поселения, городского округа устанавливаются </w:t>
      </w:r>
      <w:hyperlink r:id="rId101" w:anchor="dst1460" w:history="1">
        <w:r w:rsidRPr="004B0D7A">
          <w:rPr>
            <w:rStyle w:val="a3"/>
            <w:color w:val="auto"/>
            <w:sz w:val="26"/>
            <w:szCs w:val="26"/>
            <w:u w:val="none"/>
          </w:rPr>
          <w:t>статьей 46</w:t>
        </w:r>
      </w:hyperlink>
      <w:r w:rsidRPr="004B0D7A">
        <w:rPr>
          <w:rStyle w:val="blk"/>
          <w:sz w:val="26"/>
          <w:szCs w:val="26"/>
        </w:rPr>
        <w:t> </w:t>
      </w:r>
      <w:r w:rsidR="00FD4A11" w:rsidRPr="004B0D7A">
        <w:rPr>
          <w:rStyle w:val="blk"/>
          <w:sz w:val="26"/>
          <w:szCs w:val="26"/>
        </w:rPr>
        <w:t>Градостроительного</w:t>
      </w:r>
      <w:r w:rsidRPr="004B0D7A">
        <w:rPr>
          <w:rStyle w:val="blk"/>
          <w:sz w:val="26"/>
          <w:szCs w:val="26"/>
        </w:rPr>
        <w:t xml:space="preserve"> Кодекса.</w:t>
      </w:r>
      <w:bookmarkStart w:id="111" w:name="dst2875"/>
      <w:bookmarkEnd w:id="111"/>
    </w:p>
    <w:p w:rsidR="008B7838" w:rsidRPr="004B0D7A" w:rsidRDefault="008B7838" w:rsidP="00FD4A11">
      <w:pPr>
        <w:shd w:val="clear" w:color="auto" w:fill="FFFFFF"/>
        <w:spacing w:line="290" w:lineRule="atLeast"/>
        <w:ind w:firstLine="540"/>
        <w:jc w:val="both"/>
        <w:rPr>
          <w:sz w:val="26"/>
          <w:szCs w:val="26"/>
        </w:rPr>
      </w:pPr>
      <w:r w:rsidRPr="004B0D7A">
        <w:rPr>
          <w:rStyle w:val="blk"/>
          <w:sz w:val="26"/>
          <w:szCs w:val="26"/>
        </w:rPr>
        <w:t>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r:id="rId102" w:anchor="dst3145" w:history="1">
        <w:r w:rsidRPr="004B0D7A">
          <w:rPr>
            <w:rStyle w:val="a3"/>
            <w:color w:val="auto"/>
            <w:sz w:val="26"/>
            <w:szCs w:val="26"/>
            <w:u w:val="none"/>
          </w:rPr>
          <w:t>частью 5.1 статьи 46</w:t>
        </w:r>
      </w:hyperlink>
      <w:r w:rsidRPr="004B0D7A">
        <w:rPr>
          <w:rStyle w:val="blk"/>
          <w:sz w:val="26"/>
          <w:szCs w:val="26"/>
        </w:rPr>
        <w:t> </w:t>
      </w:r>
      <w:r w:rsidR="00FD4A11" w:rsidRPr="004B0D7A">
        <w:rPr>
          <w:rStyle w:val="blk"/>
          <w:sz w:val="26"/>
          <w:szCs w:val="26"/>
        </w:rPr>
        <w:t>Градостроительного</w:t>
      </w:r>
      <w:r w:rsidRPr="004B0D7A">
        <w:rPr>
          <w:rStyle w:val="blk"/>
          <w:sz w:val="26"/>
          <w:szCs w:val="26"/>
        </w:rPr>
        <w:t xml:space="preserve"> Кодекса. Общественные обсуждения или публичные слушания по указанным проектам проводятся в порядке, установленном </w:t>
      </w:r>
      <w:hyperlink r:id="rId103" w:anchor="dst2104" w:history="1">
        <w:r w:rsidRPr="004B0D7A">
          <w:rPr>
            <w:rStyle w:val="a3"/>
            <w:color w:val="auto"/>
            <w:sz w:val="26"/>
            <w:szCs w:val="26"/>
            <w:u w:val="none"/>
          </w:rPr>
          <w:t>статьей 5.1</w:t>
        </w:r>
      </w:hyperlink>
      <w:r w:rsidRPr="004B0D7A">
        <w:rPr>
          <w:rStyle w:val="blk"/>
          <w:sz w:val="26"/>
          <w:szCs w:val="26"/>
        </w:rPr>
        <w:t> </w:t>
      </w:r>
      <w:r w:rsidR="00FD4A11" w:rsidRPr="004B0D7A">
        <w:rPr>
          <w:rStyle w:val="blk"/>
          <w:sz w:val="26"/>
          <w:szCs w:val="26"/>
        </w:rPr>
        <w:t>Градостроительного</w:t>
      </w:r>
      <w:r w:rsidRPr="004B0D7A">
        <w:rPr>
          <w:rStyle w:val="blk"/>
          <w:sz w:val="26"/>
          <w:szCs w:val="26"/>
        </w:rPr>
        <w:t xml:space="preserve"> Кодекса, и по правилам, предусмотренным </w:t>
      </w:r>
      <w:hyperlink r:id="rId104" w:anchor="dst2209" w:history="1">
        <w:r w:rsidRPr="004B0D7A">
          <w:rPr>
            <w:rStyle w:val="a3"/>
            <w:color w:val="auto"/>
            <w:sz w:val="26"/>
            <w:szCs w:val="26"/>
            <w:u w:val="none"/>
          </w:rPr>
          <w:t>частями 11</w:t>
        </w:r>
      </w:hyperlink>
      <w:r w:rsidRPr="004B0D7A">
        <w:rPr>
          <w:rStyle w:val="blk"/>
          <w:sz w:val="26"/>
          <w:szCs w:val="26"/>
        </w:rPr>
        <w:t> и </w:t>
      </w:r>
      <w:hyperlink r:id="rId105" w:anchor="dst3147" w:history="1">
        <w:r w:rsidRPr="004B0D7A">
          <w:rPr>
            <w:rStyle w:val="a3"/>
            <w:color w:val="auto"/>
            <w:sz w:val="26"/>
            <w:szCs w:val="26"/>
            <w:u w:val="none"/>
          </w:rPr>
          <w:t>12 статьи 46</w:t>
        </w:r>
      </w:hyperlink>
      <w:r w:rsidRPr="004B0D7A">
        <w:rPr>
          <w:rStyle w:val="blk"/>
          <w:sz w:val="26"/>
          <w:szCs w:val="26"/>
        </w:rPr>
        <w:t> </w:t>
      </w:r>
      <w:r w:rsidR="00FD4A11" w:rsidRPr="004B0D7A">
        <w:rPr>
          <w:rStyle w:val="blk"/>
          <w:sz w:val="26"/>
          <w:szCs w:val="26"/>
        </w:rPr>
        <w:t>Градостроительного</w:t>
      </w:r>
      <w:r w:rsidRPr="004B0D7A">
        <w:rPr>
          <w:rStyle w:val="blk"/>
          <w:sz w:val="26"/>
          <w:szCs w:val="26"/>
        </w:rPr>
        <w:t xml:space="preserve"> Кодекса. </w:t>
      </w:r>
      <w:proofErr w:type="gramStart"/>
      <w:r w:rsidRPr="004B0D7A">
        <w:rPr>
          <w:rStyle w:val="blk"/>
          <w:sz w:val="26"/>
          <w:szCs w:val="26"/>
        </w:rPr>
        <w:t>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roofErr w:type="gramEnd"/>
    </w:p>
    <w:p w:rsidR="008B7838" w:rsidRPr="004B0D7A" w:rsidRDefault="008B7838" w:rsidP="008B7838">
      <w:pPr>
        <w:shd w:val="clear" w:color="auto" w:fill="FFFFFF"/>
        <w:spacing w:line="290" w:lineRule="atLeast"/>
        <w:ind w:firstLine="540"/>
        <w:jc w:val="both"/>
        <w:rPr>
          <w:sz w:val="26"/>
          <w:szCs w:val="26"/>
        </w:rPr>
      </w:pPr>
      <w:bookmarkStart w:id="112" w:name="dst2024"/>
      <w:bookmarkEnd w:id="112"/>
      <w:r w:rsidRPr="004B0D7A">
        <w:rPr>
          <w:rStyle w:val="blk"/>
          <w:sz w:val="26"/>
          <w:szCs w:val="26"/>
        </w:rPr>
        <w:t xml:space="preserve">15. Документация по планировке территории, утверждаемая соответственно уполномоченными федеральными органами исполнительной власти, уполномоченным </w:t>
      </w:r>
      <w:r w:rsidRPr="004B0D7A">
        <w:rPr>
          <w:rStyle w:val="blk"/>
          <w:sz w:val="26"/>
          <w:szCs w:val="26"/>
        </w:rPr>
        <w:lastRenderedPageBreak/>
        <w:t xml:space="preserve">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w:t>
      </w:r>
      <w:proofErr w:type="gramStart"/>
      <w:r w:rsidRPr="004B0D7A">
        <w:rPr>
          <w:rStyle w:val="blk"/>
          <w:sz w:val="26"/>
          <w:szCs w:val="26"/>
        </w:rPr>
        <w:t>территориям</w:t>
      </w:r>
      <w:proofErr w:type="gramEnd"/>
      <w:r w:rsidRPr="004B0D7A">
        <w:rPr>
          <w:rStyle w:val="blk"/>
          <w:sz w:val="26"/>
          <w:szCs w:val="26"/>
        </w:rPr>
        <w:t xml:space="preserve"> которых осуществлялась подготовка такой документации, в течение семи дней со дня ее утверждения.</w:t>
      </w:r>
    </w:p>
    <w:p w:rsidR="008B7838" w:rsidRPr="004B0D7A" w:rsidRDefault="008B7838" w:rsidP="008B7838">
      <w:pPr>
        <w:shd w:val="clear" w:color="auto" w:fill="FFFFFF"/>
        <w:spacing w:line="290" w:lineRule="atLeast"/>
        <w:ind w:firstLine="540"/>
        <w:jc w:val="both"/>
        <w:rPr>
          <w:sz w:val="26"/>
          <w:szCs w:val="26"/>
        </w:rPr>
      </w:pPr>
      <w:bookmarkStart w:id="113" w:name="dst2025"/>
      <w:bookmarkEnd w:id="113"/>
      <w:r w:rsidRPr="004B0D7A">
        <w:rPr>
          <w:rStyle w:val="blk"/>
          <w:sz w:val="26"/>
          <w:szCs w:val="26"/>
        </w:rPr>
        <w:t xml:space="preserve">16. </w:t>
      </w:r>
      <w:proofErr w:type="gramStart"/>
      <w:r w:rsidRPr="004B0D7A">
        <w:rPr>
          <w:rStyle w:val="blk"/>
          <w:sz w:val="26"/>
          <w:szCs w:val="26"/>
        </w:rPr>
        <w:t>Уполномоченный орган местного самоуправления обеспечивает опубликование указанной в </w:t>
      </w:r>
      <w:hyperlink r:id="rId106" w:anchor="dst2024" w:history="1">
        <w:r w:rsidRPr="004B0D7A">
          <w:rPr>
            <w:rStyle w:val="a3"/>
            <w:color w:val="auto"/>
            <w:sz w:val="26"/>
            <w:szCs w:val="26"/>
            <w:u w:val="none"/>
          </w:rPr>
          <w:t>части 15</w:t>
        </w:r>
      </w:hyperlink>
      <w:r w:rsidRPr="004B0D7A">
        <w:rPr>
          <w:rStyle w:val="blk"/>
          <w:sz w:val="26"/>
          <w:szCs w:val="26"/>
        </w:rPr>
        <w:t>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roofErr w:type="gramEnd"/>
    </w:p>
    <w:p w:rsidR="008B7838" w:rsidRPr="004B0D7A" w:rsidRDefault="008B7838" w:rsidP="008B7838">
      <w:pPr>
        <w:shd w:val="clear" w:color="auto" w:fill="FFFFFF"/>
        <w:spacing w:line="290" w:lineRule="atLeast"/>
        <w:ind w:firstLine="540"/>
        <w:jc w:val="both"/>
        <w:rPr>
          <w:sz w:val="26"/>
          <w:szCs w:val="26"/>
        </w:rPr>
      </w:pPr>
      <w:bookmarkStart w:id="114" w:name="dst100714"/>
      <w:bookmarkEnd w:id="114"/>
      <w:r w:rsidRPr="004B0D7A">
        <w:rPr>
          <w:rStyle w:val="blk"/>
          <w:sz w:val="26"/>
          <w:szCs w:val="26"/>
        </w:rPr>
        <w:t>17.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8B7838" w:rsidRPr="004B0D7A" w:rsidRDefault="008B7838" w:rsidP="008B7838">
      <w:pPr>
        <w:shd w:val="clear" w:color="auto" w:fill="FFFFFF"/>
        <w:spacing w:line="290" w:lineRule="atLeast"/>
        <w:ind w:firstLine="540"/>
        <w:jc w:val="both"/>
        <w:rPr>
          <w:sz w:val="26"/>
          <w:szCs w:val="26"/>
        </w:rPr>
      </w:pPr>
      <w:bookmarkStart w:id="115" w:name="dst3141"/>
      <w:bookmarkEnd w:id="115"/>
      <w:r w:rsidRPr="004B0D7A">
        <w:rPr>
          <w:rStyle w:val="blk"/>
          <w:sz w:val="26"/>
          <w:szCs w:val="26"/>
        </w:rPr>
        <w:t>18.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w:t>
      </w:r>
      <w:hyperlink r:id="rId107" w:anchor="dst1431" w:history="1">
        <w:r w:rsidRPr="004B0D7A">
          <w:rPr>
            <w:rStyle w:val="a3"/>
            <w:color w:val="auto"/>
            <w:sz w:val="26"/>
            <w:szCs w:val="26"/>
            <w:u w:val="none"/>
          </w:rPr>
          <w:t>части 2</w:t>
        </w:r>
      </w:hyperlink>
      <w:r w:rsidRPr="004B0D7A">
        <w:rPr>
          <w:rStyle w:val="blk"/>
          <w:sz w:val="26"/>
          <w:szCs w:val="26"/>
        </w:rPr>
        <w:t xml:space="preserve"> настоящей статьи, </w:t>
      </w:r>
      <w:proofErr w:type="gramStart"/>
      <w:r w:rsidRPr="004B0D7A">
        <w:rPr>
          <w:rStyle w:val="blk"/>
          <w:sz w:val="26"/>
          <w:szCs w:val="26"/>
        </w:rPr>
        <w:t>подготовленной</w:t>
      </w:r>
      <w:proofErr w:type="gramEnd"/>
      <w:r w:rsidRPr="004B0D7A">
        <w:rPr>
          <w:rStyle w:val="blk"/>
          <w:sz w:val="26"/>
          <w:szCs w:val="26"/>
        </w:rPr>
        <w:t xml:space="preserve"> в том числе лицами, указанными в </w:t>
      </w:r>
      <w:hyperlink r:id="rId108" w:anchor="dst3136" w:history="1">
        <w:r w:rsidRPr="004B0D7A">
          <w:rPr>
            <w:rStyle w:val="a3"/>
            <w:color w:val="auto"/>
            <w:sz w:val="26"/>
            <w:szCs w:val="26"/>
            <w:u w:val="none"/>
          </w:rPr>
          <w:t>пунктах 3</w:t>
        </w:r>
      </w:hyperlink>
      <w:r w:rsidRPr="004B0D7A">
        <w:rPr>
          <w:rStyle w:val="blk"/>
          <w:sz w:val="26"/>
          <w:szCs w:val="26"/>
        </w:rPr>
        <w:t> и </w:t>
      </w:r>
      <w:hyperlink r:id="rId109" w:anchor="dst3137" w:history="1">
        <w:r w:rsidRPr="004B0D7A">
          <w:rPr>
            <w:rStyle w:val="a3"/>
            <w:color w:val="auto"/>
            <w:sz w:val="26"/>
            <w:szCs w:val="26"/>
            <w:u w:val="none"/>
          </w:rPr>
          <w:t>4 части 1.1</w:t>
        </w:r>
      </w:hyperlink>
      <w:r w:rsidRPr="004B0D7A">
        <w:rPr>
          <w:rStyle w:val="blk"/>
          <w:sz w:val="26"/>
          <w:szCs w:val="26"/>
        </w:rP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00807223" w:rsidRPr="004B0D7A">
        <w:rPr>
          <w:rStyle w:val="blk"/>
          <w:sz w:val="26"/>
          <w:szCs w:val="26"/>
        </w:rPr>
        <w:t>Градостроитель</w:t>
      </w:r>
      <w:r w:rsidR="00FC3FEE" w:rsidRPr="004B0D7A">
        <w:rPr>
          <w:rStyle w:val="blk"/>
          <w:sz w:val="26"/>
          <w:szCs w:val="26"/>
        </w:rPr>
        <w:t>ным</w:t>
      </w:r>
      <w:r w:rsidRPr="004B0D7A">
        <w:rPr>
          <w:rStyle w:val="blk"/>
          <w:sz w:val="26"/>
          <w:szCs w:val="26"/>
        </w:rPr>
        <w:t xml:space="preserve"> Кодексом и принимаемыми в соответствии с ним нормативными правовыми актами Российской Федерации.</w:t>
      </w:r>
    </w:p>
    <w:p w:rsidR="008B7838" w:rsidRPr="004B0D7A" w:rsidRDefault="008B7838" w:rsidP="008B7838">
      <w:pPr>
        <w:shd w:val="clear" w:color="auto" w:fill="FFFFFF"/>
        <w:spacing w:line="290" w:lineRule="atLeast"/>
        <w:ind w:firstLine="540"/>
        <w:jc w:val="both"/>
        <w:rPr>
          <w:sz w:val="26"/>
          <w:szCs w:val="26"/>
        </w:rPr>
      </w:pPr>
      <w:bookmarkStart w:id="116" w:name="dst3142"/>
      <w:bookmarkEnd w:id="116"/>
      <w:r w:rsidRPr="004B0D7A">
        <w:rPr>
          <w:rStyle w:val="blk"/>
          <w:sz w:val="26"/>
          <w:szCs w:val="26"/>
        </w:rPr>
        <w:t>19.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w:t>
      </w:r>
      <w:hyperlink r:id="rId110" w:anchor="dst1432" w:history="1">
        <w:r w:rsidRPr="004B0D7A">
          <w:rPr>
            <w:rStyle w:val="a3"/>
            <w:color w:val="auto"/>
            <w:sz w:val="26"/>
            <w:szCs w:val="26"/>
            <w:u w:val="none"/>
          </w:rPr>
          <w:t>частях 3</w:t>
        </w:r>
      </w:hyperlink>
      <w:r w:rsidRPr="004B0D7A">
        <w:rPr>
          <w:rStyle w:val="blk"/>
          <w:sz w:val="26"/>
          <w:szCs w:val="26"/>
        </w:rPr>
        <w:t> и </w:t>
      </w:r>
      <w:hyperlink r:id="rId111" w:anchor="dst1433" w:history="1">
        <w:r w:rsidRPr="004B0D7A">
          <w:rPr>
            <w:rStyle w:val="a3"/>
            <w:color w:val="auto"/>
            <w:sz w:val="26"/>
            <w:szCs w:val="26"/>
            <w:u w:val="none"/>
          </w:rPr>
          <w:t>3.1</w:t>
        </w:r>
      </w:hyperlink>
      <w:r w:rsidRPr="004B0D7A">
        <w:rPr>
          <w:rStyle w:val="blk"/>
          <w:sz w:val="26"/>
          <w:szCs w:val="26"/>
        </w:rPr>
        <w:t xml:space="preserve"> настоящей статьи, </w:t>
      </w:r>
      <w:proofErr w:type="gramStart"/>
      <w:r w:rsidRPr="004B0D7A">
        <w:rPr>
          <w:rStyle w:val="blk"/>
          <w:sz w:val="26"/>
          <w:szCs w:val="26"/>
        </w:rPr>
        <w:t>подготовленной</w:t>
      </w:r>
      <w:proofErr w:type="gramEnd"/>
      <w:r w:rsidRPr="004B0D7A">
        <w:rPr>
          <w:rStyle w:val="blk"/>
          <w:sz w:val="26"/>
          <w:szCs w:val="26"/>
        </w:rPr>
        <w:t xml:space="preserve"> в том числе лицами, указанными в </w:t>
      </w:r>
      <w:hyperlink r:id="rId112" w:anchor="dst3136" w:history="1">
        <w:r w:rsidRPr="004B0D7A">
          <w:rPr>
            <w:rStyle w:val="a3"/>
            <w:color w:val="auto"/>
            <w:sz w:val="26"/>
            <w:szCs w:val="26"/>
            <w:u w:val="none"/>
          </w:rPr>
          <w:t>пунктах 3</w:t>
        </w:r>
      </w:hyperlink>
      <w:r w:rsidRPr="004B0D7A">
        <w:rPr>
          <w:rStyle w:val="blk"/>
          <w:sz w:val="26"/>
          <w:szCs w:val="26"/>
        </w:rPr>
        <w:t> и </w:t>
      </w:r>
      <w:hyperlink r:id="rId113" w:anchor="dst3137" w:history="1">
        <w:r w:rsidRPr="004B0D7A">
          <w:rPr>
            <w:rStyle w:val="a3"/>
            <w:color w:val="auto"/>
            <w:sz w:val="26"/>
            <w:szCs w:val="26"/>
            <w:u w:val="none"/>
          </w:rPr>
          <w:t>4 части 1.1</w:t>
        </w:r>
      </w:hyperlink>
      <w:r w:rsidRPr="004B0D7A">
        <w:rPr>
          <w:rStyle w:val="blk"/>
          <w:sz w:val="26"/>
          <w:szCs w:val="26"/>
        </w:rP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0012401F" w:rsidRPr="004B0D7A">
        <w:rPr>
          <w:rStyle w:val="blk"/>
          <w:sz w:val="26"/>
          <w:szCs w:val="26"/>
        </w:rPr>
        <w:t>Градостроительным</w:t>
      </w:r>
      <w:r w:rsidRPr="004B0D7A">
        <w:rPr>
          <w:rStyle w:val="blk"/>
          <w:sz w:val="26"/>
          <w:szCs w:val="26"/>
        </w:rPr>
        <w:t xml:space="preserve"> Кодексом и законами субъектов Российской Федерации.</w:t>
      </w:r>
    </w:p>
    <w:p w:rsidR="008B7838" w:rsidRPr="004B0D7A" w:rsidRDefault="008B7838" w:rsidP="008B7838">
      <w:pPr>
        <w:shd w:val="clear" w:color="auto" w:fill="FFFFFF"/>
        <w:spacing w:line="290" w:lineRule="atLeast"/>
        <w:ind w:firstLine="540"/>
        <w:jc w:val="both"/>
        <w:rPr>
          <w:sz w:val="26"/>
          <w:szCs w:val="26"/>
        </w:rPr>
      </w:pPr>
      <w:bookmarkStart w:id="117" w:name="dst3143"/>
      <w:bookmarkEnd w:id="117"/>
      <w:r w:rsidRPr="004B0D7A">
        <w:rPr>
          <w:rStyle w:val="blk"/>
          <w:sz w:val="26"/>
          <w:szCs w:val="26"/>
        </w:rPr>
        <w:t>20.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r:id="rId114" w:anchor="dst1435" w:history="1">
        <w:r w:rsidRPr="004B0D7A">
          <w:rPr>
            <w:rStyle w:val="a3"/>
            <w:color w:val="auto"/>
            <w:sz w:val="26"/>
            <w:szCs w:val="26"/>
            <w:u w:val="none"/>
          </w:rPr>
          <w:t>частях 4</w:t>
        </w:r>
      </w:hyperlink>
      <w:r w:rsidRPr="004B0D7A">
        <w:rPr>
          <w:rStyle w:val="blk"/>
          <w:sz w:val="26"/>
          <w:szCs w:val="26"/>
        </w:rPr>
        <w:t>, </w:t>
      </w:r>
      <w:hyperlink r:id="rId115" w:anchor="dst1436" w:history="1">
        <w:r w:rsidRPr="004B0D7A">
          <w:rPr>
            <w:rStyle w:val="a3"/>
            <w:color w:val="auto"/>
            <w:sz w:val="26"/>
            <w:szCs w:val="26"/>
            <w:u w:val="none"/>
          </w:rPr>
          <w:t>4.1</w:t>
        </w:r>
      </w:hyperlink>
      <w:r w:rsidRPr="004B0D7A">
        <w:rPr>
          <w:rStyle w:val="blk"/>
          <w:sz w:val="26"/>
          <w:szCs w:val="26"/>
        </w:rPr>
        <w:t> и </w:t>
      </w:r>
      <w:hyperlink r:id="rId116" w:anchor="dst1438" w:history="1">
        <w:r w:rsidRPr="004B0D7A">
          <w:rPr>
            <w:rStyle w:val="a3"/>
            <w:color w:val="auto"/>
            <w:sz w:val="26"/>
            <w:szCs w:val="26"/>
            <w:u w:val="none"/>
          </w:rPr>
          <w:t>5</w:t>
        </w:r>
      </w:hyperlink>
      <w:r w:rsidRPr="004B0D7A">
        <w:rPr>
          <w:rStyle w:val="blk"/>
          <w:sz w:val="26"/>
          <w:szCs w:val="26"/>
        </w:rPr>
        <w:t> - </w:t>
      </w:r>
      <w:hyperlink r:id="rId117" w:anchor="dst2020" w:history="1">
        <w:r w:rsidRPr="004B0D7A">
          <w:rPr>
            <w:rStyle w:val="a3"/>
            <w:color w:val="auto"/>
            <w:sz w:val="26"/>
            <w:szCs w:val="26"/>
            <w:u w:val="none"/>
          </w:rPr>
          <w:t>5.2</w:t>
        </w:r>
      </w:hyperlink>
      <w:r w:rsidRPr="004B0D7A">
        <w:rPr>
          <w:rStyle w:val="blk"/>
          <w:sz w:val="26"/>
          <w:szCs w:val="26"/>
        </w:rPr>
        <w:t xml:space="preserve"> настоящей статьи, </w:t>
      </w:r>
      <w:proofErr w:type="gramStart"/>
      <w:r w:rsidRPr="004B0D7A">
        <w:rPr>
          <w:rStyle w:val="blk"/>
          <w:sz w:val="26"/>
          <w:szCs w:val="26"/>
        </w:rPr>
        <w:t>подготовленной</w:t>
      </w:r>
      <w:proofErr w:type="gramEnd"/>
      <w:r w:rsidRPr="004B0D7A">
        <w:rPr>
          <w:rStyle w:val="blk"/>
          <w:sz w:val="26"/>
          <w:szCs w:val="26"/>
        </w:rPr>
        <w:t xml:space="preserve"> в том числе лицами, указанными в </w:t>
      </w:r>
      <w:hyperlink r:id="rId118" w:anchor="dst3136" w:history="1">
        <w:r w:rsidRPr="004B0D7A">
          <w:rPr>
            <w:rStyle w:val="a3"/>
            <w:color w:val="auto"/>
            <w:sz w:val="26"/>
            <w:szCs w:val="26"/>
            <w:u w:val="none"/>
          </w:rPr>
          <w:t>пунктах 3</w:t>
        </w:r>
      </w:hyperlink>
      <w:r w:rsidRPr="004B0D7A">
        <w:rPr>
          <w:rStyle w:val="blk"/>
          <w:sz w:val="26"/>
          <w:szCs w:val="26"/>
        </w:rPr>
        <w:t> и </w:t>
      </w:r>
      <w:hyperlink r:id="rId119" w:anchor="dst3137" w:history="1">
        <w:r w:rsidRPr="004B0D7A">
          <w:rPr>
            <w:rStyle w:val="a3"/>
            <w:color w:val="auto"/>
            <w:sz w:val="26"/>
            <w:szCs w:val="26"/>
            <w:u w:val="none"/>
          </w:rPr>
          <w:t>4 части 1.1</w:t>
        </w:r>
      </w:hyperlink>
      <w:r w:rsidRPr="004B0D7A">
        <w:rPr>
          <w:rStyle w:val="blk"/>
          <w:sz w:val="26"/>
          <w:szCs w:val="26"/>
        </w:rP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00807223" w:rsidRPr="004B0D7A">
        <w:rPr>
          <w:rStyle w:val="blk"/>
          <w:sz w:val="26"/>
          <w:szCs w:val="26"/>
        </w:rPr>
        <w:t>Градостроительным</w:t>
      </w:r>
      <w:r w:rsidRPr="004B0D7A">
        <w:rPr>
          <w:rStyle w:val="blk"/>
          <w:sz w:val="26"/>
          <w:szCs w:val="26"/>
        </w:rPr>
        <w:t xml:space="preserve"> Кодексом и нормативными правовыми актами органов местного самоуправления.</w:t>
      </w:r>
    </w:p>
    <w:p w:rsidR="008B7838" w:rsidRPr="004B0D7A" w:rsidRDefault="008B7838" w:rsidP="008B7838">
      <w:pPr>
        <w:shd w:val="clear" w:color="auto" w:fill="FFFFFF"/>
        <w:spacing w:line="290" w:lineRule="atLeast"/>
        <w:ind w:firstLine="540"/>
        <w:jc w:val="both"/>
        <w:rPr>
          <w:sz w:val="26"/>
          <w:szCs w:val="26"/>
        </w:rPr>
      </w:pPr>
      <w:bookmarkStart w:id="118" w:name="dst1459"/>
      <w:bookmarkEnd w:id="118"/>
      <w:r w:rsidRPr="004B0D7A">
        <w:rPr>
          <w:rStyle w:val="blk"/>
          <w:sz w:val="26"/>
          <w:szCs w:val="26"/>
        </w:rPr>
        <w:t>21.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FD16BA" w:rsidRPr="004B0D7A" w:rsidRDefault="00FD16BA" w:rsidP="005F3B76">
      <w:pPr>
        <w:pStyle w:val="3"/>
        <w:rPr>
          <w:b/>
          <w:sz w:val="26"/>
          <w:szCs w:val="26"/>
        </w:rPr>
      </w:pPr>
      <w:bookmarkStart w:id="119" w:name="_Toc17124812"/>
      <w:r w:rsidRPr="004B0D7A">
        <w:rPr>
          <w:b/>
          <w:sz w:val="26"/>
          <w:szCs w:val="26"/>
        </w:rPr>
        <w:lastRenderedPageBreak/>
        <w:t>Статья 14. Особенности подготовки документации по планировке территории применительно к территории поселения</w:t>
      </w:r>
      <w:bookmarkEnd w:id="119"/>
    </w:p>
    <w:p w:rsidR="00342BEB" w:rsidRPr="004B0D7A" w:rsidRDefault="00FD16BA" w:rsidP="00420D25">
      <w:pPr>
        <w:autoSpaceDE w:val="0"/>
        <w:autoSpaceDN w:val="0"/>
        <w:adjustRightInd w:val="0"/>
        <w:ind w:firstLine="709"/>
        <w:jc w:val="both"/>
        <w:rPr>
          <w:sz w:val="26"/>
          <w:szCs w:val="26"/>
        </w:rPr>
      </w:pPr>
      <w:r w:rsidRPr="004B0D7A">
        <w:rPr>
          <w:sz w:val="26"/>
          <w:szCs w:val="26"/>
        </w:rPr>
        <w:t xml:space="preserve">1. Решение о подготовке документации по планировке территории применительно к территории поселения, за исключением случаев, указанных в </w:t>
      </w:r>
      <w:hyperlink r:id="rId120" w:history="1">
        <w:r w:rsidRPr="004B0D7A">
          <w:rPr>
            <w:sz w:val="26"/>
            <w:szCs w:val="26"/>
          </w:rPr>
          <w:t>частях 2</w:t>
        </w:r>
      </w:hyperlink>
      <w:r w:rsidRPr="004B0D7A">
        <w:rPr>
          <w:sz w:val="26"/>
          <w:szCs w:val="26"/>
        </w:rPr>
        <w:t xml:space="preserve"> - </w:t>
      </w:r>
      <w:hyperlink r:id="rId121" w:history="1">
        <w:r w:rsidRPr="004B0D7A">
          <w:rPr>
            <w:sz w:val="26"/>
            <w:szCs w:val="26"/>
          </w:rPr>
          <w:t>4.2</w:t>
        </w:r>
      </w:hyperlink>
      <w:r w:rsidRPr="004B0D7A">
        <w:rPr>
          <w:sz w:val="26"/>
          <w:szCs w:val="26"/>
        </w:rPr>
        <w:t xml:space="preserve"> и </w:t>
      </w:r>
      <w:hyperlink r:id="rId122" w:history="1">
        <w:r w:rsidRPr="004B0D7A">
          <w:rPr>
            <w:sz w:val="26"/>
            <w:szCs w:val="26"/>
          </w:rPr>
          <w:t xml:space="preserve">5.2 статьи </w:t>
        </w:r>
      </w:hyperlink>
      <w:r w:rsidR="009D6034" w:rsidRPr="004B0D7A">
        <w:rPr>
          <w:sz w:val="26"/>
          <w:szCs w:val="26"/>
        </w:rPr>
        <w:t xml:space="preserve">13 настоящих Правил, </w:t>
      </w:r>
      <w:r w:rsidRPr="004B0D7A">
        <w:rPr>
          <w:sz w:val="26"/>
          <w:szCs w:val="26"/>
        </w:rPr>
        <w:t xml:space="preserve">принимается органом местного самоуправления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r:id="rId123" w:history="1">
        <w:r w:rsidRPr="004B0D7A">
          <w:rPr>
            <w:sz w:val="26"/>
            <w:szCs w:val="26"/>
          </w:rPr>
          <w:t xml:space="preserve">части 1.1 статьи </w:t>
        </w:r>
      </w:hyperlink>
      <w:r w:rsidRPr="004B0D7A">
        <w:rPr>
          <w:sz w:val="26"/>
          <w:szCs w:val="26"/>
        </w:rPr>
        <w:t>13 настоящих Правил, принятие органом местного самоуправления поселения,  решения о подготовке документации по планировке территории не требуется.</w:t>
      </w:r>
    </w:p>
    <w:p w:rsidR="00FD16BA" w:rsidRPr="004B0D7A" w:rsidRDefault="00FD16BA" w:rsidP="00FD16BA">
      <w:pPr>
        <w:autoSpaceDE w:val="0"/>
        <w:autoSpaceDN w:val="0"/>
        <w:adjustRightInd w:val="0"/>
        <w:ind w:firstLine="709"/>
        <w:jc w:val="both"/>
        <w:rPr>
          <w:sz w:val="26"/>
          <w:szCs w:val="26"/>
        </w:rPr>
      </w:pPr>
      <w:r w:rsidRPr="004B0D7A">
        <w:rPr>
          <w:sz w:val="26"/>
          <w:szCs w:val="26"/>
        </w:rPr>
        <w:t xml:space="preserve">2. Указанное в </w:t>
      </w:r>
      <w:hyperlink w:anchor="Par3" w:history="1">
        <w:r w:rsidRPr="004B0D7A">
          <w:rPr>
            <w:sz w:val="26"/>
            <w:szCs w:val="26"/>
          </w:rPr>
          <w:t>части 1</w:t>
        </w:r>
      </w:hyperlink>
      <w:r w:rsidRPr="004B0D7A">
        <w:rPr>
          <w:sz w:val="26"/>
          <w:szCs w:val="26"/>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в сети "Интернет".</w:t>
      </w:r>
    </w:p>
    <w:p w:rsidR="00FD16BA" w:rsidRPr="004B0D7A" w:rsidRDefault="00FD16BA" w:rsidP="00FD16BA">
      <w:pPr>
        <w:autoSpaceDE w:val="0"/>
        <w:autoSpaceDN w:val="0"/>
        <w:adjustRightInd w:val="0"/>
        <w:ind w:firstLine="709"/>
        <w:jc w:val="both"/>
        <w:rPr>
          <w:sz w:val="26"/>
          <w:szCs w:val="26"/>
        </w:rPr>
      </w:pPr>
      <w:r w:rsidRPr="004B0D7A">
        <w:rPr>
          <w:sz w:val="26"/>
          <w:szCs w:val="26"/>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rsidR="00FD16BA" w:rsidRPr="004B0D7A" w:rsidRDefault="00FD16BA" w:rsidP="00FD16BA">
      <w:pPr>
        <w:autoSpaceDE w:val="0"/>
        <w:autoSpaceDN w:val="0"/>
        <w:adjustRightInd w:val="0"/>
        <w:ind w:firstLine="709"/>
        <w:jc w:val="both"/>
        <w:rPr>
          <w:sz w:val="26"/>
          <w:szCs w:val="26"/>
        </w:rPr>
      </w:pPr>
      <w:r w:rsidRPr="004B0D7A">
        <w:rPr>
          <w:sz w:val="26"/>
          <w:szCs w:val="26"/>
        </w:rPr>
        <w:t xml:space="preserve">3.1. Заинтересованные лица, указанные в </w:t>
      </w:r>
      <w:hyperlink r:id="rId124" w:history="1">
        <w:r w:rsidRPr="004B0D7A">
          <w:rPr>
            <w:sz w:val="26"/>
            <w:szCs w:val="26"/>
          </w:rPr>
          <w:t xml:space="preserve">части 1.1 статьи </w:t>
        </w:r>
      </w:hyperlink>
      <w:r w:rsidRPr="004B0D7A">
        <w:rPr>
          <w:sz w:val="26"/>
          <w:szCs w:val="26"/>
        </w:rPr>
        <w:t xml:space="preserve">13 настоящих Правил, осуществляют подготовку документации по планировке территории в соответствии с требованиями, указанными в </w:t>
      </w:r>
      <w:hyperlink r:id="rId125" w:history="1">
        <w:r w:rsidRPr="004B0D7A">
          <w:rPr>
            <w:sz w:val="26"/>
            <w:szCs w:val="26"/>
          </w:rPr>
          <w:t xml:space="preserve">части 10 статьи </w:t>
        </w:r>
      </w:hyperlink>
      <w:r w:rsidRPr="004B0D7A">
        <w:rPr>
          <w:sz w:val="26"/>
          <w:szCs w:val="26"/>
        </w:rPr>
        <w:t>13 настоящих Правил, и направляют ее для утверждения в орган местного самоуправления поселения.</w:t>
      </w:r>
    </w:p>
    <w:p w:rsidR="002873EC" w:rsidRPr="004B0D7A" w:rsidRDefault="002873EC" w:rsidP="00FD16BA">
      <w:pPr>
        <w:autoSpaceDE w:val="0"/>
        <w:autoSpaceDN w:val="0"/>
        <w:adjustRightInd w:val="0"/>
        <w:ind w:firstLine="709"/>
        <w:jc w:val="both"/>
        <w:rPr>
          <w:sz w:val="26"/>
          <w:szCs w:val="26"/>
        </w:rPr>
      </w:pPr>
      <w:r w:rsidRPr="004B0D7A">
        <w:rPr>
          <w:sz w:val="26"/>
          <w:szCs w:val="26"/>
          <w:shd w:val="clear" w:color="auto" w:fill="FFFFFF"/>
        </w:rPr>
        <w:t>4. 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поселения, осуществляет проверку такой документации на соответствие требованиям, указанным в </w:t>
      </w:r>
      <w:hyperlink r:id="rId126" w:anchor="dst2873" w:history="1">
        <w:r w:rsidRPr="004B0D7A">
          <w:rPr>
            <w:rStyle w:val="a3"/>
            <w:color w:val="auto"/>
            <w:sz w:val="26"/>
            <w:szCs w:val="26"/>
            <w:u w:val="none"/>
            <w:shd w:val="clear" w:color="auto" w:fill="FFFFFF"/>
          </w:rPr>
          <w:t>части 10 статьи 13</w:t>
        </w:r>
      </w:hyperlink>
      <w:r w:rsidRPr="004B0D7A">
        <w:rPr>
          <w:sz w:val="26"/>
          <w:szCs w:val="26"/>
        </w:rPr>
        <w:t xml:space="preserve"> настоящих Правил</w:t>
      </w:r>
      <w:r w:rsidRPr="004B0D7A">
        <w:rPr>
          <w:sz w:val="26"/>
          <w:szCs w:val="26"/>
          <w:shd w:val="clear" w:color="auto" w:fill="FFFFFF"/>
        </w:rPr>
        <w:t>.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FD16BA" w:rsidRPr="004B0D7A" w:rsidRDefault="00FD16BA" w:rsidP="00FD16BA">
      <w:pPr>
        <w:autoSpaceDE w:val="0"/>
        <w:autoSpaceDN w:val="0"/>
        <w:adjustRightInd w:val="0"/>
        <w:ind w:firstLine="709"/>
        <w:jc w:val="both"/>
        <w:rPr>
          <w:sz w:val="26"/>
          <w:szCs w:val="26"/>
        </w:rPr>
      </w:pPr>
      <w:r w:rsidRPr="004B0D7A">
        <w:rPr>
          <w:sz w:val="26"/>
          <w:szCs w:val="26"/>
        </w:rPr>
        <w:t>5. Проекты планировки территории и проекты межевания территории, решение об утверждении которых принимается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2873EC" w:rsidRPr="004B0D7A" w:rsidRDefault="00FD16BA" w:rsidP="00FD16BA">
      <w:pPr>
        <w:autoSpaceDE w:val="0"/>
        <w:autoSpaceDN w:val="0"/>
        <w:adjustRightInd w:val="0"/>
        <w:ind w:firstLine="709"/>
        <w:jc w:val="both"/>
        <w:rPr>
          <w:sz w:val="26"/>
          <w:szCs w:val="26"/>
        </w:rPr>
      </w:pPr>
      <w:r w:rsidRPr="004B0D7A">
        <w:rPr>
          <w:sz w:val="26"/>
          <w:szCs w:val="26"/>
        </w:rPr>
        <w:t xml:space="preserve">5.1. </w:t>
      </w:r>
      <w:r w:rsidR="002873EC" w:rsidRPr="004B0D7A">
        <w:rPr>
          <w:sz w:val="26"/>
          <w:szCs w:val="26"/>
          <w:shd w:val="clear" w:color="auto" w:fill="FFFFFF"/>
        </w:rPr>
        <w:t>Общественные обсуждения или публичные слушания по проекту планировки территории и проекту межевания территории не проводятся в случае, предусмотренном </w:t>
      </w:r>
      <w:hyperlink r:id="rId127" w:anchor="dst2204" w:history="1">
        <w:r w:rsidR="002873EC" w:rsidRPr="004B0D7A">
          <w:rPr>
            <w:rStyle w:val="a3"/>
            <w:color w:val="auto"/>
            <w:sz w:val="26"/>
            <w:szCs w:val="26"/>
            <w:u w:val="none"/>
            <w:shd w:val="clear" w:color="auto" w:fill="FFFFFF"/>
          </w:rPr>
          <w:t>частью 12 статьи 11</w:t>
        </w:r>
      </w:hyperlink>
      <w:r w:rsidR="002873EC" w:rsidRPr="004B0D7A">
        <w:rPr>
          <w:sz w:val="26"/>
          <w:szCs w:val="26"/>
          <w:shd w:val="clear" w:color="auto" w:fill="FFFFFF"/>
        </w:rPr>
        <w:t> настоящих Правил, а также в случае, если проект планировки территории и проект межевания территории подготовлены в отношении:</w:t>
      </w:r>
    </w:p>
    <w:p w:rsidR="00173043" w:rsidRPr="00173043" w:rsidRDefault="00173043" w:rsidP="00173043">
      <w:pPr>
        <w:autoSpaceDE w:val="0"/>
        <w:autoSpaceDN w:val="0"/>
        <w:adjustRightInd w:val="0"/>
        <w:ind w:firstLine="709"/>
        <w:jc w:val="both"/>
        <w:rPr>
          <w:color w:val="000000"/>
          <w:sz w:val="26"/>
          <w:szCs w:val="26"/>
        </w:rPr>
      </w:pPr>
      <w:r w:rsidRPr="00173043">
        <w:rPr>
          <w:color w:val="548DD4"/>
          <w:sz w:val="26"/>
          <w:szCs w:val="26"/>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r w:rsidRPr="00173043">
        <w:rPr>
          <w:color w:val="000000"/>
          <w:sz w:val="26"/>
          <w:szCs w:val="26"/>
        </w:rPr>
        <w:t>;</w:t>
      </w:r>
    </w:p>
    <w:p w:rsidR="00173043" w:rsidRPr="00173043" w:rsidRDefault="00173043" w:rsidP="00173043">
      <w:pPr>
        <w:autoSpaceDE w:val="0"/>
        <w:autoSpaceDN w:val="0"/>
        <w:adjustRightInd w:val="0"/>
        <w:ind w:firstLine="709"/>
        <w:jc w:val="both"/>
        <w:rPr>
          <w:color w:val="000000"/>
          <w:sz w:val="26"/>
          <w:szCs w:val="26"/>
        </w:rPr>
      </w:pPr>
      <w:r w:rsidRPr="00173043">
        <w:rPr>
          <w:color w:val="FF0000"/>
          <w:sz w:val="26"/>
          <w:szCs w:val="26"/>
        </w:rPr>
        <w:t>1)утратил силу.</w:t>
      </w:r>
    </w:p>
    <w:p w:rsidR="00FD16BA" w:rsidRPr="004B0D7A" w:rsidRDefault="00FD16BA" w:rsidP="00FD16BA">
      <w:pPr>
        <w:autoSpaceDE w:val="0"/>
        <w:autoSpaceDN w:val="0"/>
        <w:adjustRightInd w:val="0"/>
        <w:ind w:firstLine="709"/>
        <w:jc w:val="both"/>
        <w:rPr>
          <w:sz w:val="26"/>
          <w:szCs w:val="26"/>
        </w:rPr>
      </w:pPr>
      <w:r w:rsidRPr="004B0D7A">
        <w:rPr>
          <w:sz w:val="26"/>
          <w:szCs w:val="26"/>
        </w:rPr>
        <w:lastRenderedPageBreak/>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FD16BA" w:rsidRPr="004B0D7A" w:rsidRDefault="00FD16BA" w:rsidP="00FD16BA">
      <w:pPr>
        <w:autoSpaceDE w:val="0"/>
        <w:autoSpaceDN w:val="0"/>
        <w:adjustRightInd w:val="0"/>
        <w:ind w:firstLine="709"/>
        <w:jc w:val="both"/>
        <w:rPr>
          <w:sz w:val="26"/>
          <w:szCs w:val="26"/>
        </w:rPr>
      </w:pPr>
      <w:r w:rsidRPr="004B0D7A">
        <w:rPr>
          <w:sz w:val="26"/>
          <w:szCs w:val="26"/>
        </w:rPr>
        <w:t>3) территории для размещения линейных объектов в границах земель лесного фонда.</w:t>
      </w:r>
    </w:p>
    <w:p w:rsidR="002873EC" w:rsidRPr="004B0D7A" w:rsidRDefault="002873EC" w:rsidP="00FD16BA">
      <w:pPr>
        <w:autoSpaceDE w:val="0"/>
        <w:autoSpaceDN w:val="0"/>
        <w:adjustRightInd w:val="0"/>
        <w:ind w:firstLine="709"/>
        <w:jc w:val="both"/>
        <w:rPr>
          <w:sz w:val="26"/>
          <w:szCs w:val="26"/>
        </w:rPr>
      </w:pPr>
      <w:r w:rsidRPr="004B0D7A">
        <w:rPr>
          <w:sz w:val="26"/>
          <w:szCs w:val="26"/>
        </w:rPr>
        <w:t xml:space="preserve">5.2. </w:t>
      </w:r>
      <w:proofErr w:type="gramStart"/>
      <w:r w:rsidRPr="004B0D7A">
        <w:rPr>
          <w:color w:val="333333"/>
          <w:sz w:val="26"/>
          <w:szCs w:val="26"/>
          <w:shd w:val="clear" w:color="auto" w:fill="FFFFFF"/>
        </w:rPr>
        <w:t>В случае внесения изменений в указанные в </w:t>
      </w:r>
      <w:hyperlink r:id="rId128" w:anchor="dst2205" w:history="1">
        <w:r w:rsidRPr="004B0D7A">
          <w:rPr>
            <w:rStyle w:val="a3"/>
            <w:color w:val="auto"/>
            <w:sz w:val="26"/>
            <w:szCs w:val="26"/>
            <w:u w:val="none"/>
            <w:shd w:val="clear" w:color="auto" w:fill="FFFFFF"/>
          </w:rPr>
          <w:t>части 5</w:t>
        </w:r>
      </w:hyperlink>
      <w:r w:rsidRPr="004B0D7A">
        <w:rPr>
          <w:color w:val="333333"/>
          <w:sz w:val="26"/>
          <w:szCs w:val="26"/>
          <w:shd w:val="clear" w:color="auto" w:fill="FFFFFF"/>
        </w:rPr>
        <w:t>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roofErr w:type="gramEnd"/>
    </w:p>
    <w:p w:rsidR="00FD16BA" w:rsidRPr="004B0D7A" w:rsidRDefault="00FD16BA" w:rsidP="00FD16BA">
      <w:pPr>
        <w:autoSpaceDE w:val="0"/>
        <w:autoSpaceDN w:val="0"/>
        <w:adjustRightInd w:val="0"/>
        <w:ind w:firstLine="709"/>
        <w:jc w:val="both"/>
        <w:rPr>
          <w:sz w:val="26"/>
          <w:szCs w:val="26"/>
        </w:rPr>
      </w:pPr>
      <w:r w:rsidRPr="004B0D7A">
        <w:rPr>
          <w:sz w:val="26"/>
          <w:szCs w:val="26"/>
        </w:rP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129" w:history="1">
        <w:r w:rsidRPr="004B0D7A">
          <w:rPr>
            <w:sz w:val="26"/>
            <w:szCs w:val="26"/>
          </w:rPr>
          <w:t>статьей 5.1</w:t>
        </w:r>
      </w:hyperlink>
      <w:r w:rsidRPr="004B0D7A">
        <w:rPr>
          <w:sz w:val="26"/>
          <w:szCs w:val="26"/>
        </w:rPr>
        <w:t xml:space="preserve"> Градостроительного кодекса, с учетом положений настоящей статьи.</w:t>
      </w:r>
    </w:p>
    <w:p w:rsidR="002873EC" w:rsidRPr="004B0D7A" w:rsidRDefault="002873EC" w:rsidP="00FD16BA">
      <w:pPr>
        <w:autoSpaceDE w:val="0"/>
        <w:autoSpaceDN w:val="0"/>
        <w:adjustRightInd w:val="0"/>
        <w:ind w:firstLine="709"/>
        <w:jc w:val="both"/>
        <w:rPr>
          <w:rFonts w:ascii="Arial" w:hAnsi="Arial" w:cs="Arial"/>
          <w:color w:val="333333"/>
          <w:sz w:val="26"/>
          <w:szCs w:val="26"/>
          <w:shd w:val="clear" w:color="auto" w:fill="FFFFFF"/>
        </w:rPr>
      </w:pPr>
      <w:r w:rsidRPr="004B0D7A">
        <w:rPr>
          <w:color w:val="333333"/>
          <w:sz w:val="26"/>
          <w:szCs w:val="26"/>
          <w:shd w:val="clear" w:color="auto" w:fill="FFFFFF"/>
        </w:rPr>
        <w:t>7 - 10. Утратили силу</w:t>
      </w:r>
      <w:r w:rsidRPr="004B0D7A">
        <w:rPr>
          <w:rFonts w:ascii="Arial" w:hAnsi="Arial" w:cs="Arial"/>
          <w:color w:val="333333"/>
          <w:sz w:val="26"/>
          <w:szCs w:val="26"/>
          <w:shd w:val="clear" w:color="auto" w:fill="FFFFFF"/>
        </w:rPr>
        <w:t>.</w:t>
      </w:r>
    </w:p>
    <w:p w:rsidR="002873EC" w:rsidRPr="004B0D7A" w:rsidRDefault="002873EC" w:rsidP="002873EC">
      <w:pPr>
        <w:shd w:val="clear" w:color="auto" w:fill="FFFFFF"/>
        <w:spacing w:line="290" w:lineRule="atLeast"/>
        <w:ind w:firstLine="540"/>
        <w:jc w:val="both"/>
        <w:rPr>
          <w:sz w:val="26"/>
          <w:szCs w:val="26"/>
        </w:rPr>
      </w:pPr>
      <w:r w:rsidRPr="004B0D7A">
        <w:rPr>
          <w:rStyle w:val="blk"/>
          <w:sz w:val="26"/>
          <w:szCs w:val="26"/>
        </w:rPr>
        <w:t xml:space="preserve">11. </w:t>
      </w:r>
      <w:proofErr w:type="gramStart"/>
      <w:r w:rsidRPr="004B0D7A">
        <w:rPr>
          <w:rStyle w:val="blk"/>
          <w:sz w:val="26"/>
          <w:szCs w:val="26"/>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2873EC" w:rsidRPr="004B0D7A" w:rsidRDefault="002873EC" w:rsidP="00DF30E3">
      <w:pPr>
        <w:shd w:val="clear" w:color="auto" w:fill="FFFFFF"/>
        <w:spacing w:line="290" w:lineRule="atLeast"/>
        <w:ind w:firstLine="540"/>
        <w:jc w:val="both"/>
        <w:rPr>
          <w:sz w:val="26"/>
          <w:szCs w:val="26"/>
        </w:rPr>
      </w:pPr>
      <w:bookmarkStart w:id="120" w:name="dst3147"/>
      <w:bookmarkEnd w:id="120"/>
      <w:r w:rsidRPr="004B0D7A">
        <w:rPr>
          <w:rStyle w:val="blk"/>
          <w:sz w:val="26"/>
          <w:szCs w:val="26"/>
        </w:rPr>
        <w:t xml:space="preserve">12. Утратил силу. </w:t>
      </w:r>
    </w:p>
    <w:p w:rsidR="002873EC" w:rsidRPr="004B0D7A" w:rsidRDefault="002873EC" w:rsidP="002873EC">
      <w:pPr>
        <w:shd w:val="clear" w:color="auto" w:fill="FFFFFF"/>
        <w:spacing w:line="290" w:lineRule="atLeast"/>
        <w:ind w:firstLine="540"/>
        <w:jc w:val="both"/>
        <w:rPr>
          <w:sz w:val="26"/>
          <w:szCs w:val="26"/>
        </w:rPr>
      </w:pPr>
      <w:bookmarkStart w:id="121" w:name="dst3148"/>
      <w:bookmarkEnd w:id="121"/>
      <w:r w:rsidRPr="004B0D7A">
        <w:rPr>
          <w:rStyle w:val="blk"/>
          <w:sz w:val="26"/>
          <w:szCs w:val="26"/>
        </w:rPr>
        <w:t xml:space="preserve">13. </w:t>
      </w:r>
      <w:proofErr w:type="gramStart"/>
      <w:r w:rsidRPr="004B0D7A">
        <w:rPr>
          <w:rStyle w:val="blk"/>
          <w:sz w:val="26"/>
          <w:szCs w:val="26"/>
        </w:rPr>
        <w:t>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w:t>
      </w:r>
      <w:proofErr w:type="gramEnd"/>
      <w:r w:rsidRPr="004B0D7A">
        <w:rPr>
          <w:rStyle w:val="blk"/>
          <w:sz w:val="26"/>
          <w:szCs w:val="26"/>
        </w:rPr>
        <w:t xml:space="preserve">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130" w:anchor="dst3144" w:history="1">
        <w:r w:rsidRPr="004B0D7A">
          <w:rPr>
            <w:rStyle w:val="a3"/>
            <w:color w:val="auto"/>
            <w:sz w:val="26"/>
            <w:szCs w:val="26"/>
            <w:u w:val="none"/>
          </w:rPr>
          <w:t>части 4</w:t>
        </w:r>
      </w:hyperlink>
      <w:r w:rsidRPr="004B0D7A">
        <w:rPr>
          <w:rStyle w:val="blk"/>
          <w:sz w:val="26"/>
          <w:szCs w:val="26"/>
        </w:rPr>
        <w:t> настоящей статьи.</w:t>
      </w:r>
    </w:p>
    <w:p w:rsidR="002873EC" w:rsidRPr="004B0D7A" w:rsidRDefault="002873EC" w:rsidP="002873EC">
      <w:pPr>
        <w:shd w:val="clear" w:color="auto" w:fill="FFFFFF"/>
        <w:spacing w:line="290" w:lineRule="atLeast"/>
        <w:ind w:firstLine="540"/>
        <w:jc w:val="both"/>
        <w:rPr>
          <w:sz w:val="26"/>
          <w:szCs w:val="26"/>
        </w:rPr>
      </w:pPr>
      <w:bookmarkStart w:id="122" w:name="dst1466"/>
      <w:bookmarkEnd w:id="122"/>
      <w:r w:rsidRPr="004B0D7A">
        <w:rPr>
          <w:rStyle w:val="blk"/>
          <w:sz w:val="26"/>
          <w:szCs w:val="26"/>
        </w:rPr>
        <w:t>13.1. Основанием для отклонения документации по планировке территории, подготовленной лицами, указанными в </w:t>
      </w:r>
      <w:hyperlink r:id="rId131" w:anchor="dst1425" w:history="1">
        <w:r w:rsidRPr="004B0D7A">
          <w:rPr>
            <w:rStyle w:val="a3"/>
            <w:color w:val="auto"/>
            <w:sz w:val="26"/>
            <w:szCs w:val="26"/>
            <w:u w:val="none"/>
          </w:rPr>
          <w:t xml:space="preserve">части 1.1 статьи </w:t>
        </w:r>
        <w:r w:rsidR="00DF30E3" w:rsidRPr="004B0D7A">
          <w:rPr>
            <w:rStyle w:val="a3"/>
            <w:color w:val="auto"/>
            <w:sz w:val="26"/>
            <w:szCs w:val="26"/>
            <w:u w:val="none"/>
          </w:rPr>
          <w:t>13</w:t>
        </w:r>
      </w:hyperlink>
      <w:r w:rsidR="00DF30E3" w:rsidRPr="004B0D7A">
        <w:rPr>
          <w:rStyle w:val="blk"/>
          <w:sz w:val="26"/>
          <w:szCs w:val="26"/>
        </w:rPr>
        <w:t xml:space="preserve"> настоящих Правил</w:t>
      </w:r>
      <w:r w:rsidRPr="004B0D7A">
        <w:rPr>
          <w:rStyle w:val="blk"/>
          <w:sz w:val="26"/>
          <w:szCs w:val="26"/>
        </w:rPr>
        <w:t>, и направления ее на доработку является несоответствие такой документации требованиям, указанным в </w:t>
      </w:r>
      <w:hyperlink r:id="rId132" w:anchor="dst2873" w:history="1">
        <w:r w:rsidRPr="004B0D7A">
          <w:rPr>
            <w:rStyle w:val="a3"/>
            <w:color w:val="auto"/>
            <w:sz w:val="26"/>
            <w:szCs w:val="26"/>
            <w:u w:val="none"/>
          </w:rPr>
          <w:t xml:space="preserve">части 10 статьи </w:t>
        </w:r>
        <w:r w:rsidR="00DF30E3" w:rsidRPr="004B0D7A">
          <w:rPr>
            <w:rStyle w:val="a3"/>
            <w:color w:val="auto"/>
            <w:sz w:val="26"/>
            <w:szCs w:val="26"/>
            <w:u w:val="none"/>
          </w:rPr>
          <w:t>13</w:t>
        </w:r>
      </w:hyperlink>
      <w:r w:rsidR="00DF30E3" w:rsidRPr="004B0D7A">
        <w:rPr>
          <w:rStyle w:val="blk"/>
          <w:sz w:val="26"/>
          <w:szCs w:val="26"/>
        </w:rPr>
        <w:t xml:space="preserve"> настоящих правил.</w:t>
      </w:r>
      <w:r w:rsidRPr="004B0D7A">
        <w:rPr>
          <w:rStyle w:val="blk"/>
          <w:sz w:val="26"/>
          <w:szCs w:val="26"/>
        </w:rPr>
        <w:t xml:space="preserve"> В иных случаях отклонение представленной такими лицами документации по планировке территории не допускается.</w:t>
      </w:r>
    </w:p>
    <w:p w:rsidR="002873EC" w:rsidRPr="004B0D7A" w:rsidRDefault="002873EC" w:rsidP="002873EC">
      <w:pPr>
        <w:shd w:val="clear" w:color="auto" w:fill="FFFFFF"/>
        <w:spacing w:line="290" w:lineRule="atLeast"/>
        <w:ind w:firstLine="540"/>
        <w:jc w:val="both"/>
        <w:rPr>
          <w:sz w:val="26"/>
          <w:szCs w:val="26"/>
        </w:rPr>
      </w:pPr>
      <w:bookmarkStart w:id="123" w:name="dst101033"/>
      <w:bookmarkEnd w:id="123"/>
      <w:r w:rsidRPr="004B0D7A">
        <w:rPr>
          <w:rStyle w:val="blk"/>
          <w:sz w:val="26"/>
          <w:szCs w:val="26"/>
        </w:rPr>
        <w:t xml:space="preserve">14. </w:t>
      </w:r>
      <w:proofErr w:type="gramStart"/>
      <w:r w:rsidRPr="004B0D7A">
        <w:rPr>
          <w:rStyle w:val="blk"/>
          <w:sz w:val="26"/>
          <w:szCs w:val="26"/>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roofErr w:type="gramEnd"/>
    </w:p>
    <w:p w:rsidR="002873EC" w:rsidRPr="004B0D7A" w:rsidRDefault="002873EC" w:rsidP="00DF30E3">
      <w:pPr>
        <w:shd w:val="clear" w:color="auto" w:fill="FFFFFF"/>
        <w:spacing w:line="290" w:lineRule="atLeast"/>
        <w:ind w:firstLine="540"/>
        <w:jc w:val="both"/>
        <w:rPr>
          <w:sz w:val="26"/>
          <w:szCs w:val="26"/>
        </w:rPr>
      </w:pPr>
      <w:bookmarkStart w:id="124" w:name="dst1467"/>
      <w:bookmarkEnd w:id="124"/>
      <w:r w:rsidRPr="004B0D7A">
        <w:rPr>
          <w:rStyle w:val="blk"/>
          <w:sz w:val="26"/>
          <w:szCs w:val="26"/>
        </w:rPr>
        <w:t xml:space="preserve">15. Утратил силу. </w:t>
      </w:r>
    </w:p>
    <w:p w:rsidR="002873EC" w:rsidRPr="004B0D7A" w:rsidRDefault="002873EC" w:rsidP="002873EC">
      <w:pPr>
        <w:shd w:val="clear" w:color="auto" w:fill="FFFFFF"/>
        <w:spacing w:line="290" w:lineRule="atLeast"/>
        <w:ind w:firstLine="540"/>
        <w:jc w:val="both"/>
        <w:rPr>
          <w:sz w:val="26"/>
          <w:szCs w:val="26"/>
        </w:rPr>
      </w:pPr>
      <w:bookmarkStart w:id="125" w:name="dst1468"/>
      <w:bookmarkEnd w:id="125"/>
      <w:r w:rsidRPr="004B0D7A">
        <w:rPr>
          <w:rStyle w:val="blk"/>
          <w:sz w:val="26"/>
          <w:szCs w:val="26"/>
        </w:rPr>
        <w:t>16.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2873EC" w:rsidRPr="004B0D7A" w:rsidRDefault="002873EC" w:rsidP="00DF30E3">
      <w:pPr>
        <w:shd w:val="clear" w:color="auto" w:fill="FFFFFF"/>
        <w:spacing w:line="290" w:lineRule="atLeast"/>
        <w:ind w:firstLine="540"/>
        <w:jc w:val="both"/>
        <w:rPr>
          <w:sz w:val="26"/>
          <w:szCs w:val="26"/>
        </w:rPr>
      </w:pPr>
      <w:bookmarkStart w:id="126" w:name="dst1672"/>
      <w:bookmarkEnd w:id="126"/>
      <w:r w:rsidRPr="004B0D7A">
        <w:rPr>
          <w:rStyle w:val="blk"/>
          <w:sz w:val="26"/>
          <w:szCs w:val="26"/>
        </w:rPr>
        <w:t xml:space="preserve">17. Утратил силу </w:t>
      </w:r>
    </w:p>
    <w:p w:rsidR="002873EC" w:rsidRPr="004B0D7A" w:rsidRDefault="002873EC" w:rsidP="00DF30E3">
      <w:pPr>
        <w:shd w:val="clear" w:color="auto" w:fill="FFFFFF"/>
        <w:spacing w:line="290" w:lineRule="atLeast"/>
        <w:ind w:firstLine="540"/>
        <w:jc w:val="both"/>
        <w:rPr>
          <w:sz w:val="26"/>
          <w:szCs w:val="26"/>
        </w:rPr>
      </w:pPr>
      <w:bookmarkStart w:id="127" w:name="dst101088"/>
      <w:bookmarkEnd w:id="127"/>
      <w:r w:rsidRPr="004B0D7A">
        <w:rPr>
          <w:rStyle w:val="blk"/>
          <w:sz w:val="26"/>
          <w:szCs w:val="26"/>
        </w:rPr>
        <w:t xml:space="preserve">18. Утратил силу. </w:t>
      </w:r>
    </w:p>
    <w:p w:rsidR="00622070" w:rsidRPr="004B0D7A" w:rsidRDefault="002873EC" w:rsidP="00622070">
      <w:pPr>
        <w:shd w:val="clear" w:color="auto" w:fill="FFFFFF"/>
        <w:spacing w:line="290" w:lineRule="atLeast"/>
        <w:ind w:firstLine="540"/>
        <w:jc w:val="both"/>
        <w:rPr>
          <w:rStyle w:val="nobr"/>
          <w:rFonts w:ascii="Arial" w:hAnsi="Arial" w:cs="Arial"/>
          <w:color w:val="333333"/>
          <w:sz w:val="26"/>
          <w:szCs w:val="26"/>
        </w:rPr>
      </w:pPr>
      <w:r w:rsidRPr="004B0D7A">
        <w:rPr>
          <w:rStyle w:val="nobr"/>
          <w:rFonts w:ascii="Arial" w:hAnsi="Arial" w:cs="Arial"/>
          <w:color w:val="333333"/>
          <w:sz w:val="26"/>
          <w:szCs w:val="26"/>
        </w:rPr>
        <w:t> </w:t>
      </w:r>
      <w:bookmarkStart w:id="128" w:name="_Toc12542394"/>
      <w:bookmarkStart w:id="129" w:name="_Toc17124813"/>
    </w:p>
    <w:p w:rsidR="00FD16BA" w:rsidRPr="004B0D7A" w:rsidRDefault="00FD16BA" w:rsidP="00622070">
      <w:pPr>
        <w:shd w:val="clear" w:color="auto" w:fill="FFFFFF"/>
        <w:spacing w:line="290" w:lineRule="atLeast"/>
        <w:ind w:firstLine="540"/>
        <w:jc w:val="both"/>
        <w:rPr>
          <w:b/>
          <w:sz w:val="26"/>
          <w:szCs w:val="26"/>
        </w:rPr>
      </w:pPr>
      <w:r w:rsidRPr="004B0D7A">
        <w:rPr>
          <w:b/>
          <w:sz w:val="26"/>
          <w:szCs w:val="26"/>
        </w:rPr>
        <w:lastRenderedPageBreak/>
        <w:t>ГЛАВА IV. ОРГАНИЗАЦИЯ И ПРОВЕДЕНИЕ ОБЩЕСТВЕННЫХ ОБСУЖДЕНИЙ ИЛИ ПУБЛИЧНЫХ СЛУШАНИЙ ПРИ ОСУЩЕСТВЛЕНИИ ГРАДОСТРОИТЕЛЬНОЙ ДЕЯТЕЛЬНОСТИ</w:t>
      </w:r>
      <w:bookmarkEnd w:id="128"/>
      <w:bookmarkEnd w:id="129"/>
    </w:p>
    <w:p w:rsidR="00FD16BA" w:rsidRPr="004B0D7A" w:rsidRDefault="00FD16BA" w:rsidP="005F3B76">
      <w:pPr>
        <w:pStyle w:val="3"/>
        <w:rPr>
          <w:b/>
          <w:sz w:val="26"/>
          <w:szCs w:val="26"/>
        </w:rPr>
      </w:pPr>
      <w:bookmarkStart w:id="130" w:name="_Toc17124814"/>
      <w:r w:rsidRPr="004B0D7A">
        <w:rPr>
          <w:b/>
          <w:sz w:val="26"/>
          <w:szCs w:val="26"/>
        </w:rPr>
        <w:t>Статья 15. Общие положения по вопросам организации и проведения общественных обсуждений или публичных слушаний</w:t>
      </w:r>
      <w:bookmarkEnd w:id="130"/>
    </w:p>
    <w:p w:rsidR="00FD16BA" w:rsidRPr="004B0D7A" w:rsidRDefault="00FD16BA" w:rsidP="00FD16BA">
      <w:pPr>
        <w:shd w:val="clear" w:color="auto" w:fill="FFFFFF"/>
        <w:ind w:firstLine="709"/>
        <w:jc w:val="both"/>
        <w:rPr>
          <w:sz w:val="26"/>
          <w:szCs w:val="26"/>
        </w:rPr>
      </w:pPr>
      <w:r w:rsidRPr="004B0D7A">
        <w:rPr>
          <w:sz w:val="26"/>
          <w:szCs w:val="26"/>
        </w:rPr>
        <w:t xml:space="preserve">1. </w:t>
      </w:r>
      <w:proofErr w:type="gramStart"/>
      <w:r w:rsidRPr="004B0D7A">
        <w:rPr>
          <w:sz w:val="26"/>
          <w:szCs w:val="26"/>
        </w:rPr>
        <w:t>Общественные обсуждения или публичные слушания проводятся с целью соблюдения  прав населения на участие в процессе принятия решений органами местного самоуправления посредством проведения собраний для публичного обсуждения проектов по вопросам градостроительной деятельности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roofErr w:type="gramEnd"/>
    </w:p>
    <w:p w:rsidR="00FD16BA" w:rsidRPr="004B0D7A" w:rsidRDefault="00FD16BA" w:rsidP="00FD16BA">
      <w:pPr>
        <w:shd w:val="clear" w:color="auto" w:fill="FFFFFF"/>
        <w:ind w:firstLine="709"/>
        <w:jc w:val="both"/>
        <w:rPr>
          <w:sz w:val="26"/>
          <w:szCs w:val="26"/>
        </w:rPr>
      </w:pPr>
      <w:r w:rsidRPr="004B0D7A">
        <w:rPr>
          <w:sz w:val="26"/>
          <w:szCs w:val="26"/>
        </w:rPr>
        <w:t xml:space="preserve">2. Общественные обсуждения или публичные слушания проводятся до принятия решений об осуществлении градостроительной деятельности в соответствии с настоящим Положением. Общественные обсуждения или публичные слушания проводятся по инициативе жителей сельского поселения, главы сельского поселения. Уполномоченным органом на проведение общественных обсуждений или публичных слушаний является Администрация </w:t>
      </w:r>
      <w:proofErr w:type="spellStart"/>
      <w:r w:rsidR="009D6034" w:rsidRPr="004B0D7A">
        <w:rPr>
          <w:sz w:val="26"/>
          <w:szCs w:val="26"/>
        </w:rPr>
        <w:t>Бедярышского</w:t>
      </w:r>
      <w:proofErr w:type="spellEnd"/>
      <w:r w:rsidRPr="004B0D7A">
        <w:rPr>
          <w:sz w:val="26"/>
          <w:szCs w:val="26"/>
        </w:rPr>
        <w:t xml:space="preserve"> сельского поселения.</w:t>
      </w:r>
    </w:p>
    <w:p w:rsidR="00FD16BA" w:rsidRPr="004B0D7A" w:rsidRDefault="00FD16BA" w:rsidP="00FD16BA">
      <w:pPr>
        <w:shd w:val="clear" w:color="auto" w:fill="FFFFFF"/>
        <w:tabs>
          <w:tab w:val="left" w:pos="426"/>
        </w:tabs>
        <w:ind w:firstLine="709"/>
        <w:jc w:val="both"/>
        <w:rPr>
          <w:sz w:val="26"/>
          <w:szCs w:val="26"/>
        </w:rPr>
      </w:pPr>
      <w:r w:rsidRPr="004B0D7A">
        <w:rPr>
          <w:sz w:val="26"/>
          <w:szCs w:val="26"/>
        </w:rPr>
        <w:t>3. Процедура проведения общественных обсуждений состоит из следующих этапов:</w:t>
      </w:r>
    </w:p>
    <w:p w:rsidR="00FD16BA" w:rsidRPr="004B0D7A" w:rsidRDefault="00FD16BA" w:rsidP="00FD16BA">
      <w:pPr>
        <w:shd w:val="clear" w:color="auto" w:fill="FFFFFF"/>
        <w:ind w:firstLine="709"/>
        <w:jc w:val="both"/>
        <w:rPr>
          <w:sz w:val="26"/>
          <w:szCs w:val="26"/>
        </w:rPr>
      </w:pPr>
      <w:r w:rsidRPr="004B0D7A">
        <w:rPr>
          <w:sz w:val="26"/>
          <w:szCs w:val="26"/>
        </w:rPr>
        <w:t>1) оповещение о начале общественных обсуждений;</w:t>
      </w:r>
    </w:p>
    <w:p w:rsidR="00FD16BA" w:rsidRPr="004B0D7A" w:rsidRDefault="00FD16BA" w:rsidP="00FD16BA">
      <w:pPr>
        <w:shd w:val="clear" w:color="auto" w:fill="FFFFFF"/>
        <w:ind w:firstLine="709"/>
        <w:jc w:val="both"/>
        <w:rPr>
          <w:sz w:val="26"/>
          <w:szCs w:val="26"/>
        </w:rPr>
      </w:pPr>
      <w:proofErr w:type="gramStart"/>
      <w:r w:rsidRPr="004B0D7A">
        <w:rPr>
          <w:sz w:val="26"/>
          <w:szCs w:val="26"/>
        </w:rPr>
        <w:t xml:space="preserve">2) размещение проекта, подлежащего рассмотрению на общественных обсуждениях, и информационных материалов к нему на официальном сайте Администрации </w:t>
      </w:r>
      <w:proofErr w:type="spellStart"/>
      <w:r w:rsidRPr="004B0D7A">
        <w:rPr>
          <w:sz w:val="26"/>
          <w:szCs w:val="26"/>
        </w:rPr>
        <w:t>Катав-Ивановского</w:t>
      </w:r>
      <w:proofErr w:type="spellEnd"/>
      <w:r w:rsidRPr="004B0D7A">
        <w:rPr>
          <w:sz w:val="26"/>
          <w:szCs w:val="26"/>
        </w:rPr>
        <w:t xml:space="preserve"> муниципального района </w:t>
      </w:r>
      <w:hyperlink r:id="rId133" w:history="1">
        <w:r w:rsidRPr="004B0D7A">
          <w:rPr>
            <w:rStyle w:val="a3"/>
            <w:color w:val="auto"/>
            <w:sz w:val="26"/>
            <w:szCs w:val="26"/>
            <w:u w:val="none"/>
            <w:lang w:val="en-US"/>
          </w:rPr>
          <w:t>www</w:t>
        </w:r>
        <w:r w:rsidRPr="004B0D7A">
          <w:rPr>
            <w:rStyle w:val="a3"/>
            <w:color w:val="auto"/>
            <w:sz w:val="26"/>
            <w:szCs w:val="26"/>
            <w:u w:val="none"/>
          </w:rPr>
          <w:t>.</w:t>
        </w:r>
        <w:proofErr w:type="spellStart"/>
        <w:r w:rsidRPr="004B0D7A">
          <w:rPr>
            <w:rStyle w:val="a3"/>
            <w:color w:val="auto"/>
            <w:sz w:val="26"/>
            <w:szCs w:val="26"/>
            <w:u w:val="none"/>
            <w:lang w:val="en-US"/>
          </w:rPr>
          <w:t>katavivan</w:t>
        </w:r>
        <w:proofErr w:type="spellEnd"/>
        <w:r w:rsidRPr="004B0D7A">
          <w:rPr>
            <w:rStyle w:val="a3"/>
            <w:color w:val="auto"/>
            <w:sz w:val="26"/>
            <w:szCs w:val="26"/>
            <w:u w:val="none"/>
          </w:rPr>
          <w:t>.</w:t>
        </w:r>
        <w:proofErr w:type="spellStart"/>
        <w:r w:rsidRPr="004B0D7A">
          <w:rPr>
            <w:rStyle w:val="a3"/>
            <w:color w:val="auto"/>
            <w:sz w:val="26"/>
            <w:szCs w:val="26"/>
            <w:u w:val="none"/>
            <w:lang w:val="en-US"/>
          </w:rPr>
          <w:t>ru</w:t>
        </w:r>
        <w:proofErr w:type="spellEnd"/>
      </w:hyperlink>
      <w:r w:rsidRPr="004B0D7A">
        <w:rPr>
          <w:sz w:val="26"/>
          <w:szCs w:val="26"/>
        </w:rPr>
        <w:t xml:space="preserve"> (далее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(далее в настоящей статье — информационные системы) и открытие экспозиции</w:t>
      </w:r>
      <w:proofErr w:type="gramEnd"/>
      <w:r w:rsidRPr="004B0D7A">
        <w:rPr>
          <w:sz w:val="26"/>
          <w:szCs w:val="26"/>
        </w:rPr>
        <w:t xml:space="preserve"> или экспозиций такого проекта;</w:t>
      </w:r>
    </w:p>
    <w:p w:rsidR="006C5CF6" w:rsidRPr="004B0D7A" w:rsidRDefault="006C5CF6" w:rsidP="006C5CF6">
      <w:pPr>
        <w:shd w:val="clear" w:color="auto" w:fill="FFFFFF"/>
        <w:ind w:firstLine="709"/>
        <w:jc w:val="both"/>
        <w:rPr>
          <w:sz w:val="26"/>
          <w:szCs w:val="26"/>
        </w:rPr>
      </w:pPr>
      <w:r w:rsidRPr="004B0D7A">
        <w:rPr>
          <w:sz w:val="26"/>
          <w:szCs w:val="26"/>
        </w:rPr>
        <w:t>3) проведение экспозиции или экспозиций проекта, подлежащего рассмотрению на общественных обсуждениях;</w:t>
      </w:r>
    </w:p>
    <w:p w:rsidR="006C5CF6" w:rsidRPr="004B0D7A" w:rsidRDefault="006C5CF6" w:rsidP="006C5CF6">
      <w:pPr>
        <w:shd w:val="clear" w:color="auto" w:fill="FFFFFF"/>
        <w:ind w:firstLine="709"/>
        <w:jc w:val="both"/>
        <w:rPr>
          <w:sz w:val="26"/>
          <w:szCs w:val="26"/>
        </w:rPr>
      </w:pPr>
      <w:r w:rsidRPr="004B0D7A">
        <w:rPr>
          <w:sz w:val="26"/>
          <w:szCs w:val="26"/>
        </w:rPr>
        <w:t>4) подготовка и оформление протокола общественных обсуждений;</w:t>
      </w:r>
    </w:p>
    <w:p w:rsidR="006C5CF6" w:rsidRPr="004B0D7A" w:rsidRDefault="006C5CF6" w:rsidP="006C5CF6">
      <w:pPr>
        <w:shd w:val="clear" w:color="auto" w:fill="FFFFFF"/>
        <w:ind w:firstLine="709"/>
        <w:jc w:val="both"/>
        <w:rPr>
          <w:sz w:val="26"/>
          <w:szCs w:val="26"/>
        </w:rPr>
      </w:pPr>
      <w:r w:rsidRPr="004B0D7A">
        <w:rPr>
          <w:sz w:val="26"/>
          <w:szCs w:val="26"/>
        </w:rPr>
        <w:t>5) подготовка и опубликование заключения о результатах общественных обсуждений.</w:t>
      </w:r>
    </w:p>
    <w:p w:rsidR="006C5CF6" w:rsidRPr="004B0D7A" w:rsidRDefault="006C5CF6" w:rsidP="006C5CF6">
      <w:pPr>
        <w:shd w:val="clear" w:color="auto" w:fill="FFFFFF"/>
        <w:ind w:firstLine="709"/>
        <w:jc w:val="both"/>
        <w:rPr>
          <w:sz w:val="26"/>
          <w:szCs w:val="26"/>
        </w:rPr>
      </w:pPr>
      <w:r w:rsidRPr="004B0D7A">
        <w:rPr>
          <w:sz w:val="26"/>
          <w:szCs w:val="26"/>
        </w:rPr>
        <w:t>4. Процедура проведения публичных слушаний состоит из следующих этапов:</w:t>
      </w:r>
    </w:p>
    <w:p w:rsidR="006C5CF6" w:rsidRPr="004B0D7A" w:rsidRDefault="006C5CF6" w:rsidP="006C5CF6">
      <w:pPr>
        <w:shd w:val="clear" w:color="auto" w:fill="FFFFFF"/>
        <w:ind w:firstLine="709"/>
        <w:jc w:val="both"/>
        <w:rPr>
          <w:sz w:val="26"/>
          <w:szCs w:val="26"/>
        </w:rPr>
      </w:pPr>
      <w:r w:rsidRPr="004B0D7A">
        <w:rPr>
          <w:sz w:val="26"/>
          <w:szCs w:val="26"/>
        </w:rPr>
        <w:t>1) оповещение о начале публичных слушаний;</w:t>
      </w:r>
    </w:p>
    <w:p w:rsidR="006C5CF6" w:rsidRPr="004B0D7A" w:rsidRDefault="006C5CF6" w:rsidP="006C5CF6">
      <w:pPr>
        <w:shd w:val="clear" w:color="auto" w:fill="FFFFFF"/>
        <w:tabs>
          <w:tab w:val="left" w:pos="426"/>
        </w:tabs>
        <w:ind w:firstLine="709"/>
        <w:jc w:val="both"/>
        <w:rPr>
          <w:sz w:val="26"/>
          <w:szCs w:val="26"/>
        </w:rPr>
      </w:pPr>
      <w:r w:rsidRPr="004B0D7A">
        <w:rPr>
          <w:sz w:val="26"/>
          <w:szCs w:val="26"/>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6C5CF6" w:rsidRPr="004B0D7A" w:rsidRDefault="006C5CF6" w:rsidP="006C5CF6">
      <w:pPr>
        <w:shd w:val="clear" w:color="auto" w:fill="FFFFFF"/>
        <w:ind w:firstLine="709"/>
        <w:jc w:val="both"/>
        <w:rPr>
          <w:sz w:val="26"/>
          <w:szCs w:val="26"/>
        </w:rPr>
      </w:pPr>
      <w:r w:rsidRPr="004B0D7A">
        <w:rPr>
          <w:sz w:val="26"/>
          <w:szCs w:val="26"/>
        </w:rPr>
        <w:t>3) проведение экспозиции или экспозиций проекта, подлежащего рассмотрению на публичных слушаниях;</w:t>
      </w:r>
    </w:p>
    <w:p w:rsidR="006C5CF6" w:rsidRPr="004B0D7A" w:rsidRDefault="006C5CF6" w:rsidP="006C5CF6">
      <w:pPr>
        <w:shd w:val="clear" w:color="auto" w:fill="FFFFFF"/>
        <w:ind w:firstLine="709"/>
        <w:jc w:val="both"/>
        <w:rPr>
          <w:sz w:val="26"/>
          <w:szCs w:val="26"/>
        </w:rPr>
      </w:pPr>
      <w:r w:rsidRPr="004B0D7A">
        <w:rPr>
          <w:sz w:val="26"/>
          <w:szCs w:val="26"/>
        </w:rPr>
        <w:t>4) проведение собрания или собраний участников публичных слушаний;</w:t>
      </w:r>
    </w:p>
    <w:p w:rsidR="006C5CF6" w:rsidRPr="004B0D7A" w:rsidRDefault="006C5CF6" w:rsidP="006C5CF6">
      <w:pPr>
        <w:shd w:val="clear" w:color="auto" w:fill="FFFFFF"/>
        <w:ind w:firstLine="709"/>
        <w:jc w:val="both"/>
        <w:rPr>
          <w:sz w:val="26"/>
          <w:szCs w:val="26"/>
        </w:rPr>
      </w:pPr>
      <w:r w:rsidRPr="004B0D7A">
        <w:rPr>
          <w:sz w:val="26"/>
          <w:szCs w:val="26"/>
        </w:rPr>
        <w:t>5) подготовка и оформление протокола публичных слушаний;</w:t>
      </w:r>
    </w:p>
    <w:p w:rsidR="006C5CF6" w:rsidRPr="004B0D7A" w:rsidRDefault="006C5CF6" w:rsidP="006C5CF6">
      <w:pPr>
        <w:shd w:val="clear" w:color="auto" w:fill="FFFFFF"/>
        <w:ind w:firstLine="709"/>
        <w:jc w:val="both"/>
        <w:rPr>
          <w:sz w:val="26"/>
          <w:szCs w:val="26"/>
        </w:rPr>
      </w:pPr>
      <w:r w:rsidRPr="004B0D7A">
        <w:rPr>
          <w:sz w:val="26"/>
          <w:szCs w:val="26"/>
        </w:rPr>
        <w:t>6) подготовка и опубликование заключения о результатах публичных слушаний.</w:t>
      </w:r>
    </w:p>
    <w:p w:rsidR="006C5CF6" w:rsidRPr="004B0D7A" w:rsidRDefault="006C5CF6" w:rsidP="006C5CF6">
      <w:pPr>
        <w:shd w:val="clear" w:color="auto" w:fill="FFFFFF"/>
        <w:jc w:val="center"/>
        <w:rPr>
          <w:sz w:val="26"/>
          <w:szCs w:val="26"/>
        </w:rPr>
      </w:pPr>
      <w:r w:rsidRPr="004B0D7A">
        <w:rPr>
          <w:bCs/>
          <w:sz w:val="26"/>
          <w:szCs w:val="26"/>
        </w:rPr>
        <w:t xml:space="preserve">           5. Оповещение населения о начале общественных обсуждений или публичных слушаний</w:t>
      </w:r>
    </w:p>
    <w:p w:rsidR="006C5CF6" w:rsidRPr="004B0D7A" w:rsidRDefault="006C5CF6" w:rsidP="006C5CF6">
      <w:pPr>
        <w:shd w:val="clear" w:color="auto" w:fill="FFFFFF"/>
        <w:ind w:firstLine="709"/>
        <w:jc w:val="both"/>
        <w:rPr>
          <w:sz w:val="26"/>
          <w:szCs w:val="26"/>
        </w:rPr>
      </w:pPr>
      <w:r w:rsidRPr="004B0D7A">
        <w:rPr>
          <w:sz w:val="26"/>
          <w:szCs w:val="26"/>
        </w:rPr>
        <w:lastRenderedPageBreak/>
        <w:t>1.  В объявлении о проведении общественных обсуждений или публичных слушаний должна содержаться информация:</w:t>
      </w:r>
    </w:p>
    <w:p w:rsidR="006C5CF6" w:rsidRPr="004B0D7A" w:rsidRDefault="006C5CF6" w:rsidP="006C5CF6">
      <w:pPr>
        <w:shd w:val="clear" w:color="auto" w:fill="FFFFFF"/>
        <w:ind w:firstLine="709"/>
        <w:jc w:val="both"/>
        <w:rPr>
          <w:sz w:val="26"/>
          <w:szCs w:val="26"/>
        </w:rPr>
      </w:pPr>
      <w:r w:rsidRPr="004B0D7A">
        <w:rPr>
          <w:sz w:val="26"/>
          <w:szCs w:val="26"/>
        </w:rPr>
        <w:t>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6C5CF6" w:rsidRPr="004B0D7A" w:rsidRDefault="006C5CF6" w:rsidP="006C5CF6">
      <w:pPr>
        <w:shd w:val="clear" w:color="auto" w:fill="FFFFFF"/>
        <w:ind w:firstLine="709"/>
        <w:jc w:val="both"/>
        <w:rPr>
          <w:sz w:val="26"/>
          <w:szCs w:val="26"/>
        </w:rPr>
      </w:pPr>
      <w:r w:rsidRPr="004B0D7A">
        <w:rPr>
          <w:sz w:val="26"/>
          <w:szCs w:val="26"/>
        </w:rPr>
        <w:t>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6C5CF6" w:rsidRPr="004B0D7A" w:rsidRDefault="006C5CF6" w:rsidP="006C5CF6">
      <w:pPr>
        <w:shd w:val="clear" w:color="auto" w:fill="FFFFFF"/>
        <w:ind w:firstLine="709"/>
        <w:jc w:val="both"/>
        <w:rPr>
          <w:sz w:val="26"/>
          <w:szCs w:val="26"/>
        </w:rPr>
      </w:pPr>
      <w:r w:rsidRPr="004B0D7A">
        <w:rPr>
          <w:sz w:val="26"/>
          <w:szCs w:val="26"/>
        </w:rPr>
        <w:t>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6C5CF6" w:rsidRPr="004B0D7A" w:rsidRDefault="006C5CF6" w:rsidP="006C5CF6">
      <w:pPr>
        <w:shd w:val="clear" w:color="auto" w:fill="FFFFFF"/>
        <w:ind w:firstLine="709"/>
        <w:jc w:val="both"/>
        <w:rPr>
          <w:sz w:val="26"/>
          <w:szCs w:val="26"/>
        </w:rPr>
      </w:pPr>
      <w:r w:rsidRPr="004B0D7A">
        <w:rPr>
          <w:sz w:val="26"/>
          <w:szCs w:val="26"/>
        </w:rPr>
        <w:t>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6C5CF6" w:rsidRPr="004B0D7A" w:rsidRDefault="006C5CF6" w:rsidP="006C5CF6">
      <w:pPr>
        <w:shd w:val="clear" w:color="auto" w:fill="FFFFFF"/>
        <w:ind w:firstLine="709"/>
        <w:jc w:val="both"/>
        <w:rPr>
          <w:sz w:val="26"/>
          <w:szCs w:val="26"/>
        </w:rPr>
      </w:pPr>
      <w:r w:rsidRPr="004B0D7A">
        <w:rPr>
          <w:sz w:val="26"/>
          <w:szCs w:val="26"/>
        </w:rPr>
        <w:t xml:space="preserve">2. </w:t>
      </w:r>
      <w:proofErr w:type="gramStart"/>
      <w:r w:rsidRPr="004B0D7A">
        <w:rPr>
          <w:sz w:val="26"/>
          <w:szCs w:val="26"/>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4B0D7A">
        <w:rPr>
          <w:sz w:val="26"/>
          <w:szCs w:val="26"/>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6C5CF6" w:rsidRPr="004B0D7A" w:rsidRDefault="006C5CF6" w:rsidP="006C5CF6">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6. Оповещение о начале общественных обсуждений или публичных слушаний:</w:t>
      </w:r>
    </w:p>
    <w:p w:rsidR="006C5CF6" w:rsidRPr="004B0D7A" w:rsidRDefault="006C5CF6" w:rsidP="006C5CF6">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не </w:t>
      </w:r>
      <w:proofErr w:type="gramStart"/>
      <w:r w:rsidRPr="004B0D7A">
        <w:rPr>
          <w:rFonts w:ascii="Times New Roman" w:hAnsi="Times New Roman" w:cs="Times New Roman"/>
          <w:sz w:val="26"/>
          <w:szCs w:val="26"/>
        </w:rPr>
        <w:t>позднее</w:t>
      </w:r>
      <w:proofErr w:type="gramEnd"/>
      <w:r w:rsidRPr="004B0D7A">
        <w:rPr>
          <w:rFonts w:ascii="Times New Roman" w:hAnsi="Times New Roman" w:cs="Times New Roman"/>
          <w:sz w:val="26"/>
          <w:szCs w:val="26"/>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6C5CF6" w:rsidRPr="004B0D7A" w:rsidRDefault="006C5CF6" w:rsidP="006C5CF6">
      <w:pPr>
        <w:shd w:val="clear" w:color="auto" w:fill="FFFFFF"/>
        <w:ind w:firstLine="709"/>
        <w:jc w:val="both"/>
        <w:rPr>
          <w:sz w:val="26"/>
          <w:szCs w:val="26"/>
        </w:rPr>
      </w:pPr>
      <w:r w:rsidRPr="004B0D7A">
        <w:rPr>
          <w:sz w:val="26"/>
          <w:szCs w:val="26"/>
        </w:rPr>
        <w:t xml:space="preserve">распространяется на информационных стендах, оборудованных около </w:t>
      </w:r>
      <w:proofErr w:type="gramStart"/>
      <w:r w:rsidRPr="004B0D7A">
        <w:rPr>
          <w:sz w:val="26"/>
          <w:szCs w:val="26"/>
        </w:rPr>
        <w:t>здания</w:t>
      </w:r>
      <w:proofErr w:type="gramEnd"/>
      <w:r w:rsidRPr="004B0D7A">
        <w:rPr>
          <w:sz w:val="26"/>
          <w:szCs w:val="26"/>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пункте 7.2.1 части 7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6C5CF6" w:rsidRPr="004B0D7A" w:rsidRDefault="006C5CF6" w:rsidP="006C5CF6">
      <w:pPr>
        <w:shd w:val="clear" w:color="auto" w:fill="FFFFFF"/>
        <w:ind w:firstLine="709"/>
        <w:rPr>
          <w:sz w:val="26"/>
          <w:szCs w:val="26"/>
        </w:rPr>
      </w:pPr>
      <w:r w:rsidRPr="004B0D7A">
        <w:rPr>
          <w:bCs/>
          <w:sz w:val="26"/>
          <w:szCs w:val="26"/>
        </w:rPr>
        <w:t>7. Порядок организации и проведения общественных обсуждений или публичных слушаний</w:t>
      </w:r>
    </w:p>
    <w:p w:rsidR="006C5CF6" w:rsidRPr="004B0D7A" w:rsidRDefault="006C5CF6" w:rsidP="006C5CF6">
      <w:pPr>
        <w:shd w:val="clear" w:color="auto" w:fill="FFFFFF"/>
        <w:ind w:firstLine="709"/>
        <w:jc w:val="both"/>
        <w:rPr>
          <w:sz w:val="26"/>
          <w:szCs w:val="26"/>
        </w:rPr>
      </w:pPr>
      <w:r w:rsidRPr="004B0D7A">
        <w:rPr>
          <w:sz w:val="26"/>
          <w:szCs w:val="26"/>
        </w:rPr>
        <w:t xml:space="preserve">7.1. </w:t>
      </w:r>
      <w:proofErr w:type="gramStart"/>
      <w:r w:rsidRPr="004B0D7A">
        <w:rPr>
          <w:sz w:val="26"/>
          <w:szCs w:val="26"/>
        </w:rPr>
        <w:t xml:space="preserve">В период размещения в соответствии с подпунктом 2  части 3  и подпунктом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пунктом 7.3 части 7 </w:t>
      </w:r>
      <w:r w:rsidRPr="004B0D7A">
        <w:rPr>
          <w:sz w:val="26"/>
          <w:szCs w:val="26"/>
        </w:rPr>
        <w:lastRenderedPageBreak/>
        <w:t>настоящего раздела идентификацию, имеют право вносить предложения и</w:t>
      </w:r>
      <w:proofErr w:type="gramEnd"/>
      <w:r w:rsidRPr="004B0D7A">
        <w:rPr>
          <w:sz w:val="26"/>
          <w:szCs w:val="26"/>
        </w:rPr>
        <w:t xml:space="preserve"> замечания, касающиеся такого проекта:</w:t>
      </w:r>
    </w:p>
    <w:p w:rsidR="006C5CF6" w:rsidRPr="004B0D7A" w:rsidRDefault="006C5CF6" w:rsidP="006C5CF6">
      <w:pPr>
        <w:shd w:val="clear" w:color="auto" w:fill="FFFFFF"/>
        <w:ind w:firstLine="709"/>
        <w:jc w:val="both"/>
        <w:rPr>
          <w:sz w:val="26"/>
          <w:szCs w:val="26"/>
        </w:rPr>
      </w:pPr>
      <w:r w:rsidRPr="004B0D7A">
        <w:rPr>
          <w:sz w:val="26"/>
          <w:szCs w:val="26"/>
        </w:rPr>
        <w:t>1) посредством официального сайта или информационных систем (в случае проведения общественных обсуждений);</w:t>
      </w:r>
    </w:p>
    <w:p w:rsidR="006C5CF6" w:rsidRPr="004B0D7A" w:rsidRDefault="006C5CF6" w:rsidP="006C5CF6">
      <w:pPr>
        <w:shd w:val="clear" w:color="auto" w:fill="FFFFFF"/>
        <w:ind w:firstLine="709"/>
        <w:jc w:val="both"/>
        <w:rPr>
          <w:sz w:val="26"/>
          <w:szCs w:val="26"/>
        </w:rPr>
      </w:pPr>
      <w:r w:rsidRPr="004B0D7A">
        <w:rPr>
          <w:sz w:val="26"/>
          <w:szCs w:val="26"/>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6C5CF6" w:rsidRPr="004B0D7A" w:rsidRDefault="006C5CF6" w:rsidP="006C5CF6">
      <w:pPr>
        <w:shd w:val="clear" w:color="auto" w:fill="FFFFFF"/>
        <w:ind w:firstLine="709"/>
        <w:jc w:val="both"/>
        <w:rPr>
          <w:sz w:val="26"/>
          <w:szCs w:val="26"/>
        </w:rPr>
      </w:pPr>
      <w:r w:rsidRPr="004B0D7A">
        <w:rPr>
          <w:sz w:val="26"/>
          <w:szCs w:val="26"/>
        </w:rPr>
        <w:t>3) в письменной форме в адрес организатора общественных обсуждений или публичных слушаний;</w:t>
      </w:r>
    </w:p>
    <w:p w:rsidR="006C5CF6" w:rsidRPr="004B0D7A" w:rsidRDefault="006C5CF6" w:rsidP="006C5CF6">
      <w:pPr>
        <w:shd w:val="clear" w:color="auto" w:fill="FFFFFF"/>
        <w:ind w:firstLine="709"/>
        <w:jc w:val="both"/>
        <w:rPr>
          <w:sz w:val="26"/>
          <w:szCs w:val="26"/>
        </w:rPr>
      </w:pPr>
      <w:r w:rsidRPr="004B0D7A">
        <w:rPr>
          <w:sz w:val="26"/>
          <w:szCs w:val="26"/>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6C5CF6" w:rsidRPr="004B0D7A" w:rsidRDefault="006C5CF6" w:rsidP="006C5CF6">
      <w:pPr>
        <w:shd w:val="clear" w:color="auto" w:fill="FFFFFF"/>
        <w:ind w:firstLine="709"/>
        <w:jc w:val="both"/>
        <w:rPr>
          <w:sz w:val="26"/>
          <w:szCs w:val="26"/>
        </w:rPr>
      </w:pPr>
      <w:r w:rsidRPr="004B0D7A">
        <w:rPr>
          <w:sz w:val="26"/>
          <w:szCs w:val="26"/>
        </w:rPr>
        <w:t>7.1.1. Предложения и замечания, внесенные в соответствии с </w:t>
      </w:r>
      <w:hyperlink r:id="rId134" w:anchor="Par217" w:history="1">
        <w:r w:rsidRPr="004B0D7A">
          <w:rPr>
            <w:spacing w:val="15"/>
            <w:sz w:val="26"/>
            <w:szCs w:val="26"/>
          </w:rPr>
          <w:t>пунктом 7.1</w:t>
        </w:r>
      </w:hyperlink>
      <w:r w:rsidRPr="004B0D7A">
        <w:rPr>
          <w:sz w:val="26"/>
          <w:szCs w:val="26"/>
        </w:rPr>
        <w:t xml:space="preserve"> части 7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r:id="rId135" w:anchor="Par226" w:history="1">
        <w:r w:rsidRPr="004B0D7A">
          <w:rPr>
            <w:spacing w:val="15"/>
            <w:sz w:val="26"/>
            <w:szCs w:val="26"/>
          </w:rPr>
          <w:t>пунктом 7.3.3 части 7 настоящей статьи.</w:t>
        </w:r>
      </w:hyperlink>
    </w:p>
    <w:p w:rsidR="006C5CF6" w:rsidRPr="004B0D7A" w:rsidRDefault="006C5CF6" w:rsidP="006C5CF6">
      <w:pPr>
        <w:shd w:val="clear" w:color="auto" w:fill="FFFFFF"/>
        <w:ind w:firstLine="709"/>
        <w:jc w:val="both"/>
        <w:rPr>
          <w:sz w:val="26"/>
          <w:szCs w:val="26"/>
        </w:rPr>
      </w:pPr>
      <w:r w:rsidRPr="004B0D7A">
        <w:rPr>
          <w:sz w:val="26"/>
          <w:szCs w:val="26"/>
        </w:rPr>
        <w:t xml:space="preserve">7.2. </w:t>
      </w:r>
      <w:proofErr w:type="gramStart"/>
      <w:r w:rsidRPr="004B0D7A">
        <w:rPr>
          <w:sz w:val="26"/>
          <w:szCs w:val="26"/>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w:t>
      </w:r>
      <w:proofErr w:type="gramEnd"/>
      <w:r w:rsidRPr="004B0D7A">
        <w:rPr>
          <w:sz w:val="26"/>
          <w:szCs w:val="26"/>
        </w:rPr>
        <w:t>, являющихся частью указанных объектов капитального строительства.</w:t>
      </w:r>
    </w:p>
    <w:p w:rsidR="006C5CF6" w:rsidRPr="004B0D7A" w:rsidRDefault="006C5CF6" w:rsidP="006C5CF6">
      <w:pPr>
        <w:shd w:val="clear" w:color="auto" w:fill="FFFFFF"/>
        <w:ind w:firstLine="709"/>
        <w:jc w:val="both"/>
        <w:rPr>
          <w:sz w:val="26"/>
          <w:szCs w:val="26"/>
        </w:rPr>
      </w:pPr>
      <w:r w:rsidRPr="004B0D7A">
        <w:rPr>
          <w:sz w:val="26"/>
          <w:szCs w:val="26"/>
        </w:rPr>
        <w:t xml:space="preserve">7.2.1. </w:t>
      </w:r>
      <w:proofErr w:type="gramStart"/>
      <w:r w:rsidRPr="004B0D7A">
        <w:rPr>
          <w:sz w:val="26"/>
          <w:szCs w:val="26"/>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4B0D7A">
        <w:rPr>
          <w:sz w:val="26"/>
          <w:szCs w:val="26"/>
        </w:rPr>
        <w:t xml:space="preserve"> </w:t>
      </w:r>
      <w:proofErr w:type="gramStart"/>
      <w:r w:rsidRPr="004B0D7A">
        <w:rPr>
          <w:sz w:val="26"/>
          <w:szCs w:val="26"/>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4B0D7A">
        <w:rPr>
          <w:sz w:val="26"/>
          <w:szCs w:val="26"/>
        </w:rPr>
        <w:t xml:space="preserve"> проекты, а в случае, предусмотренном </w:t>
      </w:r>
      <w:hyperlink r:id="rId136" w:anchor="Par1502" w:history="1">
        <w:r w:rsidRPr="004B0D7A">
          <w:rPr>
            <w:spacing w:val="15"/>
            <w:sz w:val="26"/>
            <w:szCs w:val="26"/>
          </w:rPr>
          <w:t>частью 3 статьи 39</w:t>
        </w:r>
      </w:hyperlink>
      <w:r w:rsidRPr="004B0D7A">
        <w:rPr>
          <w:sz w:val="26"/>
          <w:szCs w:val="26"/>
        </w:rPr>
        <w:t xml:space="preserve">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6C5CF6" w:rsidRPr="004B0D7A" w:rsidRDefault="006C5CF6" w:rsidP="006C5CF6">
      <w:pPr>
        <w:shd w:val="clear" w:color="auto" w:fill="FFFFFF"/>
        <w:ind w:firstLine="709"/>
        <w:jc w:val="both"/>
        <w:rPr>
          <w:sz w:val="26"/>
          <w:szCs w:val="26"/>
        </w:rPr>
      </w:pPr>
      <w:r w:rsidRPr="004B0D7A">
        <w:rPr>
          <w:sz w:val="26"/>
          <w:szCs w:val="26"/>
        </w:rPr>
        <w:t xml:space="preserve">7.3.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4B0D7A">
        <w:rPr>
          <w:sz w:val="26"/>
          <w:szCs w:val="26"/>
        </w:rPr>
        <w:t xml:space="preserve">Участники общественных обсуждений или публичных слушаний, являющиеся правообладателями соответствующих земельных участков и (или) расположенных на </w:t>
      </w:r>
      <w:r w:rsidRPr="004B0D7A">
        <w:rPr>
          <w:sz w:val="26"/>
          <w:szCs w:val="26"/>
        </w:rPr>
        <w:lastRenderedPageBreak/>
        <w:t>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4B0D7A">
        <w:rPr>
          <w:sz w:val="26"/>
          <w:szCs w:val="26"/>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6C5CF6" w:rsidRPr="004B0D7A" w:rsidRDefault="006C5CF6" w:rsidP="006C5CF6">
      <w:pPr>
        <w:shd w:val="clear" w:color="auto" w:fill="FFFFFF"/>
        <w:ind w:firstLine="709"/>
        <w:jc w:val="both"/>
        <w:rPr>
          <w:sz w:val="26"/>
          <w:szCs w:val="26"/>
        </w:rPr>
      </w:pPr>
      <w:r w:rsidRPr="004B0D7A">
        <w:rPr>
          <w:sz w:val="26"/>
          <w:szCs w:val="26"/>
        </w:rPr>
        <w:t>7.3.1. Не требуется представление указанных в пункте 7.3. части 7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пункте 7.3. части 7 настоящей статьи, может использоваться единая система идентификац</w:t>
      </w:r>
      <w:proofErr w:type="gramStart"/>
      <w:r w:rsidRPr="004B0D7A">
        <w:rPr>
          <w:sz w:val="26"/>
          <w:szCs w:val="26"/>
        </w:rPr>
        <w:t>ии и ау</w:t>
      </w:r>
      <w:proofErr w:type="gramEnd"/>
      <w:r w:rsidRPr="004B0D7A">
        <w:rPr>
          <w:sz w:val="26"/>
          <w:szCs w:val="26"/>
        </w:rPr>
        <w:t>тентификации.</w:t>
      </w:r>
    </w:p>
    <w:p w:rsidR="006C5CF6" w:rsidRPr="004B0D7A" w:rsidRDefault="006C5CF6" w:rsidP="006C5CF6">
      <w:pPr>
        <w:shd w:val="clear" w:color="auto" w:fill="FFFFFF"/>
        <w:ind w:firstLine="709"/>
        <w:jc w:val="both"/>
        <w:rPr>
          <w:sz w:val="26"/>
          <w:szCs w:val="26"/>
        </w:rPr>
      </w:pPr>
      <w:r w:rsidRPr="004B0D7A">
        <w:rPr>
          <w:sz w:val="26"/>
          <w:szCs w:val="26"/>
        </w:rPr>
        <w:t>7.3.2.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rsidR="006C5CF6" w:rsidRPr="004B0D7A" w:rsidRDefault="006C5CF6" w:rsidP="006C5CF6">
      <w:pPr>
        <w:shd w:val="clear" w:color="auto" w:fill="FFFFFF"/>
        <w:ind w:firstLine="709"/>
        <w:jc w:val="both"/>
        <w:rPr>
          <w:sz w:val="26"/>
          <w:szCs w:val="26"/>
        </w:rPr>
      </w:pPr>
      <w:r w:rsidRPr="004B0D7A">
        <w:rPr>
          <w:sz w:val="26"/>
          <w:szCs w:val="26"/>
        </w:rPr>
        <w:t>7.3.3. Предложения и замечания, внесенные в соответствии с </w:t>
      </w:r>
      <w:hyperlink r:id="rId137" w:anchor="Par217" w:history="1">
        <w:r w:rsidRPr="004B0D7A">
          <w:rPr>
            <w:spacing w:val="15"/>
            <w:sz w:val="26"/>
            <w:szCs w:val="26"/>
          </w:rPr>
          <w:t>пунктом 7.1</w:t>
        </w:r>
      </w:hyperlink>
      <w:r w:rsidRPr="004B0D7A">
        <w:rPr>
          <w:sz w:val="26"/>
          <w:szCs w:val="26"/>
        </w:rPr>
        <w:t xml:space="preserve"> части 7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6C5CF6" w:rsidRPr="004B0D7A" w:rsidRDefault="006C5CF6" w:rsidP="006C5CF6">
      <w:pPr>
        <w:shd w:val="clear" w:color="auto" w:fill="FFFFFF"/>
        <w:ind w:firstLine="709"/>
        <w:jc w:val="both"/>
        <w:rPr>
          <w:sz w:val="26"/>
          <w:szCs w:val="26"/>
        </w:rPr>
      </w:pPr>
      <w:r w:rsidRPr="004B0D7A">
        <w:rPr>
          <w:sz w:val="26"/>
          <w:szCs w:val="26"/>
        </w:rPr>
        <w:t xml:space="preserve">7.4. </w:t>
      </w:r>
      <w:proofErr w:type="gramStart"/>
      <w:r w:rsidRPr="004B0D7A">
        <w:rPr>
          <w:sz w:val="26"/>
          <w:szCs w:val="26"/>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4B0D7A">
        <w:rPr>
          <w:sz w:val="26"/>
          <w:szCs w:val="26"/>
        </w:rPr>
        <w:t xml:space="preserve"> самоуправления, подведомственных им организаций).</w:t>
      </w:r>
    </w:p>
    <w:p w:rsidR="006C5CF6" w:rsidRPr="004B0D7A" w:rsidRDefault="006C5CF6" w:rsidP="006C5CF6">
      <w:pPr>
        <w:shd w:val="clear" w:color="auto" w:fill="FFFFFF"/>
        <w:ind w:firstLine="709"/>
        <w:jc w:val="both"/>
        <w:rPr>
          <w:sz w:val="26"/>
          <w:szCs w:val="26"/>
        </w:rPr>
      </w:pPr>
      <w:r w:rsidRPr="004B0D7A">
        <w:rPr>
          <w:sz w:val="26"/>
          <w:szCs w:val="26"/>
        </w:rPr>
        <w:t>7.5. Официальный сайт и (или) информационные системы должны обеспечивать возможность:</w:t>
      </w:r>
    </w:p>
    <w:p w:rsidR="006C5CF6" w:rsidRPr="004B0D7A" w:rsidRDefault="006C5CF6" w:rsidP="006C5CF6">
      <w:pPr>
        <w:shd w:val="clear" w:color="auto" w:fill="FFFFFF"/>
        <w:ind w:firstLine="709"/>
        <w:jc w:val="both"/>
        <w:rPr>
          <w:sz w:val="26"/>
          <w:szCs w:val="26"/>
        </w:rPr>
      </w:pPr>
      <w:r w:rsidRPr="004B0D7A">
        <w:rPr>
          <w:sz w:val="26"/>
          <w:szCs w:val="26"/>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6C5CF6" w:rsidRPr="004B0D7A" w:rsidRDefault="006C5CF6" w:rsidP="006C5CF6">
      <w:pPr>
        <w:shd w:val="clear" w:color="auto" w:fill="FFFFFF"/>
        <w:ind w:firstLine="709"/>
        <w:jc w:val="both"/>
        <w:rPr>
          <w:sz w:val="26"/>
          <w:szCs w:val="26"/>
        </w:rPr>
      </w:pPr>
      <w:r w:rsidRPr="004B0D7A">
        <w:rPr>
          <w:sz w:val="26"/>
          <w:szCs w:val="26"/>
        </w:rPr>
        <w:t>2) представления информации о результатах общественных обсуждений, количестве участников общественных обсуждений.</w:t>
      </w:r>
    </w:p>
    <w:p w:rsidR="006C5CF6" w:rsidRPr="004B0D7A" w:rsidRDefault="006C5CF6" w:rsidP="006C5CF6">
      <w:pPr>
        <w:shd w:val="clear" w:color="auto" w:fill="FFFFFF"/>
        <w:ind w:firstLine="709"/>
        <w:jc w:val="both"/>
        <w:rPr>
          <w:sz w:val="26"/>
          <w:szCs w:val="26"/>
        </w:rPr>
      </w:pPr>
      <w:r w:rsidRPr="004B0D7A">
        <w:rPr>
          <w:sz w:val="26"/>
          <w:szCs w:val="26"/>
        </w:rPr>
        <w:t>7.6.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6C5CF6" w:rsidRPr="004B0D7A" w:rsidRDefault="006C5CF6" w:rsidP="006C5CF6">
      <w:pPr>
        <w:shd w:val="clear" w:color="auto" w:fill="FFFFFF"/>
        <w:ind w:firstLine="709"/>
        <w:jc w:val="both"/>
        <w:rPr>
          <w:sz w:val="26"/>
          <w:szCs w:val="26"/>
        </w:rPr>
      </w:pPr>
      <w:r w:rsidRPr="004B0D7A">
        <w:rPr>
          <w:sz w:val="26"/>
          <w:szCs w:val="26"/>
        </w:rPr>
        <w:t>1) дата оформления протокола общественных обсуждений или публичных слушаний;</w:t>
      </w:r>
    </w:p>
    <w:p w:rsidR="006C5CF6" w:rsidRPr="004B0D7A" w:rsidRDefault="006C5CF6" w:rsidP="006C5CF6">
      <w:pPr>
        <w:shd w:val="clear" w:color="auto" w:fill="FFFFFF"/>
        <w:ind w:firstLine="709"/>
        <w:jc w:val="both"/>
        <w:rPr>
          <w:sz w:val="26"/>
          <w:szCs w:val="26"/>
        </w:rPr>
      </w:pPr>
      <w:r w:rsidRPr="004B0D7A">
        <w:rPr>
          <w:sz w:val="26"/>
          <w:szCs w:val="26"/>
        </w:rPr>
        <w:lastRenderedPageBreak/>
        <w:t>2) информация об организаторе общественных обсуждений или публичных слушаний;</w:t>
      </w:r>
    </w:p>
    <w:p w:rsidR="006C5CF6" w:rsidRPr="004B0D7A" w:rsidRDefault="006C5CF6" w:rsidP="006C5CF6">
      <w:pPr>
        <w:shd w:val="clear" w:color="auto" w:fill="FFFFFF"/>
        <w:ind w:firstLine="709"/>
        <w:jc w:val="both"/>
        <w:rPr>
          <w:sz w:val="26"/>
          <w:szCs w:val="26"/>
        </w:rPr>
      </w:pPr>
      <w:r w:rsidRPr="004B0D7A">
        <w:rPr>
          <w:sz w:val="26"/>
          <w:szCs w:val="26"/>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6C5CF6" w:rsidRPr="004B0D7A" w:rsidRDefault="006C5CF6" w:rsidP="006C5CF6">
      <w:pPr>
        <w:shd w:val="clear" w:color="auto" w:fill="FFFFFF"/>
        <w:ind w:firstLine="709"/>
        <w:jc w:val="both"/>
        <w:rPr>
          <w:sz w:val="26"/>
          <w:szCs w:val="26"/>
        </w:rPr>
      </w:pPr>
      <w:r w:rsidRPr="004B0D7A">
        <w:rPr>
          <w:sz w:val="26"/>
          <w:szCs w:val="26"/>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6C5CF6" w:rsidRPr="004B0D7A" w:rsidRDefault="006C5CF6" w:rsidP="006C5CF6">
      <w:pPr>
        <w:shd w:val="clear" w:color="auto" w:fill="FFFFFF"/>
        <w:ind w:firstLine="709"/>
        <w:jc w:val="both"/>
        <w:rPr>
          <w:sz w:val="26"/>
          <w:szCs w:val="26"/>
        </w:rPr>
      </w:pPr>
      <w:r w:rsidRPr="004B0D7A">
        <w:rPr>
          <w:sz w:val="26"/>
          <w:szCs w:val="26"/>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6C5CF6" w:rsidRPr="004B0D7A" w:rsidRDefault="006C5CF6" w:rsidP="006C5CF6">
      <w:pPr>
        <w:shd w:val="clear" w:color="auto" w:fill="FFFFFF"/>
        <w:ind w:firstLine="709"/>
        <w:jc w:val="both"/>
        <w:rPr>
          <w:sz w:val="26"/>
          <w:szCs w:val="26"/>
        </w:rPr>
      </w:pPr>
      <w:r w:rsidRPr="004B0D7A">
        <w:rPr>
          <w:sz w:val="26"/>
          <w:szCs w:val="26"/>
        </w:rPr>
        <w:t xml:space="preserve">7.7. </w:t>
      </w:r>
      <w:proofErr w:type="gramStart"/>
      <w:r w:rsidRPr="004B0D7A">
        <w:rPr>
          <w:sz w:val="26"/>
          <w:szCs w:val="26"/>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6C5CF6" w:rsidRPr="004B0D7A" w:rsidRDefault="006C5CF6" w:rsidP="006C5CF6">
      <w:pPr>
        <w:shd w:val="clear" w:color="auto" w:fill="FFFFFF"/>
        <w:ind w:firstLine="709"/>
        <w:jc w:val="both"/>
        <w:rPr>
          <w:sz w:val="26"/>
          <w:szCs w:val="26"/>
        </w:rPr>
      </w:pPr>
      <w:r w:rsidRPr="004B0D7A">
        <w:rPr>
          <w:sz w:val="26"/>
          <w:szCs w:val="26"/>
        </w:rPr>
        <w:t>7.8.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6C5CF6" w:rsidRPr="004B0D7A" w:rsidRDefault="006C5CF6" w:rsidP="006C5CF6">
      <w:pPr>
        <w:shd w:val="clear" w:color="auto" w:fill="FFFFFF"/>
        <w:ind w:firstLine="709"/>
        <w:jc w:val="both"/>
        <w:rPr>
          <w:sz w:val="26"/>
          <w:szCs w:val="26"/>
        </w:rPr>
      </w:pPr>
      <w:r w:rsidRPr="004B0D7A">
        <w:rPr>
          <w:sz w:val="26"/>
          <w:szCs w:val="26"/>
        </w:rPr>
        <w:t>7.9.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6C5CF6" w:rsidRPr="004B0D7A" w:rsidRDefault="006C5CF6" w:rsidP="006C5CF6">
      <w:pPr>
        <w:shd w:val="clear" w:color="auto" w:fill="FFFFFF"/>
        <w:ind w:firstLine="709"/>
        <w:jc w:val="both"/>
        <w:rPr>
          <w:sz w:val="26"/>
          <w:szCs w:val="26"/>
        </w:rPr>
      </w:pPr>
      <w:r w:rsidRPr="004B0D7A">
        <w:rPr>
          <w:sz w:val="26"/>
          <w:szCs w:val="26"/>
        </w:rPr>
        <w:t>7.10. В заключении о результатах общественных обсуждений или публичных слушаний должны быть указаны:</w:t>
      </w:r>
    </w:p>
    <w:p w:rsidR="006C5CF6" w:rsidRPr="004B0D7A" w:rsidRDefault="006C5CF6" w:rsidP="006C5CF6">
      <w:pPr>
        <w:shd w:val="clear" w:color="auto" w:fill="FFFFFF"/>
        <w:ind w:firstLine="709"/>
        <w:jc w:val="both"/>
        <w:rPr>
          <w:sz w:val="26"/>
          <w:szCs w:val="26"/>
        </w:rPr>
      </w:pPr>
      <w:r w:rsidRPr="004B0D7A">
        <w:rPr>
          <w:sz w:val="26"/>
          <w:szCs w:val="26"/>
        </w:rPr>
        <w:t>1) дата оформления заключения о результатах общественных обсуждений или публичных слушаний;</w:t>
      </w:r>
    </w:p>
    <w:p w:rsidR="006C5CF6" w:rsidRPr="004B0D7A" w:rsidRDefault="006C5CF6" w:rsidP="006C5CF6">
      <w:pPr>
        <w:shd w:val="clear" w:color="auto" w:fill="FFFFFF"/>
        <w:ind w:firstLine="709"/>
        <w:jc w:val="both"/>
        <w:rPr>
          <w:sz w:val="26"/>
          <w:szCs w:val="26"/>
        </w:rPr>
      </w:pPr>
      <w:r w:rsidRPr="004B0D7A">
        <w:rPr>
          <w:sz w:val="26"/>
          <w:szCs w:val="26"/>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6C5CF6" w:rsidRPr="004B0D7A" w:rsidRDefault="006C5CF6" w:rsidP="006C5CF6">
      <w:pPr>
        <w:shd w:val="clear" w:color="auto" w:fill="FFFFFF"/>
        <w:ind w:firstLine="709"/>
        <w:jc w:val="both"/>
        <w:rPr>
          <w:sz w:val="26"/>
          <w:szCs w:val="26"/>
        </w:rPr>
      </w:pPr>
      <w:r w:rsidRPr="004B0D7A">
        <w:rPr>
          <w:sz w:val="26"/>
          <w:szCs w:val="26"/>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6C5CF6" w:rsidRPr="004B0D7A" w:rsidRDefault="006C5CF6" w:rsidP="006C5CF6">
      <w:pPr>
        <w:shd w:val="clear" w:color="auto" w:fill="FFFFFF"/>
        <w:ind w:firstLine="709"/>
        <w:jc w:val="both"/>
        <w:rPr>
          <w:sz w:val="26"/>
          <w:szCs w:val="26"/>
        </w:rPr>
      </w:pPr>
      <w:proofErr w:type="gramStart"/>
      <w:r w:rsidRPr="004B0D7A">
        <w:rPr>
          <w:sz w:val="26"/>
          <w:szCs w:val="26"/>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4B0D7A">
        <w:rPr>
          <w:sz w:val="26"/>
          <w:szCs w:val="26"/>
        </w:rPr>
        <w:t xml:space="preserve"> В случае внесения </w:t>
      </w:r>
      <w:r w:rsidRPr="004B0D7A">
        <w:rPr>
          <w:sz w:val="26"/>
          <w:szCs w:val="26"/>
        </w:rPr>
        <w:lastRenderedPageBreak/>
        <w:t>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6C5CF6" w:rsidRPr="004B0D7A" w:rsidRDefault="006C5CF6" w:rsidP="006C5CF6">
      <w:pPr>
        <w:shd w:val="clear" w:color="auto" w:fill="FFFFFF"/>
        <w:ind w:firstLine="709"/>
        <w:jc w:val="both"/>
        <w:rPr>
          <w:sz w:val="26"/>
          <w:szCs w:val="26"/>
        </w:rPr>
      </w:pPr>
      <w:r w:rsidRPr="004B0D7A">
        <w:rPr>
          <w:sz w:val="26"/>
          <w:szCs w:val="26"/>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6C5CF6" w:rsidRPr="004B0D7A" w:rsidRDefault="006C5CF6" w:rsidP="006C5CF6">
      <w:pPr>
        <w:ind w:firstLine="709"/>
        <w:jc w:val="both"/>
        <w:rPr>
          <w:sz w:val="26"/>
          <w:szCs w:val="26"/>
        </w:rPr>
      </w:pPr>
      <w:r w:rsidRPr="004B0D7A">
        <w:rPr>
          <w:sz w:val="26"/>
          <w:szCs w:val="26"/>
        </w:rPr>
        <w:t>7.11.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FD16BA" w:rsidRPr="004B0D7A" w:rsidRDefault="00FD16BA" w:rsidP="005F3B76">
      <w:pPr>
        <w:pStyle w:val="3"/>
        <w:rPr>
          <w:b/>
          <w:sz w:val="26"/>
          <w:szCs w:val="26"/>
        </w:rPr>
      </w:pPr>
      <w:bookmarkStart w:id="131" w:name="_Toc17124815"/>
      <w:r w:rsidRPr="004B0D7A">
        <w:rPr>
          <w:b/>
          <w:sz w:val="26"/>
          <w:szCs w:val="26"/>
        </w:rPr>
        <w:t>Статья 16. Вопросы градостроительной деятельности, выносимые на обсуждение общественных обсуждений или публичных слушаний</w:t>
      </w:r>
      <w:bookmarkEnd w:id="131"/>
    </w:p>
    <w:p w:rsidR="00FD16BA" w:rsidRPr="004B0D7A" w:rsidRDefault="00FD16BA" w:rsidP="00FD16BA">
      <w:pPr>
        <w:ind w:firstLine="567"/>
        <w:jc w:val="both"/>
        <w:rPr>
          <w:sz w:val="26"/>
          <w:szCs w:val="26"/>
        </w:rPr>
      </w:pPr>
      <w:r w:rsidRPr="004B0D7A">
        <w:rPr>
          <w:sz w:val="26"/>
          <w:szCs w:val="26"/>
        </w:rPr>
        <w:t>1. На общественные обсуждения или публичные слушания по вопросам градостроительной деятельности выносятся:</w:t>
      </w:r>
    </w:p>
    <w:p w:rsidR="00FD16BA" w:rsidRPr="004B0D7A" w:rsidRDefault="00FD16BA" w:rsidP="00FD16BA">
      <w:pPr>
        <w:ind w:firstLine="567"/>
        <w:jc w:val="both"/>
        <w:rPr>
          <w:sz w:val="26"/>
          <w:szCs w:val="26"/>
        </w:rPr>
      </w:pPr>
      <w:r w:rsidRPr="004B0D7A">
        <w:rPr>
          <w:sz w:val="26"/>
          <w:szCs w:val="26"/>
        </w:rPr>
        <w:t xml:space="preserve"> - проекты правил землепользования и застройки поселения, в том числе по внесению в них изменений;</w:t>
      </w:r>
    </w:p>
    <w:p w:rsidR="00FD16BA" w:rsidRPr="004B0D7A" w:rsidRDefault="00FD16BA" w:rsidP="00FD16BA">
      <w:pPr>
        <w:shd w:val="clear" w:color="auto" w:fill="FFFFFF"/>
        <w:ind w:firstLine="567"/>
        <w:jc w:val="both"/>
        <w:rPr>
          <w:sz w:val="26"/>
          <w:szCs w:val="26"/>
        </w:rPr>
      </w:pPr>
      <w:r w:rsidRPr="004B0D7A">
        <w:rPr>
          <w:sz w:val="26"/>
          <w:szCs w:val="26"/>
        </w:rPr>
        <w:t>- проекты по планировке территории и проекты внесения изменений в них;</w:t>
      </w:r>
    </w:p>
    <w:p w:rsidR="00FD16BA" w:rsidRPr="004B0D7A" w:rsidRDefault="00FD16BA" w:rsidP="00FD16BA">
      <w:pPr>
        <w:shd w:val="clear" w:color="auto" w:fill="FFFFFF"/>
        <w:ind w:firstLine="567"/>
        <w:jc w:val="both"/>
        <w:rPr>
          <w:sz w:val="26"/>
          <w:szCs w:val="26"/>
        </w:rPr>
      </w:pPr>
      <w:r w:rsidRPr="004B0D7A">
        <w:rPr>
          <w:sz w:val="26"/>
          <w:szCs w:val="26"/>
        </w:rPr>
        <w:t>- проекты по межеванию территорий и проекты внесения изменений в них;</w:t>
      </w:r>
    </w:p>
    <w:p w:rsidR="00FD16BA" w:rsidRPr="004B0D7A" w:rsidRDefault="00FD16BA" w:rsidP="00FD16BA">
      <w:pPr>
        <w:ind w:firstLine="567"/>
        <w:jc w:val="both"/>
        <w:rPr>
          <w:sz w:val="26"/>
          <w:szCs w:val="26"/>
        </w:rPr>
      </w:pPr>
      <w:r w:rsidRPr="004B0D7A">
        <w:rPr>
          <w:sz w:val="26"/>
          <w:szCs w:val="26"/>
        </w:rPr>
        <w:t>- вопросы предоставления разрешения на условно разрешенный вид использования земельного участка или объекта капитального строительства;</w:t>
      </w:r>
    </w:p>
    <w:p w:rsidR="00FD16BA" w:rsidRPr="004B0D7A" w:rsidRDefault="00FD16BA" w:rsidP="00FD16BA">
      <w:pPr>
        <w:ind w:firstLine="567"/>
        <w:jc w:val="both"/>
        <w:rPr>
          <w:sz w:val="26"/>
          <w:szCs w:val="26"/>
        </w:rPr>
      </w:pPr>
      <w:r w:rsidRPr="004B0D7A">
        <w:rPr>
          <w:sz w:val="26"/>
          <w:szCs w:val="26"/>
        </w:rPr>
        <w:t>- 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FD16BA" w:rsidRPr="004B0D7A" w:rsidRDefault="00FD16BA" w:rsidP="00FD16BA">
      <w:pPr>
        <w:ind w:firstLine="709"/>
        <w:jc w:val="both"/>
        <w:rPr>
          <w:sz w:val="26"/>
          <w:szCs w:val="26"/>
        </w:rPr>
      </w:pPr>
      <w:r w:rsidRPr="004B0D7A">
        <w:rPr>
          <w:sz w:val="26"/>
          <w:szCs w:val="26"/>
        </w:rPr>
        <w:t>2. Вопросами, выносимыми на обсуждение публичных слушаний, являются предложения, внесенные в</w:t>
      </w:r>
      <w:r w:rsidR="009D6034" w:rsidRPr="004B0D7A">
        <w:rPr>
          <w:sz w:val="26"/>
          <w:szCs w:val="26"/>
        </w:rPr>
        <w:t xml:space="preserve"> Комиссию по подготовке проекта</w:t>
      </w:r>
      <w:r w:rsidRPr="004B0D7A">
        <w:rPr>
          <w:sz w:val="26"/>
          <w:szCs w:val="26"/>
        </w:rPr>
        <w:t xml:space="preserve"> Правил землепользования и застройки.</w:t>
      </w:r>
    </w:p>
    <w:p w:rsidR="00FD16BA" w:rsidRPr="004B0D7A" w:rsidRDefault="00FD16BA" w:rsidP="0006595D">
      <w:pPr>
        <w:ind w:firstLine="709"/>
        <w:jc w:val="both"/>
        <w:rPr>
          <w:sz w:val="26"/>
          <w:szCs w:val="26"/>
        </w:rPr>
      </w:pPr>
      <w:r w:rsidRPr="004B0D7A">
        <w:rPr>
          <w:sz w:val="26"/>
          <w:szCs w:val="26"/>
        </w:rPr>
        <w:t>3. Темы общественных обсуждений или публичных слушаний и вопросы, выносимые на обсуждение, отражаются в протоколах общественных обсуждений или публичных слушаний и заключениях о результатах обсуждений или слушаний.</w:t>
      </w:r>
    </w:p>
    <w:p w:rsidR="00FD16BA" w:rsidRPr="004B0D7A" w:rsidRDefault="00FD16BA" w:rsidP="005F3B76">
      <w:pPr>
        <w:pStyle w:val="3"/>
        <w:rPr>
          <w:b/>
          <w:sz w:val="26"/>
          <w:szCs w:val="26"/>
        </w:rPr>
      </w:pPr>
      <w:bookmarkStart w:id="132" w:name="_Toc17124816"/>
      <w:r w:rsidRPr="004B0D7A">
        <w:rPr>
          <w:b/>
          <w:sz w:val="26"/>
          <w:szCs w:val="26"/>
        </w:rPr>
        <w:t>Статья 17. Проведение общественных обсуждений или публичных слушаний по вопросу внесения изменений в Правила землепользования и застройки</w:t>
      </w:r>
      <w:bookmarkEnd w:id="132"/>
    </w:p>
    <w:p w:rsidR="00FD16BA" w:rsidRPr="004B0D7A" w:rsidRDefault="00FD16BA" w:rsidP="009D6034">
      <w:pPr>
        <w:shd w:val="clear" w:color="auto" w:fill="FFFFFF"/>
        <w:ind w:firstLine="709"/>
        <w:jc w:val="both"/>
        <w:rPr>
          <w:sz w:val="26"/>
          <w:szCs w:val="26"/>
        </w:rPr>
      </w:pPr>
      <w:r w:rsidRPr="004B0D7A">
        <w:rPr>
          <w:sz w:val="26"/>
          <w:szCs w:val="26"/>
        </w:rPr>
        <w:t>1. Общественные обсуждения или публичные слушания по проекту Прав</w:t>
      </w:r>
      <w:r w:rsidR="009D6034" w:rsidRPr="004B0D7A">
        <w:rPr>
          <w:sz w:val="26"/>
          <w:szCs w:val="26"/>
        </w:rPr>
        <w:t xml:space="preserve">ил землепользования и застройки </w:t>
      </w:r>
      <w:proofErr w:type="spellStart"/>
      <w:r w:rsidR="009D6034" w:rsidRPr="004B0D7A">
        <w:rPr>
          <w:sz w:val="26"/>
          <w:szCs w:val="26"/>
        </w:rPr>
        <w:t>Бедярышского</w:t>
      </w:r>
      <w:proofErr w:type="spellEnd"/>
      <w:r w:rsidRPr="004B0D7A">
        <w:rPr>
          <w:sz w:val="26"/>
          <w:szCs w:val="26"/>
        </w:rPr>
        <w:t xml:space="preserve"> сельского поселени</w:t>
      </w:r>
      <w:r w:rsidR="009D6034" w:rsidRPr="004B0D7A">
        <w:rPr>
          <w:sz w:val="26"/>
          <w:szCs w:val="26"/>
        </w:rPr>
        <w:t>я</w:t>
      </w:r>
      <w:r w:rsidRPr="004B0D7A">
        <w:rPr>
          <w:sz w:val="26"/>
          <w:szCs w:val="26"/>
        </w:rPr>
        <w:t xml:space="preserve"> (далее — Правила), а также по внесению в них изменений организует и проводит постоянно действующая комиссия по подготовке проекта Правил землепользования и застройки (далее – Комиссия по подготовке проекта Правил). Оповещение жителей о начале общественных обсуждений или публичных слушаний проводится в порядке, установленном статьей 15 настоящих Правил.</w:t>
      </w:r>
    </w:p>
    <w:p w:rsidR="00FD16BA" w:rsidRPr="004B0D7A" w:rsidRDefault="00FD16BA" w:rsidP="00FD16BA">
      <w:pPr>
        <w:shd w:val="clear" w:color="auto" w:fill="FFFFFF"/>
        <w:ind w:firstLine="709"/>
        <w:jc w:val="both"/>
        <w:rPr>
          <w:color w:val="FF0000"/>
          <w:sz w:val="26"/>
          <w:szCs w:val="26"/>
        </w:rPr>
      </w:pPr>
      <w:r w:rsidRPr="004B0D7A">
        <w:rPr>
          <w:sz w:val="26"/>
          <w:szCs w:val="26"/>
        </w:rPr>
        <w:t xml:space="preserve">2. Продолжительность общественных обсуждений или публичных слушаний по проекту Правил </w:t>
      </w:r>
      <w:r w:rsidR="008D2C21" w:rsidRPr="004B0D7A">
        <w:rPr>
          <w:sz w:val="26"/>
          <w:szCs w:val="26"/>
        </w:rPr>
        <w:t>не может быть менее 1 (одного) месяца и не более 3 (трех) месяцев</w:t>
      </w:r>
      <w:r w:rsidR="006139D1" w:rsidRPr="004B0D7A">
        <w:rPr>
          <w:sz w:val="26"/>
          <w:szCs w:val="26"/>
        </w:rPr>
        <w:t>.</w:t>
      </w:r>
    </w:p>
    <w:p w:rsidR="00FD16BA" w:rsidRPr="004B0D7A" w:rsidRDefault="00FD16BA" w:rsidP="00FD16BA">
      <w:pPr>
        <w:shd w:val="clear" w:color="auto" w:fill="FFFFFF"/>
        <w:ind w:firstLine="709"/>
        <w:jc w:val="both"/>
        <w:rPr>
          <w:sz w:val="26"/>
          <w:szCs w:val="26"/>
        </w:rPr>
      </w:pPr>
      <w:r w:rsidRPr="004B0D7A">
        <w:rPr>
          <w:sz w:val="26"/>
          <w:szCs w:val="26"/>
        </w:rPr>
        <w:t xml:space="preserve">3. В случае подготовки правил землепользования и застройки применительно к части территории поселения общественные обсуждения или публичные слушания по проекту Правил землепользования и застройки проводятся с участием правообладателей </w:t>
      </w:r>
      <w:r w:rsidRPr="004B0D7A">
        <w:rPr>
          <w:sz w:val="26"/>
          <w:szCs w:val="26"/>
        </w:rPr>
        <w:lastRenderedPageBreak/>
        <w:t>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FD16BA" w:rsidRPr="004B0D7A" w:rsidRDefault="00FD16BA" w:rsidP="00FD16BA">
      <w:pPr>
        <w:shd w:val="clear" w:color="auto" w:fill="FFFFFF"/>
        <w:ind w:firstLine="709"/>
        <w:jc w:val="both"/>
        <w:rPr>
          <w:sz w:val="26"/>
          <w:szCs w:val="26"/>
        </w:rPr>
      </w:pPr>
      <w:r w:rsidRPr="004B0D7A">
        <w:rPr>
          <w:sz w:val="26"/>
          <w:szCs w:val="26"/>
        </w:rPr>
        <w:t>4. В случае</w:t>
      </w:r>
      <w:proofErr w:type="gramStart"/>
      <w:r w:rsidRPr="004B0D7A">
        <w:rPr>
          <w:sz w:val="26"/>
          <w:szCs w:val="26"/>
        </w:rPr>
        <w:t>,</w:t>
      </w:r>
      <w:proofErr w:type="gramEnd"/>
      <w:r w:rsidRPr="004B0D7A">
        <w:rPr>
          <w:sz w:val="26"/>
          <w:szCs w:val="26"/>
        </w:rPr>
        <w:t xml:space="preserve"> если внесение изменений в Правила связано с размещением или реконструкцией отдельного объекта капитального строительства, общественные обсуждения или публичные слушания по предложению о внесении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4B0D7A">
        <w:rPr>
          <w:sz w:val="26"/>
          <w:szCs w:val="26"/>
        </w:rPr>
        <w:t>При этом комиссия направляет извещения о проведении общественных обсуждений или публичных слушаний по предложению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w:t>
      </w:r>
      <w:proofErr w:type="gramEnd"/>
      <w:r w:rsidRPr="004B0D7A">
        <w:rPr>
          <w:sz w:val="26"/>
          <w:szCs w:val="26"/>
        </w:rPr>
        <w:t xml:space="preserve">,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не более чем через 15 дней со дня принятия Главой </w:t>
      </w:r>
      <w:proofErr w:type="spellStart"/>
      <w:r w:rsidR="009D6034" w:rsidRPr="004B0D7A">
        <w:rPr>
          <w:sz w:val="26"/>
          <w:szCs w:val="26"/>
        </w:rPr>
        <w:t>Бедярышского</w:t>
      </w:r>
      <w:proofErr w:type="spellEnd"/>
      <w:r w:rsidRPr="004B0D7A">
        <w:rPr>
          <w:sz w:val="26"/>
          <w:szCs w:val="26"/>
        </w:rPr>
        <w:t xml:space="preserve"> сельского поселения решения о проведении общественных обсуждений или публичных слушаний по предложению о внесении изменений в Правила.</w:t>
      </w:r>
    </w:p>
    <w:p w:rsidR="00FD16BA" w:rsidRPr="004B0D7A" w:rsidRDefault="00FD16BA" w:rsidP="00FD16BA">
      <w:pPr>
        <w:shd w:val="clear" w:color="auto" w:fill="FFFFFF"/>
        <w:ind w:firstLine="709"/>
        <w:jc w:val="both"/>
        <w:rPr>
          <w:sz w:val="26"/>
          <w:szCs w:val="26"/>
        </w:rPr>
      </w:pPr>
      <w:r w:rsidRPr="004B0D7A">
        <w:rPr>
          <w:sz w:val="26"/>
          <w:szCs w:val="26"/>
        </w:rPr>
        <w:t>5. Участники общественных обсуждений или публичных слушаний вправе представить в комиссию свои предложения и замечания по проекту Правил или по внесению в них изменений для включения их в протокол общественных обсуждений или публичных слушаний.</w:t>
      </w:r>
    </w:p>
    <w:p w:rsidR="00FD16BA" w:rsidRPr="004B0D7A" w:rsidRDefault="00FD16BA" w:rsidP="00FD16BA">
      <w:pPr>
        <w:shd w:val="clear" w:color="auto" w:fill="FFFFFF"/>
        <w:ind w:firstLine="709"/>
        <w:jc w:val="both"/>
        <w:rPr>
          <w:sz w:val="26"/>
          <w:szCs w:val="26"/>
        </w:rPr>
      </w:pPr>
      <w:r w:rsidRPr="004B0D7A">
        <w:rPr>
          <w:sz w:val="26"/>
          <w:szCs w:val="26"/>
        </w:rPr>
        <w:t xml:space="preserve">6. После завершения общественных обсуждений или публичных слушаний по проекту </w:t>
      </w:r>
      <w:proofErr w:type="gramStart"/>
      <w:r w:rsidRPr="004B0D7A">
        <w:rPr>
          <w:sz w:val="26"/>
          <w:szCs w:val="26"/>
        </w:rPr>
        <w:t>Правил</w:t>
      </w:r>
      <w:proofErr w:type="gramEnd"/>
      <w:r w:rsidRPr="004B0D7A">
        <w:rPr>
          <w:sz w:val="26"/>
          <w:szCs w:val="26"/>
        </w:rPr>
        <w:t xml:space="preserve"> Комиссия по подготовке проекта Правил с учетом результатов общественных обсуждений или публичных слушаний обеспечивает внесение изменений в проект Правил и представляет указанный проект Главе </w:t>
      </w:r>
      <w:proofErr w:type="spellStart"/>
      <w:r w:rsidR="00020511" w:rsidRPr="004B0D7A">
        <w:rPr>
          <w:sz w:val="26"/>
          <w:szCs w:val="26"/>
        </w:rPr>
        <w:t>Бедярышского</w:t>
      </w:r>
      <w:proofErr w:type="spellEnd"/>
      <w:r w:rsidRPr="004B0D7A">
        <w:rPr>
          <w:sz w:val="26"/>
          <w:szCs w:val="26"/>
        </w:rPr>
        <w:t xml:space="preserve"> сельского поселения. Обязательными приложениями к проекту Правил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FD16BA" w:rsidRPr="004B0D7A" w:rsidRDefault="00FD16BA" w:rsidP="0006595D">
      <w:pPr>
        <w:ind w:firstLine="567"/>
        <w:jc w:val="both"/>
        <w:rPr>
          <w:sz w:val="26"/>
          <w:szCs w:val="26"/>
        </w:rPr>
      </w:pPr>
      <w:r w:rsidRPr="004B0D7A">
        <w:rPr>
          <w:sz w:val="26"/>
          <w:szCs w:val="26"/>
        </w:rPr>
        <w:t xml:space="preserve">7. </w:t>
      </w:r>
      <w:proofErr w:type="gramStart"/>
      <w:r w:rsidRPr="004B0D7A">
        <w:rPr>
          <w:sz w:val="26"/>
          <w:szCs w:val="26"/>
        </w:rPr>
        <w:t>Глава местной администрации в течение десяти дней после представления ему проекта Правил землепользования и застройки и указанных в пункте 6 настоящего раздела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roofErr w:type="gramEnd"/>
    </w:p>
    <w:p w:rsidR="00FD16BA" w:rsidRPr="004B0D7A" w:rsidRDefault="00FD16BA" w:rsidP="005F3B76">
      <w:pPr>
        <w:pStyle w:val="3"/>
        <w:rPr>
          <w:b/>
          <w:sz w:val="26"/>
          <w:szCs w:val="26"/>
        </w:rPr>
      </w:pPr>
      <w:bookmarkStart w:id="133" w:name="_Toc17124817"/>
      <w:r w:rsidRPr="004B0D7A">
        <w:rPr>
          <w:b/>
          <w:sz w:val="26"/>
          <w:szCs w:val="26"/>
        </w:rPr>
        <w:lastRenderedPageBreak/>
        <w:t>Статья 18.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33"/>
    </w:p>
    <w:p w:rsidR="00FD16BA" w:rsidRPr="004B0D7A" w:rsidRDefault="00FD16BA" w:rsidP="00FD16BA">
      <w:pPr>
        <w:shd w:val="clear" w:color="auto" w:fill="FFFFFF"/>
        <w:ind w:firstLine="709"/>
        <w:jc w:val="both"/>
        <w:rPr>
          <w:sz w:val="26"/>
          <w:szCs w:val="26"/>
        </w:rPr>
      </w:pPr>
      <w:r w:rsidRPr="004B0D7A">
        <w:rPr>
          <w:sz w:val="26"/>
          <w:szCs w:val="26"/>
        </w:rPr>
        <w:t>1. Общественные обсуждения или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 организуются и проводятся комиссией.</w:t>
      </w:r>
    </w:p>
    <w:p w:rsidR="00FD16BA" w:rsidRPr="004B0D7A" w:rsidRDefault="00FD16BA" w:rsidP="00FD16BA">
      <w:pPr>
        <w:shd w:val="clear" w:color="auto" w:fill="FFFFFF"/>
        <w:ind w:firstLine="709"/>
        <w:jc w:val="both"/>
        <w:rPr>
          <w:sz w:val="26"/>
          <w:szCs w:val="26"/>
        </w:rPr>
      </w:pPr>
      <w:r w:rsidRPr="004B0D7A">
        <w:rPr>
          <w:sz w:val="26"/>
          <w:szCs w:val="26"/>
        </w:rPr>
        <w:t xml:space="preserve">2. Работа комиссии осуществляется по мере необходимости при поступлении заявления от заинтересованных физических или юридических лиц (далее — заявитель). Заявление подается на имя председателя комиссии. </w:t>
      </w:r>
    </w:p>
    <w:p w:rsidR="00FD16BA" w:rsidRPr="004B0D7A" w:rsidRDefault="00FD16BA" w:rsidP="00FD16BA">
      <w:pPr>
        <w:shd w:val="clear" w:color="auto" w:fill="FFFFFF"/>
        <w:ind w:firstLine="709"/>
        <w:jc w:val="both"/>
        <w:rPr>
          <w:sz w:val="26"/>
          <w:szCs w:val="26"/>
        </w:rPr>
      </w:pPr>
      <w:r w:rsidRPr="004B0D7A">
        <w:rPr>
          <w:sz w:val="26"/>
          <w:szCs w:val="26"/>
        </w:rPr>
        <w:t xml:space="preserve">3. </w:t>
      </w:r>
      <w:proofErr w:type="gramStart"/>
      <w:r w:rsidRPr="004B0D7A">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по вопросу предоставления разрешения на условно разрешенный вид использования или по вопросу о предоставлении разрешения на отклонение от предельных параметров разрешенного строительства проводятся с участием граждан, проживающих в пределах территориальной зоны, в границах которой расположен</w:t>
      </w:r>
      <w:proofErr w:type="gramEnd"/>
      <w:r w:rsidRPr="004B0D7A">
        <w:rPr>
          <w:sz w:val="26"/>
          <w:szCs w:val="26"/>
        </w:rPr>
        <w:t xml:space="preserve"> земельный участок или объект капитального строительства, применительно к которому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D16BA" w:rsidRPr="004B0D7A" w:rsidRDefault="00FD16BA" w:rsidP="00FD16BA">
      <w:pPr>
        <w:shd w:val="clear" w:color="auto" w:fill="FFFFFF"/>
        <w:ind w:firstLine="709"/>
        <w:jc w:val="both"/>
        <w:rPr>
          <w:sz w:val="26"/>
          <w:szCs w:val="26"/>
        </w:rPr>
      </w:pPr>
      <w:r w:rsidRPr="004B0D7A">
        <w:rPr>
          <w:sz w:val="26"/>
          <w:szCs w:val="26"/>
        </w:rPr>
        <w:t xml:space="preserve">4. </w:t>
      </w:r>
      <w:proofErr w:type="gramStart"/>
      <w:r w:rsidRPr="004B0D7A">
        <w:rPr>
          <w:sz w:val="26"/>
          <w:szCs w:val="26"/>
        </w:rPr>
        <w:t>Комиссия направляет сообщения о проведении общественных обсуждений или публичных слушаний по вопросу предоставления разрешения на условно разрешенный вид использования или по вопросу о предоставлении разрешения на отклонение от предельных параметров разрешенного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w:t>
      </w:r>
      <w:proofErr w:type="gramEnd"/>
      <w:r w:rsidRPr="004B0D7A">
        <w:rPr>
          <w:sz w:val="26"/>
          <w:szCs w:val="26"/>
        </w:rPr>
        <w:t xml:space="preserve">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FD16BA" w:rsidRPr="004B0D7A" w:rsidRDefault="00FD16BA" w:rsidP="00FD16BA">
      <w:pPr>
        <w:shd w:val="clear" w:color="auto" w:fill="FFFFFF"/>
        <w:ind w:firstLine="709"/>
        <w:jc w:val="both"/>
        <w:rPr>
          <w:sz w:val="26"/>
          <w:szCs w:val="26"/>
        </w:rPr>
      </w:pPr>
      <w:r w:rsidRPr="004B0D7A">
        <w:rPr>
          <w:sz w:val="26"/>
          <w:szCs w:val="26"/>
        </w:rPr>
        <w:t>Указанные сообщения направляются не более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BE297D" w:rsidRPr="004B0D7A" w:rsidRDefault="00FD16BA" w:rsidP="00FD16BA">
      <w:pPr>
        <w:shd w:val="clear" w:color="auto" w:fill="FFFFFF"/>
        <w:ind w:firstLine="709"/>
        <w:jc w:val="both"/>
        <w:rPr>
          <w:sz w:val="26"/>
          <w:szCs w:val="26"/>
        </w:rPr>
      </w:pPr>
      <w:r w:rsidRPr="004B0D7A">
        <w:rPr>
          <w:sz w:val="26"/>
          <w:szCs w:val="26"/>
        </w:rPr>
        <w:t xml:space="preserve">5. Срок проведения общественных обсуждений или публичных слушаний с момента оповещения жителей о времени и месте их проведения до дня опубликования заключения о результатах общественных обсуждений или публичных слушаний </w:t>
      </w:r>
      <w:r w:rsidR="00BE297D" w:rsidRPr="004B0D7A">
        <w:rPr>
          <w:color w:val="333333"/>
          <w:sz w:val="26"/>
          <w:szCs w:val="26"/>
          <w:shd w:val="clear" w:color="auto" w:fill="FFFFFF"/>
        </w:rPr>
        <w:t>не может быть менее одного месяца и более трех месяцев</w:t>
      </w:r>
      <w:r w:rsidR="003D2B24" w:rsidRPr="004B0D7A">
        <w:rPr>
          <w:sz w:val="26"/>
          <w:szCs w:val="26"/>
        </w:rPr>
        <w:t>.</w:t>
      </w:r>
    </w:p>
    <w:p w:rsidR="00FD16BA" w:rsidRPr="004B0D7A" w:rsidRDefault="00FD16BA" w:rsidP="00FD16BA">
      <w:pPr>
        <w:shd w:val="clear" w:color="auto" w:fill="FFFFFF"/>
        <w:ind w:firstLine="709"/>
        <w:jc w:val="both"/>
        <w:rPr>
          <w:sz w:val="26"/>
          <w:szCs w:val="26"/>
        </w:rPr>
      </w:pPr>
      <w:r w:rsidRPr="004B0D7A">
        <w:rPr>
          <w:sz w:val="26"/>
          <w:szCs w:val="26"/>
        </w:rPr>
        <w:t xml:space="preserve">6. 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или по вопросу о предоставлении разрешения на </w:t>
      </w:r>
      <w:r w:rsidRPr="004B0D7A">
        <w:rPr>
          <w:sz w:val="26"/>
          <w:szCs w:val="26"/>
        </w:rPr>
        <w:lastRenderedPageBreak/>
        <w:t>отклонение от предельных параметров разрешенного строительства, несет физическое или юридическое лицо, заинтересованное в предоставлении такого разрешения.</w:t>
      </w:r>
    </w:p>
    <w:p w:rsidR="00FD16BA" w:rsidRPr="004B0D7A" w:rsidRDefault="00FD16BA" w:rsidP="00FD16BA">
      <w:pPr>
        <w:shd w:val="clear" w:color="auto" w:fill="FFFFFF"/>
        <w:ind w:firstLine="709"/>
        <w:jc w:val="both"/>
        <w:rPr>
          <w:sz w:val="26"/>
          <w:szCs w:val="26"/>
        </w:rPr>
      </w:pPr>
      <w:r w:rsidRPr="004B0D7A">
        <w:rPr>
          <w:sz w:val="26"/>
          <w:szCs w:val="26"/>
        </w:rPr>
        <w:t xml:space="preserve">7. </w:t>
      </w:r>
      <w:proofErr w:type="gramStart"/>
      <w:r w:rsidRPr="004B0D7A">
        <w:rPr>
          <w:sz w:val="26"/>
          <w:szCs w:val="26"/>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о предоставлении разрешения на отклонение от предельных параметров разрешенного строительства, комиссия осуществляет подготовку рекомендаций о предоставлении разрешения на условно разрешенный вид использования, на отклонение от предельных параметров или об отказе в предоставлении такого разрешения с указанием причин принятого решения</w:t>
      </w:r>
      <w:proofErr w:type="gramEnd"/>
      <w:r w:rsidRPr="004B0D7A">
        <w:rPr>
          <w:sz w:val="26"/>
          <w:szCs w:val="26"/>
        </w:rPr>
        <w:t xml:space="preserve"> и направляет их Главе </w:t>
      </w:r>
      <w:proofErr w:type="spellStart"/>
      <w:r w:rsidR="00020511" w:rsidRPr="004B0D7A">
        <w:rPr>
          <w:sz w:val="26"/>
          <w:szCs w:val="26"/>
        </w:rPr>
        <w:t>Бедярышского</w:t>
      </w:r>
      <w:proofErr w:type="spellEnd"/>
      <w:r w:rsidRPr="004B0D7A">
        <w:rPr>
          <w:sz w:val="26"/>
          <w:szCs w:val="26"/>
        </w:rPr>
        <w:t xml:space="preserve"> сельского поселения.</w:t>
      </w:r>
    </w:p>
    <w:p w:rsidR="00FD16BA" w:rsidRPr="004B0D7A" w:rsidRDefault="00FD16BA" w:rsidP="00FD16BA">
      <w:pPr>
        <w:shd w:val="clear" w:color="auto" w:fill="FFFFFF"/>
        <w:ind w:firstLine="709"/>
        <w:jc w:val="both"/>
        <w:rPr>
          <w:sz w:val="26"/>
          <w:szCs w:val="26"/>
        </w:rPr>
      </w:pPr>
      <w:r w:rsidRPr="004B0D7A">
        <w:rPr>
          <w:sz w:val="26"/>
          <w:szCs w:val="26"/>
        </w:rPr>
        <w:t xml:space="preserve">8. На основании указанных в </w:t>
      </w:r>
      <w:hyperlink r:id="rId138" w:anchor="Par1509" w:history="1">
        <w:r w:rsidRPr="004B0D7A">
          <w:rPr>
            <w:spacing w:val="15"/>
            <w:sz w:val="26"/>
            <w:szCs w:val="26"/>
          </w:rPr>
          <w:t xml:space="preserve">части </w:t>
        </w:r>
      </w:hyperlink>
      <w:r w:rsidRPr="004B0D7A">
        <w:rPr>
          <w:sz w:val="26"/>
          <w:szCs w:val="26"/>
        </w:rPr>
        <w:t xml:space="preserve">7 настоящей статьи рекомендаций Глава </w:t>
      </w:r>
      <w:proofErr w:type="spellStart"/>
      <w:r w:rsidR="00020511" w:rsidRPr="004B0D7A">
        <w:rPr>
          <w:sz w:val="26"/>
          <w:szCs w:val="26"/>
        </w:rPr>
        <w:t>Бедярышского</w:t>
      </w:r>
      <w:proofErr w:type="spellEnd"/>
      <w:r w:rsidRPr="004B0D7A">
        <w:rPr>
          <w:sz w:val="26"/>
          <w:szCs w:val="26"/>
        </w:rPr>
        <w:t xml:space="preserve"> сельского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на отклонение от предельных параметров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proofErr w:type="spellStart"/>
      <w:proofErr w:type="gramStart"/>
      <w:r w:rsidRPr="004B0D7A">
        <w:rPr>
          <w:sz w:val="26"/>
          <w:szCs w:val="26"/>
        </w:rPr>
        <w:t>Катав-Ивановского</w:t>
      </w:r>
      <w:proofErr w:type="spellEnd"/>
      <w:proofErr w:type="gramEnd"/>
      <w:r w:rsidRPr="004B0D7A">
        <w:rPr>
          <w:sz w:val="26"/>
          <w:szCs w:val="26"/>
        </w:rPr>
        <w:t xml:space="preserve"> муниципального района.</w:t>
      </w:r>
    </w:p>
    <w:p w:rsidR="00FD16BA" w:rsidRPr="004B0D7A" w:rsidRDefault="00FD16BA" w:rsidP="0006595D">
      <w:pPr>
        <w:ind w:firstLine="567"/>
        <w:jc w:val="both"/>
        <w:rPr>
          <w:sz w:val="26"/>
          <w:szCs w:val="26"/>
        </w:rPr>
      </w:pPr>
      <w:r w:rsidRPr="004B0D7A">
        <w:rPr>
          <w:sz w:val="26"/>
          <w:szCs w:val="26"/>
        </w:rPr>
        <w:t>9. В случае</w:t>
      </w:r>
      <w:proofErr w:type="gramStart"/>
      <w:r w:rsidRPr="004B0D7A">
        <w:rPr>
          <w:sz w:val="26"/>
          <w:szCs w:val="26"/>
        </w:rPr>
        <w:t>,</w:t>
      </w:r>
      <w:proofErr w:type="gramEnd"/>
      <w:r w:rsidRPr="004B0D7A">
        <w:rPr>
          <w:sz w:val="26"/>
          <w:szCs w:val="26"/>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FD16BA" w:rsidRPr="004B0D7A" w:rsidRDefault="00FD16BA" w:rsidP="005F3B76">
      <w:pPr>
        <w:pStyle w:val="3"/>
        <w:rPr>
          <w:b/>
          <w:sz w:val="26"/>
          <w:szCs w:val="26"/>
        </w:rPr>
      </w:pPr>
      <w:bookmarkStart w:id="134" w:name="_Toc17124818"/>
      <w:r w:rsidRPr="004B0D7A">
        <w:rPr>
          <w:b/>
          <w:sz w:val="26"/>
          <w:szCs w:val="26"/>
        </w:rPr>
        <w:t>Статья 19. Проведение общественных обсуждений или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134"/>
    </w:p>
    <w:p w:rsidR="00FD16BA" w:rsidRPr="004B0D7A" w:rsidRDefault="00FD16BA" w:rsidP="00FD16BA">
      <w:pPr>
        <w:shd w:val="clear" w:color="auto" w:fill="FFFFFF"/>
        <w:ind w:firstLine="709"/>
        <w:jc w:val="both"/>
        <w:rPr>
          <w:sz w:val="26"/>
          <w:szCs w:val="26"/>
        </w:rPr>
      </w:pPr>
      <w:r w:rsidRPr="004B0D7A">
        <w:rPr>
          <w:sz w:val="26"/>
          <w:szCs w:val="26"/>
        </w:rPr>
        <w:t xml:space="preserve">1. Общественные обсуждения или публичные слушания по проекту планировки территории, а также по проекту межевания территории организует и проводит Администрация </w:t>
      </w:r>
      <w:proofErr w:type="spellStart"/>
      <w:r w:rsidR="00342BEB" w:rsidRPr="004B0D7A">
        <w:rPr>
          <w:sz w:val="26"/>
          <w:szCs w:val="26"/>
        </w:rPr>
        <w:t>Бедярышского</w:t>
      </w:r>
      <w:proofErr w:type="spellEnd"/>
      <w:r w:rsidRPr="004B0D7A">
        <w:rPr>
          <w:sz w:val="26"/>
          <w:szCs w:val="26"/>
        </w:rPr>
        <w:t xml:space="preserve"> сельского поселения в соответствии с положениями статьи 46 Градостроительного кодекса Российской Федерации.</w:t>
      </w:r>
    </w:p>
    <w:p w:rsidR="00FD16BA" w:rsidRPr="004B0D7A" w:rsidRDefault="00FD16BA" w:rsidP="00FD16BA">
      <w:pPr>
        <w:shd w:val="clear" w:color="auto" w:fill="FFFFFF"/>
        <w:ind w:firstLine="709"/>
        <w:jc w:val="both"/>
        <w:rPr>
          <w:sz w:val="26"/>
          <w:szCs w:val="26"/>
        </w:rPr>
      </w:pPr>
      <w:r w:rsidRPr="004B0D7A">
        <w:rPr>
          <w:sz w:val="26"/>
          <w:szCs w:val="26"/>
        </w:rPr>
        <w:t xml:space="preserve">2. </w:t>
      </w:r>
      <w:proofErr w:type="gramStart"/>
      <w:r w:rsidRPr="004B0D7A">
        <w:rPr>
          <w:sz w:val="26"/>
          <w:szCs w:val="26"/>
        </w:rPr>
        <w:t>Общественные обсуждения или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планировки и проекта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FD16BA" w:rsidRPr="004B0D7A" w:rsidRDefault="00FD16BA" w:rsidP="00FD16BA">
      <w:pPr>
        <w:autoSpaceDE w:val="0"/>
        <w:autoSpaceDN w:val="0"/>
        <w:adjustRightInd w:val="0"/>
        <w:ind w:firstLine="709"/>
        <w:jc w:val="both"/>
        <w:rPr>
          <w:sz w:val="26"/>
          <w:szCs w:val="26"/>
        </w:rPr>
      </w:pPr>
      <w:r w:rsidRPr="004B0D7A">
        <w:rPr>
          <w:sz w:val="26"/>
          <w:szCs w:val="26"/>
        </w:rPr>
        <w:t>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FD16BA" w:rsidRPr="004B0D7A" w:rsidRDefault="00FD16BA" w:rsidP="00FD16BA">
      <w:pPr>
        <w:autoSpaceDE w:val="0"/>
        <w:autoSpaceDN w:val="0"/>
        <w:adjustRightInd w:val="0"/>
        <w:ind w:firstLine="709"/>
        <w:jc w:val="both"/>
        <w:rPr>
          <w:sz w:val="26"/>
          <w:szCs w:val="26"/>
        </w:rPr>
      </w:pPr>
      <w:r w:rsidRPr="004B0D7A">
        <w:rPr>
          <w:sz w:val="26"/>
          <w:szCs w:val="26"/>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FD16BA" w:rsidRPr="004B0D7A" w:rsidRDefault="00FD16BA" w:rsidP="00FD16BA">
      <w:pPr>
        <w:autoSpaceDE w:val="0"/>
        <w:autoSpaceDN w:val="0"/>
        <w:adjustRightInd w:val="0"/>
        <w:ind w:firstLine="709"/>
        <w:jc w:val="both"/>
        <w:rPr>
          <w:sz w:val="26"/>
          <w:szCs w:val="26"/>
        </w:rPr>
      </w:pPr>
      <w:r w:rsidRPr="004B0D7A">
        <w:rPr>
          <w:sz w:val="26"/>
          <w:szCs w:val="26"/>
        </w:rPr>
        <w:lastRenderedPageBreak/>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FD16BA" w:rsidRPr="004B0D7A" w:rsidRDefault="00FD16BA" w:rsidP="00FD16BA">
      <w:pPr>
        <w:autoSpaceDE w:val="0"/>
        <w:autoSpaceDN w:val="0"/>
        <w:adjustRightInd w:val="0"/>
        <w:ind w:firstLine="709"/>
        <w:jc w:val="both"/>
        <w:rPr>
          <w:sz w:val="26"/>
          <w:szCs w:val="26"/>
        </w:rPr>
      </w:pPr>
      <w:r w:rsidRPr="004B0D7A">
        <w:rPr>
          <w:sz w:val="26"/>
          <w:szCs w:val="26"/>
        </w:rPr>
        <w:t>3) территории для размещения линейных объектов в границах земель лесного фонда.</w:t>
      </w:r>
    </w:p>
    <w:p w:rsidR="00FD16BA" w:rsidRPr="004B0D7A" w:rsidRDefault="00FD16BA" w:rsidP="00FD16BA">
      <w:pPr>
        <w:shd w:val="clear" w:color="auto" w:fill="FFFFFF"/>
        <w:ind w:firstLine="709"/>
        <w:jc w:val="both"/>
        <w:rPr>
          <w:sz w:val="26"/>
          <w:szCs w:val="26"/>
        </w:rPr>
      </w:pPr>
      <w:r w:rsidRPr="004B0D7A">
        <w:rPr>
          <w:sz w:val="26"/>
          <w:szCs w:val="26"/>
        </w:rPr>
        <w:t>4.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w:t>
      </w:r>
    </w:p>
    <w:p w:rsidR="00FD16BA" w:rsidRPr="004B0D7A" w:rsidRDefault="00FD16BA" w:rsidP="00FD16BA">
      <w:pPr>
        <w:autoSpaceDE w:val="0"/>
        <w:autoSpaceDN w:val="0"/>
        <w:adjustRightInd w:val="0"/>
        <w:ind w:firstLine="709"/>
        <w:jc w:val="both"/>
        <w:rPr>
          <w:sz w:val="26"/>
          <w:szCs w:val="26"/>
        </w:rPr>
      </w:pPr>
      <w:r w:rsidRPr="004B0D7A">
        <w:rPr>
          <w:sz w:val="26"/>
          <w:szCs w:val="26"/>
        </w:rPr>
        <w:t xml:space="preserve">5. </w:t>
      </w:r>
      <w:proofErr w:type="gramStart"/>
      <w:r w:rsidRPr="004B0D7A">
        <w:rPr>
          <w:sz w:val="26"/>
          <w:szCs w:val="26"/>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FD16BA" w:rsidRPr="004B0D7A" w:rsidRDefault="00FD16BA" w:rsidP="00FD16BA">
      <w:pPr>
        <w:autoSpaceDE w:val="0"/>
        <w:autoSpaceDN w:val="0"/>
        <w:adjustRightInd w:val="0"/>
        <w:ind w:firstLine="709"/>
        <w:jc w:val="both"/>
        <w:rPr>
          <w:sz w:val="26"/>
          <w:szCs w:val="26"/>
        </w:rPr>
      </w:pPr>
      <w:r w:rsidRPr="004B0D7A">
        <w:rPr>
          <w:sz w:val="26"/>
          <w:szCs w:val="26"/>
        </w:rPr>
        <w:t xml:space="preserve">6. </w:t>
      </w:r>
      <w:proofErr w:type="gramStart"/>
      <w:r w:rsidRPr="004B0D7A">
        <w:rPr>
          <w:sz w:val="26"/>
          <w:szCs w:val="26"/>
        </w:rPr>
        <w:t>Орган местного самоуправления поселения направляет соответственно главе местной администрации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roofErr w:type="gramEnd"/>
    </w:p>
    <w:p w:rsidR="00FD16BA" w:rsidRPr="004B0D7A" w:rsidRDefault="00FD16BA" w:rsidP="00FD16BA">
      <w:pPr>
        <w:autoSpaceDE w:val="0"/>
        <w:autoSpaceDN w:val="0"/>
        <w:adjustRightInd w:val="0"/>
        <w:ind w:firstLine="709"/>
        <w:jc w:val="both"/>
        <w:rPr>
          <w:sz w:val="26"/>
          <w:szCs w:val="26"/>
        </w:rPr>
      </w:pPr>
      <w:r w:rsidRPr="004B0D7A">
        <w:rPr>
          <w:sz w:val="26"/>
          <w:szCs w:val="26"/>
        </w:rPr>
        <w:t xml:space="preserve">7. </w:t>
      </w:r>
      <w:proofErr w:type="gramStart"/>
      <w:r w:rsidRPr="004B0D7A">
        <w:rPr>
          <w:sz w:val="26"/>
          <w:szCs w:val="26"/>
        </w:rPr>
        <w:t>Глава местной администрации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roofErr w:type="gramEnd"/>
    </w:p>
    <w:p w:rsidR="00DB5B17" w:rsidRPr="004B0D7A" w:rsidRDefault="00FD16BA" w:rsidP="0006595D">
      <w:pPr>
        <w:ind w:firstLine="567"/>
        <w:jc w:val="both"/>
        <w:rPr>
          <w:sz w:val="26"/>
          <w:szCs w:val="26"/>
        </w:rPr>
      </w:pPr>
      <w:r w:rsidRPr="004B0D7A">
        <w:rPr>
          <w:sz w:val="26"/>
          <w:szCs w:val="26"/>
        </w:rPr>
        <w:t xml:space="preserve">8. Основанием для отклонения документации по планировке территории, подготовленной лицами, указанными в </w:t>
      </w:r>
      <w:hyperlink r:id="rId139" w:history="1">
        <w:r w:rsidRPr="004B0D7A">
          <w:rPr>
            <w:sz w:val="26"/>
            <w:szCs w:val="26"/>
          </w:rPr>
          <w:t xml:space="preserve">части 1.1 статьи </w:t>
        </w:r>
      </w:hyperlink>
      <w:r w:rsidRPr="004B0D7A">
        <w:rPr>
          <w:sz w:val="26"/>
          <w:szCs w:val="26"/>
        </w:rPr>
        <w:t xml:space="preserve">13 настоящих Правил, и направления ее на доработку является несоответствие такой документации требованиям, указанным в </w:t>
      </w:r>
      <w:hyperlink r:id="rId140" w:history="1">
        <w:r w:rsidRPr="004B0D7A">
          <w:rPr>
            <w:sz w:val="26"/>
            <w:szCs w:val="26"/>
          </w:rPr>
          <w:t xml:space="preserve">части 10 статьи </w:t>
        </w:r>
      </w:hyperlink>
      <w:r w:rsidRPr="004B0D7A">
        <w:rPr>
          <w:sz w:val="26"/>
          <w:szCs w:val="26"/>
        </w:rPr>
        <w:t>13 настоящих Правил. В иных случаях отклонение представленной такими лицами документации по планировке территории не допускается.</w:t>
      </w:r>
    </w:p>
    <w:p w:rsidR="000A1C03" w:rsidRPr="004B0D7A" w:rsidRDefault="000A1C03" w:rsidP="00E516BE">
      <w:pPr>
        <w:pStyle w:val="2"/>
        <w:jc w:val="center"/>
        <w:rPr>
          <w:b/>
          <w:sz w:val="26"/>
          <w:szCs w:val="26"/>
        </w:rPr>
      </w:pPr>
      <w:bookmarkStart w:id="135" w:name="_Toc17124819"/>
      <w:r w:rsidRPr="004B0D7A">
        <w:rPr>
          <w:b/>
          <w:sz w:val="26"/>
          <w:szCs w:val="26"/>
        </w:rPr>
        <w:t>ГЛАВА V. ГРАДОСТРОИТЕЛЬНЫЙ ПЛАН ЗЕМЕЛЬНОГО УЧАСТКА</w:t>
      </w:r>
      <w:bookmarkEnd w:id="135"/>
    </w:p>
    <w:p w:rsidR="000A1C03" w:rsidRPr="004B0D7A" w:rsidRDefault="000A1C03" w:rsidP="005F3B76">
      <w:pPr>
        <w:pStyle w:val="ConsPlusNormal"/>
        <w:ind w:firstLine="709"/>
        <w:jc w:val="both"/>
        <w:outlineLvl w:val="2"/>
        <w:rPr>
          <w:rFonts w:ascii="Times New Roman" w:hAnsi="Times New Roman" w:cs="Times New Roman"/>
          <w:b/>
          <w:sz w:val="26"/>
          <w:szCs w:val="26"/>
        </w:rPr>
      </w:pPr>
      <w:bookmarkStart w:id="136" w:name="_Toc17124820"/>
      <w:r w:rsidRPr="004B0D7A">
        <w:rPr>
          <w:rFonts w:ascii="Times New Roman" w:hAnsi="Times New Roman" w:cs="Times New Roman"/>
          <w:b/>
          <w:sz w:val="26"/>
          <w:szCs w:val="26"/>
        </w:rPr>
        <w:t>Статья 20.</w:t>
      </w:r>
      <w:r w:rsidR="00B11902" w:rsidRPr="004B0D7A">
        <w:rPr>
          <w:rFonts w:ascii="Times New Roman" w:hAnsi="Times New Roman" w:cs="Times New Roman"/>
          <w:b/>
          <w:sz w:val="26"/>
          <w:szCs w:val="26"/>
        </w:rPr>
        <w:t>1.</w:t>
      </w:r>
      <w:r w:rsidRPr="004B0D7A">
        <w:rPr>
          <w:rFonts w:ascii="Times New Roman" w:hAnsi="Times New Roman" w:cs="Times New Roman"/>
          <w:b/>
          <w:sz w:val="26"/>
          <w:szCs w:val="26"/>
        </w:rPr>
        <w:t xml:space="preserve"> Градостроительный план земельного участка</w:t>
      </w:r>
      <w:bookmarkEnd w:id="136"/>
    </w:p>
    <w:p w:rsidR="00020511" w:rsidRPr="004B0D7A" w:rsidRDefault="00020511" w:rsidP="005F3B76">
      <w:pPr>
        <w:pStyle w:val="ConsPlusNormal"/>
        <w:ind w:firstLine="709"/>
        <w:jc w:val="both"/>
        <w:outlineLvl w:val="2"/>
        <w:rPr>
          <w:rFonts w:ascii="Times New Roman" w:hAnsi="Times New Roman" w:cs="Times New Roman"/>
          <w:b/>
          <w:i/>
          <w:sz w:val="26"/>
          <w:szCs w:val="26"/>
        </w:rPr>
      </w:pPr>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8D2C21" w:rsidRPr="004B0D7A" w:rsidRDefault="008D2C21"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1.1. </w:t>
      </w:r>
      <w:r w:rsidRPr="004B0D7A">
        <w:rPr>
          <w:rFonts w:ascii="Times New Roman" w:hAnsi="Times New Roman" w:cs="Times New Roman"/>
          <w:color w:val="333333"/>
          <w:sz w:val="26"/>
          <w:szCs w:val="26"/>
          <w:shd w:val="clear" w:color="auto" w:fill="FFFFFF"/>
        </w:rPr>
        <w:t>В случае</w:t>
      </w:r>
      <w:proofErr w:type="gramStart"/>
      <w:r w:rsidRPr="004B0D7A">
        <w:rPr>
          <w:rFonts w:ascii="Times New Roman" w:hAnsi="Times New Roman" w:cs="Times New Roman"/>
          <w:color w:val="333333"/>
          <w:sz w:val="26"/>
          <w:szCs w:val="26"/>
          <w:shd w:val="clear" w:color="auto" w:fill="FFFFFF"/>
        </w:rPr>
        <w:t>,</w:t>
      </w:r>
      <w:proofErr w:type="gramEnd"/>
      <w:r w:rsidRPr="004B0D7A">
        <w:rPr>
          <w:rFonts w:ascii="Times New Roman" w:hAnsi="Times New Roman" w:cs="Times New Roman"/>
          <w:color w:val="333333"/>
          <w:sz w:val="26"/>
          <w:szCs w:val="26"/>
          <w:shd w:val="clear" w:color="auto" w:fill="FFFFFF"/>
        </w:rPr>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w:t>
      </w:r>
      <w:r w:rsidRPr="004B0D7A">
        <w:rPr>
          <w:rFonts w:ascii="Times New Roman" w:hAnsi="Times New Roman" w:cs="Times New Roman"/>
          <w:color w:val="333333"/>
          <w:sz w:val="26"/>
          <w:szCs w:val="26"/>
          <w:shd w:val="clear" w:color="auto" w:fill="FFFFFF"/>
        </w:rPr>
        <w:lastRenderedPageBreak/>
        <w:t>межевания территории и (или) схемы расположения земельного участка или земельных участков на кадастровом плане территории.</w:t>
      </w:r>
    </w:p>
    <w:p w:rsidR="008D2C21"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2. </w:t>
      </w:r>
      <w:proofErr w:type="gramStart"/>
      <w:r w:rsidR="008D2C21" w:rsidRPr="004B0D7A">
        <w:rPr>
          <w:rFonts w:ascii="Times New Roman" w:hAnsi="Times New Roman" w:cs="Times New Roman"/>
          <w:color w:val="333333"/>
          <w:sz w:val="26"/>
          <w:szCs w:val="26"/>
          <w:shd w:val="clear" w:color="auto" w:fill="FFFFFF"/>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roofErr w:type="gramEnd"/>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3. В градостроительном плане земельного участка содержится информация:</w:t>
      </w:r>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0A1C03" w:rsidRPr="004B0D7A" w:rsidRDefault="000A1C03" w:rsidP="00121367">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2) </w:t>
      </w:r>
      <w:r w:rsidR="00121367" w:rsidRPr="004B0D7A">
        <w:rPr>
          <w:rFonts w:ascii="Times New Roman" w:hAnsi="Times New Roman" w:cs="Times New Roman"/>
          <w:color w:val="333333"/>
          <w:sz w:val="26"/>
          <w:szCs w:val="26"/>
          <w:shd w:val="clear" w:color="auto" w:fill="FFFFFF"/>
        </w:rPr>
        <w:t>о границах земельного участка и о кадастровом номере земельного участка (при его наличии) или в случае, предусмотренном </w:t>
      </w:r>
      <w:hyperlink r:id="rId141" w:anchor="dst3192" w:history="1">
        <w:r w:rsidR="00121367" w:rsidRPr="004B0D7A">
          <w:rPr>
            <w:rStyle w:val="a3"/>
            <w:rFonts w:ascii="Times New Roman" w:hAnsi="Times New Roman" w:cs="Times New Roman"/>
            <w:color w:val="auto"/>
            <w:sz w:val="26"/>
            <w:szCs w:val="26"/>
            <w:u w:val="none"/>
            <w:shd w:val="clear" w:color="auto" w:fill="FFFFFF"/>
          </w:rPr>
          <w:t>частью 1.1</w:t>
        </w:r>
      </w:hyperlink>
      <w:r w:rsidR="00121367" w:rsidRPr="004B0D7A">
        <w:rPr>
          <w:rFonts w:ascii="Times New Roman" w:hAnsi="Times New Roman" w:cs="Times New Roman"/>
          <w:sz w:val="26"/>
          <w:szCs w:val="26"/>
        </w:rPr>
        <w:t xml:space="preserve"> </w:t>
      </w:r>
      <w:r w:rsidR="00121367" w:rsidRPr="004B0D7A">
        <w:rPr>
          <w:rFonts w:ascii="Times New Roman" w:hAnsi="Times New Roman" w:cs="Times New Roman"/>
          <w:color w:val="333333"/>
          <w:sz w:val="26"/>
          <w:szCs w:val="26"/>
          <w:shd w:val="clear" w:color="auto" w:fill="FFFFFF"/>
        </w:rPr>
        <w:t>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121367" w:rsidRPr="004B0D7A" w:rsidRDefault="000A1C03" w:rsidP="00121367">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121367"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5) </w:t>
      </w:r>
      <w:r w:rsidR="00121367" w:rsidRPr="004B0D7A">
        <w:rPr>
          <w:color w:val="333333"/>
          <w:sz w:val="26"/>
          <w:szCs w:val="26"/>
          <w:shd w:val="clear" w:color="auto" w:fill="FFFFFF"/>
        </w:rPr>
        <w:t> </w:t>
      </w:r>
      <w:r w:rsidR="00121367" w:rsidRPr="004B0D7A">
        <w:rPr>
          <w:rFonts w:ascii="Times New Roman" w:hAnsi="Times New Roman" w:cs="Times New Roman"/>
          <w:color w:val="333333"/>
          <w:sz w:val="26"/>
          <w:szCs w:val="26"/>
          <w:shd w:val="clear" w:color="auto" w:fill="FFFFFF"/>
        </w:rPr>
        <w:t>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иным федеральным законом;</w:t>
      </w:r>
      <w:r w:rsidR="00121367" w:rsidRPr="004B0D7A">
        <w:rPr>
          <w:rFonts w:ascii="Times New Roman" w:hAnsi="Times New Roman" w:cs="Times New Roman"/>
          <w:sz w:val="26"/>
          <w:szCs w:val="26"/>
        </w:rPr>
        <w:t xml:space="preserve"> </w:t>
      </w:r>
    </w:p>
    <w:p w:rsidR="000A1C03" w:rsidRPr="004B0D7A" w:rsidRDefault="000A1C03" w:rsidP="000A1C03">
      <w:pPr>
        <w:pStyle w:val="ConsPlusNormal"/>
        <w:ind w:firstLine="709"/>
        <w:jc w:val="both"/>
        <w:rPr>
          <w:rFonts w:ascii="Times New Roman" w:hAnsi="Times New Roman" w:cs="Times New Roman"/>
          <w:sz w:val="26"/>
          <w:szCs w:val="26"/>
        </w:rPr>
      </w:pPr>
      <w:proofErr w:type="gramStart"/>
      <w:r w:rsidRPr="004B0D7A">
        <w:rPr>
          <w:rFonts w:ascii="Times New Roman" w:hAnsi="Times New Roman" w:cs="Times New Roman"/>
          <w:sz w:val="26"/>
          <w:szCs w:val="26"/>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rsidR="00121367" w:rsidRPr="004B0D7A" w:rsidRDefault="000A1C03" w:rsidP="000A1C03">
      <w:pPr>
        <w:pStyle w:val="ConsPlusNormal"/>
        <w:ind w:firstLine="709"/>
        <w:jc w:val="both"/>
        <w:rPr>
          <w:rFonts w:ascii="Times New Roman" w:hAnsi="Times New Roman" w:cs="Times New Roman"/>
          <w:sz w:val="26"/>
          <w:szCs w:val="26"/>
        </w:rPr>
      </w:pPr>
      <w:proofErr w:type="gramStart"/>
      <w:r w:rsidRPr="004B0D7A">
        <w:rPr>
          <w:rFonts w:ascii="Times New Roman" w:hAnsi="Times New Roman" w:cs="Times New Roman"/>
          <w:sz w:val="26"/>
          <w:szCs w:val="26"/>
        </w:rPr>
        <w:t xml:space="preserve">7) </w:t>
      </w:r>
      <w:r w:rsidR="00121367" w:rsidRPr="004B0D7A">
        <w:rPr>
          <w:rFonts w:ascii="Times New Roman" w:hAnsi="Times New Roman" w:cs="Times New Roman"/>
          <w:sz w:val="26"/>
          <w:szCs w:val="26"/>
          <w:shd w:val="clear" w:color="auto" w:fill="FFFFFF"/>
        </w:rPr>
        <w:t>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r:id="rId142" w:anchor="dst2866" w:history="1">
        <w:r w:rsidR="00121367" w:rsidRPr="004B0D7A">
          <w:rPr>
            <w:rStyle w:val="a3"/>
            <w:rFonts w:ascii="Times New Roman" w:hAnsi="Times New Roman" w:cs="Times New Roman"/>
            <w:color w:val="auto"/>
            <w:sz w:val="26"/>
            <w:szCs w:val="26"/>
            <w:u w:val="none"/>
            <w:shd w:val="clear" w:color="auto" w:fill="FFFFFF"/>
          </w:rPr>
          <w:t>частью 7 статьи 36</w:t>
        </w:r>
      </w:hyperlink>
      <w:r w:rsidR="00121367" w:rsidRPr="004B0D7A">
        <w:rPr>
          <w:rFonts w:ascii="Times New Roman" w:hAnsi="Times New Roman" w:cs="Times New Roman"/>
          <w:sz w:val="26"/>
          <w:szCs w:val="26"/>
          <w:shd w:val="clear" w:color="auto" w:fill="FFFFFF"/>
        </w:rPr>
        <w:t>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r:id="rId143" w:anchor="dst2890" w:history="1">
        <w:r w:rsidR="00121367" w:rsidRPr="004B0D7A">
          <w:rPr>
            <w:rStyle w:val="a3"/>
            <w:rFonts w:ascii="Times New Roman" w:hAnsi="Times New Roman" w:cs="Times New Roman"/>
            <w:color w:val="auto"/>
            <w:sz w:val="26"/>
            <w:szCs w:val="26"/>
            <w:u w:val="none"/>
            <w:shd w:val="clear" w:color="auto" w:fill="FFFFFF"/>
          </w:rPr>
          <w:t>пунктом 7.1</w:t>
        </w:r>
      </w:hyperlink>
      <w:r w:rsidR="00121367" w:rsidRPr="004B0D7A">
        <w:rPr>
          <w:rFonts w:ascii="Times New Roman" w:hAnsi="Times New Roman" w:cs="Times New Roman"/>
          <w:sz w:val="26"/>
          <w:szCs w:val="26"/>
          <w:shd w:val="clear" w:color="auto" w:fill="FFFFFF"/>
        </w:rPr>
        <w:t> настоящей части;</w:t>
      </w:r>
      <w:r w:rsidR="00121367" w:rsidRPr="004B0D7A">
        <w:rPr>
          <w:rFonts w:ascii="Times New Roman" w:hAnsi="Times New Roman" w:cs="Times New Roman"/>
          <w:sz w:val="26"/>
          <w:szCs w:val="26"/>
        </w:rPr>
        <w:t xml:space="preserve"> </w:t>
      </w:r>
      <w:proofErr w:type="gramEnd"/>
    </w:p>
    <w:p w:rsidR="00121367" w:rsidRPr="004B0D7A" w:rsidRDefault="00121367"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color w:val="333333"/>
          <w:sz w:val="26"/>
          <w:szCs w:val="26"/>
          <w:shd w:val="clear" w:color="auto" w:fill="FFFFFF"/>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8) о расчетных показателях минимально допустимого уровня обеспеченности </w:t>
      </w:r>
      <w:r w:rsidRPr="004B0D7A">
        <w:rPr>
          <w:rFonts w:ascii="Times New Roman" w:hAnsi="Times New Roman" w:cs="Times New Roman"/>
          <w:sz w:val="26"/>
          <w:szCs w:val="26"/>
        </w:rPr>
        <w:lastRenderedPageBreak/>
        <w:t>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9) об ограничениях использования земельного участка, в том </w:t>
      </w:r>
      <w:proofErr w:type="gramStart"/>
      <w:r w:rsidRPr="004B0D7A">
        <w:rPr>
          <w:rFonts w:ascii="Times New Roman" w:hAnsi="Times New Roman" w:cs="Times New Roman"/>
          <w:sz w:val="26"/>
          <w:szCs w:val="26"/>
        </w:rPr>
        <w:t>числе</w:t>
      </w:r>
      <w:proofErr w:type="gramEnd"/>
      <w:r w:rsidRPr="004B0D7A">
        <w:rPr>
          <w:rFonts w:ascii="Times New Roman" w:hAnsi="Times New Roman" w:cs="Times New Roman"/>
          <w:sz w:val="26"/>
          <w:szCs w:val="26"/>
        </w:rPr>
        <w:t xml:space="preserve"> если земельный участок полностью или частично расположен в границах зон с особыми условиями использования территорий;</w:t>
      </w:r>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11) </w:t>
      </w:r>
      <w:r w:rsidR="00174448" w:rsidRPr="004B0D7A">
        <w:rPr>
          <w:rFonts w:ascii="Times New Roman" w:hAnsi="Times New Roman" w:cs="Times New Roman"/>
          <w:color w:val="333333"/>
          <w:sz w:val="26"/>
          <w:szCs w:val="26"/>
          <w:shd w:val="clear" w:color="auto" w:fill="FFFFFF"/>
        </w:rPr>
        <w:t>о границах публичных сервитутов</w:t>
      </w:r>
      <w:r w:rsidRPr="004B0D7A">
        <w:rPr>
          <w:rFonts w:ascii="Times New Roman" w:hAnsi="Times New Roman" w:cs="Times New Roman"/>
          <w:sz w:val="26"/>
          <w:szCs w:val="26"/>
        </w:rPr>
        <w:t>;</w:t>
      </w:r>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12) о номере и (или) наименовании элемента планировочной структуры, в границах которого расположен земельный участок;</w:t>
      </w:r>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14) о наличии или отсутствии в границах земельного участка объектов культурного наследия, о границах территорий таких объектов;</w:t>
      </w:r>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17) о красных линиях.</w:t>
      </w:r>
    </w:p>
    <w:p w:rsidR="00174448" w:rsidRPr="004B0D7A" w:rsidRDefault="00174448"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color w:val="333333"/>
          <w:sz w:val="26"/>
          <w:szCs w:val="26"/>
          <w:shd w:val="clear" w:color="auto" w:fill="FFFFFF"/>
        </w:rPr>
        <w:t xml:space="preserve">3.1. </w:t>
      </w:r>
      <w:proofErr w:type="gramStart"/>
      <w:r w:rsidRPr="004B0D7A">
        <w:rPr>
          <w:rFonts w:ascii="Times New Roman" w:hAnsi="Times New Roman" w:cs="Times New Roman"/>
          <w:color w:val="333333"/>
          <w:sz w:val="26"/>
          <w:szCs w:val="26"/>
          <w:shd w:val="clear" w:color="auto" w:fill="FFFFFF"/>
        </w:rPr>
        <w:t>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roofErr w:type="gramEnd"/>
    </w:p>
    <w:p w:rsidR="00174448"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4. </w:t>
      </w:r>
      <w:r w:rsidR="00174448" w:rsidRPr="004B0D7A">
        <w:rPr>
          <w:rFonts w:ascii="Times New Roman" w:hAnsi="Times New Roman" w:cs="Times New Roman"/>
          <w:color w:val="333333"/>
          <w:sz w:val="26"/>
          <w:szCs w:val="26"/>
          <w:shd w:val="clear" w:color="auto" w:fill="FFFFFF"/>
        </w:rPr>
        <w:t>В случае</w:t>
      </w:r>
      <w:proofErr w:type="gramStart"/>
      <w:r w:rsidR="00174448" w:rsidRPr="004B0D7A">
        <w:rPr>
          <w:rFonts w:ascii="Times New Roman" w:hAnsi="Times New Roman" w:cs="Times New Roman"/>
          <w:color w:val="333333"/>
          <w:sz w:val="26"/>
          <w:szCs w:val="26"/>
          <w:shd w:val="clear" w:color="auto" w:fill="FFFFFF"/>
        </w:rPr>
        <w:t>,</w:t>
      </w:r>
      <w:proofErr w:type="gramEnd"/>
      <w:r w:rsidR="00174448" w:rsidRPr="004B0D7A">
        <w:rPr>
          <w:rFonts w:ascii="Times New Roman" w:hAnsi="Times New Roman" w:cs="Times New Roman"/>
          <w:color w:val="333333"/>
          <w:sz w:val="26"/>
          <w:szCs w:val="26"/>
          <w:shd w:val="clear" w:color="auto" w:fill="FFFFFF"/>
        </w:rPr>
        <w:t xml:space="preserve"> если в соответствии с Градостроительным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w:t>
      </w:r>
      <w:proofErr w:type="gramStart"/>
      <w:r w:rsidR="00174448" w:rsidRPr="004B0D7A">
        <w:rPr>
          <w:rFonts w:ascii="Times New Roman" w:hAnsi="Times New Roman" w:cs="Times New Roman"/>
          <w:color w:val="333333"/>
          <w:sz w:val="26"/>
          <w:szCs w:val="26"/>
          <w:shd w:val="clear" w:color="auto" w:fill="FFFFFF"/>
        </w:rPr>
        <w:t>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w:t>
      </w:r>
      <w:proofErr w:type="gramEnd"/>
      <w:r w:rsidR="00174448" w:rsidRPr="004B0D7A">
        <w:rPr>
          <w:rFonts w:ascii="Times New Roman" w:hAnsi="Times New Roman" w:cs="Times New Roman"/>
          <w:color w:val="333333"/>
          <w:sz w:val="26"/>
          <w:szCs w:val="26"/>
          <w:shd w:val="clear" w:color="auto" w:fill="FFFFFF"/>
        </w:rPr>
        <w:t xml:space="preserve"> принятия решения о самостоятельном осуществлении комплексного развития территории).</w:t>
      </w:r>
      <w:r w:rsidR="00174448" w:rsidRPr="004B0D7A">
        <w:rPr>
          <w:rFonts w:ascii="Times New Roman" w:hAnsi="Times New Roman" w:cs="Times New Roman"/>
          <w:sz w:val="26"/>
          <w:szCs w:val="26"/>
        </w:rPr>
        <w:t xml:space="preserve"> </w:t>
      </w:r>
    </w:p>
    <w:p w:rsidR="00174448"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5. </w:t>
      </w:r>
      <w:r w:rsidR="00174448" w:rsidRPr="004B0D7A">
        <w:rPr>
          <w:rFonts w:ascii="Times New Roman" w:hAnsi="Times New Roman" w:cs="Times New Roman"/>
          <w:color w:val="333333"/>
          <w:sz w:val="26"/>
          <w:szCs w:val="26"/>
          <w:shd w:val="clear" w:color="auto" w:fill="FFFFFF"/>
        </w:rPr>
        <w:t xml:space="preserve">В целях получения градостроительного плана земельного участка </w:t>
      </w:r>
      <w:r w:rsidR="00174448" w:rsidRPr="004B0D7A">
        <w:rPr>
          <w:rFonts w:ascii="Times New Roman" w:hAnsi="Times New Roman" w:cs="Times New Roman"/>
          <w:color w:val="333333"/>
          <w:sz w:val="26"/>
          <w:szCs w:val="26"/>
          <w:shd w:val="clear" w:color="auto" w:fill="FFFFFF"/>
        </w:rPr>
        <w:lastRenderedPageBreak/>
        <w:t>правообладатель земельного участка, иное лицо в случае, предусмотренном </w:t>
      </w:r>
      <w:hyperlink r:id="rId144" w:anchor="dst3192" w:history="1">
        <w:r w:rsidR="00174448" w:rsidRPr="004B0D7A">
          <w:rPr>
            <w:rStyle w:val="a3"/>
            <w:rFonts w:ascii="Times New Roman" w:hAnsi="Times New Roman" w:cs="Times New Roman"/>
            <w:color w:val="auto"/>
            <w:sz w:val="26"/>
            <w:szCs w:val="26"/>
            <w:u w:val="none"/>
            <w:shd w:val="clear" w:color="auto" w:fill="FFFFFF"/>
          </w:rPr>
          <w:t>частью 1.1</w:t>
        </w:r>
      </w:hyperlink>
      <w:r w:rsidR="00174448" w:rsidRPr="004B0D7A">
        <w:rPr>
          <w:rFonts w:ascii="Times New Roman" w:hAnsi="Times New Roman" w:cs="Times New Roman"/>
          <w:sz w:val="26"/>
          <w:szCs w:val="26"/>
          <w:shd w:val="clear" w:color="auto" w:fill="FFFFFF"/>
        </w:rPr>
        <w:t> </w:t>
      </w:r>
      <w:r w:rsidR="00174448" w:rsidRPr="004B0D7A">
        <w:rPr>
          <w:rFonts w:ascii="Times New Roman" w:hAnsi="Times New Roman" w:cs="Times New Roman"/>
          <w:color w:val="333333"/>
          <w:sz w:val="26"/>
          <w:szCs w:val="26"/>
          <w:shd w:val="clear" w:color="auto" w:fill="FFFFFF"/>
        </w:rPr>
        <w:t>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r w:rsidR="00174448" w:rsidRPr="004B0D7A">
        <w:rPr>
          <w:rFonts w:ascii="Times New Roman" w:hAnsi="Times New Roman" w:cs="Times New Roman"/>
          <w:sz w:val="26"/>
          <w:szCs w:val="26"/>
        </w:rPr>
        <w:t xml:space="preserve"> </w:t>
      </w:r>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6. Орган местного самоуправления в течение двадцати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0A1C03"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7. </w:t>
      </w:r>
      <w:proofErr w:type="gramStart"/>
      <w:r w:rsidRPr="004B0D7A">
        <w:rPr>
          <w:rFonts w:ascii="Times New Roman" w:hAnsi="Times New Roman" w:cs="Times New Roman"/>
          <w:sz w:val="26"/>
          <w:szCs w:val="26"/>
        </w:rPr>
        <w:t>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roofErr w:type="gramEnd"/>
      <w:r w:rsidRPr="004B0D7A">
        <w:rPr>
          <w:rFonts w:ascii="Times New Roman" w:hAnsi="Times New Roman" w:cs="Times New Roman"/>
          <w:sz w:val="26"/>
          <w:szCs w:val="26"/>
        </w:rPr>
        <w:t xml:space="preserve"> Указанные технические условия подлежат представлению в орган местного самоуправления в срок, установленный частью 7 статьи 48 </w:t>
      </w:r>
      <w:r w:rsidR="00174448" w:rsidRPr="004B0D7A">
        <w:rPr>
          <w:rFonts w:ascii="Times New Roman" w:hAnsi="Times New Roman" w:cs="Times New Roman"/>
          <w:sz w:val="26"/>
          <w:szCs w:val="26"/>
        </w:rPr>
        <w:t>Градостроительного</w:t>
      </w:r>
      <w:r w:rsidRPr="004B0D7A">
        <w:rPr>
          <w:rFonts w:ascii="Times New Roman" w:hAnsi="Times New Roman" w:cs="Times New Roman"/>
          <w:sz w:val="26"/>
          <w:szCs w:val="26"/>
        </w:rPr>
        <w:t xml:space="preserve"> Кодекса.</w:t>
      </w:r>
    </w:p>
    <w:p w:rsidR="00174448" w:rsidRPr="004B0D7A" w:rsidRDefault="000A1C03" w:rsidP="000A1C03">
      <w:pPr>
        <w:pStyle w:val="ConsPlusNormal"/>
        <w:ind w:firstLine="709"/>
        <w:jc w:val="both"/>
        <w:rPr>
          <w:rFonts w:ascii="Times New Roman" w:hAnsi="Times New Roman" w:cs="Times New Roman"/>
          <w:sz w:val="26"/>
          <w:szCs w:val="26"/>
        </w:rPr>
      </w:pPr>
      <w:r w:rsidRPr="004B0D7A">
        <w:rPr>
          <w:rFonts w:ascii="Times New Roman" w:hAnsi="Times New Roman" w:cs="Times New Roman"/>
          <w:sz w:val="26"/>
          <w:szCs w:val="26"/>
        </w:rPr>
        <w:t xml:space="preserve">8. </w:t>
      </w:r>
      <w:r w:rsidR="00174448" w:rsidRPr="004B0D7A">
        <w:rPr>
          <w:rFonts w:ascii="Times New Roman" w:hAnsi="Times New Roman" w:cs="Times New Roman"/>
          <w:color w:val="333333"/>
          <w:sz w:val="26"/>
          <w:szCs w:val="26"/>
          <w:shd w:val="clear" w:color="auto" w:fill="FFFFFF"/>
        </w:rPr>
        <w:t xml:space="preserve">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w:t>
      </w:r>
      <w:proofErr w:type="gramStart"/>
      <w:r w:rsidR="00174448" w:rsidRPr="004B0D7A">
        <w:rPr>
          <w:rFonts w:ascii="Times New Roman" w:hAnsi="Times New Roman" w:cs="Times New Roman"/>
          <w:color w:val="333333"/>
          <w:sz w:val="26"/>
          <w:szCs w:val="26"/>
          <w:shd w:val="clear" w:color="auto" w:fill="FFFFFF"/>
        </w:rPr>
        <w:t>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w:t>
      </w:r>
      <w:proofErr w:type="gramEnd"/>
      <w:r w:rsidR="00174448" w:rsidRPr="004B0D7A">
        <w:rPr>
          <w:rFonts w:ascii="Times New Roman" w:hAnsi="Times New Roman" w:cs="Times New Roman"/>
          <w:color w:val="333333"/>
          <w:sz w:val="26"/>
          <w:szCs w:val="26"/>
          <w:shd w:val="clear" w:color="auto" w:fill="FFFFFF"/>
        </w:rPr>
        <w:t xml:space="preserve">, </w:t>
      </w:r>
      <w:proofErr w:type="gramStart"/>
      <w:r w:rsidR="00174448" w:rsidRPr="004B0D7A">
        <w:rPr>
          <w:rFonts w:ascii="Times New Roman" w:hAnsi="Times New Roman" w:cs="Times New Roman"/>
          <w:sz w:val="26"/>
          <w:szCs w:val="26"/>
          <w:shd w:val="clear" w:color="auto" w:fill="FFFFFF"/>
        </w:rPr>
        <w:t>указанного</w:t>
      </w:r>
      <w:proofErr w:type="gramEnd"/>
      <w:r w:rsidR="00174448" w:rsidRPr="004B0D7A">
        <w:rPr>
          <w:rFonts w:ascii="Times New Roman" w:hAnsi="Times New Roman" w:cs="Times New Roman"/>
          <w:sz w:val="26"/>
          <w:szCs w:val="26"/>
          <w:shd w:val="clear" w:color="auto" w:fill="FFFFFF"/>
        </w:rPr>
        <w:t xml:space="preserve"> в </w:t>
      </w:r>
      <w:hyperlink r:id="rId145" w:anchor="dst1933" w:history="1">
        <w:r w:rsidR="00174448" w:rsidRPr="004B0D7A">
          <w:rPr>
            <w:rStyle w:val="a3"/>
            <w:rFonts w:ascii="Times New Roman" w:hAnsi="Times New Roman" w:cs="Times New Roman"/>
            <w:color w:val="auto"/>
            <w:sz w:val="26"/>
            <w:szCs w:val="26"/>
            <w:u w:val="none"/>
            <w:shd w:val="clear" w:color="auto" w:fill="FFFFFF"/>
          </w:rPr>
          <w:t>части 7</w:t>
        </w:r>
      </w:hyperlink>
      <w:r w:rsidR="00174448" w:rsidRPr="004B0D7A">
        <w:rPr>
          <w:rFonts w:ascii="Times New Roman" w:hAnsi="Times New Roman" w:cs="Times New Roman"/>
          <w:color w:val="333333"/>
          <w:sz w:val="26"/>
          <w:szCs w:val="26"/>
          <w:shd w:val="clear" w:color="auto" w:fill="FFFFFF"/>
        </w:rPr>
        <w:t> настоящей статьи.</w:t>
      </w:r>
      <w:r w:rsidR="00174448" w:rsidRPr="004B0D7A">
        <w:rPr>
          <w:rFonts w:ascii="Times New Roman" w:hAnsi="Times New Roman" w:cs="Times New Roman"/>
          <w:sz w:val="26"/>
          <w:szCs w:val="26"/>
        </w:rPr>
        <w:t xml:space="preserve"> </w:t>
      </w:r>
    </w:p>
    <w:p w:rsidR="00174448" w:rsidRPr="004B0D7A" w:rsidRDefault="00174448" w:rsidP="00174448">
      <w:pPr>
        <w:shd w:val="clear" w:color="auto" w:fill="FFFFFF"/>
        <w:spacing w:line="290" w:lineRule="atLeast"/>
        <w:ind w:firstLine="540"/>
        <w:jc w:val="both"/>
        <w:rPr>
          <w:sz w:val="26"/>
          <w:szCs w:val="26"/>
        </w:rPr>
      </w:pPr>
      <w:r w:rsidRPr="004B0D7A">
        <w:rPr>
          <w:rStyle w:val="blk"/>
          <w:color w:val="333333"/>
          <w:sz w:val="26"/>
          <w:szCs w:val="26"/>
        </w:rPr>
        <w:t>9. </w:t>
      </w:r>
      <w:hyperlink r:id="rId146" w:anchor="dst100014" w:history="1">
        <w:r w:rsidRPr="004B0D7A">
          <w:rPr>
            <w:rStyle w:val="a3"/>
            <w:color w:val="auto"/>
            <w:sz w:val="26"/>
            <w:szCs w:val="26"/>
            <w:u w:val="none"/>
          </w:rPr>
          <w:t>Форма</w:t>
        </w:r>
      </w:hyperlink>
      <w:r w:rsidRPr="004B0D7A">
        <w:rPr>
          <w:rStyle w:val="blk"/>
          <w:sz w:val="26"/>
          <w:szCs w:val="26"/>
        </w:rPr>
        <w:t> градостроительного плана земельного участка, </w:t>
      </w:r>
      <w:hyperlink r:id="rId147" w:anchor="dst100149" w:history="1">
        <w:r w:rsidRPr="004B0D7A">
          <w:rPr>
            <w:rStyle w:val="a3"/>
            <w:color w:val="auto"/>
            <w:sz w:val="26"/>
            <w:szCs w:val="26"/>
            <w:u w:val="none"/>
          </w:rPr>
          <w:t>порядок</w:t>
        </w:r>
      </w:hyperlink>
      <w:r w:rsidRPr="004B0D7A">
        <w:rPr>
          <w:rStyle w:val="blk"/>
          <w:sz w:val="26"/>
          <w:szCs w:val="26"/>
        </w:rPr>
        <w:t>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174448" w:rsidRPr="004B0D7A" w:rsidRDefault="00174448" w:rsidP="00174448">
      <w:pPr>
        <w:shd w:val="clear" w:color="auto" w:fill="FFFFFF"/>
        <w:spacing w:line="290" w:lineRule="atLeast"/>
        <w:ind w:firstLine="540"/>
        <w:jc w:val="both"/>
        <w:rPr>
          <w:sz w:val="26"/>
          <w:szCs w:val="26"/>
        </w:rPr>
      </w:pPr>
      <w:bookmarkStart w:id="137" w:name="dst1936"/>
      <w:bookmarkEnd w:id="137"/>
      <w:r w:rsidRPr="004B0D7A">
        <w:rPr>
          <w:rStyle w:val="blk"/>
          <w:sz w:val="26"/>
          <w:szCs w:val="26"/>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174448" w:rsidRPr="004B0D7A" w:rsidRDefault="00174448" w:rsidP="00174448">
      <w:pPr>
        <w:shd w:val="clear" w:color="auto" w:fill="FFFFFF"/>
        <w:spacing w:line="290" w:lineRule="atLeast"/>
        <w:ind w:firstLine="540"/>
        <w:jc w:val="both"/>
        <w:rPr>
          <w:sz w:val="26"/>
          <w:szCs w:val="26"/>
        </w:rPr>
      </w:pPr>
      <w:bookmarkStart w:id="138" w:name="dst3087"/>
      <w:bookmarkEnd w:id="138"/>
      <w:r w:rsidRPr="004B0D7A">
        <w:rPr>
          <w:rStyle w:val="blk"/>
          <w:sz w:val="26"/>
          <w:szCs w:val="26"/>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148" w:anchor="dst1936" w:history="1">
        <w:r w:rsidRPr="004B0D7A">
          <w:rPr>
            <w:rStyle w:val="a3"/>
            <w:color w:val="auto"/>
            <w:sz w:val="26"/>
            <w:szCs w:val="26"/>
            <w:u w:val="none"/>
          </w:rPr>
          <w:t>частью 10</w:t>
        </w:r>
      </w:hyperlink>
      <w:r w:rsidRPr="004B0D7A">
        <w:rPr>
          <w:rStyle w:val="blk"/>
          <w:sz w:val="26"/>
          <w:szCs w:val="26"/>
        </w:rPr>
        <w:t>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rsidR="005F4D79" w:rsidRPr="004B0D7A" w:rsidRDefault="005F4D79" w:rsidP="00174448">
      <w:pPr>
        <w:pStyle w:val="2"/>
        <w:jc w:val="center"/>
        <w:rPr>
          <w:b/>
          <w:sz w:val="26"/>
          <w:szCs w:val="26"/>
        </w:rPr>
      </w:pPr>
      <w:bookmarkStart w:id="139" w:name="_Toc17124821"/>
      <w:r w:rsidRPr="004B0D7A">
        <w:rPr>
          <w:b/>
          <w:sz w:val="26"/>
          <w:szCs w:val="26"/>
        </w:rPr>
        <w:lastRenderedPageBreak/>
        <w:t>ГЛАВА V</w:t>
      </w:r>
      <w:r w:rsidR="000A1C03" w:rsidRPr="004B0D7A">
        <w:rPr>
          <w:b/>
          <w:sz w:val="26"/>
          <w:szCs w:val="26"/>
          <w:lang w:val="en-US"/>
        </w:rPr>
        <w:t>I</w:t>
      </w:r>
      <w:r w:rsidRPr="004B0D7A">
        <w:rPr>
          <w:b/>
          <w:sz w:val="26"/>
          <w:szCs w:val="26"/>
        </w:rPr>
        <w:t>. ВНЕСЕНИЕ ИЗМЕНЕНИЙ В ПРАВИЛА ЗЕМЛЕПОЛЬЗОВАНИЯ И ЗАСТРОЙКИ</w:t>
      </w:r>
      <w:bookmarkEnd w:id="139"/>
    </w:p>
    <w:p w:rsidR="00A308CE" w:rsidRPr="004B0D7A" w:rsidRDefault="005F4D79" w:rsidP="00E516BE">
      <w:pPr>
        <w:pStyle w:val="3"/>
        <w:rPr>
          <w:i/>
          <w:sz w:val="26"/>
          <w:szCs w:val="26"/>
        </w:rPr>
      </w:pPr>
      <w:bookmarkStart w:id="140" w:name="_Toc17124822"/>
      <w:r w:rsidRPr="004B0D7A">
        <w:rPr>
          <w:b/>
          <w:sz w:val="26"/>
          <w:szCs w:val="26"/>
        </w:rPr>
        <w:t xml:space="preserve">Статья </w:t>
      </w:r>
      <w:r w:rsidR="00AA6898" w:rsidRPr="004B0D7A">
        <w:rPr>
          <w:b/>
          <w:sz w:val="26"/>
          <w:szCs w:val="26"/>
        </w:rPr>
        <w:t>2</w:t>
      </w:r>
      <w:r w:rsidR="009A2604" w:rsidRPr="004B0D7A">
        <w:rPr>
          <w:b/>
          <w:sz w:val="26"/>
          <w:szCs w:val="26"/>
        </w:rPr>
        <w:t>0</w:t>
      </w:r>
      <w:r w:rsidRPr="004B0D7A">
        <w:rPr>
          <w:b/>
          <w:sz w:val="26"/>
          <w:szCs w:val="26"/>
        </w:rPr>
        <w:t>.</w:t>
      </w:r>
      <w:r w:rsidRPr="004B0D7A">
        <w:rPr>
          <w:sz w:val="26"/>
          <w:szCs w:val="26"/>
        </w:rPr>
        <w:t xml:space="preserve"> </w:t>
      </w:r>
      <w:r w:rsidRPr="004B0D7A">
        <w:rPr>
          <w:b/>
          <w:sz w:val="26"/>
          <w:szCs w:val="26"/>
        </w:rPr>
        <w:t>Порядок внесения изменений в Правила землепользования и застрой</w:t>
      </w:r>
      <w:r w:rsidRPr="004B0D7A">
        <w:rPr>
          <w:b/>
          <w:i/>
          <w:sz w:val="26"/>
          <w:szCs w:val="26"/>
        </w:rPr>
        <w:t>ки</w:t>
      </w:r>
      <w:bookmarkEnd w:id="140"/>
    </w:p>
    <w:p w:rsidR="00174448" w:rsidRPr="004B0D7A" w:rsidRDefault="00170ED7" w:rsidP="008B1E1E">
      <w:pPr>
        <w:ind w:firstLine="567"/>
        <w:jc w:val="both"/>
        <w:rPr>
          <w:sz w:val="26"/>
          <w:szCs w:val="26"/>
        </w:rPr>
      </w:pPr>
      <w:r w:rsidRPr="004B0D7A">
        <w:rPr>
          <w:sz w:val="26"/>
          <w:szCs w:val="26"/>
        </w:rPr>
        <w:t xml:space="preserve">1. </w:t>
      </w:r>
      <w:r w:rsidR="00174448" w:rsidRPr="004B0D7A">
        <w:rPr>
          <w:color w:val="333333"/>
          <w:sz w:val="26"/>
          <w:szCs w:val="26"/>
          <w:shd w:val="clear" w:color="auto" w:fill="FFFFFF"/>
        </w:rPr>
        <w:t xml:space="preserve">Внесение изменений в правила землепользования и застройки осуществляется в порядке, </w:t>
      </w:r>
      <w:r w:rsidR="00174448" w:rsidRPr="004B0D7A">
        <w:rPr>
          <w:sz w:val="26"/>
          <w:szCs w:val="26"/>
          <w:shd w:val="clear" w:color="auto" w:fill="FFFFFF"/>
        </w:rPr>
        <w:t>предусмотренном </w:t>
      </w:r>
      <w:hyperlink r:id="rId149" w:anchor="dst100487" w:history="1">
        <w:r w:rsidR="00174448" w:rsidRPr="004B0D7A">
          <w:rPr>
            <w:rStyle w:val="a3"/>
            <w:color w:val="auto"/>
            <w:sz w:val="26"/>
            <w:szCs w:val="26"/>
            <w:u w:val="none"/>
            <w:shd w:val="clear" w:color="auto" w:fill="FFFFFF"/>
          </w:rPr>
          <w:t>статьями 31</w:t>
        </w:r>
      </w:hyperlink>
      <w:r w:rsidR="00174448" w:rsidRPr="004B0D7A">
        <w:rPr>
          <w:sz w:val="26"/>
          <w:szCs w:val="26"/>
          <w:shd w:val="clear" w:color="auto" w:fill="FFFFFF"/>
        </w:rPr>
        <w:t> и </w:t>
      </w:r>
      <w:hyperlink r:id="rId150" w:anchor="dst100510" w:history="1">
        <w:r w:rsidR="00174448" w:rsidRPr="004B0D7A">
          <w:rPr>
            <w:rStyle w:val="a3"/>
            <w:color w:val="auto"/>
            <w:sz w:val="26"/>
            <w:szCs w:val="26"/>
            <w:u w:val="none"/>
            <w:shd w:val="clear" w:color="auto" w:fill="FFFFFF"/>
          </w:rPr>
          <w:t>32</w:t>
        </w:r>
      </w:hyperlink>
      <w:r w:rsidR="00174448" w:rsidRPr="004B0D7A">
        <w:rPr>
          <w:color w:val="333333"/>
          <w:sz w:val="26"/>
          <w:szCs w:val="26"/>
          <w:shd w:val="clear" w:color="auto" w:fill="FFFFFF"/>
        </w:rPr>
        <w:t> Градостроительного Кодекса, с учетом особенностей, установленных настоящей статьей.</w:t>
      </w:r>
      <w:r w:rsidR="00174448" w:rsidRPr="004B0D7A">
        <w:rPr>
          <w:sz w:val="26"/>
          <w:szCs w:val="26"/>
        </w:rPr>
        <w:t xml:space="preserve"> </w:t>
      </w:r>
    </w:p>
    <w:p w:rsidR="00170ED7" w:rsidRPr="004B0D7A" w:rsidRDefault="00170ED7" w:rsidP="008B1E1E">
      <w:pPr>
        <w:ind w:firstLine="567"/>
        <w:jc w:val="both"/>
        <w:rPr>
          <w:sz w:val="26"/>
          <w:szCs w:val="26"/>
        </w:rPr>
      </w:pPr>
      <w:r w:rsidRPr="004B0D7A">
        <w:rPr>
          <w:sz w:val="26"/>
          <w:szCs w:val="26"/>
        </w:rPr>
        <w:t xml:space="preserve">2. Основаниями для рассмотрения Главой </w:t>
      </w:r>
      <w:proofErr w:type="spellStart"/>
      <w:r w:rsidR="00CD013C" w:rsidRPr="004B0D7A">
        <w:rPr>
          <w:sz w:val="26"/>
          <w:szCs w:val="26"/>
        </w:rPr>
        <w:t>Бедярышского</w:t>
      </w:r>
      <w:proofErr w:type="spellEnd"/>
      <w:r w:rsidR="00CD013C" w:rsidRPr="004B0D7A">
        <w:rPr>
          <w:sz w:val="26"/>
          <w:szCs w:val="26"/>
        </w:rPr>
        <w:t xml:space="preserve"> </w:t>
      </w:r>
      <w:r w:rsidRPr="004B0D7A">
        <w:rPr>
          <w:sz w:val="26"/>
          <w:szCs w:val="26"/>
        </w:rPr>
        <w:t>сельского поселения вопроса о внесении изменений в правила землепользования и застройки являются:</w:t>
      </w:r>
    </w:p>
    <w:p w:rsidR="00170ED7" w:rsidRPr="004B0D7A" w:rsidRDefault="00170ED7" w:rsidP="008B1E1E">
      <w:pPr>
        <w:ind w:firstLine="567"/>
        <w:jc w:val="both"/>
        <w:rPr>
          <w:sz w:val="26"/>
          <w:szCs w:val="26"/>
        </w:rPr>
      </w:pPr>
      <w:r w:rsidRPr="004B0D7A">
        <w:rPr>
          <w:sz w:val="26"/>
          <w:szCs w:val="26"/>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170ED7" w:rsidRPr="004B0D7A" w:rsidRDefault="00170ED7" w:rsidP="008B1E1E">
      <w:pPr>
        <w:ind w:firstLine="567"/>
        <w:jc w:val="both"/>
        <w:rPr>
          <w:sz w:val="26"/>
          <w:szCs w:val="26"/>
        </w:rPr>
      </w:pPr>
      <w:r w:rsidRPr="004B0D7A">
        <w:rPr>
          <w:sz w:val="26"/>
          <w:szCs w:val="26"/>
        </w:rPr>
        <w:t xml:space="preserve">2) поступление предложений об изменении границ территориальных зон, изменении </w:t>
      </w:r>
      <w:r w:rsidR="00174448" w:rsidRPr="004B0D7A">
        <w:rPr>
          <w:sz w:val="26"/>
          <w:szCs w:val="26"/>
        </w:rPr>
        <w:t>градостроительных регламентов;</w:t>
      </w:r>
    </w:p>
    <w:p w:rsidR="00174448" w:rsidRPr="004B0D7A" w:rsidRDefault="00174448" w:rsidP="008B1E1E">
      <w:pPr>
        <w:ind w:firstLine="567"/>
        <w:jc w:val="both"/>
        <w:rPr>
          <w:color w:val="333333"/>
          <w:sz w:val="26"/>
          <w:szCs w:val="26"/>
          <w:shd w:val="clear" w:color="auto" w:fill="FFFFFF"/>
        </w:rPr>
      </w:pPr>
      <w:r w:rsidRPr="004B0D7A">
        <w:rPr>
          <w:color w:val="333333"/>
          <w:sz w:val="26"/>
          <w:szCs w:val="26"/>
          <w:shd w:val="clear" w:color="auto" w:fill="FFFFFF"/>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BA14EB" w:rsidRPr="004B0D7A" w:rsidRDefault="00BA14EB" w:rsidP="00BA14EB">
      <w:pPr>
        <w:shd w:val="clear" w:color="auto" w:fill="FFFFFF"/>
        <w:spacing w:line="290" w:lineRule="atLeast"/>
        <w:ind w:firstLine="540"/>
        <w:jc w:val="both"/>
        <w:rPr>
          <w:sz w:val="26"/>
          <w:szCs w:val="26"/>
        </w:rPr>
      </w:pPr>
      <w:r w:rsidRPr="004B0D7A">
        <w:rPr>
          <w:rStyle w:val="blk"/>
          <w:sz w:val="26"/>
          <w:szCs w:val="26"/>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BA14EB" w:rsidRDefault="00BA14EB" w:rsidP="00BA14EB">
      <w:pPr>
        <w:shd w:val="clear" w:color="auto" w:fill="FFFFFF"/>
        <w:spacing w:line="290" w:lineRule="atLeast"/>
        <w:ind w:firstLine="540"/>
        <w:jc w:val="both"/>
        <w:rPr>
          <w:rStyle w:val="blk"/>
          <w:sz w:val="26"/>
          <w:szCs w:val="26"/>
        </w:rPr>
      </w:pPr>
      <w:bookmarkStart w:id="141" w:name="dst2458"/>
      <w:bookmarkEnd w:id="141"/>
      <w:r w:rsidRPr="004B0D7A">
        <w:rPr>
          <w:rStyle w:val="blk"/>
          <w:sz w:val="26"/>
          <w:szCs w:val="26"/>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00173043">
        <w:rPr>
          <w:rStyle w:val="blk"/>
          <w:sz w:val="26"/>
          <w:szCs w:val="26"/>
        </w:rPr>
        <w:t>;</w:t>
      </w:r>
    </w:p>
    <w:p w:rsidR="00173043" w:rsidRPr="00173043" w:rsidRDefault="00173043" w:rsidP="00173043">
      <w:pPr>
        <w:autoSpaceDE w:val="0"/>
        <w:autoSpaceDN w:val="0"/>
        <w:adjustRightInd w:val="0"/>
        <w:ind w:firstLine="540"/>
        <w:jc w:val="both"/>
        <w:rPr>
          <w:color w:val="000000"/>
          <w:sz w:val="26"/>
          <w:szCs w:val="26"/>
        </w:rPr>
      </w:pPr>
      <w:r w:rsidRPr="00173043">
        <w:rPr>
          <w:color w:val="FF0000"/>
          <w:sz w:val="26"/>
          <w:szCs w:val="26"/>
        </w:rPr>
        <w:t>6) принятие решения о комплексном развитии территории.</w:t>
      </w:r>
    </w:p>
    <w:p w:rsidR="00170ED7" w:rsidRPr="004B0D7A" w:rsidRDefault="00170ED7" w:rsidP="008B1E1E">
      <w:pPr>
        <w:ind w:firstLine="567"/>
        <w:jc w:val="both"/>
        <w:rPr>
          <w:sz w:val="26"/>
          <w:szCs w:val="26"/>
        </w:rPr>
      </w:pPr>
      <w:r w:rsidRPr="004B0D7A">
        <w:rPr>
          <w:sz w:val="26"/>
          <w:szCs w:val="26"/>
        </w:rPr>
        <w:t>3. Предложения о внесении изменений в правила землепользования и застройки в комиссию направляются:</w:t>
      </w:r>
    </w:p>
    <w:p w:rsidR="00170ED7" w:rsidRPr="004B0D7A" w:rsidRDefault="00170ED7" w:rsidP="008B1E1E">
      <w:pPr>
        <w:ind w:firstLine="567"/>
        <w:jc w:val="both"/>
        <w:rPr>
          <w:sz w:val="26"/>
          <w:szCs w:val="26"/>
        </w:rPr>
      </w:pPr>
      <w:r w:rsidRPr="004B0D7A">
        <w:rPr>
          <w:sz w:val="26"/>
          <w:szCs w:val="26"/>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170ED7" w:rsidRPr="004B0D7A" w:rsidRDefault="00170ED7" w:rsidP="008B1E1E">
      <w:pPr>
        <w:ind w:firstLine="567"/>
        <w:jc w:val="both"/>
        <w:rPr>
          <w:sz w:val="26"/>
          <w:szCs w:val="26"/>
        </w:rPr>
      </w:pPr>
      <w:r w:rsidRPr="004B0D7A">
        <w:rPr>
          <w:sz w:val="26"/>
          <w:szCs w:val="26"/>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170ED7" w:rsidRPr="004B0D7A" w:rsidRDefault="00170ED7" w:rsidP="008B1E1E">
      <w:pPr>
        <w:ind w:firstLine="567"/>
        <w:jc w:val="both"/>
        <w:rPr>
          <w:sz w:val="26"/>
          <w:szCs w:val="26"/>
        </w:rPr>
      </w:pPr>
      <w:r w:rsidRPr="004B0D7A">
        <w:rPr>
          <w:sz w:val="26"/>
          <w:szCs w:val="26"/>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170ED7" w:rsidRPr="004B0D7A" w:rsidRDefault="00170ED7" w:rsidP="008B1E1E">
      <w:pPr>
        <w:ind w:firstLine="567"/>
        <w:jc w:val="both"/>
        <w:rPr>
          <w:sz w:val="26"/>
          <w:szCs w:val="26"/>
        </w:rPr>
      </w:pPr>
      <w:r w:rsidRPr="004B0D7A">
        <w:rPr>
          <w:sz w:val="26"/>
          <w:szCs w:val="26"/>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поселениях;</w:t>
      </w:r>
    </w:p>
    <w:p w:rsidR="00170ED7" w:rsidRDefault="00170ED7" w:rsidP="008B1E1E">
      <w:pPr>
        <w:ind w:firstLine="567"/>
        <w:jc w:val="both"/>
        <w:rPr>
          <w:sz w:val="26"/>
          <w:szCs w:val="26"/>
        </w:rPr>
      </w:pPr>
      <w:r w:rsidRPr="004B0D7A">
        <w:rPr>
          <w:sz w:val="26"/>
          <w:szCs w:val="26"/>
        </w:rPr>
        <w:lastRenderedPageBreak/>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w:t>
      </w:r>
      <w:r w:rsidR="00173043">
        <w:rPr>
          <w:sz w:val="26"/>
          <w:szCs w:val="26"/>
        </w:rPr>
        <w:t>й;</w:t>
      </w:r>
    </w:p>
    <w:p w:rsidR="00173043" w:rsidRPr="00173043" w:rsidRDefault="00173043" w:rsidP="00173043">
      <w:pPr>
        <w:autoSpaceDE w:val="0"/>
        <w:autoSpaceDN w:val="0"/>
        <w:adjustRightInd w:val="0"/>
        <w:ind w:firstLine="540"/>
        <w:jc w:val="both"/>
        <w:rPr>
          <w:color w:val="FF0000"/>
          <w:sz w:val="26"/>
          <w:szCs w:val="26"/>
        </w:rPr>
      </w:pPr>
      <w:r w:rsidRPr="00173043">
        <w:rPr>
          <w:color w:val="FF0000"/>
          <w:sz w:val="26"/>
          <w:szCs w:val="26"/>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173043" w:rsidRPr="00173043" w:rsidRDefault="00173043" w:rsidP="00173043">
      <w:pPr>
        <w:autoSpaceDE w:val="0"/>
        <w:autoSpaceDN w:val="0"/>
        <w:adjustRightInd w:val="0"/>
        <w:ind w:firstLine="540"/>
        <w:jc w:val="both"/>
        <w:rPr>
          <w:color w:val="000000"/>
          <w:sz w:val="26"/>
          <w:szCs w:val="26"/>
        </w:rPr>
      </w:pPr>
      <w:proofErr w:type="gramStart"/>
      <w:r w:rsidRPr="00173043">
        <w:rPr>
          <w:color w:val="FF0000"/>
          <w:sz w:val="26"/>
          <w:szCs w:val="26"/>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173043">
        <w:rPr>
          <w:color w:val="FF0000"/>
          <w:sz w:val="26"/>
          <w:szCs w:val="26"/>
        </w:rPr>
        <w:t xml:space="preserve"> территории.</w:t>
      </w:r>
    </w:p>
    <w:p w:rsidR="00BA14EB" w:rsidRPr="004B0D7A" w:rsidRDefault="00BA14EB" w:rsidP="00BA14EB">
      <w:pPr>
        <w:shd w:val="clear" w:color="auto" w:fill="FFFFFF"/>
        <w:spacing w:line="290" w:lineRule="atLeast"/>
        <w:ind w:firstLine="540"/>
        <w:jc w:val="both"/>
        <w:rPr>
          <w:sz w:val="26"/>
          <w:szCs w:val="26"/>
        </w:rPr>
      </w:pPr>
      <w:r w:rsidRPr="004B0D7A">
        <w:rPr>
          <w:rStyle w:val="blk"/>
          <w:sz w:val="26"/>
          <w:szCs w:val="26"/>
        </w:rPr>
        <w:t>3.1. В случае</w:t>
      </w:r>
      <w:proofErr w:type="gramStart"/>
      <w:r w:rsidRPr="004B0D7A">
        <w:rPr>
          <w:rStyle w:val="blk"/>
          <w:sz w:val="26"/>
          <w:szCs w:val="26"/>
        </w:rPr>
        <w:t>,</w:t>
      </w:r>
      <w:proofErr w:type="gramEnd"/>
      <w:r w:rsidRPr="004B0D7A">
        <w:rPr>
          <w:rStyle w:val="blk"/>
          <w:sz w:val="26"/>
          <w:szCs w:val="26"/>
        </w:rPr>
        <w:t xml:space="preserve"> если правилами землепользования и застройки не обеспечена в соответствии с </w:t>
      </w:r>
      <w:hyperlink r:id="rId151" w:anchor="dst1345" w:history="1">
        <w:r w:rsidRPr="004B0D7A">
          <w:rPr>
            <w:rStyle w:val="a3"/>
            <w:color w:val="auto"/>
            <w:sz w:val="26"/>
            <w:szCs w:val="26"/>
            <w:u w:val="none"/>
          </w:rPr>
          <w:t>частью 3.1 статьи 31</w:t>
        </w:r>
      </w:hyperlink>
      <w:r w:rsidRPr="004B0D7A">
        <w:rPr>
          <w:rStyle w:val="blk"/>
          <w:sz w:val="26"/>
          <w:szCs w:val="26"/>
        </w:rPr>
        <w:t> </w:t>
      </w:r>
      <w:r w:rsidR="003F582A" w:rsidRPr="004B0D7A">
        <w:rPr>
          <w:rStyle w:val="blk"/>
          <w:sz w:val="26"/>
          <w:szCs w:val="26"/>
        </w:rPr>
        <w:t>Градостроительного</w:t>
      </w:r>
      <w:r w:rsidRPr="004B0D7A">
        <w:rPr>
          <w:rStyle w:val="blk"/>
          <w:sz w:val="26"/>
          <w:szCs w:val="26"/>
        </w:rPr>
        <w:t xml:space="preserve">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BA14EB" w:rsidRPr="004B0D7A" w:rsidRDefault="00BA14EB" w:rsidP="00BA14EB">
      <w:pPr>
        <w:shd w:val="clear" w:color="auto" w:fill="FFFFFF"/>
        <w:spacing w:line="290" w:lineRule="atLeast"/>
        <w:ind w:firstLine="540"/>
        <w:jc w:val="both"/>
        <w:rPr>
          <w:sz w:val="26"/>
          <w:szCs w:val="26"/>
        </w:rPr>
      </w:pPr>
      <w:bookmarkStart w:id="142" w:name="dst1347"/>
      <w:bookmarkEnd w:id="142"/>
      <w:r w:rsidRPr="004B0D7A">
        <w:rPr>
          <w:rStyle w:val="blk"/>
          <w:sz w:val="26"/>
          <w:szCs w:val="26"/>
        </w:rPr>
        <w:t>3.2. В случае, предусмотренном </w:t>
      </w:r>
      <w:hyperlink r:id="rId152" w:anchor="dst1346" w:history="1">
        <w:r w:rsidRPr="004B0D7A">
          <w:rPr>
            <w:rStyle w:val="a3"/>
            <w:color w:val="auto"/>
            <w:sz w:val="26"/>
            <w:szCs w:val="26"/>
            <w:u w:val="none"/>
          </w:rPr>
          <w:t>частью 3.1</w:t>
        </w:r>
      </w:hyperlink>
      <w:r w:rsidRPr="004B0D7A">
        <w:rPr>
          <w:rStyle w:val="blk"/>
          <w:sz w:val="26"/>
          <w:szCs w:val="26"/>
        </w:rPr>
        <w:t>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153" w:anchor="dst1346" w:history="1">
        <w:r w:rsidRPr="004B0D7A">
          <w:rPr>
            <w:rStyle w:val="a3"/>
            <w:color w:val="auto"/>
            <w:sz w:val="26"/>
            <w:szCs w:val="26"/>
            <w:u w:val="none"/>
          </w:rPr>
          <w:t>части 3.1</w:t>
        </w:r>
      </w:hyperlink>
      <w:r w:rsidRPr="004B0D7A">
        <w:rPr>
          <w:rStyle w:val="blk"/>
          <w:sz w:val="26"/>
          <w:szCs w:val="26"/>
        </w:rPr>
        <w:t> настоящей статьи требования.</w:t>
      </w:r>
    </w:p>
    <w:p w:rsidR="00BA14EB" w:rsidRDefault="00BA14EB" w:rsidP="00BA14EB">
      <w:pPr>
        <w:shd w:val="clear" w:color="auto" w:fill="FFFFFF"/>
        <w:spacing w:line="290" w:lineRule="atLeast"/>
        <w:ind w:firstLine="540"/>
        <w:jc w:val="both"/>
        <w:rPr>
          <w:rStyle w:val="blk"/>
          <w:sz w:val="26"/>
          <w:szCs w:val="26"/>
        </w:rPr>
      </w:pPr>
      <w:bookmarkStart w:id="143" w:name="dst3123"/>
      <w:bookmarkEnd w:id="143"/>
      <w:r w:rsidRPr="004B0D7A">
        <w:rPr>
          <w:rStyle w:val="blk"/>
          <w:sz w:val="26"/>
          <w:szCs w:val="26"/>
        </w:rPr>
        <w:t xml:space="preserve">3.3. </w:t>
      </w:r>
      <w:proofErr w:type="gramStart"/>
      <w:r w:rsidRPr="004B0D7A">
        <w:rPr>
          <w:rStyle w:val="blk"/>
          <w:sz w:val="26"/>
          <w:szCs w:val="26"/>
        </w:rPr>
        <w:t>В целях внесения изменений в правила землепользования и застройки в случаях, предусмотренных </w:t>
      </w:r>
      <w:hyperlink r:id="rId154" w:anchor="dst2456" w:history="1">
        <w:r w:rsidRPr="004B0D7A">
          <w:rPr>
            <w:rStyle w:val="a3"/>
            <w:color w:val="auto"/>
            <w:sz w:val="26"/>
            <w:szCs w:val="26"/>
            <w:u w:val="none"/>
          </w:rPr>
          <w:t>пунктами 3</w:t>
        </w:r>
      </w:hyperlink>
      <w:r w:rsidRPr="004B0D7A">
        <w:rPr>
          <w:rStyle w:val="blk"/>
          <w:sz w:val="26"/>
          <w:szCs w:val="26"/>
        </w:rPr>
        <w:t> - </w:t>
      </w:r>
      <w:hyperlink r:id="rId155" w:anchor="dst2458" w:history="1">
        <w:r w:rsidRPr="004B0D7A">
          <w:rPr>
            <w:rStyle w:val="a3"/>
            <w:color w:val="auto"/>
            <w:sz w:val="26"/>
            <w:szCs w:val="26"/>
            <w:u w:val="none"/>
          </w:rPr>
          <w:t>5 части 2</w:t>
        </w:r>
      </w:hyperlink>
      <w:r w:rsidRPr="004B0D7A">
        <w:rPr>
          <w:rStyle w:val="blk"/>
          <w:sz w:val="26"/>
          <w:szCs w:val="26"/>
        </w:rPr>
        <w:t> и </w:t>
      </w:r>
      <w:hyperlink r:id="rId156" w:anchor="dst1346" w:history="1">
        <w:r w:rsidRPr="004B0D7A">
          <w:rPr>
            <w:rStyle w:val="a3"/>
            <w:color w:val="auto"/>
            <w:sz w:val="26"/>
            <w:szCs w:val="26"/>
            <w:u w:val="none"/>
          </w:rPr>
          <w:t>частью 3.1</w:t>
        </w:r>
      </w:hyperlink>
      <w:r w:rsidRPr="004B0D7A">
        <w:rPr>
          <w:rStyle w:val="blk"/>
          <w:sz w:val="26"/>
          <w:szCs w:val="26"/>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4B0D7A">
        <w:rPr>
          <w:rStyle w:val="blk"/>
          <w:sz w:val="26"/>
          <w:szCs w:val="26"/>
        </w:rPr>
        <w:t xml:space="preserve"> </w:t>
      </w:r>
      <w:proofErr w:type="gramStart"/>
      <w:r w:rsidRPr="004B0D7A">
        <w:rPr>
          <w:rStyle w:val="blk"/>
          <w:sz w:val="26"/>
          <w:szCs w:val="26"/>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57" w:anchor="dst100527" w:history="1">
        <w:r w:rsidRPr="004B0D7A">
          <w:rPr>
            <w:rStyle w:val="a3"/>
            <w:color w:val="auto"/>
            <w:sz w:val="26"/>
            <w:szCs w:val="26"/>
            <w:u w:val="none"/>
          </w:rPr>
          <w:t>частью 4</w:t>
        </w:r>
      </w:hyperlink>
      <w:r w:rsidRPr="004B0D7A">
        <w:rPr>
          <w:rStyle w:val="blk"/>
          <w:sz w:val="26"/>
          <w:szCs w:val="26"/>
        </w:rPr>
        <w:t> настоящей статьи заключения комиссии не требуются.</w:t>
      </w:r>
      <w:proofErr w:type="gramEnd"/>
    </w:p>
    <w:p w:rsidR="00173043" w:rsidRPr="00173043" w:rsidRDefault="00173043" w:rsidP="00173043">
      <w:pPr>
        <w:autoSpaceDE w:val="0"/>
        <w:autoSpaceDN w:val="0"/>
        <w:adjustRightInd w:val="0"/>
        <w:ind w:firstLine="540"/>
        <w:jc w:val="both"/>
        <w:rPr>
          <w:color w:val="FF0000"/>
          <w:sz w:val="26"/>
          <w:szCs w:val="26"/>
        </w:rPr>
      </w:pPr>
      <w:r w:rsidRPr="00173043">
        <w:rPr>
          <w:color w:val="FF0000"/>
          <w:sz w:val="26"/>
          <w:szCs w:val="26"/>
        </w:rPr>
        <w:lastRenderedPageBreak/>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58" w:history="1">
        <w:r w:rsidRPr="00173043">
          <w:rPr>
            <w:color w:val="FF0000"/>
            <w:sz w:val="26"/>
            <w:szCs w:val="26"/>
          </w:rPr>
          <w:t>частью 5.2 статьи 30</w:t>
        </w:r>
      </w:hyperlink>
      <w:r w:rsidRPr="00173043">
        <w:rPr>
          <w:color w:val="FF0000"/>
          <w:sz w:val="26"/>
          <w:szCs w:val="26"/>
        </w:rPr>
        <w:t xml:space="preserve"> Градостроительного кодекса РФ, такие изменения должны быть внесены в срок не </w:t>
      </w:r>
      <w:proofErr w:type="gramStart"/>
      <w:r w:rsidRPr="00173043">
        <w:rPr>
          <w:color w:val="FF0000"/>
          <w:sz w:val="26"/>
          <w:szCs w:val="26"/>
        </w:rPr>
        <w:t>позднее</w:t>
      </w:r>
      <w:proofErr w:type="gramEnd"/>
      <w:r w:rsidRPr="00173043">
        <w:rPr>
          <w:color w:val="FF0000"/>
          <w:sz w:val="26"/>
          <w:szCs w:val="26"/>
        </w:rPr>
        <w:t xml:space="preserve"> чем девяносто дней со дня утверждения проекта планировки территории в целях ее комплексного развития.</w:t>
      </w:r>
    </w:p>
    <w:p w:rsidR="00BA14EB" w:rsidRPr="004B0D7A" w:rsidRDefault="00BA14EB" w:rsidP="00BA14EB">
      <w:pPr>
        <w:shd w:val="clear" w:color="auto" w:fill="FFFFFF"/>
        <w:spacing w:line="290" w:lineRule="atLeast"/>
        <w:ind w:firstLine="540"/>
        <w:jc w:val="both"/>
        <w:rPr>
          <w:sz w:val="26"/>
          <w:szCs w:val="26"/>
        </w:rPr>
      </w:pPr>
      <w:bookmarkStart w:id="144" w:name="dst100527"/>
      <w:bookmarkEnd w:id="144"/>
      <w:r w:rsidRPr="004B0D7A">
        <w:rPr>
          <w:rStyle w:val="blk"/>
          <w:sz w:val="26"/>
          <w:szCs w:val="26"/>
        </w:rPr>
        <w:t xml:space="preserve">4. </w:t>
      </w:r>
      <w:proofErr w:type="gramStart"/>
      <w:r w:rsidRPr="004B0D7A">
        <w:rPr>
          <w:rStyle w:val="blk"/>
          <w:sz w:val="26"/>
          <w:szCs w:val="26"/>
        </w:rPr>
        <w:t xml:space="preserve">Комиссия в течение </w:t>
      </w:r>
      <w:r w:rsidR="00173043" w:rsidRPr="00173043">
        <w:rPr>
          <w:rStyle w:val="blk"/>
          <w:color w:val="548DD4"/>
          <w:sz w:val="26"/>
          <w:szCs w:val="26"/>
        </w:rPr>
        <w:t>тридцати дней</w:t>
      </w:r>
      <w:r w:rsidR="00173043" w:rsidRPr="00173043">
        <w:rPr>
          <w:rStyle w:val="blk"/>
          <w:color w:val="000000"/>
          <w:sz w:val="26"/>
          <w:szCs w:val="26"/>
        </w:rPr>
        <w:t xml:space="preserve"> </w:t>
      </w:r>
      <w:r w:rsidR="00173043" w:rsidRPr="00173043">
        <w:rPr>
          <w:color w:val="FF0000"/>
          <w:sz w:val="26"/>
          <w:szCs w:val="26"/>
        </w:rPr>
        <w:t>двадцати пяти дней</w:t>
      </w:r>
      <w:r w:rsidRPr="004B0D7A">
        <w:rPr>
          <w:rStyle w:val="blk"/>
          <w:sz w:val="26"/>
          <w:szCs w:val="26"/>
        </w:rPr>
        <w:t xml:space="preserve">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BA14EB" w:rsidRPr="004B0D7A" w:rsidRDefault="00BA14EB" w:rsidP="00BA14EB">
      <w:pPr>
        <w:shd w:val="clear" w:color="auto" w:fill="FFFFFF"/>
        <w:spacing w:line="290" w:lineRule="atLeast"/>
        <w:ind w:firstLine="540"/>
        <w:jc w:val="both"/>
        <w:rPr>
          <w:sz w:val="26"/>
          <w:szCs w:val="26"/>
        </w:rPr>
      </w:pPr>
      <w:bookmarkStart w:id="145" w:name="dst1970"/>
      <w:bookmarkEnd w:id="145"/>
      <w:r w:rsidRPr="004B0D7A">
        <w:rPr>
          <w:rStyle w:val="blk"/>
          <w:sz w:val="26"/>
          <w:szCs w:val="26"/>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4B0D7A">
        <w:rPr>
          <w:rStyle w:val="blk"/>
          <w:sz w:val="26"/>
          <w:szCs w:val="26"/>
        </w:rPr>
        <w:t>приаэродромной</w:t>
      </w:r>
      <w:proofErr w:type="spellEnd"/>
      <w:r w:rsidRPr="004B0D7A">
        <w:rPr>
          <w:rStyle w:val="blk"/>
          <w:sz w:val="26"/>
          <w:szCs w:val="26"/>
        </w:rPr>
        <w:t xml:space="preserve"> территории, рассмотрению комиссией не подлежит.</w:t>
      </w:r>
    </w:p>
    <w:p w:rsidR="00BA14EB" w:rsidRDefault="00BA14EB" w:rsidP="00BA14EB">
      <w:pPr>
        <w:shd w:val="clear" w:color="auto" w:fill="FFFFFF"/>
        <w:spacing w:line="290" w:lineRule="atLeast"/>
        <w:ind w:firstLine="540"/>
        <w:jc w:val="both"/>
        <w:rPr>
          <w:rStyle w:val="blk"/>
          <w:sz w:val="26"/>
          <w:szCs w:val="26"/>
        </w:rPr>
      </w:pPr>
      <w:bookmarkStart w:id="146" w:name="dst100528"/>
      <w:bookmarkEnd w:id="146"/>
      <w:r w:rsidRPr="004B0D7A">
        <w:rPr>
          <w:rStyle w:val="blk"/>
          <w:sz w:val="26"/>
          <w:szCs w:val="26"/>
        </w:rPr>
        <w:t xml:space="preserve">5. Глава местной администрации с учетом рекомендаций, содержащихся в заключении комиссии, в течение </w:t>
      </w:r>
      <w:r w:rsidR="00173043" w:rsidRPr="00173043">
        <w:rPr>
          <w:rStyle w:val="blk"/>
          <w:color w:val="548DD4"/>
          <w:sz w:val="26"/>
          <w:szCs w:val="26"/>
        </w:rPr>
        <w:t>тридцати дней</w:t>
      </w:r>
      <w:r w:rsidR="00173043" w:rsidRPr="00173043">
        <w:rPr>
          <w:rStyle w:val="blk"/>
          <w:color w:val="000000"/>
          <w:sz w:val="26"/>
          <w:szCs w:val="26"/>
        </w:rPr>
        <w:t xml:space="preserve"> </w:t>
      </w:r>
      <w:r w:rsidR="00173043" w:rsidRPr="00173043">
        <w:rPr>
          <w:color w:val="FF0000"/>
          <w:sz w:val="26"/>
          <w:szCs w:val="26"/>
        </w:rPr>
        <w:t>двадцати пяти дней</w:t>
      </w:r>
      <w:r w:rsidRPr="004B0D7A">
        <w:rPr>
          <w:rStyle w:val="blk"/>
          <w:sz w:val="26"/>
          <w:szCs w:val="26"/>
        </w:rPr>
        <w:t xml:space="preserve"> </w:t>
      </w:r>
      <w:proofErr w:type="spellStart"/>
      <w:proofErr w:type="gramStart"/>
      <w:r w:rsidRPr="004B0D7A">
        <w:rPr>
          <w:rStyle w:val="blk"/>
          <w:sz w:val="26"/>
          <w:szCs w:val="26"/>
        </w:rPr>
        <w:t>дней</w:t>
      </w:r>
      <w:proofErr w:type="spellEnd"/>
      <w:proofErr w:type="gramEnd"/>
      <w:r w:rsidRPr="004B0D7A">
        <w:rPr>
          <w:rStyle w:val="blk"/>
          <w:sz w:val="26"/>
          <w:szCs w:val="26"/>
        </w:rPr>
        <w:t xml:space="preserve">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173043" w:rsidRPr="00173043" w:rsidRDefault="00173043" w:rsidP="00173043">
      <w:pPr>
        <w:autoSpaceDE w:val="0"/>
        <w:autoSpaceDN w:val="0"/>
        <w:adjustRightInd w:val="0"/>
        <w:ind w:firstLine="540"/>
        <w:jc w:val="both"/>
        <w:rPr>
          <w:color w:val="000000"/>
          <w:sz w:val="26"/>
          <w:szCs w:val="26"/>
        </w:rPr>
      </w:pPr>
      <w:r w:rsidRPr="00173043">
        <w:rPr>
          <w:color w:val="FF0000"/>
          <w:sz w:val="26"/>
          <w:szCs w:val="26"/>
        </w:rPr>
        <w:t>5.1. В случае</w:t>
      </w:r>
      <w:proofErr w:type="gramStart"/>
      <w:r w:rsidRPr="00173043">
        <w:rPr>
          <w:color w:val="FF0000"/>
          <w:sz w:val="26"/>
          <w:szCs w:val="26"/>
        </w:rPr>
        <w:t>,</w:t>
      </w:r>
      <w:proofErr w:type="gramEnd"/>
      <w:r w:rsidRPr="00173043">
        <w:rPr>
          <w:color w:val="FF0000"/>
          <w:sz w:val="26"/>
          <w:szCs w:val="26"/>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BA14EB" w:rsidRPr="004B0D7A" w:rsidRDefault="00BA14EB" w:rsidP="00BA14EB">
      <w:pPr>
        <w:shd w:val="clear" w:color="auto" w:fill="FFFFFF"/>
        <w:spacing w:line="290" w:lineRule="atLeast"/>
        <w:ind w:firstLine="540"/>
        <w:jc w:val="both"/>
        <w:rPr>
          <w:sz w:val="26"/>
          <w:szCs w:val="26"/>
        </w:rPr>
      </w:pPr>
      <w:bookmarkStart w:id="147" w:name="dst1971"/>
      <w:bookmarkEnd w:id="147"/>
      <w:r w:rsidRPr="004B0D7A">
        <w:rPr>
          <w:rStyle w:val="blk"/>
          <w:sz w:val="26"/>
          <w:szCs w:val="26"/>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59" w:anchor="dst1969" w:history="1">
        <w:r w:rsidRPr="004B0D7A">
          <w:rPr>
            <w:rStyle w:val="a3"/>
            <w:color w:val="auto"/>
            <w:sz w:val="26"/>
            <w:szCs w:val="26"/>
            <w:u w:val="none"/>
          </w:rPr>
          <w:t>пункте 1.1 части 2</w:t>
        </w:r>
      </w:hyperlink>
      <w:r w:rsidRPr="004B0D7A">
        <w:rPr>
          <w:rStyle w:val="blk"/>
          <w:sz w:val="26"/>
          <w:szCs w:val="26"/>
        </w:rPr>
        <w:t xml:space="preserve"> настоящей статьи, </w:t>
      </w:r>
      <w:proofErr w:type="gramStart"/>
      <w:r w:rsidRPr="004B0D7A">
        <w:rPr>
          <w:rStyle w:val="blk"/>
          <w:sz w:val="26"/>
          <w:szCs w:val="26"/>
        </w:rPr>
        <w:t>обязан</w:t>
      </w:r>
      <w:proofErr w:type="gramEnd"/>
      <w:r w:rsidRPr="004B0D7A">
        <w:rPr>
          <w:rStyle w:val="blk"/>
          <w:sz w:val="26"/>
          <w:szCs w:val="26"/>
        </w:rPr>
        <w:t xml:space="preserve"> принять решение о внесении изменений в правила землепользования и застройки. Предписание, указанное в </w:t>
      </w:r>
      <w:hyperlink r:id="rId160" w:anchor="dst1969" w:history="1">
        <w:r w:rsidRPr="004B0D7A">
          <w:rPr>
            <w:rStyle w:val="a3"/>
            <w:color w:val="auto"/>
            <w:sz w:val="26"/>
            <w:szCs w:val="26"/>
            <w:u w:val="none"/>
          </w:rPr>
          <w:t>пункте 1.1 части 2</w:t>
        </w:r>
      </w:hyperlink>
      <w:r w:rsidRPr="004B0D7A">
        <w:rPr>
          <w:rStyle w:val="blk"/>
          <w:sz w:val="26"/>
          <w:szCs w:val="26"/>
        </w:rPr>
        <w:t> настоящей статьи, может быть обжаловано главой местной администрации в суд.</w:t>
      </w:r>
    </w:p>
    <w:p w:rsidR="00BA14EB" w:rsidRPr="004B0D7A" w:rsidRDefault="00BA14EB" w:rsidP="00BA14EB">
      <w:pPr>
        <w:shd w:val="clear" w:color="auto" w:fill="FFFFFF"/>
        <w:spacing w:line="290" w:lineRule="atLeast"/>
        <w:ind w:firstLine="540"/>
        <w:jc w:val="both"/>
        <w:rPr>
          <w:sz w:val="26"/>
          <w:szCs w:val="26"/>
        </w:rPr>
      </w:pPr>
      <w:bookmarkStart w:id="148" w:name="dst2460"/>
      <w:bookmarkEnd w:id="148"/>
      <w:r w:rsidRPr="004B0D7A">
        <w:rPr>
          <w:rStyle w:val="blk"/>
          <w:sz w:val="26"/>
          <w:szCs w:val="26"/>
        </w:rPr>
        <w:t xml:space="preserve">7. </w:t>
      </w:r>
      <w:proofErr w:type="gramStart"/>
      <w:r w:rsidRPr="004B0D7A">
        <w:rPr>
          <w:rStyle w:val="blk"/>
          <w:sz w:val="26"/>
          <w:szCs w:val="26"/>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1" w:anchor="dst2783" w:history="1">
        <w:r w:rsidRPr="004B0D7A">
          <w:rPr>
            <w:rStyle w:val="a3"/>
            <w:color w:val="auto"/>
            <w:sz w:val="26"/>
            <w:szCs w:val="26"/>
            <w:u w:val="none"/>
          </w:rPr>
          <w:t>части 2 статьи 55.32</w:t>
        </w:r>
      </w:hyperlink>
      <w:r w:rsidRPr="004B0D7A">
        <w:rPr>
          <w:rStyle w:val="blk"/>
          <w:sz w:val="26"/>
          <w:szCs w:val="26"/>
        </w:rPr>
        <w:t>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proofErr w:type="gramEnd"/>
      <w:r w:rsidRPr="004B0D7A">
        <w:rPr>
          <w:rStyle w:val="blk"/>
          <w:sz w:val="26"/>
          <w:szCs w:val="26"/>
        </w:rPr>
        <w:t xml:space="preserve"> </w:t>
      </w:r>
      <w:proofErr w:type="gramStart"/>
      <w:r w:rsidRPr="004B0D7A">
        <w:rPr>
          <w:rStyle w:val="blk"/>
          <w:sz w:val="26"/>
          <w:szCs w:val="26"/>
        </w:rPr>
        <w:t>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Pr="004B0D7A">
        <w:rPr>
          <w:rStyle w:val="blk"/>
          <w:sz w:val="26"/>
          <w:szCs w:val="26"/>
        </w:rPr>
        <w:t> </w:t>
      </w:r>
      <w:hyperlink r:id="rId162" w:anchor="dst2783" w:history="1">
        <w:r w:rsidRPr="004B0D7A">
          <w:rPr>
            <w:rStyle w:val="a3"/>
            <w:color w:val="auto"/>
            <w:sz w:val="26"/>
            <w:szCs w:val="26"/>
            <w:u w:val="none"/>
          </w:rPr>
          <w:t xml:space="preserve">части 2 </w:t>
        </w:r>
        <w:proofErr w:type="gramStart"/>
        <w:r w:rsidRPr="004B0D7A">
          <w:rPr>
            <w:rStyle w:val="a3"/>
            <w:color w:val="auto"/>
            <w:sz w:val="26"/>
            <w:szCs w:val="26"/>
            <w:u w:val="none"/>
          </w:rPr>
          <w:t>статьи</w:t>
        </w:r>
        <w:proofErr w:type="gramEnd"/>
        <w:r w:rsidRPr="004B0D7A">
          <w:rPr>
            <w:rStyle w:val="a3"/>
            <w:color w:val="auto"/>
            <w:sz w:val="26"/>
            <w:szCs w:val="26"/>
            <w:u w:val="none"/>
          </w:rPr>
          <w:t xml:space="preserve"> 55.32</w:t>
        </w:r>
      </w:hyperlink>
      <w:r w:rsidRPr="004B0D7A">
        <w:rPr>
          <w:rStyle w:val="blk"/>
          <w:sz w:val="26"/>
          <w:szCs w:val="26"/>
        </w:rPr>
        <w:t xml:space="preserve"> Градостроительного Кодекса и от </w:t>
      </w:r>
      <w:proofErr w:type="gramStart"/>
      <w:r w:rsidRPr="004B0D7A">
        <w:rPr>
          <w:rStyle w:val="blk"/>
          <w:sz w:val="26"/>
          <w:szCs w:val="26"/>
        </w:rPr>
        <w:t>которых</w:t>
      </w:r>
      <w:proofErr w:type="gramEnd"/>
      <w:r w:rsidRPr="004B0D7A">
        <w:rPr>
          <w:rStyle w:val="blk"/>
          <w:sz w:val="26"/>
          <w:szCs w:val="26"/>
        </w:rPr>
        <w:t xml:space="preserve"> поступило данное уведомление, направлено уведомление о том, что наличие признаков самовольной </w:t>
      </w:r>
      <w:r w:rsidRPr="004B0D7A">
        <w:rPr>
          <w:rStyle w:val="blk"/>
          <w:sz w:val="26"/>
          <w:szCs w:val="26"/>
        </w:rPr>
        <w:lastRenderedPageBreak/>
        <w:t>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A14EB" w:rsidRPr="004B0D7A" w:rsidRDefault="00BA14EB" w:rsidP="00BA14EB">
      <w:pPr>
        <w:shd w:val="clear" w:color="auto" w:fill="FFFFFF"/>
        <w:spacing w:line="290" w:lineRule="atLeast"/>
        <w:ind w:firstLine="540"/>
        <w:jc w:val="both"/>
        <w:rPr>
          <w:sz w:val="26"/>
          <w:szCs w:val="26"/>
        </w:rPr>
      </w:pPr>
      <w:bookmarkStart w:id="149" w:name="dst3124"/>
      <w:bookmarkEnd w:id="149"/>
      <w:r w:rsidRPr="004B0D7A">
        <w:rPr>
          <w:rStyle w:val="blk"/>
          <w:sz w:val="26"/>
          <w:szCs w:val="26"/>
        </w:rPr>
        <w:t xml:space="preserve">8. </w:t>
      </w:r>
      <w:proofErr w:type="gramStart"/>
      <w:r w:rsidRPr="004B0D7A">
        <w:rPr>
          <w:rStyle w:val="blk"/>
          <w:sz w:val="26"/>
          <w:szCs w:val="26"/>
        </w:rPr>
        <w:t>В случаях, предусмотренных </w:t>
      </w:r>
      <w:hyperlink r:id="rId163" w:anchor="dst2456" w:history="1">
        <w:r w:rsidRPr="004B0D7A">
          <w:rPr>
            <w:rStyle w:val="a3"/>
            <w:color w:val="auto"/>
            <w:sz w:val="26"/>
            <w:szCs w:val="26"/>
            <w:u w:val="none"/>
          </w:rPr>
          <w:t>пунктами 3</w:t>
        </w:r>
      </w:hyperlink>
      <w:r w:rsidRPr="004B0D7A">
        <w:rPr>
          <w:rStyle w:val="blk"/>
          <w:sz w:val="26"/>
          <w:szCs w:val="26"/>
        </w:rPr>
        <w:t> - </w:t>
      </w:r>
      <w:hyperlink r:id="rId164" w:anchor="dst2458" w:history="1">
        <w:r w:rsidRPr="004B0D7A">
          <w:rPr>
            <w:rStyle w:val="a3"/>
            <w:color w:val="auto"/>
            <w:sz w:val="26"/>
            <w:szCs w:val="26"/>
            <w:u w:val="none"/>
          </w:rPr>
          <w:t>5 части 2</w:t>
        </w:r>
      </w:hyperlink>
      <w:r w:rsidRPr="004B0D7A">
        <w:rPr>
          <w:rStyle w:val="blk"/>
          <w:sz w:val="26"/>
          <w:szCs w:val="26"/>
        </w:rPr>
        <w:t>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w:t>
      </w:r>
      <w:proofErr w:type="gramEnd"/>
      <w:r w:rsidRPr="004B0D7A">
        <w:rPr>
          <w:rStyle w:val="blk"/>
          <w:sz w:val="26"/>
          <w:szCs w:val="26"/>
        </w:rPr>
        <w:t xml:space="preserve">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BA14EB" w:rsidRPr="004B0D7A" w:rsidRDefault="00BA14EB" w:rsidP="00BA14EB">
      <w:pPr>
        <w:shd w:val="clear" w:color="auto" w:fill="FFFFFF"/>
        <w:spacing w:line="290" w:lineRule="atLeast"/>
        <w:ind w:firstLine="540"/>
        <w:jc w:val="both"/>
        <w:rPr>
          <w:sz w:val="26"/>
          <w:szCs w:val="26"/>
        </w:rPr>
      </w:pPr>
      <w:bookmarkStart w:id="150" w:name="dst3125"/>
      <w:bookmarkEnd w:id="150"/>
      <w:r w:rsidRPr="004B0D7A">
        <w:rPr>
          <w:rStyle w:val="blk"/>
          <w:sz w:val="26"/>
          <w:szCs w:val="26"/>
        </w:rPr>
        <w:t xml:space="preserve">9. </w:t>
      </w:r>
      <w:proofErr w:type="gramStart"/>
      <w:r w:rsidRPr="004B0D7A">
        <w:rPr>
          <w:rStyle w:val="blk"/>
          <w:sz w:val="26"/>
          <w:szCs w:val="26"/>
        </w:rPr>
        <w:t>В случае поступления требования, предусмотренного </w:t>
      </w:r>
      <w:hyperlink r:id="rId165" w:anchor="dst3124" w:history="1">
        <w:r w:rsidRPr="004B0D7A">
          <w:rPr>
            <w:rStyle w:val="a3"/>
            <w:color w:val="auto"/>
            <w:sz w:val="26"/>
            <w:szCs w:val="26"/>
            <w:u w:val="none"/>
          </w:rPr>
          <w:t>частью 8</w:t>
        </w:r>
      </w:hyperlink>
      <w:r w:rsidRPr="004B0D7A">
        <w:rPr>
          <w:rStyle w:val="blk"/>
          <w:sz w:val="26"/>
          <w:szCs w:val="26"/>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66" w:anchor="dst2456" w:history="1">
        <w:r w:rsidRPr="004B0D7A">
          <w:rPr>
            <w:rStyle w:val="a3"/>
            <w:color w:val="auto"/>
            <w:sz w:val="26"/>
            <w:szCs w:val="26"/>
            <w:u w:val="none"/>
          </w:rPr>
          <w:t>пунктами 3</w:t>
        </w:r>
      </w:hyperlink>
      <w:r w:rsidRPr="004B0D7A">
        <w:rPr>
          <w:rStyle w:val="blk"/>
          <w:sz w:val="26"/>
          <w:szCs w:val="26"/>
        </w:rPr>
        <w:t> - </w:t>
      </w:r>
      <w:hyperlink r:id="rId167" w:anchor="dst2458" w:history="1">
        <w:r w:rsidRPr="004B0D7A">
          <w:rPr>
            <w:rStyle w:val="a3"/>
            <w:color w:val="auto"/>
            <w:sz w:val="26"/>
            <w:szCs w:val="26"/>
            <w:u w:val="none"/>
          </w:rPr>
          <w:t>5 части 2</w:t>
        </w:r>
      </w:hyperlink>
      <w:r w:rsidRPr="004B0D7A">
        <w:rPr>
          <w:rStyle w:val="blk"/>
          <w:sz w:val="26"/>
          <w:szCs w:val="26"/>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4B0D7A">
        <w:rPr>
          <w:rStyle w:val="blk"/>
          <w:sz w:val="26"/>
          <w:szCs w:val="26"/>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168" w:anchor="dst3124" w:history="1">
        <w:r w:rsidRPr="004B0D7A">
          <w:rPr>
            <w:rStyle w:val="a3"/>
            <w:color w:val="auto"/>
            <w:sz w:val="26"/>
            <w:szCs w:val="26"/>
            <w:u w:val="none"/>
          </w:rPr>
          <w:t>частью 8</w:t>
        </w:r>
      </w:hyperlink>
      <w:r w:rsidRPr="004B0D7A">
        <w:rPr>
          <w:rStyle w:val="blk"/>
          <w:sz w:val="26"/>
          <w:szCs w:val="26"/>
        </w:rPr>
        <w:t> настоящей статьи, не требуется.</w:t>
      </w:r>
    </w:p>
    <w:p w:rsidR="00BA14EB" w:rsidRPr="004B0D7A" w:rsidRDefault="00BA14EB" w:rsidP="00BA14EB">
      <w:pPr>
        <w:shd w:val="clear" w:color="auto" w:fill="FFFFFF"/>
        <w:spacing w:line="290" w:lineRule="atLeast"/>
        <w:ind w:firstLine="540"/>
        <w:jc w:val="both"/>
        <w:rPr>
          <w:sz w:val="26"/>
          <w:szCs w:val="26"/>
        </w:rPr>
      </w:pPr>
      <w:bookmarkStart w:id="151" w:name="dst3126"/>
      <w:bookmarkEnd w:id="151"/>
      <w:r w:rsidRPr="004B0D7A">
        <w:rPr>
          <w:rStyle w:val="blk"/>
          <w:sz w:val="26"/>
          <w:szCs w:val="26"/>
        </w:rPr>
        <w:t xml:space="preserve">10. </w:t>
      </w:r>
      <w:proofErr w:type="gramStart"/>
      <w:r w:rsidRPr="004B0D7A">
        <w:rPr>
          <w:rStyle w:val="blk"/>
          <w:sz w:val="26"/>
          <w:szCs w:val="26"/>
        </w:rPr>
        <w:t>Срок уточнения правил землепользования и застройки в соответствии с </w:t>
      </w:r>
      <w:hyperlink r:id="rId169" w:anchor="dst3125" w:history="1">
        <w:r w:rsidRPr="004B0D7A">
          <w:rPr>
            <w:rStyle w:val="a3"/>
            <w:color w:val="auto"/>
            <w:sz w:val="26"/>
            <w:szCs w:val="26"/>
            <w:u w:val="none"/>
          </w:rPr>
          <w:t>частью 9</w:t>
        </w:r>
      </w:hyperlink>
      <w:r w:rsidRPr="004B0D7A">
        <w:rPr>
          <w:rStyle w:val="blk"/>
          <w:sz w:val="26"/>
          <w:szCs w:val="26"/>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4B0D7A">
        <w:rPr>
          <w:rStyle w:val="blk"/>
          <w:sz w:val="26"/>
          <w:szCs w:val="26"/>
        </w:rPr>
        <w:t>, предусмотренного </w:t>
      </w:r>
      <w:hyperlink r:id="rId170" w:anchor="dst3124" w:history="1">
        <w:r w:rsidRPr="004B0D7A">
          <w:rPr>
            <w:rStyle w:val="a3"/>
            <w:color w:val="auto"/>
            <w:sz w:val="26"/>
            <w:szCs w:val="26"/>
            <w:u w:val="none"/>
          </w:rPr>
          <w:t>частью 8</w:t>
        </w:r>
      </w:hyperlink>
      <w:r w:rsidRPr="004B0D7A">
        <w:rPr>
          <w:rStyle w:val="blk"/>
          <w:sz w:val="26"/>
          <w:szCs w:val="26"/>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71" w:anchor="dst2456" w:history="1">
        <w:r w:rsidRPr="004B0D7A">
          <w:rPr>
            <w:rStyle w:val="a3"/>
            <w:color w:val="auto"/>
            <w:sz w:val="26"/>
            <w:szCs w:val="26"/>
            <w:u w:val="none"/>
          </w:rPr>
          <w:t>пунктами 3</w:t>
        </w:r>
      </w:hyperlink>
      <w:r w:rsidRPr="004B0D7A">
        <w:rPr>
          <w:rStyle w:val="blk"/>
          <w:sz w:val="26"/>
          <w:szCs w:val="26"/>
        </w:rPr>
        <w:t> - </w:t>
      </w:r>
      <w:hyperlink r:id="rId172" w:anchor="dst2458" w:history="1">
        <w:r w:rsidRPr="004B0D7A">
          <w:rPr>
            <w:rStyle w:val="a3"/>
            <w:color w:val="auto"/>
            <w:sz w:val="26"/>
            <w:szCs w:val="26"/>
            <w:u w:val="none"/>
          </w:rPr>
          <w:t>5 части 2</w:t>
        </w:r>
      </w:hyperlink>
      <w:r w:rsidRPr="004B0D7A">
        <w:rPr>
          <w:rStyle w:val="blk"/>
          <w:sz w:val="26"/>
          <w:szCs w:val="26"/>
        </w:rPr>
        <w:t> настоящей статьи оснований для внесения изменений в правила землепользования и застройки.</w:t>
      </w:r>
    </w:p>
    <w:p w:rsidR="00DB2DFC" w:rsidRPr="004B0D7A" w:rsidRDefault="001F1476" w:rsidP="00E516BE">
      <w:pPr>
        <w:pStyle w:val="2"/>
        <w:jc w:val="center"/>
        <w:rPr>
          <w:b/>
          <w:sz w:val="26"/>
          <w:szCs w:val="26"/>
        </w:rPr>
      </w:pPr>
      <w:bookmarkStart w:id="152" w:name="_Toc17124823"/>
      <w:r w:rsidRPr="004B0D7A">
        <w:rPr>
          <w:b/>
          <w:sz w:val="26"/>
          <w:szCs w:val="26"/>
        </w:rPr>
        <w:t>ГЛАВА VI</w:t>
      </w:r>
      <w:r w:rsidR="000A1C03" w:rsidRPr="004B0D7A">
        <w:rPr>
          <w:b/>
          <w:sz w:val="26"/>
          <w:szCs w:val="26"/>
          <w:lang w:val="en-US"/>
        </w:rPr>
        <w:t>I</w:t>
      </w:r>
      <w:r w:rsidRPr="004B0D7A">
        <w:rPr>
          <w:b/>
          <w:sz w:val="26"/>
          <w:szCs w:val="26"/>
        </w:rPr>
        <w:t>. РЕГУЛИРОВАНИЕ ИНЫХ ВОПРОСОВ ЗЕМЛЕПОЛЬЗОВАНИЯ И ЗАСТРОЙКИ</w:t>
      </w:r>
      <w:bookmarkEnd w:id="152"/>
    </w:p>
    <w:p w:rsidR="001A63CD" w:rsidRPr="004B0D7A" w:rsidRDefault="001A63CD" w:rsidP="005F3B76">
      <w:pPr>
        <w:pStyle w:val="3"/>
        <w:rPr>
          <w:sz w:val="26"/>
          <w:szCs w:val="26"/>
        </w:rPr>
      </w:pPr>
      <w:bookmarkStart w:id="153" w:name="_Toc17124824"/>
      <w:r w:rsidRPr="004B0D7A">
        <w:rPr>
          <w:b/>
          <w:sz w:val="26"/>
          <w:szCs w:val="26"/>
        </w:rPr>
        <w:t>Статья 2</w:t>
      </w:r>
      <w:r w:rsidR="009A2604" w:rsidRPr="004B0D7A">
        <w:rPr>
          <w:b/>
          <w:sz w:val="26"/>
          <w:szCs w:val="26"/>
        </w:rPr>
        <w:t>1</w:t>
      </w:r>
      <w:r w:rsidRPr="004B0D7A">
        <w:rPr>
          <w:sz w:val="26"/>
          <w:szCs w:val="26"/>
        </w:rPr>
        <w:t xml:space="preserve">. </w:t>
      </w:r>
      <w:r w:rsidRPr="004B0D7A">
        <w:rPr>
          <w:b/>
          <w:sz w:val="26"/>
          <w:szCs w:val="26"/>
        </w:rPr>
        <w:t xml:space="preserve">Общие принципы регулирования иных вопросов землепользования и застройки на территории </w:t>
      </w:r>
      <w:proofErr w:type="spellStart"/>
      <w:r w:rsidRPr="004B0D7A">
        <w:rPr>
          <w:b/>
          <w:sz w:val="26"/>
          <w:szCs w:val="26"/>
        </w:rPr>
        <w:t>Бедярышского</w:t>
      </w:r>
      <w:proofErr w:type="spellEnd"/>
      <w:r w:rsidRPr="004B0D7A">
        <w:rPr>
          <w:b/>
          <w:sz w:val="26"/>
          <w:szCs w:val="26"/>
        </w:rPr>
        <w:t xml:space="preserve"> сельского поселения</w:t>
      </w:r>
      <w:bookmarkEnd w:id="153"/>
    </w:p>
    <w:p w:rsidR="008244AC" w:rsidRPr="004B0D7A" w:rsidRDefault="001A63CD" w:rsidP="00020511">
      <w:pPr>
        <w:ind w:firstLine="709"/>
        <w:jc w:val="both"/>
        <w:rPr>
          <w:sz w:val="26"/>
          <w:szCs w:val="26"/>
        </w:rPr>
      </w:pPr>
      <w:r w:rsidRPr="004B0D7A">
        <w:rPr>
          <w:sz w:val="26"/>
          <w:szCs w:val="26"/>
        </w:rPr>
        <w:t xml:space="preserve">1. Иные вопросы землепользования и застройки на территории </w:t>
      </w:r>
      <w:proofErr w:type="spellStart"/>
      <w:r w:rsidRPr="004B0D7A">
        <w:rPr>
          <w:sz w:val="26"/>
          <w:szCs w:val="26"/>
        </w:rPr>
        <w:t>Бедярышского</w:t>
      </w:r>
      <w:proofErr w:type="spellEnd"/>
      <w:r w:rsidRPr="004B0D7A">
        <w:rPr>
          <w:sz w:val="26"/>
          <w:szCs w:val="26"/>
        </w:rPr>
        <w:t xml:space="preserve"> сельского поселения регулируются законодательством Российской Федерации, Челябинской  обл</w:t>
      </w:r>
      <w:r w:rsidR="00020511" w:rsidRPr="004B0D7A">
        <w:rPr>
          <w:sz w:val="26"/>
          <w:szCs w:val="26"/>
        </w:rPr>
        <w:t>асти,</w:t>
      </w:r>
      <w:r w:rsidRPr="004B0D7A">
        <w:rPr>
          <w:sz w:val="26"/>
          <w:szCs w:val="26"/>
        </w:rPr>
        <w:t xml:space="preserve">              правовыми актами </w:t>
      </w:r>
      <w:proofErr w:type="spellStart"/>
      <w:proofErr w:type="gramStart"/>
      <w:r w:rsidRPr="004B0D7A">
        <w:rPr>
          <w:sz w:val="26"/>
          <w:szCs w:val="26"/>
        </w:rPr>
        <w:t>Ка</w:t>
      </w:r>
      <w:r w:rsidR="00020511" w:rsidRPr="004B0D7A">
        <w:rPr>
          <w:sz w:val="26"/>
          <w:szCs w:val="26"/>
        </w:rPr>
        <w:t>тав-Ивановского</w:t>
      </w:r>
      <w:proofErr w:type="spellEnd"/>
      <w:proofErr w:type="gramEnd"/>
      <w:r w:rsidR="00020511" w:rsidRPr="004B0D7A">
        <w:rPr>
          <w:sz w:val="26"/>
          <w:szCs w:val="26"/>
        </w:rPr>
        <w:t xml:space="preserve"> муниципального района, </w:t>
      </w:r>
      <w:proofErr w:type="spellStart"/>
      <w:r w:rsidR="00020511" w:rsidRPr="004B0D7A">
        <w:rPr>
          <w:sz w:val="26"/>
          <w:szCs w:val="26"/>
        </w:rPr>
        <w:t>Бедярышского</w:t>
      </w:r>
      <w:proofErr w:type="spellEnd"/>
      <w:r w:rsidR="00020511" w:rsidRPr="004B0D7A">
        <w:rPr>
          <w:sz w:val="26"/>
          <w:szCs w:val="26"/>
        </w:rPr>
        <w:t xml:space="preserve"> </w:t>
      </w:r>
      <w:r w:rsidRPr="004B0D7A">
        <w:rPr>
          <w:sz w:val="26"/>
          <w:szCs w:val="26"/>
        </w:rPr>
        <w:t>сельского поселения</w:t>
      </w:r>
      <w:r w:rsidR="00020511" w:rsidRPr="004B0D7A">
        <w:rPr>
          <w:sz w:val="26"/>
          <w:szCs w:val="26"/>
        </w:rPr>
        <w:t>.</w:t>
      </w:r>
      <w:r w:rsidR="008244AC" w:rsidRPr="004B0D7A">
        <w:rPr>
          <w:sz w:val="26"/>
          <w:szCs w:val="26"/>
        </w:rPr>
        <w:t xml:space="preserve"> </w:t>
      </w:r>
    </w:p>
    <w:p w:rsidR="00020511" w:rsidRPr="004B0D7A" w:rsidRDefault="00B121A1" w:rsidP="00E516BE">
      <w:pPr>
        <w:pStyle w:val="2"/>
        <w:jc w:val="center"/>
        <w:rPr>
          <w:b/>
          <w:bCs/>
          <w:sz w:val="26"/>
          <w:szCs w:val="26"/>
        </w:rPr>
      </w:pPr>
      <w:bookmarkStart w:id="154" w:name="_Toc17124825"/>
      <w:r w:rsidRPr="004B0D7A">
        <w:rPr>
          <w:b/>
          <w:sz w:val="26"/>
          <w:szCs w:val="26"/>
        </w:rPr>
        <w:lastRenderedPageBreak/>
        <w:t xml:space="preserve"> </w:t>
      </w:r>
      <w:r w:rsidR="00CA0A2A" w:rsidRPr="004B0D7A">
        <w:rPr>
          <w:b/>
          <w:sz w:val="26"/>
          <w:szCs w:val="26"/>
        </w:rPr>
        <w:t>ГЛАВА V</w:t>
      </w:r>
      <w:r w:rsidR="00CA0A2A" w:rsidRPr="004B0D7A">
        <w:rPr>
          <w:b/>
          <w:sz w:val="26"/>
          <w:szCs w:val="26"/>
          <w:lang w:val="en-US"/>
        </w:rPr>
        <w:t>II</w:t>
      </w:r>
      <w:r w:rsidR="000A1C03" w:rsidRPr="004B0D7A">
        <w:rPr>
          <w:b/>
          <w:sz w:val="26"/>
          <w:szCs w:val="26"/>
          <w:lang w:val="en-US"/>
        </w:rPr>
        <w:t>I</w:t>
      </w:r>
      <w:r w:rsidR="00CA0A2A" w:rsidRPr="004B0D7A">
        <w:rPr>
          <w:b/>
          <w:bCs/>
          <w:sz w:val="26"/>
          <w:szCs w:val="26"/>
        </w:rPr>
        <w:t xml:space="preserve">. </w:t>
      </w:r>
      <w:r w:rsidR="00020511" w:rsidRPr="004B0D7A">
        <w:rPr>
          <w:b/>
          <w:bCs/>
          <w:sz w:val="26"/>
          <w:szCs w:val="26"/>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54"/>
    </w:p>
    <w:p w:rsidR="00CA0A2A" w:rsidRPr="004B0D7A" w:rsidRDefault="00CA0A2A" w:rsidP="005F3B76">
      <w:pPr>
        <w:pStyle w:val="3"/>
        <w:rPr>
          <w:sz w:val="26"/>
          <w:szCs w:val="26"/>
        </w:rPr>
      </w:pPr>
      <w:bookmarkStart w:id="155" w:name="_Toc17124826"/>
      <w:r w:rsidRPr="004B0D7A">
        <w:rPr>
          <w:b/>
          <w:bCs/>
          <w:sz w:val="26"/>
          <w:szCs w:val="26"/>
        </w:rPr>
        <w:t>Статья 2</w:t>
      </w:r>
      <w:r w:rsidR="009A2604" w:rsidRPr="004B0D7A">
        <w:rPr>
          <w:b/>
          <w:bCs/>
          <w:sz w:val="26"/>
          <w:szCs w:val="26"/>
        </w:rPr>
        <w:t>2</w:t>
      </w:r>
      <w:r w:rsidRPr="004B0D7A">
        <w:rPr>
          <w:b/>
          <w:bCs/>
          <w:sz w:val="26"/>
          <w:szCs w:val="26"/>
        </w:rPr>
        <w:t>. Зоны с особыми условиями использования территорий</w:t>
      </w:r>
      <w:bookmarkEnd w:id="155"/>
      <w:r w:rsidRPr="004B0D7A">
        <w:rPr>
          <w:sz w:val="26"/>
          <w:szCs w:val="26"/>
        </w:rPr>
        <w:t xml:space="preserve"> </w:t>
      </w:r>
    </w:p>
    <w:p w:rsidR="00CA0A2A" w:rsidRPr="004B0D7A" w:rsidRDefault="00CA0A2A" w:rsidP="00CA0A2A">
      <w:pPr>
        <w:ind w:firstLine="709"/>
        <w:jc w:val="both"/>
        <w:rPr>
          <w:sz w:val="26"/>
          <w:szCs w:val="26"/>
        </w:rPr>
      </w:pPr>
      <w:r w:rsidRPr="004B0D7A">
        <w:rPr>
          <w:sz w:val="26"/>
          <w:szCs w:val="26"/>
        </w:rPr>
        <w:t>1. Зоны с особыми условиями использования территорий перекрывают действие градостроительных регламентов и накладывают дополнительные ограничения на использование территорий. Эти требования и ограничения деятельности на земельных  участках, установленные с позиций охраны природной среды, являются дополнительными по отношению к видам разрешённого использования объектов недвижимости и параметрам разрешённого строительства, установленными градостроительным регламентом.</w:t>
      </w:r>
    </w:p>
    <w:p w:rsidR="00CA0A2A" w:rsidRPr="004B0D7A" w:rsidRDefault="00CA0A2A" w:rsidP="00CA0A2A">
      <w:pPr>
        <w:ind w:firstLine="709"/>
        <w:jc w:val="both"/>
        <w:rPr>
          <w:sz w:val="26"/>
          <w:szCs w:val="26"/>
        </w:rPr>
      </w:pPr>
      <w:r w:rsidRPr="004B0D7A">
        <w:rPr>
          <w:sz w:val="26"/>
          <w:szCs w:val="26"/>
        </w:rPr>
        <w:t>2.Границы территорий с особыми условиями использования территорий устанавливаются соответствующими линиями градостроительного регулирования, в пределах которых действуют особые режимы и правила их использования в соответствии с регламентами.</w:t>
      </w:r>
    </w:p>
    <w:p w:rsidR="00CA0A2A" w:rsidRPr="004B0D7A" w:rsidRDefault="00CA0A2A" w:rsidP="00CA0A2A">
      <w:pPr>
        <w:ind w:firstLine="709"/>
        <w:jc w:val="both"/>
        <w:rPr>
          <w:b/>
          <w:bCs/>
          <w:i/>
          <w:sz w:val="26"/>
          <w:szCs w:val="26"/>
        </w:rPr>
      </w:pPr>
      <w:r w:rsidRPr="004B0D7A">
        <w:rPr>
          <w:sz w:val="26"/>
          <w:szCs w:val="26"/>
        </w:rPr>
        <w:t>3.Установление зон не влечёт за собой изъятие земельных участков у правообладателей земельных участков или запрета на совершение сделок с земельными участками, за исключением случаев, предусмотренных действующим законодательством.</w:t>
      </w:r>
    </w:p>
    <w:p w:rsidR="00020511" w:rsidRPr="004B0D7A" w:rsidRDefault="00CA0A2A" w:rsidP="00E516BE">
      <w:pPr>
        <w:pStyle w:val="3"/>
        <w:rPr>
          <w:b/>
          <w:bCs/>
          <w:sz w:val="26"/>
          <w:szCs w:val="26"/>
        </w:rPr>
      </w:pPr>
      <w:bookmarkStart w:id="156" w:name="_Toc17124827"/>
      <w:r w:rsidRPr="004B0D7A">
        <w:rPr>
          <w:b/>
          <w:bCs/>
          <w:sz w:val="26"/>
          <w:szCs w:val="26"/>
        </w:rPr>
        <w:t>Статья 2</w:t>
      </w:r>
      <w:r w:rsidR="009A2604" w:rsidRPr="004B0D7A">
        <w:rPr>
          <w:b/>
          <w:bCs/>
          <w:sz w:val="26"/>
          <w:szCs w:val="26"/>
        </w:rPr>
        <w:t>3</w:t>
      </w:r>
      <w:r w:rsidRPr="004B0D7A">
        <w:rPr>
          <w:b/>
          <w:bCs/>
          <w:sz w:val="26"/>
          <w:szCs w:val="26"/>
        </w:rPr>
        <w:t>. Охранные зоны</w:t>
      </w:r>
      <w:bookmarkEnd w:id="156"/>
    </w:p>
    <w:p w:rsidR="00CA0A2A" w:rsidRPr="004B0D7A" w:rsidRDefault="00CA0A2A" w:rsidP="00CA0A2A">
      <w:pPr>
        <w:ind w:firstLine="709"/>
        <w:jc w:val="both"/>
        <w:rPr>
          <w:sz w:val="26"/>
          <w:szCs w:val="26"/>
        </w:rPr>
      </w:pPr>
      <w:r w:rsidRPr="004B0D7A">
        <w:rPr>
          <w:sz w:val="26"/>
          <w:szCs w:val="26"/>
        </w:rPr>
        <w:t xml:space="preserve">1. Земельные участки над проводами электрических линий или над кабельными линиями остаются в собственности и пользовании тех субъектов, на территории которых прокладываются трассы, и используются ими свободно с соблюдением мер, обеспечивающих сохранность и работу указанных объектов в соответствии с правилами охраны линий связи и электрических сетей. </w:t>
      </w:r>
    </w:p>
    <w:p w:rsidR="00CA0A2A" w:rsidRPr="004B0D7A" w:rsidRDefault="00CA0A2A" w:rsidP="00CA0A2A">
      <w:pPr>
        <w:ind w:firstLine="709"/>
        <w:jc w:val="both"/>
        <w:rPr>
          <w:sz w:val="26"/>
          <w:szCs w:val="26"/>
        </w:rPr>
      </w:pPr>
      <w:r w:rsidRPr="004B0D7A">
        <w:rPr>
          <w:sz w:val="26"/>
          <w:szCs w:val="26"/>
        </w:rPr>
        <w:t xml:space="preserve">2. На трассах кабельных и воздушных линий связи и линий радиофикации устанавливаются охранные зоны: </w:t>
      </w:r>
    </w:p>
    <w:p w:rsidR="00CA0A2A" w:rsidRPr="004B0D7A" w:rsidRDefault="00CA0A2A" w:rsidP="00CA0A2A">
      <w:pPr>
        <w:ind w:firstLine="709"/>
        <w:jc w:val="both"/>
        <w:rPr>
          <w:sz w:val="26"/>
          <w:szCs w:val="26"/>
        </w:rPr>
      </w:pPr>
      <w:proofErr w:type="gramStart"/>
      <w:r w:rsidRPr="004B0D7A">
        <w:rPr>
          <w:sz w:val="26"/>
          <w:szCs w:val="26"/>
        </w:rPr>
        <w:t>1) для подземных кабельных и для воздушных линий связи и линий радиофикации, расположенных за границами населённых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 с каждой стороны;</w:t>
      </w:r>
      <w:proofErr w:type="gramEnd"/>
    </w:p>
    <w:p w:rsidR="00CA0A2A" w:rsidRPr="004B0D7A" w:rsidRDefault="00CA0A2A" w:rsidP="00CA0A2A">
      <w:pPr>
        <w:ind w:firstLine="709"/>
        <w:jc w:val="both"/>
        <w:rPr>
          <w:sz w:val="26"/>
          <w:szCs w:val="26"/>
        </w:rPr>
      </w:pPr>
      <w:r w:rsidRPr="004B0D7A">
        <w:rPr>
          <w:sz w:val="26"/>
          <w:szCs w:val="26"/>
        </w:rPr>
        <w:t>2)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 и от контуров заземления не менее чем на 2 м.</w:t>
      </w:r>
    </w:p>
    <w:p w:rsidR="00CA0A2A" w:rsidRPr="004B0D7A" w:rsidRDefault="00CA0A2A" w:rsidP="00CA0A2A">
      <w:pPr>
        <w:ind w:firstLine="709"/>
        <w:jc w:val="both"/>
        <w:rPr>
          <w:sz w:val="26"/>
          <w:szCs w:val="26"/>
        </w:rPr>
      </w:pPr>
      <w:r w:rsidRPr="004B0D7A">
        <w:rPr>
          <w:sz w:val="26"/>
          <w:szCs w:val="26"/>
        </w:rPr>
        <w:t>3.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механического и электрического воздействия на сооружения связи.</w:t>
      </w:r>
    </w:p>
    <w:p w:rsidR="00CA0A2A" w:rsidRPr="004B0D7A" w:rsidRDefault="00CA0A2A" w:rsidP="00CA0A2A">
      <w:pPr>
        <w:ind w:firstLine="709"/>
        <w:jc w:val="both"/>
        <w:rPr>
          <w:sz w:val="26"/>
          <w:szCs w:val="26"/>
        </w:rPr>
      </w:pPr>
      <w:r w:rsidRPr="004B0D7A">
        <w:rPr>
          <w:sz w:val="26"/>
          <w:szCs w:val="26"/>
        </w:rPr>
        <w:t xml:space="preserve">4. </w:t>
      </w:r>
      <w:proofErr w:type="gramStart"/>
      <w:r w:rsidRPr="004B0D7A">
        <w:rPr>
          <w:sz w:val="26"/>
          <w:szCs w:val="26"/>
        </w:rPr>
        <w:t xml:space="preserve">При предоставлении земельных участков,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w:t>
      </w:r>
      <w:r w:rsidRPr="004B0D7A">
        <w:rPr>
          <w:sz w:val="26"/>
          <w:szCs w:val="26"/>
        </w:rPr>
        <w:lastRenderedPageBreak/>
        <w:t>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w:t>
      </w:r>
      <w:proofErr w:type="gramEnd"/>
      <w:r w:rsidRPr="004B0D7A">
        <w:rPr>
          <w:sz w:val="26"/>
          <w:szCs w:val="26"/>
        </w:rPr>
        <w:t xml:space="preserve"> использования территории.</w:t>
      </w:r>
    </w:p>
    <w:p w:rsidR="00CA0A2A" w:rsidRPr="004B0D7A" w:rsidRDefault="00CA0A2A" w:rsidP="00CA0A2A">
      <w:pPr>
        <w:ind w:firstLine="709"/>
        <w:jc w:val="both"/>
        <w:rPr>
          <w:sz w:val="26"/>
          <w:szCs w:val="26"/>
        </w:rPr>
      </w:pPr>
      <w:r w:rsidRPr="004B0D7A">
        <w:rPr>
          <w:sz w:val="26"/>
          <w:szCs w:val="26"/>
        </w:rPr>
        <w:t>5. Территория охранных зон на трассах линий связи и линий радиофикации используется с учётом ограничений, установленных Правилами охраны линий и сооружений связи Российской Федерации (утверждены постановлением Правительства Российской Федерации от 09.06.1995 №578).</w:t>
      </w:r>
    </w:p>
    <w:p w:rsidR="00CA0A2A" w:rsidRPr="004B0D7A" w:rsidRDefault="00CA0A2A" w:rsidP="00CA0A2A">
      <w:pPr>
        <w:ind w:firstLine="709"/>
        <w:jc w:val="both"/>
        <w:rPr>
          <w:sz w:val="26"/>
          <w:szCs w:val="26"/>
        </w:rPr>
      </w:pPr>
      <w:r w:rsidRPr="004B0D7A">
        <w:rPr>
          <w:sz w:val="26"/>
          <w:szCs w:val="26"/>
        </w:rPr>
        <w:t xml:space="preserve">6. </w:t>
      </w:r>
      <w:proofErr w:type="gramStart"/>
      <w:r w:rsidRPr="004B0D7A">
        <w:rPr>
          <w:sz w:val="26"/>
          <w:szCs w:val="26"/>
        </w:rPr>
        <w:t xml:space="preserve">Правилами установления охранных зон объектов </w:t>
      </w:r>
      <w:proofErr w:type="spellStart"/>
      <w:r w:rsidRPr="004B0D7A">
        <w:rPr>
          <w:sz w:val="26"/>
          <w:szCs w:val="26"/>
        </w:rPr>
        <w:t>электросетевого</w:t>
      </w:r>
      <w:proofErr w:type="spellEnd"/>
      <w:r w:rsidRPr="004B0D7A">
        <w:rPr>
          <w:sz w:val="26"/>
          <w:szCs w:val="26"/>
        </w:rPr>
        <w:t xml:space="preserve"> хозяйства и особых условий использования земельных участков, расположенных в границах таких зон (утверждены постановлением Правительства Российской Федерации от 24.02.2009 №160) установлены запреты на использование территорий в границах охранных зон объектов </w:t>
      </w:r>
      <w:proofErr w:type="spellStart"/>
      <w:r w:rsidRPr="004B0D7A">
        <w:rPr>
          <w:sz w:val="26"/>
          <w:szCs w:val="26"/>
        </w:rPr>
        <w:t>электросетевого</w:t>
      </w:r>
      <w:proofErr w:type="spellEnd"/>
      <w:r w:rsidRPr="004B0D7A">
        <w:rPr>
          <w:sz w:val="26"/>
          <w:szCs w:val="26"/>
        </w:rPr>
        <w:t xml:space="preserve"> хозяйства (линий электропередач, трансформаторных и иных подстанций, распределительных пунктов и иного предназначенного для обеспечения электрических связей и осуществления передачи электрической энергии оборудования).</w:t>
      </w:r>
      <w:proofErr w:type="gramEnd"/>
    </w:p>
    <w:p w:rsidR="00CA0A2A" w:rsidRPr="004B0D7A" w:rsidRDefault="00CA0A2A" w:rsidP="00CA0A2A">
      <w:pPr>
        <w:ind w:firstLine="709"/>
        <w:jc w:val="both"/>
        <w:rPr>
          <w:sz w:val="26"/>
          <w:szCs w:val="26"/>
        </w:rPr>
      </w:pPr>
      <w:r w:rsidRPr="004B0D7A">
        <w:rPr>
          <w:sz w:val="26"/>
          <w:szCs w:val="26"/>
        </w:rPr>
        <w:t xml:space="preserve">7. Охранные зоны объектов </w:t>
      </w:r>
      <w:proofErr w:type="spellStart"/>
      <w:r w:rsidRPr="004B0D7A">
        <w:rPr>
          <w:sz w:val="26"/>
          <w:szCs w:val="26"/>
        </w:rPr>
        <w:t>электросетевого</w:t>
      </w:r>
      <w:proofErr w:type="spellEnd"/>
      <w:r w:rsidRPr="004B0D7A">
        <w:rPr>
          <w:sz w:val="26"/>
          <w:szCs w:val="26"/>
        </w:rPr>
        <w:t xml:space="preserve"> хозяйства устанавливаются: </w:t>
      </w:r>
    </w:p>
    <w:p w:rsidR="00CA0A2A" w:rsidRPr="004B0D7A" w:rsidRDefault="00CA0A2A" w:rsidP="00CA0A2A">
      <w:pPr>
        <w:ind w:firstLine="709"/>
        <w:jc w:val="both"/>
        <w:rPr>
          <w:sz w:val="26"/>
          <w:szCs w:val="26"/>
        </w:rPr>
      </w:pPr>
      <w:r w:rsidRPr="004B0D7A">
        <w:rPr>
          <w:sz w:val="26"/>
          <w:szCs w:val="26"/>
        </w:rPr>
        <w:t xml:space="preserve">1) вдоль воздушных линий электропередачи (далее по тексту - </w:t>
      </w:r>
      <w:proofErr w:type="gramStart"/>
      <w:r w:rsidRPr="004B0D7A">
        <w:rPr>
          <w:sz w:val="26"/>
          <w:szCs w:val="26"/>
        </w:rPr>
        <w:t>ВЛ</w:t>
      </w:r>
      <w:proofErr w:type="gramEnd"/>
      <w:r w:rsidRPr="004B0D7A">
        <w:rPr>
          <w:sz w:val="26"/>
          <w:szCs w:val="26"/>
        </w:rPr>
        <w:t xml:space="preserve">)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4B0D7A">
        <w:rPr>
          <w:sz w:val="26"/>
          <w:szCs w:val="26"/>
        </w:rPr>
        <w:t>неотклонённом</w:t>
      </w:r>
      <w:proofErr w:type="spellEnd"/>
      <w:r w:rsidRPr="004B0D7A">
        <w:rPr>
          <w:sz w:val="26"/>
          <w:szCs w:val="26"/>
        </w:rPr>
        <w:t xml:space="preserve"> их положении на следующем расстоянии: - до 1 кВ – 2 м (для линий с самонесущими или изолированными проводами, проложенных по </w:t>
      </w:r>
      <w:proofErr w:type="gramStart"/>
      <w:r w:rsidRPr="004B0D7A">
        <w:rPr>
          <w:sz w:val="26"/>
          <w:szCs w:val="26"/>
        </w:rPr>
        <w:t>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 - 1-20 кВ – 10 м (5 м - для линий с самонесущими или изолированными проводами, размещённых в границах населённых пунктов); - 35 кВ – 15 м;</w:t>
      </w:r>
      <w:proofErr w:type="gramEnd"/>
    </w:p>
    <w:p w:rsidR="00CA0A2A" w:rsidRPr="004B0D7A" w:rsidRDefault="00CA0A2A" w:rsidP="00CA0A2A">
      <w:pPr>
        <w:ind w:firstLine="709"/>
        <w:jc w:val="both"/>
        <w:rPr>
          <w:sz w:val="26"/>
          <w:szCs w:val="26"/>
        </w:rPr>
      </w:pPr>
      <w:r w:rsidRPr="004B0D7A">
        <w:rPr>
          <w:sz w:val="26"/>
          <w:szCs w:val="26"/>
        </w:rPr>
        <w:t>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w:t>
      </w:r>
    </w:p>
    <w:p w:rsidR="00CA0A2A" w:rsidRPr="004B0D7A" w:rsidRDefault="00CA0A2A" w:rsidP="00CA0A2A">
      <w:pPr>
        <w:ind w:firstLine="709"/>
        <w:jc w:val="both"/>
        <w:rPr>
          <w:sz w:val="26"/>
          <w:szCs w:val="26"/>
        </w:rPr>
      </w:pPr>
      <w:r w:rsidRPr="004B0D7A">
        <w:rPr>
          <w:sz w:val="26"/>
          <w:szCs w:val="26"/>
        </w:rPr>
        <w:t xml:space="preserve">3) вдоль переходов </w:t>
      </w:r>
      <w:proofErr w:type="gramStart"/>
      <w:r w:rsidRPr="004B0D7A">
        <w:rPr>
          <w:sz w:val="26"/>
          <w:szCs w:val="26"/>
        </w:rPr>
        <w:t>ВЛ</w:t>
      </w:r>
      <w:proofErr w:type="gramEnd"/>
      <w:r w:rsidRPr="004B0D7A">
        <w:rPr>
          <w:sz w:val="26"/>
          <w:szCs w:val="26"/>
        </w:rPr>
        <w:t xml:space="preserve"> через водоёмы (реки и др.) - в виде воздушного пространства над водной поверхностью водоёмов (на высоту, соответствующую высоте опор ВЛ), ограниченного вертикальными плоскостями, отстоящими по обе стороны линии электропередачи от крайних проводов при </w:t>
      </w:r>
      <w:proofErr w:type="spellStart"/>
      <w:r w:rsidRPr="004B0D7A">
        <w:rPr>
          <w:sz w:val="26"/>
          <w:szCs w:val="26"/>
        </w:rPr>
        <w:t>неотклонённом</w:t>
      </w:r>
      <w:proofErr w:type="spellEnd"/>
      <w:r w:rsidRPr="004B0D7A">
        <w:rPr>
          <w:sz w:val="26"/>
          <w:szCs w:val="26"/>
        </w:rPr>
        <w:t xml:space="preserve"> их положении для несудоходных водоёмов - на расстоянии, предусмотренном для установления охранных зон вдоль ВЛ;</w:t>
      </w:r>
    </w:p>
    <w:p w:rsidR="00CA0A2A" w:rsidRPr="004B0D7A" w:rsidRDefault="00CA0A2A" w:rsidP="00CA0A2A">
      <w:pPr>
        <w:ind w:firstLine="709"/>
        <w:jc w:val="both"/>
        <w:rPr>
          <w:sz w:val="26"/>
          <w:szCs w:val="26"/>
        </w:rPr>
      </w:pPr>
      <w:r w:rsidRPr="004B0D7A">
        <w:rPr>
          <w:sz w:val="26"/>
          <w:szCs w:val="26"/>
        </w:rPr>
        <w:t xml:space="preserve">4)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предусмотренном для установления охранных зон вдоль </w:t>
      </w:r>
      <w:proofErr w:type="gramStart"/>
      <w:r w:rsidRPr="004B0D7A">
        <w:rPr>
          <w:sz w:val="26"/>
          <w:szCs w:val="26"/>
        </w:rPr>
        <w:t>ВЛ</w:t>
      </w:r>
      <w:proofErr w:type="gramEnd"/>
      <w:r w:rsidRPr="004B0D7A">
        <w:rPr>
          <w:sz w:val="26"/>
          <w:szCs w:val="26"/>
        </w:rPr>
        <w:t>, применительно к высшему классу напряжения подстанции.</w:t>
      </w:r>
    </w:p>
    <w:p w:rsidR="00CA0A2A" w:rsidRPr="004B0D7A" w:rsidRDefault="00CA0A2A" w:rsidP="00CA0A2A">
      <w:pPr>
        <w:ind w:firstLine="709"/>
        <w:jc w:val="both"/>
        <w:rPr>
          <w:sz w:val="26"/>
          <w:szCs w:val="26"/>
        </w:rPr>
      </w:pPr>
      <w:r w:rsidRPr="004B0D7A">
        <w:rPr>
          <w:sz w:val="26"/>
          <w:szCs w:val="26"/>
        </w:rPr>
        <w:t xml:space="preserve">8. В целях обеспечения деятельности организаций и эксплуатации объектов трубопроводного транспорта могут предоставляться земельные участки </w:t>
      </w:r>
      <w:proofErr w:type="gramStart"/>
      <w:r w:rsidRPr="004B0D7A">
        <w:rPr>
          <w:sz w:val="26"/>
          <w:szCs w:val="26"/>
        </w:rPr>
        <w:t>для</w:t>
      </w:r>
      <w:proofErr w:type="gramEnd"/>
      <w:r w:rsidRPr="004B0D7A">
        <w:rPr>
          <w:sz w:val="26"/>
          <w:szCs w:val="26"/>
        </w:rPr>
        <w:t>:</w:t>
      </w:r>
    </w:p>
    <w:p w:rsidR="00CA0A2A" w:rsidRPr="004B0D7A" w:rsidRDefault="00CA0A2A" w:rsidP="00CA0A2A">
      <w:pPr>
        <w:ind w:firstLine="709"/>
        <w:jc w:val="both"/>
        <w:rPr>
          <w:sz w:val="26"/>
          <w:szCs w:val="26"/>
        </w:rPr>
      </w:pPr>
      <w:r w:rsidRPr="004B0D7A">
        <w:rPr>
          <w:sz w:val="26"/>
          <w:szCs w:val="26"/>
        </w:rPr>
        <w:t>1) размещения нефтепроводов, газопроводов, иных трубопроводов;</w:t>
      </w:r>
    </w:p>
    <w:p w:rsidR="00CA0A2A" w:rsidRPr="004B0D7A" w:rsidRDefault="00CA0A2A" w:rsidP="00CA0A2A">
      <w:pPr>
        <w:ind w:firstLine="709"/>
        <w:jc w:val="both"/>
        <w:rPr>
          <w:sz w:val="26"/>
          <w:szCs w:val="26"/>
        </w:rPr>
      </w:pPr>
      <w:proofErr w:type="gramStart"/>
      <w:r w:rsidRPr="004B0D7A">
        <w:rPr>
          <w:sz w:val="26"/>
          <w:szCs w:val="26"/>
        </w:rPr>
        <w:lastRenderedPageBreak/>
        <w:t>2) размещения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трубопроводного транспорта;</w:t>
      </w:r>
      <w:proofErr w:type="gramEnd"/>
    </w:p>
    <w:p w:rsidR="00CA0A2A" w:rsidRPr="004B0D7A" w:rsidRDefault="00CA0A2A" w:rsidP="00CA0A2A">
      <w:pPr>
        <w:ind w:firstLine="709"/>
        <w:jc w:val="both"/>
        <w:rPr>
          <w:sz w:val="26"/>
          <w:szCs w:val="26"/>
        </w:rPr>
      </w:pPr>
      <w:r w:rsidRPr="004B0D7A">
        <w:rPr>
          <w:sz w:val="26"/>
          <w:szCs w:val="26"/>
        </w:rPr>
        <w:t>3) установления охранных зон с особыми условиями использования земельных участков.</w:t>
      </w:r>
    </w:p>
    <w:p w:rsidR="00CA0A2A" w:rsidRPr="004B0D7A" w:rsidRDefault="00CA0A2A" w:rsidP="00CA0A2A">
      <w:pPr>
        <w:ind w:firstLine="709"/>
        <w:jc w:val="both"/>
        <w:rPr>
          <w:sz w:val="26"/>
          <w:szCs w:val="26"/>
        </w:rPr>
      </w:pPr>
      <w:r w:rsidRPr="004B0D7A">
        <w:rPr>
          <w:sz w:val="26"/>
          <w:szCs w:val="26"/>
        </w:rPr>
        <w:t xml:space="preserve">9. </w:t>
      </w:r>
      <w:proofErr w:type="gramStart"/>
      <w:r w:rsidRPr="004B0D7A">
        <w:rPr>
          <w:sz w:val="26"/>
          <w:szCs w:val="26"/>
        </w:rPr>
        <w:t>Земельные участки, входящие в охранные зоны трубопроводов, не изымаются у правообладателей и используются ими для проведения сельскохозяйственных и иных работ с соблюдением требований Правил охраны магистральных трубопроводов (утверждены постановлением Федерального горного и промышленного надзора России от 24.04.1992 №9, утверждены Заместителем Министра топлива и энергетики 29.04.1992, в редакции постановления Федерального горного и промышленного надзора России от 23.11.1994 №61).</w:t>
      </w:r>
      <w:proofErr w:type="gramEnd"/>
    </w:p>
    <w:p w:rsidR="00CA0A2A" w:rsidRPr="004B0D7A" w:rsidRDefault="00CA0A2A" w:rsidP="00CA0A2A">
      <w:pPr>
        <w:ind w:firstLine="709"/>
        <w:jc w:val="both"/>
        <w:rPr>
          <w:sz w:val="26"/>
          <w:szCs w:val="26"/>
        </w:rPr>
      </w:pPr>
      <w:r w:rsidRPr="004B0D7A">
        <w:rPr>
          <w:sz w:val="26"/>
          <w:szCs w:val="26"/>
        </w:rPr>
        <w:t xml:space="preserve">10. Территория охранных зон газораспределительных сетей используется с учётом ограничений, установленных Правилами охраны газораспределительных сетей (утверждены постановлением Правительства Российской Федерации от 20.11.2000 №878). </w:t>
      </w:r>
    </w:p>
    <w:p w:rsidR="00CA0A2A" w:rsidRPr="004B0D7A" w:rsidRDefault="00CA0A2A" w:rsidP="00CA0A2A">
      <w:pPr>
        <w:ind w:firstLine="709"/>
        <w:jc w:val="both"/>
        <w:rPr>
          <w:sz w:val="26"/>
          <w:szCs w:val="26"/>
        </w:rPr>
      </w:pPr>
      <w:r w:rsidRPr="004B0D7A">
        <w:rPr>
          <w:sz w:val="26"/>
          <w:szCs w:val="26"/>
        </w:rPr>
        <w:t>11. Для газораспределительных сетей устанавливаются следующие охранные зоны:</w:t>
      </w:r>
    </w:p>
    <w:p w:rsidR="00CA0A2A" w:rsidRPr="004B0D7A" w:rsidRDefault="00CA0A2A" w:rsidP="00CA0A2A">
      <w:pPr>
        <w:ind w:firstLine="709"/>
        <w:jc w:val="both"/>
        <w:rPr>
          <w:sz w:val="26"/>
          <w:szCs w:val="26"/>
        </w:rPr>
      </w:pPr>
      <w:r w:rsidRPr="004B0D7A">
        <w:rPr>
          <w:sz w:val="26"/>
          <w:szCs w:val="26"/>
        </w:rPr>
        <w:t xml:space="preserve">1) вдоль трасс наружных газопроводов - в виде территории, ограниченной условными линиями, проходящими на расстоянии 2 м с каждой стороны газопровода; </w:t>
      </w:r>
    </w:p>
    <w:p w:rsidR="00CA0A2A" w:rsidRPr="004B0D7A" w:rsidRDefault="00CA0A2A" w:rsidP="00CA0A2A">
      <w:pPr>
        <w:ind w:firstLine="709"/>
        <w:jc w:val="both"/>
        <w:rPr>
          <w:sz w:val="26"/>
          <w:szCs w:val="26"/>
        </w:rPr>
      </w:pPr>
      <w:r w:rsidRPr="004B0D7A">
        <w:rPr>
          <w:sz w:val="26"/>
          <w:szCs w:val="26"/>
        </w:rPr>
        <w:t>2)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 - с противоположной стороны;</w:t>
      </w:r>
    </w:p>
    <w:p w:rsidR="00CA0A2A" w:rsidRPr="004B0D7A" w:rsidRDefault="00CA0A2A" w:rsidP="00CA0A2A">
      <w:pPr>
        <w:ind w:firstLine="709"/>
        <w:jc w:val="both"/>
        <w:rPr>
          <w:sz w:val="26"/>
          <w:szCs w:val="26"/>
        </w:rPr>
      </w:pPr>
      <w:r w:rsidRPr="004B0D7A">
        <w:rPr>
          <w:sz w:val="26"/>
          <w:szCs w:val="26"/>
        </w:rPr>
        <w:t>3) вокруг отдельно стоящих газорегуляторных пунктов - в виде территории, ограниченной замкнутой линией, проведённой на расстоянии 10 м от границ этих объектов. Для газорегуляторных пунктов, пристроенных к зданиям, охранная зона не регламентируется;</w:t>
      </w:r>
    </w:p>
    <w:p w:rsidR="00CA0A2A" w:rsidRPr="004B0D7A" w:rsidRDefault="00CA0A2A" w:rsidP="00CA0A2A">
      <w:pPr>
        <w:ind w:firstLine="709"/>
        <w:jc w:val="both"/>
        <w:rPr>
          <w:sz w:val="26"/>
          <w:szCs w:val="26"/>
        </w:rPr>
      </w:pPr>
      <w:r w:rsidRPr="004B0D7A">
        <w:rPr>
          <w:sz w:val="26"/>
          <w:szCs w:val="26"/>
        </w:rPr>
        <w:t xml:space="preserve">4) вдоль трасс межпоселковых газопроводов, проходящих по лесам и </w:t>
      </w:r>
      <w:proofErr w:type="spellStart"/>
      <w:r w:rsidRPr="004B0D7A">
        <w:rPr>
          <w:sz w:val="26"/>
          <w:szCs w:val="26"/>
        </w:rPr>
        <w:t>древеснокустарниковой</w:t>
      </w:r>
      <w:proofErr w:type="spellEnd"/>
      <w:r w:rsidRPr="004B0D7A">
        <w:rPr>
          <w:sz w:val="26"/>
          <w:szCs w:val="26"/>
        </w:rPr>
        <w:t xml:space="preserve"> растительности, - в виде просек шириной 6 м, по 3 мс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 Отсчёт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CA0A2A" w:rsidRPr="004B0D7A" w:rsidRDefault="00CA0A2A" w:rsidP="00CA0A2A">
      <w:pPr>
        <w:ind w:firstLine="709"/>
        <w:jc w:val="both"/>
        <w:rPr>
          <w:sz w:val="26"/>
          <w:szCs w:val="26"/>
        </w:rPr>
      </w:pPr>
      <w:r w:rsidRPr="004B0D7A">
        <w:rPr>
          <w:sz w:val="26"/>
          <w:szCs w:val="26"/>
        </w:rPr>
        <w:t xml:space="preserve">12. Установление охранных зон газораспределительных сетей не влечёт запрета на совершение сделок с земельными участками, расположенными в этих охранных зонах. В документах, удостоверяющих права правообладателей земельных участков, на земельные участки, расположенные в охранных зонах газораспределительных сетей, указываются обременения (ограничения) прав этих собственников, владельцев и пользователей. </w:t>
      </w:r>
    </w:p>
    <w:p w:rsidR="00CA0A2A" w:rsidRPr="004B0D7A" w:rsidRDefault="00CA0A2A" w:rsidP="00CA0A2A">
      <w:pPr>
        <w:ind w:firstLine="709"/>
        <w:jc w:val="both"/>
        <w:rPr>
          <w:sz w:val="26"/>
          <w:szCs w:val="26"/>
        </w:rPr>
      </w:pPr>
      <w:r w:rsidRPr="004B0D7A">
        <w:rPr>
          <w:sz w:val="26"/>
          <w:szCs w:val="26"/>
        </w:rPr>
        <w:t>13. В соответствии со ст.11.9 Земельного кодекса Российской Федерации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разрешённым использованием.</w:t>
      </w:r>
    </w:p>
    <w:p w:rsidR="00FA79AB" w:rsidRPr="004B0D7A" w:rsidRDefault="00CA0A2A" w:rsidP="00E516BE">
      <w:pPr>
        <w:pStyle w:val="3"/>
        <w:rPr>
          <w:sz w:val="26"/>
          <w:szCs w:val="26"/>
        </w:rPr>
      </w:pPr>
      <w:bookmarkStart w:id="157" w:name="_Toc17124828"/>
      <w:r w:rsidRPr="004B0D7A">
        <w:rPr>
          <w:b/>
          <w:bCs/>
          <w:sz w:val="26"/>
          <w:szCs w:val="26"/>
        </w:rPr>
        <w:lastRenderedPageBreak/>
        <w:t>Статья 2</w:t>
      </w:r>
      <w:r w:rsidR="009A2604" w:rsidRPr="004B0D7A">
        <w:rPr>
          <w:b/>
          <w:bCs/>
          <w:sz w:val="26"/>
          <w:szCs w:val="26"/>
        </w:rPr>
        <w:t>4</w:t>
      </w:r>
      <w:r w:rsidRPr="004B0D7A">
        <w:rPr>
          <w:b/>
          <w:bCs/>
          <w:sz w:val="26"/>
          <w:szCs w:val="26"/>
        </w:rPr>
        <w:t>. Зоны санитарной охраны источников питьевого и хозяйственно</w:t>
      </w:r>
      <w:r w:rsidRPr="004B0D7A">
        <w:rPr>
          <w:sz w:val="26"/>
          <w:szCs w:val="26"/>
        </w:rPr>
        <w:t>-</w:t>
      </w:r>
      <w:r w:rsidRPr="004B0D7A">
        <w:rPr>
          <w:b/>
          <w:bCs/>
          <w:sz w:val="26"/>
          <w:szCs w:val="26"/>
        </w:rPr>
        <w:t>бытового водоснабжения</w:t>
      </w:r>
      <w:bookmarkEnd w:id="157"/>
      <w:r w:rsidRPr="004B0D7A">
        <w:rPr>
          <w:sz w:val="26"/>
          <w:szCs w:val="26"/>
        </w:rPr>
        <w:t xml:space="preserve"> </w:t>
      </w:r>
    </w:p>
    <w:p w:rsidR="00CA0A2A" w:rsidRPr="004B0D7A" w:rsidRDefault="00CA0A2A" w:rsidP="00CA0A2A">
      <w:pPr>
        <w:ind w:firstLine="709"/>
        <w:jc w:val="both"/>
        <w:rPr>
          <w:sz w:val="26"/>
          <w:szCs w:val="26"/>
        </w:rPr>
      </w:pPr>
      <w:r w:rsidRPr="004B0D7A">
        <w:rPr>
          <w:sz w:val="26"/>
          <w:szCs w:val="26"/>
        </w:rPr>
        <w:t>1. Зона санитарной охраны (далее по тексту - ЗСО) источников водоснабжения организуются в составе трёх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CA0A2A" w:rsidRPr="004B0D7A" w:rsidRDefault="00CA0A2A" w:rsidP="00CA0A2A">
      <w:pPr>
        <w:ind w:firstLine="709"/>
        <w:jc w:val="both"/>
        <w:rPr>
          <w:sz w:val="26"/>
          <w:szCs w:val="26"/>
        </w:rPr>
      </w:pPr>
      <w:r w:rsidRPr="004B0D7A">
        <w:rPr>
          <w:sz w:val="26"/>
          <w:szCs w:val="26"/>
        </w:rPr>
        <w:t>2. Санитарная охрана водоводов обеспечивается санитарно-защитной полосой.</w:t>
      </w:r>
    </w:p>
    <w:p w:rsidR="00CA0A2A" w:rsidRPr="004B0D7A" w:rsidRDefault="00CA0A2A" w:rsidP="00CA0A2A">
      <w:pPr>
        <w:ind w:firstLine="709"/>
        <w:jc w:val="both"/>
        <w:rPr>
          <w:sz w:val="26"/>
          <w:szCs w:val="26"/>
        </w:rPr>
      </w:pPr>
      <w:r w:rsidRPr="004B0D7A">
        <w:rPr>
          <w:sz w:val="26"/>
          <w:szCs w:val="26"/>
        </w:rPr>
        <w:t>3. В каждом из трёх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CA0A2A" w:rsidRPr="004B0D7A" w:rsidRDefault="00CA0A2A" w:rsidP="00CA0A2A">
      <w:pPr>
        <w:ind w:firstLine="709"/>
        <w:jc w:val="both"/>
        <w:rPr>
          <w:sz w:val="26"/>
          <w:szCs w:val="26"/>
        </w:rPr>
      </w:pPr>
      <w:r w:rsidRPr="004B0D7A">
        <w:rPr>
          <w:sz w:val="26"/>
          <w:szCs w:val="26"/>
        </w:rPr>
        <w:t xml:space="preserve">4. Границы поясов ЗСО источников водоснабжения определяются в соответствии с </w:t>
      </w:r>
      <w:proofErr w:type="spellStart"/>
      <w:r w:rsidRPr="004B0D7A">
        <w:rPr>
          <w:sz w:val="26"/>
          <w:szCs w:val="26"/>
        </w:rPr>
        <w:t>СанПиН</w:t>
      </w:r>
      <w:proofErr w:type="spellEnd"/>
      <w:r w:rsidRPr="004B0D7A">
        <w:rPr>
          <w:sz w:val="26"/>
          <w:szCs w:val="26"/>
        </w:rPr>
        <w:t xml:space="preserve"> 2.1.4.1110-02 «Зоны санитарной охраны источников водоснабжения и водопр</w:t>
      </w:r>
      <w:r w:rsidR="00FA79AB" w:rsidRPr="004B0D7A">
        <w:rPr>
          <w:sz w:val="26"/>
          <w:szCs w:val="26"/>
        </w:rPr>
        <w:t xml:space="preserve">оводов питьевого назначения». </w:t>
      </w:r>
    </w:p>
    <w:p w:rsidR="00CA0A2A" w:rsidRPr="004B0D7A" w:rsidRDefault="00CA0A2A" w:rsidP="00E516BE">
      <w:pPr>
        <w:ind w:firstLine="709"/>
        <w:jc w:val="both"/>
        <w:rPr>
          <w:sz w:val="26"/>
          <w:szCs w:val="26"/>
        </w:rPr>
      </w:pPr>
      <w:r w:rsidRPr="004B0D7A">
        <w:rPr>
          <w:sz w:val="26"/>
          <w:szCs w:val="26"/>
        </w:rPr>
        <w:t>5. Размещение открытых и закрытых стоянок не допускается в 1, 2, 3 поясах ЗСО водозаборов хозяйственно-питьевого назначения, а также в охранных зонах рек и водоёмов.</w:t>
      </w:r>
    </w:p>
    <w:p w:rsidR="00CA0A2A" w:rsidRPr="004B0D7A" w:rsidRDefault="00CA0A2A" w:rsidP="005F3B76">
      <w:pPr>
        <w:pStyle w:val="3"/>
        <w:rPr>
          <w:sz w:val="26"/>
          <w:szCs w:val="26"/>
        </w:rPr>
      </w:pPr>
      <w:bookmarkStart w:id="158" w:name="_Toc17124829"/>
      <w:r w:rsidRPr="004B0D7A">
        <w:rPr>
          <w:b/>
          <w:bCs/>
          <w:sz w:val="26"/>
          <w:szCs w:val="26"/>
        </w:rPr>
        <w:t>Статья 2</w:t>
      </w:r>
      <w:r w:rsidR="009A2604" w:rsidRPr="004B0D7A">
        <w:rPr>
          <w:b/>
          <w:bCs/>
          <w:sz w:val="26"/>
          <w:szCs w:val="26"/>
        </w:rPr>
        <w:t>5</w:t>
      </w:r>
      <w:r w:rsidRPr="004B0D7A">
        <w:rPr>
          <w:b/>
          <w:bCs/>
          <w:sz w:val="26"/>
          <w:szCs w:val="26"/>
        </w:rPr>
        <w:t>. Санитарно</w:t>
      </w:r>
      <w:r w:rsidRPr="004B0D7A">
        <w:rPr>
          <w:sz w:val="26"/>
          <w:szCs w:val="26"/>
        </w:rPr>
        <w:t>-</w:t>
      </w:r>
      <w:r w:rsidRPr="004B0D7A">
        <w:rPr>
          <w:b/>
          <w:bCs/>
          <w:sz w:val="26"/>
          <w:szCs w:val="26"/>
        </w:rPr>
        <w:t>защитные зоны, санитарные разрывы (санитарные полосы отчуждения)</w:t>
      </w:r>
      <w:bookmarkEnd w:id="158"/>
      <w:r w:rsidRPr="004B0D7A">
        <w:rPr>
          <w:sz w:val="26"/>
          <w:szCs w:val="26"/>
        </w:rPr>
        <w:t xml:space="preserve"> </w:t>
      </w:r>
    </w:p>
    <w:p w:rsidR="00CA0A2A" w:rsidRPr="004B0D7A" w:rsidRDefault="00CA0A2A" w:rsidP="00CA0A2A">
      <w:pPr>
        <w:ind w:firstLine="709"/>
        <w:jc w:val="both"/>
        <w:rPr>
          <w:sz w:val="26"/>
          <w:szCs w:val="26"/>
        </w:rPr>
      </w:pPr>
      <w:r w:rsidRPr="004B0D7A">
        <w:rPr>
          <w:sz w:val="26"/>
          <w:szCs w:val="26"/>
        </w:rPr>
        <w:t xml:space="preserve">1. В Правилах приняты ориентировочные размеры санитарно-защитных зон с учётом рекомендуемых минимальных размеров санитарных разрывов и ориентировочных санитарно-защитных зон в соответствии с классификацией </w:t>
      </w:r>
      <w:proofErr w:type="spellStart"/>
      <w:r w:rsidRPr="004B0D7A">
        <w:rPr>
          <w:sz w:val="26"/>
          <w:szCs w:val="26"/>
        </w:rPr>
        <w:t>СанПиН</w:t>
      </w:r>
      <w:proofErr w:type="spellEnd"/>
      <w:r w:rsidRPr="004B0D7A">
        <w:rPr>
          <w:sz w:val="26"/>
          <w:szCs w:val="26"/>
        </w:rPr>
        <w:t xml:space="preserve"> 2.2.1/2.1.1.1200-03 «Санитарно-защитные зоны и санитарная классификация предприятий, сооружений и иных объектов» (далее по тексту - </w:t>
      </w:r>
      <w:proofErr w:type="spellStart"/>
      <w:r w:rsidRPr="004B0D7A">
        <w:rPr>
          <w:sz w:val="26"/>
          <w:szCs w:val="26"/>
        </w:rPr>
        <w:t>СанПиН</w:t>
      </w:r>
      <w:proofErr w:type="spellEnd"/>
      <w:r w:rsidRPr="004B0D7A">
        <w:rPr>
          <w:sz w:val="26"/>
          <w:szCs w:val="26"/>
        </w:rPr>
        <w:t xml:space="preserve"> 2.2.1/2.1.1.1200-03).</w:t>
      </w:r>
    </w:p>
    <w:p w:rsidR="00CA0A2A" w:rsidRPr="004B0D7A" w:rsidRDefault="00CA0A2A" w:rsidP="00CA0A2A">
      <w:pPr>
        <w:ind w:firstLine="709"/>
        <w:jc w:val="both"/>
        <w:rPr>
          <w:sz w:val="26"/>
          <w:szCs w:val="26"/>
        </w:rPr>
      </w:pPr>
      <w:r w:rsidRPr="004B0D7A">
        <w:rPr>
          <w:sz w:val="26"/>
          <w:szCs w:val="26"/>
        </w:rPr>
        <w:t>2. Установление санитарно-защитных зон для промышленных объектов и произво</w:t>
      </w:r>
      <w:proofErr w:type="gramStart"/>
      <w:r w:rsidRPr="004B0D7A">
        <w:rPr>
          <w:sz w:val="26"/>
          <w:szCs w:val="26"/>
        </w:rPr>
        <w:t>дств пр</w:t>
      </w:r>
      <w:proofErr w:type="gramEnd"/>
      <w:r w:rsidRPr="004B0D7A">
        <w:rPr>
          <w:sz w:val="26"/>
          <w:szCs w:val="26"/>
        </w:rPr>
        <w:t xml:space="preserve">оводится при наличии проектов обоснования санитарно-защитных зон. </w:t>
      </w:r>
    </w:p>
    <w:p w:rsidR="00CA0A2A" w:rsidRPr="004B0D7A" w:rsidRDefault="00CA0A2A" w:rsidP="00CA0A2A">
      <w:pPr>
        <w:ind w:firstLine="709"/>
        <w:jc w:val="both"/>
        <w:rPr>
          <w:sz w:val="26"/>
          <w:szCs w:val="26"/>
        </w:rPr>
      </w:pPr>
      <w:r w:rsidRPr="004B0D7A">
        <w:rPr>
          <w:sz w:val="26"/>
          <w:szCs w:val="26"/>
        </w:rPr>
        <w:t xml:space="preserve">3. </w:t>
      </w:r>
      <w:r w:rsidRPr="004B0D7A">
        <w:rPr>
          <w:bCs/>
          <w:sz w:val="26"/>
          <w:szCs w:val="26"/>
        </w:rPr>
        <w:t>Санитарно-защитная зона или какая</w:t>
      </w:r>
      <w:r w:rsidRPr="004B0D7A">
        <w:rPr>
          <w:sz w:val="26"/>
          <w:szCs w:val="26"/>
        </w:rPr>
        <w:t>-</w:t>
      </w:r>
      <w:r w:rsidRPr="004B0D7A">
        <w:rPr>
          <w:bCs/>
          <w:sz w:val="26"/>
          <w:szCs w:val="26"/>
        </w:rPr>
        <w:t>либо её часть не может рассматриваться как резервная территория объекта и использоваться для расширения какой</w:t>
      </w:r>
      <w:r w:rsidRPr="004B0D7A">
        <w:rPr>
          <w:sz w:val="26"/>
          <w:szCs w:val="26"/>
        </w:rPr>
        <w:t>-</w:t>
      </w:r>
      <w:r w:rsidRPr="004B0D7A">
        <w:rPr>
          <w:bCs/>
          <w:sz w:val="26"/>
          <w:szCs w:val="26"/>
        </w:rPr>
        <w:t>либо территориальной зоны</w:t>
      </w:r>
      <w:r w:rsidRPr="004B0D7A">
        <w:rPr>
          <w:sz w:val="26"/>
          <w:szCs w:val="26"/>
        </w:rPr>
        <w:t>. Территория санитарно-защитных зон не должна использоваться для рекреационных целей и производства сельскохозяйственной продукции.</w:t>
      </w:r>
    </w:p>
    <w:p w:rsidR="00CA0A2A" w:rsidRPr="004B0D7A" w:rsidRDefault="00CA0A2A" w:rsidP="00CA0A2A">
      <w:pPr>
        <w:ind w:firstLine="709"/>
        <w:jc w:val="both"/>
        <w:rPr>
          <w:sz w:val="26"/>
          <w:szCs w:val="26"/>
        </w:rPr>
      </w:pPr>
      <w:r w:rsidRPr="004B0D7A">
        <w:rPr>
          <w:sz w:val="26"/>
          <w:szCs w:val="26"/>
        </w:rPr>
        <w:t>4. В санитарно-защитной зоне не допускается размещать: жилые зоны, зоны рекреационного назначения, зоны отдыха, санаториев и домов отдыха, территорий для ведения садоводства, огородничества, дачного хозяйства, а также других территорий с нормируемыми показателями качества среды обитания; объекты физической культуры и спорта, детские площадки, объекты образования, здравоохранения.</w:t>
      </w:r>
    </w:p>
    <w:p w:rsidR="00CA0A2A" w:rsidRPr="004B0D7A" w:rsidRDefault="00CA0A2A" w:rsidP="00CA0A2A">
      <w:pPr>
        <w:ind w:firstLine="709"/>
        <w:jc w:val="both"/>
        <w:rPr>
          <w:sz w:val="26"/>
          <w:szCs w:val="26"/>
        </w:rPr>
      </w:pPr>
      <w:r w:rsidRPr="004B0D7A">
        <w:rPr>
          <w:sz w:val="26"/>
          <w:szCs w:val="26"/>
        </w:rPr>
        <w:t xml:space="preserve">5. </w:t>
      </w:r>
      <w:proofErr w:type="gramStart"/>
      <w:r w:rsidRPr="004B0D7A">
        <w:rPr>
          <w:sz w:val="26"/>
          <w:szCs w:val="26"/>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CA0A2A" w:rsidRPr="004B0D7A" w:rsidRDefault="00CA0A2A" w:rsidP="00CA0A2A">
      <w:pPr>
        <w:ind w:firstLine="709"/>
        <w:jc w:val="both"/>
        <w:rPr>
          <w:sz w:val="26"/>
          <w:szCs w:val="26"/>
        </w:rPr>
      </w:pPr>
      <w:r w:rsidRPr="004B0D7A">
        <w:rPr>
          <w:sz w:val="26"/>
          <w:szCs w:val="26"/>
        </w:rPr>
        <w:lastRenderedPageBreak/>
        <w:t xml:space="preserve">6. В соответствии с п.6.1 раздела VI </w:t>
      </w:r>
      <w:proofErr w:type="spellStart"/>
      <w:r w:rsidRPr="004B0D7A">
        <w:rPr>
          <w:sz w:val="26"/>
          <w:szCs w:val="26"/>
        </w:rPr>
        <w:t>СанПиН</w:t>
      </w:r>
      <w:proofErr w:type="spellEnd"/>
      <w:r w:rsidRPr="004B0D7A">
        <w:rPr>
          <w:sz w:val="26"/>
          <w:szCs w:val="26"/>
        </w:rPr>
        <w:t xml:space="preserve"> 2.1.2882-11 «Гигиенические требования к размещению, устройству и содержанию кладбищ, зданий и сооружений похоронного назначения» прокладка сетей централизованного хозяйственно-питьевого водоснабжения, используемого для хозяйственно-питьевых целей населением населённых пунктов, по территории санитарно-защитных зон и кладбищ не разрешается.</w:t>
      </w:r>
    </w:p>
    <w:p w:rsidR="00CA0A2A" w:rsidRPr="004B0D7A" w:rsidRDefault="00CA0A2A" w:rsidP="00CA0A2A">
      <w:pPr>
        <w:ind w:firstLine="709"/>
        <w:jc w:val="both"/>
        <w:rPr>
          <w:sz w:val="26"/>
          <w:szCs w:val="26"/>
        </w:rPr>
      </w:pPr>
      <w:r w:rsidRPr="004B0D7A">
        <w:rPr>
          <w:sz w:val="26"/>
          <w:szCs w:val="26"/>
        </w:rPr>
        <w:t>7. 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CA0A2A" w:rsidRPr="004B0D7A" w:rsidRDefault="00CA0A2A" w:rsidP="00CA0A2A">
      <w:pPr>
        <w:ind w:firstLine="709"/>
        <w:jc w:val="both"/>
        <w:rPr>
          <w:sz w:val="26"/>
          <w:szCs w:val="26"/>
        </w:rPr>
      </w:pPr>
      <w:r w:rsidRPr="004B0D7A">
        <w:rPr>
          <w:sz w:val="26"/>
          <w:szCs w:val="26"/>
        </w:rPr>
        <w:t xml:space="preserve">8. Расстояние от зданий и сооружений, имеющих в своём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w:t>
      </w:r>
      <w:r w:rsidR="00CD013C" w:rsidRPr="004B0D7A">
        <w:rPr>
          <w:sz w:val="26"/>
          <w:szCs w:val="26"/>
        </w:rPr>
        <w:t>культурно-просветительных</w:t>
      </w:r>
      <w:r w:rsidRPr="004B0D7A">
        <w:rPr>
          <w:sz w:val="26"/>
          <w:szCs w:val="26"/>
        </w:rPr>
        <w:t xml:space="preserve"> учреждений и учреждений социального обеспечения должно составлять не менее 50 м.</w:t>
      </w:r>
    </w:p>
    <w:p w:rsidR="00CA0A2A" w:rsidRPr="004B0D7A" w:rsidRDefault="00CA0A2A" w:rsidP="00CA0A2A">
      <w:pPr>
        <w:ind w:firstLine="709"/>
        <w:jc w:val="both"/>
        <w:rPr>
          <w:sz w:val="26"/>
          <w:szCs w:val="26"/>
        </w:rPr>
      </w:pPr>
      <w:r w:rsidRPr="004B0D7A">
        <w:rPr>
          <w:sz w:val="26"/>
          <w:szCs w:val="26"/>
        </w:rPr>
        <w:t>9. Кладбища смешанного и традиционного захоронения (с погребением путём предания тела (останков) умершего земле (захоронение в могилу, склеп)) размещают на расстоянии: - от жилых, общественных зданий, спортивно-оздоровительных и санаторно-курортных зон в соответствии с санитарными правилами по санитарно-защитным зонам и санитарной классификации предприятий, сооружений и иных объектов; - от водозаборных сооружений централизованного источника водоснабжения населения в соответствии с санитарными правилами, регламентирующими требования к зонам санитарной охраны источников водоснабжения.</w:t>
      </w:r>
    </w:p>
    <w:p w:rsidR="00CA0A2A" w:rsidRPr="004B0D7A" w:rsidRDefault="00CA0A2A" w:rsidP="00CA0A2A">
      <w:pPr>
        <w:ind w:firstLine="709"/>
        <w:jc w:val="both"/>
        <w:rPr>
          <w:sz w:val="26"/>
          <w:szCs w:val="26"/>
        </w:rPr>
      </w:pPr>
      <w:r w:rsidRPr="004B0D7A">
        <w:rPr>
          <w:sz w:val="26"/>
          <w:szCs w:val="26"/>
        </w:rPr>
        <w:t xml:space="preserve">10. Санитарно-защитные зоны кладбищ смешанного и традиционного захоронения площадью 10 га и менее определены в размере 100 м. </w:t>
      </w:r>
    </w:p>
    <w:p w:rsidR="00CA0A2A" w:rsidRPr="004B0D7A" w:rsidRDefault="00CA0A2A" w:rsidP="00CA0A2A">
      <w:pPr>
        <w:ind w:firstLine="709"/>
        <w:jc w:val="both"/>
        <w:rPr>
          <w:sz w:val="26"/>
          <w:szCs w:val="26"/>
        </w:rPr>
      </w:pPr>
      <w:r w:rsidRPr="004B0D7A">
        <w:rPr>
          <w:sz w:val="26"/>
          <w:szCs w:val="26"/>
        </w:rPr>
        <w:t xml:space="preserve">11. Размер санитарного разрыва от населённого пункта до сельскохозяйственных полей, обрабатываемых пестицидами и </w:t>
      </w:r>
      <w:proofErr w:type="spellStart"/>
      <w:r w:rsidRPr="004B0D7A">
        <w:rPr>
          <w:sz w:val="26"/>
          <w:szCs w:val="26"/>
        </w:rPr>
        <w:t>агрохимикатами</w:t>
      </w:r>
      <w:proofErr w:type="spellEnd"/>
      <w:r w:rsidRPr="004B0D7A">
        <w:rPr>
          <w:sz w:val="26"/>
          <w:szCs w:val="26"/>
        </w:rPr>
        <w:t xml:space="preserve"> авиационным способом, должен составлять не менее 2000 м.</w:t>
      </w:r>
    </w:p>
    <w:p w:rsidR="00CA0A2A" w:rsidRPr="004B0D7A" w:rsidRDefault="00CA0A2A" w:rsidP="00CA0A2A">
      <w:pPr>
        <w:ind w:firstLine="709"/>
        <w:jc w:val="both"/>
        <w:rPr>
          <w:sz w:val="26"/>
          <w:szCs w:val="26"/>
        </w:rPr>
      </w:pPr>
      <w:r w:rsidRPr="004B0D7A">
        <w:rPr>
          <w:sz w:val="26"/>
          <w:szCs w:val="26"/>
        </w:rPr>
        <w:t>12. Величина санитарного разрыва для автомагистралей на основании расчётов рассеивания загрязнения атмосферного воздуха и физических факторов (шума и др.) с последующим проведением натурных исследований и измерений.</w:t>
      </w:r>
    </w:p>
    <w:p w:rsidR="00CA0A2A" w:rsidRPr="004B0D7A" w:rsidRDefault="00CA0A2A" w:rsidP="00CA0A2A">
      <w:pPr>
        <w:ind w:firstLine="709"/>
        <w:jc w:val="both"/>
        <w:rPr>
          <w:sz w:val="26"/>
          <w:szCs w:val="26"/>
        </w:rPr>
      </w:pPr>
      <w:r w:rsidRPr="004B0D7A">
        <w:rPr>
          <w:sz w:val="26"/>
          <w:szCs w:val="26"/>
        </w:rPr>
        <w:t xml:space="preserve">13. Минимальные расстояния от магистральных трубопроводов до населённых пунктов и объектов различного назначения учитывают степень </w:t>
      </w:r>
      <w:proofErr w:type="spellStart"/>
      <w:r w:rsidRPr="004B0D7A">
        <w:rPr>
          <w:sz w:val="26"/>
          <w:szCs w:val="26"/>
        </w:rPr>
        <w:t>взрыво-пожароопасности</w:t>
      </w:r>
      <w:proofErr w:type="spellEnd"/>
      <w:r w:rsidRPr="004B0D7A">
        <w:rPr>
          <w:sz w:val="26"/>
          <w:szCs w:val="26"/>
        </w:rPr>
        <w:t xml:space="preserve"> при </w:t>
      </w:r>
      <w:r w:rsidR="00FA79AB" w:rsidRPr="004B0D7A">
        <w:rPr>
          <w:sz w:val="26"/>
          <w:szCs w:val="26"/>
        </w:rPr>
        <w:t>а</w:t>
      </w:r>
      <w:r w:rsidRPr="004B0D7A">
        <w:rPr>
          <w:sz w:val="26"/>
          <w:szCs w:val="26"/>
        </w:rPr>
        <w:t>варийных ситуациях.</w:t>
      </w:r>
    </w:p>
    <w:p w:rsidR="00CA0A2A" w:rsidRPr="004B0D7A" w:rsidRDefault="00CA0A2A" w:rsidP="00CA0A2A">
      <w:pPr>
        <w:ind w:firstLine="709"/>
        <w:jc w:val="both"/>
        <w:rPr>
          <w:sz w:val="26"/>
          <w:szCs w:val="26"/>
        </w:rPr>
      </w:pPr>
      <w:r w:rsidRPr="004B0D7A">
        <w:rPr>
          <w:sz w:val="26"/>
          <w:szCs w:val="26"/>
        </w:rPr>
        <w:t xml:space="preserve">14. </w:t>
      </w:r>
      <w:proofErr w:type="gramStart"/>
      <w:r w:rsidRPr="004B0D7A">
        <w:rPr>
          <w:sz w:val="26"/>
          <w:szCs w:val="26"/>
        </w:rPr>
        <w:t>Санитарный разрыв от магистрального трубопровода для транспортировки нефти установлен в соответствии с приложением 5СанПиН 2.2.1/2.1.1.1200-03 и составляет до населённых пунктов - 200 м, до отдельных малоэтажных жилищ - 100 м, до водозаборов – 3000 м. Санитарные разрывы от магистральных нефтепроводов, транспортирующих нефть с высокими коррозирующими свойствами, от продуктопроводов, транспортирующих высокотоксичные, раздражающие газы и жидкости, определяются на основе расчётов в каждом конкретном</w:t>
      </w:r>
      <w:proofErr w:type="gramEnd"/>
      <w:r w:rsidRPr="004B0D7A">
        <w:rPr>
          <w:sz w:val="26"/>
          <w:szCs w:val="26"/>
        </w:rPr>
        <w:t xml:space="preserve"> </w:t>
      </w:r>
      <w:proofErr w:type="gramStart"/>
      <w:r w:rsidRPr="004B0D7A">
        <w:rPr>
          <w:sz w:val="26"/>
          <w:szCs w:val="26"/>
        </w:rPr>
        <w:t>случае</w:t>
      </w:r>
      <w:proofErr w:type="gramEnd"/>
      <w:r w:rsidRPr="004B0D7A">
        <w:rPr>
          <w:sz w:val="26"/>
          <w:szCs w:val="26"/>
        </w:rPr>
        <w:t xml:space="preserve"> при обязательном увеличении размеров не менее чем в 3 раза.</w:t>
      </w:r>
    </w:p>
    <w:p w:rsidR="00FA79AB" w:rsidRPr="004B0D7A" w:rsidRDefault="00CA0A2A" w:rsidP="00CA0A2A">
      <w:pPr>
        <w:ind w:firstLine="709"/>
        <w:jc w:val="both"/>
        <w:rPr>
          <w:sz w:val="26"/>
          <w:szCs w:val="26"/>
        </w:rPr>
      </w:pPr>
      <w:r w:rsidRPr="004B0D7A">
        <w:rPr>
          <w:sz w:val="26"/>
          <w:szCs w:val="26"/>
        </w:rPr>
        <w:t xml:space="preserve">15. Ширина санитарных разрывов от межпоселковых газопроводов высокого давления при диаметре труб от 100 мм до 150 мм составляет до: </w:t>
      </w:r>
    </w:p>
    <w:p w:rsidR="00FA79AB" w:rsidRPr="004B0D7A" w:rsidRDefault="00CA0A2A" w:rsidP="00CA0A2A">
      <w:pPr>
        <w:ind w:firstLine="709"/>
        <w:jc w:val="both"/>
        <w:rPr>
          <w:sz w:val="26"/>
          <w:szCs w:val="26"/>
        </w:rPr>
      </w:pPr>
      <w:r w:rsidRPr="004B0D7A">
        <w:rPr>
          <w:sz w:val="26"/>
          <w:szCs w:val="26"/>
        </w:rPr>
        <w:t xml:space="preserve">- населённых пунктов - 150 м; </w:t>
      </w:r>
    </w:p>
    <w:p w:rsidR="00CA0A2A" w:rsidRPr="004B0D7A" w:rsidRDefault="00CA0A2A" w:rsidP="00CA0A2A">
      <w:pPr>
        <w:ind w:firstLine="709"/>
        <w:jc w:val="both"/>
        <w:rPr>
          <w:sz w:val="26"/>
          <w:szCs w:val="26"/>
        </w:rPr>
      </w:pPr>
      <w:r w:rsidRPr="004B0D7A">
        <w:rPr>
          <w:sz w:val="26"/>
          <w:szCs w:val="26"/>
        </w:rPr>
        <w:t>- сельскохозяйственных угодий - 100 м.</w:t>
      </w:r>
    </w:p>
    <w:p w:rsidR="00CA0A2A" w:rsidRPr="004B0D7A" w:rsidRDefault="00CA0A2A" w:rsidP="00CA0A2A">
      <w:pPr>
        <w:ind w:firstLine="709"/>
        <w:jc w:val="both"/>
        <w:rPr>
          <w:sz w:val="26"/>
          <w:szCs w:val="26"/>
        </w:rPr>
      </w:pPr>
      <w:r w:rsidRPr="004B0D7A">
        <w:rPr>
          <w:sz w:val="26"/>
          <w:szCs w:val="26"/>
        </w:rPr>
        <w:t xml:space="preserve">16. Санитарные разрывы от газопроводов низкого давления устанавливаются в соответствии с приложением 4 </w:t>
      </w:r>
      <w:proofErr w:type="spellStart"/>
      <w:r w:rsidRPr="004B0D7A">
        <w:rPr>
          <w:sz w:val="26"/>
          <w:szCs w:val="26"/>
        </w:rPr>
        <w:t>СанПиН</w:t>
      </w:r>
      <w:proofErr w:type="spellEnd"/>
      <w:r w:rsidRPr="004B0D7A">
        <w:rPr>
          <w:sz w:val="26"/>
          <w:szCs w:val="26"/>
        </w:rPr>
        <w:t xml:space="preserve"> 2.2.1/2.1.1.1200-03. 17. В целях защиты </w:t>
      </w:r>
      <w:r w:rsidRPr="004B0D7A">
        <w:rPr>
          <w:sz w:val="26"/>
          <w:szCs w:val="26"/>
        </w:rPr>
        <w:lastRenderedPageBreak/>
        <w:t xml:space="preserve">населения от воздействия электрического поля, создаваемого </w:t>
      </w:r>
      <w:proofErr w:type="gramStart"/>
      <w:r w:rsidRPr="004B0D7A">
        <w:rPr>
          <w:sz w:val="26"/>
          <w:szCs w:val="26"/>
        </w:rPr>
        <w:t>ВЛ</w:t>
      </w:r>
      <w:proofErr w:type="gramEnd"/>
      <w:r w:rsidRPr="004B0D7A">
        <w:rPr>
          <w:sz w:val="26"/>
          <w:szCs w:val="26"/>
        </w:rPr>
        <w:t xml:space="preserve"> устанавливаются санитарные разрывы вдоль трассы ВЛ, за пределами которых напряжённость электрического поля не превышает 1 кВ/м.</w:t>
      </w:r>
    </w:p>
    <w:p w:rsidR="00FA79AB" w:rsidRPr="004B0D7A" w:rsidRDefault="00CA0A2A" w:rsidP="00CA0A2A">
      <w:pPr>
        <w:ind w:firstLine="709"/>
        <w:jc w:val="both"/>
        <w:rPr>
          <w:sz w:val="26"/>
          <w:szCs w:val="26"/>
        </w:rPr>
      </w:pPr>
      <w:r w:rsidRPr="004B0D7A">
        <w:rPr>
          <w:sz w:val="26"/>
          <w:szCs w:val="26"/>
        </w:rPr>
        <w:t>17. Минимальную площадь озеленения санитарно-защитных зон следует принимать в</w:t>
      </w:r>
      <w:r w:rsidR="00FA79AB" w:rsidRPr="004B0D7A">
        <w:rPr>
          <w:sz w:val="26"/>
          <w:szCs w:val="26"/>
        </w:rPr>
        <w:t xml:space="preserve"> </w:t>
      </w:r>
      <w:r w:rsidRPr="004B0D7A">
        <w:rPr>
          <w:sz w:val="26"/>
          <w:szCs w:val="26"/>
        </w:rPr>
        <w:t>зависимости от ширины зоны</w:t>
      </w:r>
      <w:proofErr w:type="gramStart"/>
      <w:r w:rsidRPr="004B0D7A">
        <w:rPr>
          <w:sz w:val="26"/>
          <w:szCs w:val="26"/>
        </w:rPr>
        <w:t xml:space="preserve">, %: </w:t>
      </w:r>
      <w:proofErr w:type="gramEnd"/>
    </w:p>
    <w:p w:rsidR="00FA79AB" w:rsidRPr="004B0D7A" w:rsidRDefault="00CA0A2A" w:rsidP="00CA0A2A">
      <w:pPr>
        <w:ind w:firstLine="709"/>
        <w:jc w:val="both"/>
        <w:rPr>
          <w:sz w:val="26"/>
          <w:szCs w:val="26"/>
        </w:rPr>
      </w:pPr>
      <w:r w:rsidRPr="004B0D7A">
        <w:rPr>
          <w:sz w:val="26"/>
          <w:szCs w:val="26"/>
        </w:rPr>
        <w:t>- до 300 м - 60;</w:t>
      </w:r>
    </w:p>
    <w:p w:rsidR="00FA79AB" w:rsidRPr="004B0D7A" w:rsidRDefault="00CA0A2A" w:rsidP="00CA0A2A">
      <w:pPr>
        <w:ind w:firstLine="709"/>
        <w:jc w:val="both"/>
        <w:rPr>
          <w:sz w:val="26"/>
          <w:szCs w:val="26"/>
        </w:rPr>
      </w:pPr>
      <w:r w:rsidRPr="004B0D7A">
        <w:rPr>
          <w:sz w:val="26"/>
          <w:szCs w:val="26"/>
        </w:rPr>
        <w:t>- свыше 300 до 1000 м - 50;</w:t>
      </w:r>
    </w:p>
    <w:p w:rsidR="00FA79AB" w:rsidRPr="004B0D7A" w:rsidRDefault="00CA0A2A" w:rsidP="00CA0A2A">
      <w:pPr>
        <w:ind w:firstLine="709"/>
        <w:jc w:val="both"/>
        <w:rPr>
          <w:sz w:val="26"/>
          <w:szCs w:val="26"/>
        </w:rPr>
      </w:pPr>
      <w:r w:rsidRPr="004B0D7A">
        <w:rPr>
          <w:sz w:val="26"/>
          <w:szCs w:val="26"/>
        </w:rPr>
        <w:t>- свыше 1000 до 3000 м - 40;</w:t>
      </w:r>
    </w:p>
    <w:p w:rsidR="00CA0A2A" w:rsidRPr="004B0D7A" w:rsidRDefault="00CA0A2A" w:rsidP="00CA0A2A">
      <w:pPr>
        <w:ind w:firstLine="709"/>
        <w:jc w:val="both"/>
        <w:rPr>
          <w:sz w:val="26"/>
          <w:szCs w:val="26"/>
        </w:rPr>
      </w:pPr>
      <w:r w:rsidRPr="004B0D7A">
        <w:rPr>
          <w:sz w:val="26"/>
          <w:szCs w:val="26"/>
        </w:rPr>
        <w:t>- свыше 3000 м - 20.</w:t>
      </w:r>
    </w:p>
    <w:p w:rsidR="00FA79AB" w:rsidRPr="004B0D7A" w:rsidRDefault="00CA0A2A" w:rsidP="00E516BE">
      <w:pPr>
        <w:pStyle w:val="3"/>
        <w:rPr>
          <w:b/>
          <w:bCs/>
          <w:sz w:val="26"/>
          <w:szCs w:val="26"/>
        </w:rPr>
      </w:pPr>
      <w:bookmarkStart w:id="159" w:name="_Toc17124830"/>
      <w:r w:rsidRPr="004B0D7A">
        <w:rPr>
          <w:b/>
          <w:bCs/>
          <w:sz w:val="26"/>
          <w:szCs w:val="26"/>
        </w:rPr>
        <w:t>Статья 2</w:t>
      </w:r>
      <w:r w:rsidR="009A2604" w:rsidRPr="004B0D7A">
        <w:rPr>
          <w:b/>
          <w:bCs/>
          <w:sz w:val="26"/>
          <w:szCs w:val="26"/>
        </w:rPr>
        <w:t>6</w:t>
      </w:r>
      <w:r w:rsidRPr="004B0D7A">
        <w:rPr>
          <w:b/>
          <w:bCs/>
          <w:sz w:val="26"/>
          <w:szCs w:val="26"/>
        </w:rPr>
        <w:t xml:space="preserve">. </w:t>
      </w:r>
      <w:proofErr w:type="spellStart"/>
      <w:r w:rsidRPr="004B0D7A">
        <w:rPr>
          <w:b/>
          <w:bCs/>
          <w:sz w:val="26"/>
          <w:szCs w:val="26"/>
        </w:rPr>
        <w:t>Водоохранные</w:t>
      </w:r>
      <w:proofErr w:type="spellEnd"/>
      <w:r w:rsidRPr="004B0D7A">
        <w:rPr>
          <w:b/>
          <w:bCs/>
          <w:sz w:val="26"/>
          <w:szCs w:val="26"/>
        </w:rPr>
        <w:t xml:space="preserve"> зоны, прибрежные защитные полосы</w:t>
      </w:r>
      <w:bookmarkEnd w:id="159"/>
    </w:p>
    <w:p w:rsidR="00CA0A2A" w:rsidRPr="004B0D7A" w:rsidRDefault="00CA0A2A" w:rsidP="00CA0A2A">
      <w:pPr>
        <w:tabs>
          <w:tab w:val="left" w:pos="567"/>
        </w:tabs>
        <w:ind w:firstLine="709"/>
        <w:jc w:val="both"/>
        <w:rPr>
          <w:sz w:val="26"/>
          <w:szCs w:val="26"/>
        </w:rPr>
      </w:pPr>
      <w:r w:rsidRPr="004B0D7A">
        <w:rPr>
          <w:sz w:val="26"/>
          <w:szCs w:val="26"/>
        </w:rPr>
        <w:t xml:space="preserve">1. </w:t>
      </w:r>
      <w:proofErr w:type="spellStart"/>
      <w:proofErr w:type="gramStart"/>
      <w:r w:rsidRPr="004B0D7A">
        <w:rPr>
          <w:sz w:val="26"/>
          <w:szCs w:val="26"/>
        </w:rPr>
        <w:t>Водоохранными</w:t>
      </w:r>
      <w:proofErr w:type="spellEnd"/>
      <w:r w:rsidRPr="004B0D7A">
        <w:rPr>
          <w:sz w:val="26"/>
          <w:szCs w:val="26"/>
        </w:rPr>
        <w:t xml:space="preserve"> зонами являются территории, которые примыкают к береговой линии (границам водного объекта) рек, ручьёв, озёр и др., для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CA0A2A" w:rsidRPr="004B0D7A" w:rsidRDefault="00CA0A2A" w:rsidP="00CA0A2A">
      <w:pPr>
        <w:tabs>
          <w:tab w:val="left" w:pos="567"/>
        </w:tabs>
        <w:ind w:firstLine="709"/>
        <w:jc w:val="both"/>
        <w:rPr>
          <w:sz w:val="26"/>
          <w:szCs w:val="26"/>
        </w:rPr>
      </w:pPr>
      <w:r w:rsidRPr="004B0D7A">
        <w:rPr>
          <w:sz w:val="26"/>
          <w:szCs w:val="26"/>
        </w:rPr>
        <w:t xml:space="preserve">2. В границах </w:t>
      </w:r>
      <w:proofErr w:type="spellStart"/>
      <w:r w:rsidRPr="004B0D7A">
        <w:rPr>
          <w:sz w:val="26"/>
          <w:szCs w:val="26"/>
        </w:rPr>
        <w:t>водоохранных</w:t>
      </w:r>
      <w:proofErr w:type="spellEnd"/>
      <w:r w:rsidRPr="004B0D7A">
        <w:rPr>
          <w:sz w:val="26"/>
          <w:szCs w:val="26"/>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CA0A2A" w:rsidRPr="004B0D7A" w:rsidRDefault="00CA0A2A" w:rsidP="00CA0A2A">
      <w:pPr>
        <w:tabs>
          <w:tab w:val="left" w:pos="567"/>
        </w:tabs>
        <w:ind w:firstLine="709"/>
        <w:jc w:val="both"/>
        <w:rPr>
          <w:sz w:val="26"/>
          <w:szCs w:val="26"/>
        </w:rPr>
      </w:pPr>
      <w:r w:rsidRPr="004B0D7A">
        <w:rPr>
          <w:sz w:val="26"/>
          <w:szCs w:val="26"/>
        </w:rPr>
        <w:t xml:space="preserve">3. В границах </w:t>
      </w:r>
      <w:proofErr w:type="spellStart"/>
      <w:r w:rsidRPr="004B0D7A">
        <w:rPr>
          <w:sz w:val="26"/>
          <w:szCs w:val="26"/>
        </w:rPr>
        <w:t>водоохранных</w:t>
      </w:r>
      <w:proofErr w:type="spellEnd"/>
      <w:r w:rsidRPr="004B0D7A">
        <w:rPr>
          <w:sz w:val="26"/>
          <w:szCs w:val="26"/>
        </w:rPr>
        <w:t xml:space="preserve"> зон запрещаются:</w:t>
      </w:r>
    </w:p>
    <w:p w:rsidR="00CA0A2A" w:rsidRPr="004B0D7A" w:rsidRDefault="00CA0A2A" w:rsidP="00CA0A2A">
      <w:pPr>
        <w:tabs>
          <w:tab w:val="left" w:pos="567"/>
        </w:tabs>
        <w:ind w:firstLine="709"/>
        <w:jc w:val="both"/>
        <w:rPr>
          <w:sz w:val="26"/>
          <w:szCs w:val="26"/>
        </w:rPr>
      </w:pPr>
      <w:r w:rsidRPr="004B0D7A">
        <w:rPr>
          <w:sz w:val="26"/>
          <w:szCs w:val="26"/>
        </w:rPr>
        <w:t>1) использование сточных вод в целях регулирования плодородия почв;</w:t>
      </w:r>
    </w:p>
    <w:p w:rsidR="00CA0A2A" w:rsidRPr="004B0D7A" w:rsidRDefault="00CA0A2A" w:rsidP="00CA0A2A">
      <w:pPr>
        <w:tabs>
          <w:tab w:val="left" w:pos="567"/>
        </w:tabs>
        <w:ind w:firstLine="709"/>
        <w:jc w:val="both"/>
        <w:rPr>
          <w:sz w:val="26"/>
          <w:szCs w:val="26"/>
        </w:rPr>
      </w:pPr>
      <w:r w:rsidRPr="004B0D7A">
        <w:rPr>
          <w:sz w:val="26"/>
          <w:szCs w:val="26"/>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A0A2A" w:rsidRPr="004B0D7A" w:rsidRDefault="00CA0A2A" w:rsidP="00CA0A2A">
      <w:pPr>
        <w:tabs>
          <w:tab w:val="left" w:pos="567"/>
        </w:tabs>
        <w:ind w:firstLine="709"/>
        <w:jc w:val="both"/>
        <w:rPr>
          <w:sz w:val="26"/>
          <w:szCs w:val="26"/>
        </w:rPr>
      </w:pPr>
      <w:r w:rsidRPr="004B0D7A">
        <w:rPr>
          <w:sz w:val="26"/>
          <w:szCs w:val="26"/>
        </w:rPr>
        <w:t>3) осуществление авиационных мер по борьбе с вредными организмами;</w:t>
      </w:r>
    </w:p>
    <w:p w:rsidR="00CA0A2A" w:rsidRPr="004B0D7A" w:rsidRDefault="00CA0A2A" w:rsidP="00CA0A2A">
      <w:pPr>
        <w:tabs>
          <w:tab w:val="left" w:pos="567"/>
        </w:tabs>
        <w:ind w:firstLine="709"/>
        <w:jc w:val="both"/>
        <w:rPr>
          <w:sz w:val="26"/>
          <w:szCs w:val="26"/>
        </w:rPr>
      </w:pPr>
      <w:r w:rsidRPr="004B0D7A">
        <w:rPr>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твёрдое покрытие;</w:t>
      </w:r>
    </w:p>
    <w:p w:rsidR="00CA0A2A" w:rsidRPr="004B0D7A" w:rsidRDefault="00CA0A2A" w:rsidP="00CA0A2A">
      <w:pPr>
        <w:tabs>
          <w:tab w:val="left" w:pos="567"/>
        </w:tabs>
        <w:ind w:firstLine="709"/>
        <w:jc w:val="both"/>
        <w:rPr>
          <w:sz w:val="26"/>
          <w:szCs w:val="26"/>
        </w:rPr>
      </w:pPr>
      <w:proofErr w:type="gramStart"/>
      <w:r w:rsidRPr="004B0D7A">
        <w:rPr>
          <w:sz w:val="26"/>
          <w:szCs w:val="26"/>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roofErr w:type="gramEnd"/>
    </w:p>
    <w:p w:rsidR="00CA0A2A" w:rsidRPr="004B0D7A" w:rsidRDefault="00CA0A2A" w:rsidP="00CA0A2A">
      <w:pPr>
        <w:tabs>
          <w:tab w:val="left" w:pos="567"/>
        </w:tabs>
        <w:ind w:firstLine="709"/>
        <w:jc w:val="both"/>
        <w:rPr>
          <w:sz w:val="26"/>
          <w:szCs w:val="26"/>
        </w:rPr>
      </w:pPr>
      <w:r w:rsidRPr="004B0D7A">
        <w:rPr>
          <w:sz w:val="26"/>
          <w:szCs w:val="26"/>
        </w:rPr>
        <w:t xml:space="preserve">6) размещение специализированных хранилищ пестицидов и </w:t>
      </w:r>
      <w:proofErr w:type="spellStart"/>
      <w:r w:rsidRPr="004B0D7A">
        <w:rPr>
          <w:sz w:val="26"/>
          <w:szCs w:val="26"/>
        </w:rPr>
        <w:t>агрохимикатов</w:t>
      </w:r>
      <w:proofErr w:type="spellEnd"/>
      <w:r w:rsidRPr="004B0D7A">
        <w:rPr>
          <w:sz w:val="26"/>
          <w:szCs w:val="26"/>
        </w:rPr>
        <w:t xml:space="preserve">, применение пестицидов и </w:t>
      </w:r>
      <w:proofErr w:type="spellStart"/>
      <w:r w:rsidRPr="004B0D7A">
        <w:rPr>
          <w:sz w:val="26"/>
          <w:szCs w:val="26"/>
        </w:rPr>
        <w:t>агрохимикатов</w:t>
      </w:r>
      <w:proofErr w:type="spellEnd"/>
      <w:r w:rsidRPr="004B0D7A">
        <w:rPr>
          <w:sz w:val="26"/>
          <w:szCs w:val="26"/>
        </w:rPr>
        <w:t>;</w:t>
      </w:r>
    </w:p>
    <w:p w:rsidR="00CA0A2A" w:rsidRPr="004B0D7A" w:rsidRDefault="00CA0A2A" w:rsidP="00CA0A2A">
      <w:pPr>
        <w:tabs>
          <w:tab w:val="left" w:pos="567"/>
        </w:tabs>
        <w:ind w:firstLine="709"/>
        <w:jc w:val="both"/>
        <w:rPr>
          <w:sz w:val="26"/>
          <w:szCs w:val="26"/>
        </w:rPr>
      </w:pPr>
      <w:r w:rsidRPr="004B0D7A">
        <w:rPr>
          <w:sz w:val="26"/>
          <w:szCs w:val="26"/>
        </w:rPr>
        <w:t>7) сброс сточных, в том числе дренажных, вод;</w:t>
      </w:r>
    </w:p>
    <w:p w:rsidR="00CA0A2A" w:rsidRPr="004B0D7A" w:rsidRDefault="00CA0A2A" w:rsidP="00CA0A2A">
      <w:pPr>
        <w:tabs>
          <w:tab w:val="left" w:pos="567"/>
        </w:tabs>
        <w:ind w:firstLine="709"/>
        <w:jc w:val="both"/>
        <w:rPr>
          <w:sz w:val="26"/>
          <w:szCs w:val="26"/>
        </w:rPr>
      </w:pPr>
      <w:proofErr w:type="gramStart"/>
      <w:r w:rsidRPr="004B0D7A">
        <w:rPr>
          <w:sz w:val="26"/>
          <w:szCs w:val="26"/>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утверждённого технического проекта в соответствии со статьёй 19.1 Закона Российской Федерации от</w:t>
      </w:r>
      <w:proofErr w:type="gramEnd"/>
      <w:r w:rsidRPr="004B0D7A">
        <w:rPr>
          <w:sz w:val="26"/>
          <w:szCs w:val="26"/>
        </w:rPr>
        <w:t xml:space="preserve"> </w:t>
      </w:r>
      <w:proofErr w:type="gramStart"/>
      <w:r w:rsidRPr="004B0D7A">
        <w:rPr>
          <w:sz w:val="26"/>
          <w:szCs w:val="26"/>
        </w:rPr>
        <w:t>21.02.1992 №2395-I «О недрах»).</w:t>
      </w:r>
      <w:proofErr w:type="gramEnd"/>
    </w:p>
    <w:p w:rsidR="00CA0A2A" w:rsidRPr="004B0D7A" w:rsidRDefault="00CA0A2A" w:rsidP="00CA0A2A">
      <w:pPr>
        <w:tabs>
          <w:tab w:val="left" w:pos="567"/>
        </w:tabs>
        <w:ind w:firstLine="709"/>
        <w:jc w:val="both"/>
        <w:rPr>
          <w:sz w:val="26"/>
          <w:szCs w:val="26"/>
        </w:rPr>
      </w:pPr>
      <w:r w:rsidRPr="004B0D7A">
        <w:rPr>
          <w:sz w:val="26"/>
          <w:szCs w:val="26"/>
        </w:rPr>
        <w:lastRenderedPageBreak/>
        <w:t xml:space="preserve">4. В границах </w:t>
      </w:r>
      <w:proofErr w:type="spellStart"/>
      <w:r w:rsidRPr="004B0D7A">
        <w:rPr>
          <w:sz w:val="26"/>
          <w:szCs w:val="26"/>
        </w:rPr>
        <w:t>водоохранных</w:t>
      </w:r>
      <w:proofErr w:type="spellEnd"/>
      <w:r w:rsidRPr="004B0D7A">
        <w:rPr>
          <w:sz w:val="26"/>
          <w:szCs w:val="26"/>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учётом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rsidR="00CA0A2A" w:rsidRPr="004B0D7A" w:rsidRDefault="00CA0A2A" w:rsidP="00CA0A2A">
      <w:pPr>
        <w:tabs>
          <w:tab w:val="left" w:pos="567"/>
        </w:tabs>
        <w:ind w:firstLine="709"/>
        <w:jc w:val="both"/>
        <w:rPr>
          <w:sz w:val="26"/>
          <w:szCs w:val="26"/>
        </w:rPr>
      </w:pPr>
      <w:r w:rsidRPr="004B0D7A">
        <w:rPr>
          <w:sz w:val="26"/>
          <w:szCs w:val="26"/>
        </w:rPr>
        <w:t>1) централизованные системы водоотведения (канализации), централизованные ливневые системы водоотведения;</w:t>
      </w:r>
    </w:p>
    <w:p w:rsidR="00CA0A2A" w:rsidRPr="004B0D7A" w:rsidRDefault="00CA0A2A" w:rsidP="00CA0A2A">
      <w:pPr>
        <w:tabs>
          <w:tab w:val="left" w:pos="567"/>
        </w:tabs>
        <w:ind w:firstLine="709"/>
        <w:jc w:val="both"/>
        <w:rPr>
          <w:sz w:val="26"/>
          <w:szCs w:val="26"/>
        </w:rPr>
      </w:pPr>
      <w:r w:rsidRPr="004B0D7A">
        <w:rPr>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приёма таких вод;</w:t>
      </w:r>
    </w:p>
    <w:p w:rsidR="00CA0A2A" w:rsidRPr="004B0D7A" w:rsidRDefault="00CA0A2A" w:rsidP="00CA0A2A">
      <w:pPr>
        <w:tabs>
          <w:tab w:val="left" w:pos="567"/>
        </w:tabs>
        <w:ind w:firstLine="709"/>
        <w:jc w:val="both"/>
        <w:rPr>
          <w:b/>
          <w:sz w:val="26"/>
          <w:szCs w:val="26"/>
        </w:rPr>
      </w:pPr>
      <w:r w:rsidRPr="004B0D7A">
        <w:rPr>
          <w:sz w:val="26"/>
          <w:szCs w:val="26"/>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w:t>
      </w:r>
    </w:p>
    <w:p w:rsidR="00FA79AB" w:rsidRPr="004B0D7A" w:rsidRDefault="00CA0A2A" w:rsidP="00E516BE">
      <w:pPr>
        <w:pStyle w:val="3"/>
        <w:rPr>
          <w:b/>
          <w:bCs/>
          <w:sz w:val="26"/>
          <w:szCs w:val="26"/>
        </w:rPr>
      </w:pPr>
      <w:bookmarkStart w:id="160" w:name="_Toc17124831"/>
      <w:r w:rsidRPr="004B0D7A">
        <w:rPr>
          <w:b/>
          <w:bCs/>
          <w:sz w:val="26"/>
          <w:szCs w:val="26"/>
        </w:rPr>
        <w:t>Статья 2</w:t>
      </w:r>
      <w:r w:rsidR="009A2604" w:rsidRPr="004B0D7A">
        <w:rPr>
          <w:b/>
          <w:bCs/>
          <w:sz w:val="26"/>
          <w:szCs w:val="26"/>
        </w:rPr>
        <w:t>7</w:t>
      </w:r>
      <w:r w:rsidRPr="004B0D7A">
        <w:rPr>
          <w:b/>
          <w:bCs/>
          <w:sz w:val="26"/>
          <w:szCs w:val="26"/>
        </w:rPr>
        <w:t>. Территория объекта культурного наследия, границы территории объекта культурного наследия</w:t>
      </w:r>
      <w:bookmarkEnd w:id="160"/>
    </w:p>
    <w:p w:rsidR="00CA0A2A" w:rsidRPr="004B0D7A" w:rsidRDefault="00CA0A2A" w:rsidP="00CA0A2A">
      <w:pPr>
        <w:ind w:firstLine="709"/>
        <w:jc w:val="both"/>
        <w:rPr>
          <w:sz w:val="26"/>
          <w:szCs w:val="26"/>
        </w:rPr>
      </w:pPr>
      <w:r w:rsidRPr="004B0D7A">
        <w:rPr>
          <w:sz w:val="26"/>
          <w:szCs w:val="26"/>
        </w:rPr>
        <w:t xml:space="preserve">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w:t>
      </w:r>
    </w:p>
    <w:p w:rsidR="00CA0A2A" w:rsidRPr="004B0D7A" w:rsidRDefault="00CA0A2A" w:rsidP="00CA0A2A">
      <w:pPr>
        <w:tabs>
          <w:tab w:val="center" w:pos="5244"/>
        </w:tabs>
        <w:ind w:firstLine="709"/>
        <w:jc w:val="both"/>
        <w:rPr>
          <w:sz w:val="26"/>
          <w:szCs w:val="26"/>
        </w:rPr>
      </w:pPr>
      <w:r w:rsidRPr="004B0D7A">
        <w:rPr>
          <w:sz w:val="26"/>
          <w:szCs w:val="26"/>
        </w:rPr>
        <w:t>2.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CA0A2A" w:rsidRPr="004B0D7A" w:rsidRDefault="00CA0A2A" w:rsidP="00CA0A2A">
      <w:pPr>
        <w:tabs>
          <w:tab w:val="center" w:pos="5244"/>
        </w:tabs>
        <w:ind w:firstLine="709"/>
        <w:jc w:val="both"/>
        <w:rPr>
          <w:sz w:val="26"/>
          <w:szCs w:val="26"/>
        </w:rPr>
      </w:pPr>
      <w:r w:rsidRPr="004B0D7A">
        <w:rPr>
          <w:sz w:val="26"/>
          <w:szCs w:val="26"/>
        </w:rPr>
        <w:t xml:space="preserve">3. Границы территории объекта культурного наследия могут не совпадать с границами существующих земельных участков. </w:t>
      </w:r>
    </w:p>
    <w:p w:rsidR="00CA0A2A" w:rsidRPr="004B0D7A" w:rsidRDefault="00CA0A2A" w:rsidP="00CA0A2A">
      <w:pPr>
        <w:tabs>
          <w:tab w:val="center" w:pos="5244"/>
        </w:tabs>
        <w:ind w:firstLine="709"/>
        <w:jc w:val="both"/>
        <w:rPr>
          <w:sz w:val="26"/>
          <w:szCs w:val="26"/>
        </w:rPr>
      </w:pPr>
      <w:r w:rsidRPr="004B0D7A">
        <w:rPr>
          <w:sz w:val="26"/>
          <w:szCs w:val="26"/>
        </w:rPr>
        <w:t>4. В границах территории объекта культурного наследия могут находиться земли, в отношении которых не проведён государственный кадастровый учёт.</w:t>
      </w:r>
    </w:p>
    <w:p w:rsidR="00CA0A2A" w:rsidRPr="004B0D7A" w:rsidRDefault="00CA0A2A" w:rsidP="00CA0A2A">
      <w:pPr>
        <w:tabs>
          <w:tab w:val="center" w:pos="5244"/>
        </w:tabs>
        <w:ind w:firstLine="709"/>
        <w:jc w:val="both"/>
        <w:rPr>
          <w:sz w:val="26"/>
          <w:szCs w:val="26"/>
        </w:rPr>
      </w:pPr>
      <w:r w:rsidRPr="004B0D7A">
        <w:rPr>
          <w:sz w:val="26"/>
          <w:szCs w:val="26"/>
        </w:rPr>
        <w:t>5.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учётом особенностей каждого объекта культурного наследия, включая степень его сохранности и этапы развития.</w:t>
      </w:r>
    </w:p>
    <w:p w:rsidR="00CA0A2A" w:rsidRPr="004B0D7A" w:rsidRDefault="00CA0A2A" w:rsidP="00CA0A2A">
      <w:pPr>
        <w:tabs>
          <w:tab w:val="center" w:pos="5244"/>
        </w:tabs>
        <w:ind w:firstLine="709"/>
        <w:jc w:val="both"/>
        <w:rPr>
          <w:sz w:val="26"/>
          <w:szCs w:val="26"/>
        </w:rPr>
      </w:pPr>
      <w:r w:rsidRPr="004B0D7A">
        <w:rPr>
          <w:sz w:val="26"/>
          <w:szCs w:val="26"/>
        </w:rPr>
        <w:t xml:space="preserve">6. </w:t>
      </w:r>
      <w:proofErr w:type="gramStart"/>
      <w:r w:rsidRPr="004B0D7A">
        <w:rPr>
          <w:sz w:val="26"/>
          <w:szCs w:val="26"/>
        </w:rPr>
        <w:t xml:space="preserve">Изменение границ территории объекта культурного наследия осуществляется в случаях выявления документов или результатов историко-архитектурных, </w:t>
      </w:r>
      <w:proofErr w:type="spellStart"/>
      <w:r w:rsidRPr="004B0D7A">
        <w:rPr>
          <w:sz w:val="26"/>
          <w:szCs w:val="26"/>
        </w:rPr>
        <w:t>историкоградостроительных</w:t>
      </w:r>
      <w:proofErr w:type="spellEnd"/>
      <w:r w:rsidRPr="004B0D7A">
        <w:rPr>
          <w:sz w:val="26"/>
          <w:szCs w:val="26"/>
        </w:rPr>
        <w:t xml:space="preserve">, архивных и археологических исследований, отсутствовавших при подготовке утверждённого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Федеральным </w:t>
      </w:r>
      <w:r w:rsidRPr="004B0D7A">
        <w:rPr>
          <w:sz w:val="26"/>
          <w:szCs w:val="26"/>
        </w:rPr>
        <w:lastRenderedPageBreak/>
        <w:t xml:space="preserve">законом от 25.06.2002 №73-ФЗ «Об объектах культурного наследия (памятниках истории и культуры) народов Российской Федерации». </w:t>
      </w:r>
      <w:proofErr w:type="gramEnd"/>
    </w:p>
    <w:p w:rsidR="00CA0A2A" w:rsidRPr="004B0D7A" w:rsidRDefault="00CA0A2A" w:rsidP="00E516BE">
      <w:pPr>
        <w:widowControl w:val="0"/>
        <w:overflowPunct w:val="0"/>
        <w:autoSpaceDE w:val="0"/>
        <w:autoSpaceDN w:val="0"/>
        <w:adjustRightInd w:val="0"/>
        <w:spacing w:line="228" w:lineRule="auto"/>
        <w:ind w:firstLine="709"/>
        <w:jc w:val="both"/>
        <w:rPr>
          <w:sz w:val="26"/>
          <w:szCs w:val="26"/>
        </w:rPr>
      </w:pPr>
      <w:r w:rsidRPr="004B0D7A">
        <w:rPr>
          <w:sz w:val="26"/>
          <w:szCs w:val="26"/>
        </w:rPr>
        <w:t>7. 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кодеком Российской Федерации и Федеральным законом от 25.06.2002 №73-ФЗ «Об объектах культурного наследия (памятниках истории и культуры) народов Российской Федерации.</w:t>
      </w:r>
    </w:p>
    <w:p w:rsidR="00FA79AB" w:rsidRPr="004B0D7A" w:rsidRDefault="00CA0A2A" w:rsidP="005F3B76">
      <w:pPr>
        <w:pStyle w:val="3"/>
        <w:rPr>
          <w:b/>
          <w:bCs/>
          <w:sz w:val="26"/>
          <w:szCs w:val="26"/>
        </w:rPr>
      </w:pPr>
      <w:bookmarkStart w:id="161" w:name="_Toc17124832"/>
      <w:r w:rsidRPr="004B0D7A">
        <w:rPr>
          <w:b/>
          <w:bCs/>
          <w:sz w:val="26"/>
          <w:szCs w:val="26"/>
        </w:rPr>
        <w:t>Статья 2</w:t>
      </w:r>
      <w:r w:rsidR="009A2604" w:rsidRPr="004B0D7A">
        <w:rPr>
          <w:b/>
          <w:bCs/>
          <w:sz w:val="26"/>
          <w:szCs w:val="26"/>
        </w:rPr>
        <w:t>8</w:t>
      </w:r>
      <w:r w:rsidRPr="004B0D7A">
        <w:rPr>
          <w:b/>
          <w:bCs/>
          <w:sz w:val="26"/>
          <w:szCs w:val="26"/>
        </w:rPr>
        <w:t>. Описание ограничений использования земельных участков и объектов капитального строительства</w:t>
      </w:r>
      <w:bookmarkEnd w:id="161"/>
    </w:p>
    <w:p w:rsidR="00CA0A2A" w:rsidRPr="004B0D7A" w:rsidRDefault="00CA0A2A" w:rsidP="003A3CC9">
      <w:pPr>
        <w:widowControl w:val="0"/>
        <w:numPr>
          <w:ilvl w:val="0"/>
          <w:numId w:val="13"/>
        </w:numPr>
        <w:tabs>
          <w:tab w:val="clear" w:pos="720"/>
          <w:tab w:val="num" w:pos="899"/>
        </w:tabs>
        <w:overflowPunct w:val="0"/>
        <w:autoSpaceDE w:val="0"/>
        <w:autoSpaceDN w:val="0"/>
        <w:adjustRightInd w:val="0"/>
        <w:spacing w:line="233" w:lineRule="auto"/>
        <w:ind w:left="0" w:firstLine="709"/>
        <w:jc w:val="both"/>
        <w:rPr>
          <w:sz w:val="26"/>
          <w:szCs w:val="26"/>
        </w:rPr>
      </w:pPr>
      <w:proofErr w:type="gramStart"/>
      <w:r w:rsidRPr="004B0D7A">
        <w:rPr>
          <w:sz w:val="26"/>
          <w:szCs w:val="26"/>
        </w:rPr>
        <w:t xml:space="preserve">Земельные участки и иные объекты недвижимости, которые расположены в пределах территориальных зон, обозначенных на карте градостроительного зонирования,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4B0D7A">
        <w:rPr>
          <w:sz w:val="26"/>
          <w:szCs w:val="26"/>
        </w:rPr>
        <w:t>водоохранным</w:t>
      </w:r>
      <w:proofErr w:type="spellEnd"/>
      <w:r w:rsidRPr="004B0D7A">
        <w:rPr>
          <w:sz w:val="26"/>
          <w:szCs w:val="26"/>
        </w:rPr>
        <w:t xml:space="preserve"> зонам, иным зонам ограничений, являются объектами недвижимости, несоответствующими настоящим Правилам, в случае, если использование таковых земельных участков и объектов капитального строительства опасно для жизни или здоровья человека</w:t>
      </w:r>
      <w:proofErr w:type="gramEnd"/>
      <w:r w:rsidRPr="004B0D7A">
        <w:rPr>
          <w:sz w:val="26"/>
          <w:szCs w:val="26"/>
        </w:rPr>
        <w:t xml:space="preserve"> и для окружающей среды. </w:t>
      </w:r>
    </w:p>
    <w:p w:rsidR="00CA0A2A" w:rsidRPr="004B0D7A" w:rsidRDefault="00CA0A2A" w:rsidP="003A3CC9">
      <w:pPr>
        <w:widowControl w:val="0"/>
        <w:numPr>
          <w:ilvl w:val="0"/>
          <w:numId w:val="13"/>
        </w:numPr>
        <w:tabs>
          <w:tab w:val="clear" w:pos="720"/>
          <w:tab w:val="num" w:pos="980"/>
        </w:tabs>
        <w:overflowPunct w:val="0"/>
        <w:autoSpaceDE w:val="0"/>
        <w:autoSpaceDN w:val="0"/>
        <w:adjustRightInd w:val="0"/>
        <w:spacing w:line="223" w:lineRule="auto"/>
        <w:ind w:left="0" w:firstLine="709"/>
        <w:jc w:val="both"/>
        <w:rPr>
          <w:sz w:val="26"/>
          <w:szCs w:val="26"/>
        </w:rPr>
      </w:pPr>
      <w:r w:rsidRPr="004B0D7A">
        <w:rPr>
          <w:sz w:val="26"/>
          <w:szCs w:val="26"/>
        </w:rPr>
        <w:t xml:space="preserve">В соответствии с частью 6 статьи 36 Градостроительного кодекса Российской Федерации градостроительные регламенты не устанавливаются для земель лесного фонда, сельскохозяйственных угодий в составе земель сельскохозяйственного назначения. </w:t>
      </w:r>
    </w:p>
    <w:p w:rsidR="00CA0A2A" w:rsidRPr="004B0D7A" w:rsidRDefault="00CA0A2A" w:rsidP="00CA0A2A">
      <w:pPr>
        <w:widowControl w:val="0"/>
        <w:overflowPunct w:val="0"/>
        <w:autoSpaceDE w:val="0"/>
        <w:autoSpaceDN w:val="0"/>
        <w:adjustRightInd w:val="0"/>
        <w:spacing w:line="227" w:lineRule="auto"/>
        <w:ind w:firstLine="709"/>
        <w:jc w:val="both"/>
        <w:rPr>
          <w:sz w:val="26"/>
          <w:szCs w:val="26"/>
        </w:rPr>
      </w:pPr>
      <w:r w:rsidRPr="004B0D7A">
        <w:rPr>
          <w:sz w:val="26"/>
          <w:szCs w:val="26"/>
        </w:rPr>
        <w:t xml:space="preserve">К землям лесного фонда относятся лесные земли (земли, покрытые лесной растительностью и не покрытые ею, но предназначенные для её восстановления, - вырубки, гари, редины, прогалины и другие) и предназначенные для ведения лесного хозяйства нелесные земли (просеки, дороги, болота и другие). </w:t>
      </w:r>
    </w:p>
    <w:p w:rsidR="00CA0A2A" w:rsidRPr="004B0D7A" w:rsidRDefault="00CA0A2A" w:rsidP="00CA0A2A">
      <w:pPr>
        <w:widowControl w:val="0"/>
        <w:overflowPunct w:val="0"/>
        <w:autoSpaceDE w:val="0"/>
        <w:autoSpaceDN w:val="0"/>
        <w:adjustRightInd w:val="0"/>
        <w:spacing w:line="223" w:lineRule="auto"/>
        <w:ind w:firstLine="709"/>
        <w:jc w:val="both"/>
        <w:rPr>
          <w:sz w:val="26"/>
          <w:szCs w:val="26"/>
        </w:rPr>
      </w:pPr>
      <w:r w:rsidRPr="004B0D7A">
        <w:rPr>
          <w:sz w:val="26"/>
          <w:szCs w:val="26"/>
        </w:rPr>
        <w:t xml:space="preserve">Землями сельскохозяйственного назначения признаются земли, находящиеся за границами населённых пунктов и предоставленные для нужд сельского хозяйства, а также предназначенные для этих целей. </w:t>
      </w:r>
    </w:p>
    <w:p w:rsidR="00CA0A2A" w:rsidRPr="004B0D7A" w:rsidRDefault="00CA0A2A" w:rsidP="003A3CC9">
      <w:pPr>
        <w:widowControl w:val="0"/>
        <w:numPr>
          <w:ilvl w:val="0"/>
          <w:numId w:val="13"/>
        </w:numPr>
        <w:tabs>
          <w:tab w:val="clear" w:pos="720"/>
          <w:tab w:val="num" w:pos="1021"/>
        </w:tabs>
        <w:overflowPunct w:val="0"/>
        <w:autoSpaceDE w:val="0"/>
        <w:autoSpaceDN w:val="0"/>
        <w:adjustRightInd w:val="0"/>
        <w:spacing w:line="227" w:lineRule="auto"/>
        <w:ind w:left="0" w:firstLine="709"/>
        <w:jc w:val="both"/>
        <w:rPr>
          <w:sz w:val="26"/>
          <w:szCs w:val="26"/>
        </w:rPr>
      </w:pPr>
      <w:r w:rsidRPr="004B0D7A">
        <w:rPr>
          <w:sz w:val="26"/>
          <w:szCs w:val="26"/>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w:t>
      </w:r>
    </w:p>
    <w:p w:rsidR="00CA0A2A" w:rsidRPr="004B0D7A" w:rsidRDefault="00CA0A2A" w:rsidP="00CA0A2A">
      <w:pPr>
        <w:widowControl w:val="0"/>
        <w:autoSpaceDE w:val="0"/>
        <w:autoSpaceDN w:val="0"/>
        <w:adjustRightInd w:val="0"/>
        <w:spacing w:line="2" w:lineRule="exact"/>
        <w:ind w:firstLine="709"/>
        <w:jc w:val="both"/>
        <w:rPr>
          <w:sz w:val="26"/>
          <w:szCs w:val="26"/>
        </w:rPr>
      </w:pPr>
    </w:p>
    <w:p w:rsidR="00CA0A2A" w:rsidRPr="004B0D7A" w:rsidRDefault="00CA0A2A" w:rsidP="00CA0A2A">
      <w:pPr>
        <w:widowControl w:val="0"/>
        <w:tabs>
          <w:tab w:val="num" w:pos="180"/>
          <w:tab w:val="left" w:pos="1680"/>
        </w:tabs>
        <w:autoSpaceDE w:val="0"/>
        <w:autoSpaceDN w:val="0"/>
        <w:adjustRightInd w:val="0"/>
        <w:jc w:val="both"/>
        <w:rPr>
          <w:sz w:val="26"/>
          <w:szCs w:val="26"/>
        </w:rPr>
      </w:pPr>
      <w:r w:rsidRPr="004B0D7A">
        <w:rPr>
          <w:sz w:val="26"/>
          <w:szCs w:val="26"/>
        </w:rPr>
        <w:t>Федерации</w:t>
      </w:r>
      <w:r w:rsidRPr="004B0D7A">
        <w:rPr>
          <w:sz w:val="26"/>
          <w:szCs w:val="26"/>
        </w:rPr>
        <w:tab/>
        <w:t xml:space="preserve">или уполномоченными органами местного самоуправления соответствии с федеральными законами. </w:t>
      </w:r>
    </w:p>
    <w:p w:rsidR="00CA0A2A" w:rsidRPr="004B0D7A" w:rsidRDefault="00CA0A2A" w:rsidP="003A3CC9">
      <w:pPr>
        <w:widowControl w:val="0"/>
        <w:numPr>
          <w:ilvl w:val="1"/>
          <w:numId w:val="14"/>
        </w:numPr>
        <w:tabs>
          <w:tab w:val="clear" w:pos="1440"/>
          <w:tab w:val="num" w:pos="944"/>
        </w:tabs>
        <w:overflowPunct w:val="0"/>
        <w:autoSpaceDE w:val="0"/>
        <w:autoSpaceDN w:val="0"/>
        <w:adjustRightInd w:val="0"/>
        <w:spacing w:line="227" w:lineRule="auto"/>
        <w:ind w:left="0" w:firstLine="709"/>
        <w:jc w:val="both"/>
        <w:rPr>
          <w:sz w:val="26"/>
          <w:szCs w:val="26"/>
        </w:rPr>
      </w:pPr>
      <w:r w:rsidRPr="004B0D7A">
        <w:rPr>
          <w:sz w:val="26"/>
          <w:szCs w:val="26"/>
        </w:rPr>
        <w:t xml:space="preserve">Ограничения использования земельных участков и иных объектов недвижимости, расположенных в санитарно-защитных зонах, </w:t>
      </w:r>
      <w:proofErr w:type="spellStart"/>
      <w:r w:rsidRPr="004B0D7A">
        <w:rPr>
          <w:sz w:val="26"/>
          <w:szCs w:val="26"/>
        </w:rPr>
        <w:t>водоохранных</w:t>
      </w:r>
      <w:proofErr w:type="spellEnd"/>
      <w:r w:rsidRPr="004B0D7A">
        <w:rPr>
          <w:sz w:val="26"/>
          <w:szCs w:val="26"/>
        </w:rPr>
        <w:t xml:space="preserve"> зонах, иных зонах, в границах территорий объектов культурного наследия установлены следующими нормативными правовыми актами: </w:t>
      </w:r>
    </w:p>
    <w:p w:rsidR="00CA0A2A" w:rsidRPr="004B0D7A" w:rsidRDefault="00CA0A2A" w:rsidP="00CA0A2A">
      <w:pPr>
        <w:widowControl w:val="0"/>
        <w:overflowPunct w:val="0"/>
        <w:autoSpaceDE w:val="0"/>
        <w:autoSpaceDN w:val="0"/>
        <w:adjustRightInd w:val="0"/>
        <w:spacing w:line="214" w:lineRule="auto"/>
        <w:ind w:firstLine="709"/>
        <w:jc w:val="both"/>
        <w:rPr>
          <w:sz w:val="26"/>
          <w:szCs w:val="26"/>
        </w:rPr>
      </w:pPr>
      <w:r w:rsidRPr="004B0D7A">
        <w:rPr>
          <w:sz w:val="26"/>
          <w:szCs w:val="26"/>
        </w:rPr>
        <w:t xml:space="preserve">- Водный кодекс Российской Федерации; </w:t>
      </w:r>
    </w:p>
    <w:p w:rsidR="00CA0A2A" w:rsidRPr="004B0D7A" w:rsidRDefault="00CA0A2A" w:rsidP="00CA0A2A">
      <w:pPr>
        <w:widowControl w:val="0"/>
        <w:overflowPunct w:val="0"/>
        <w:autoSpaceDE w:val="0"/>
        <w:autoSpaceDN w:val="0"/>
        <w:adjustRightInd w:val="0"/>
        <w:spacing w:line="214" w:lineRule="auto"/>
        <w:ind w:firstLine="709"/>
        <w:jc w:val="both"/>
        <w:rPr>
          <w:sz w:val="26"/>
          <w:szCs w:val="26"/>
        </w:rPr>
      </w:pPr>
      <w:r w:rsidRPr="004B0D7A">
        <w:rPr>
          <w:sz w:val="26"/>
          <w:szCs w:val="26"/>
        </w:rPr>
        <w:t xml:space="preserve">- Федеральный закон от 10.01.2002 №7-ФЗ «Об охране окружающей среды»; </w:t>
      </w:r>
    </w:p>
    <w:p w:rsidR="00CA0A2A" w:rsidRPr="004B0D7A" w:rsidRDefault="00CA0A2A" w:rsidP="00CA0A2A">
      <w:pPr>
        <w:widowControl w:val="0"/>
        <w:overflowPunct w:val="0"/>
        <w:autoSpaceDE w:val="0"/>
        <w:autoSpaceDN w:val="0"/>
        <w:adjustRightInd w:val="0"/>
        <w:spacing w:line="214" w:lineRule="auto"/>
        <w:ind w:firstLine="709"/>
        <w:jc w:val="both"/>
        <w:rPr>
          <w:sz w:val="26"/>
          <w:szCs w:val="26"/>
        </w:rPr>
      </w:pPr>
      <w:r w:rsidRPr="004B0D7A">
        <w:rPr>
          <w:sz w:val="26"/>
          <w:szCs w:val="26"/>
        </w:rPr>
        <w:t xml:space="preserve">- Федеральный закон от 30.03.1999 №52-ФЗ «О санитарно-эпидемиологическом благополучии населения»; </w:t>
      </w:r>
    </w:p>
    <w:p w:rsidR="00CA0A2A" w:rsidRPr="004B0D7A" w:rsidRDefault="00CA0A2A" w:rsidP="00CA0A2A">
      <w:pPr>
        <w:widowControl w:val="0"/>
        <w:overflowPunct w:val="0"/>
        <w:autoSpaceDE w:val="0"/>
        <w:autoSpaceDN w:val="0"/>
        <w:adjustRightInd w:val="0"/>
        <w:spacing w:line="214" w:lineRule="auto"/>
        <w:ind w:firstLine="709"/>
        <w:jc w:val="both"/>
        <w:rPr>
          <w:sz w:val="26"/>
          <w:szCs w:val="26"/>
        </w:rPr>
      </w:pPr>
      <w:r w:rsidRPr="004B0D7A">
        <w:rPr>
          <w:sz w:val="26"/>
          <w:szCs w:val="26"/>
        </w:rPr>
        <w:t xml:space="preserve">- Федеральный закон от 25.06.2002 №73-ФЗ «Об объектах культурного наследия </w:t>
      </w:r>
      <w:r w:rsidRPr="004B0D7A">
        <w:rPr>
          <w:sz w:val="26"/>
          <w:szCs w:val="26"/>
        </w:rPr>
        <w:lastRenderedPageBreak/>
        <w:t xml:space="preserve">(памятниках истории и культуры) народов Российской Федерации»; </w:t>
      </w:r>
      <w:bookmarkStart w:id="162" w:name="page165"/>
      <w:bookmarkEnd w:id="162"/>
    </w:p>
    <w:p w:rsidR="00CA0A2A" w:rsidRPr="004B0D7A" w:rsidRDefault="00CA0A2A" w:rsidP="00CA0A2A">
      <w:pPr>
        <w:widowControl w:val="0"/>
        <w:overflowPunct w:val="0"/>
        <w:autoSpaceDE w:val="0"/>
        <w:autoSpaceDN w:val="0"/>
        <w:adjustRightInd w:val="0"/>
        <w:spacing w:line="227" w:lineRule="auto"/>
        <w:ind w:firstLine="709"/>
        <w:jc w:val="both"/>
        <w:rPr>
          <w:sz w:val="26"/>
          <w:szCs w:val="26"/>
        </w:rPr>
      </w:pPr>
      <w:r w:rsidRPr="004B0D7A">
        <w:rPr>
          <w:sz w:val="26"/>
          <w:szCs w:val="26"/>
        </w:rPr>
        <w:t xml:space="preserve">- Постановление Главного государственного санитарного врача Российской Федерации от 25.09.2007 №74 «О введении в действие новой редакции санитарно-эпидемиологических правил и нормативов </w:t>
      </w:r>
      <w:proofErr w:type="spellStart"/>
      <w:r w:rsidRPr="004B0D7A">
        <w:rPr>
          <w:sz w:val="26"/>
          <w:szCs w:val="26"/>
        </w:rPr>
        <w:t>СанПиН</w:t>
      </w:r>
      <w:proofErr w:type="spellEnd"/>
      <w:r w:rsidRPr="004B0D7A">
        <w:rPr>
          <w:sz w:val="26"/>
          <w:szCs w:val="26"/>
        </w:rPr>
        <w:t xml:space="preserve"> 2.2.1/2.1.1.1200-03 «Санитарно-защитные зоны и санитарная классификация предприятий, сооружений и иных объектов»;</w:t>
      </w:r>
    </w:p>
    <w:p w:rsidR="00CA0A2A" w:rsidRPr="004B0D7A" w:rsidRDefault="00CA0A2A" w:rsidP="00CA0A2A">
      <w:pPr>
        <w:widowControl w:val="0"/>
        <w:tabs>
          <w:tab w:val="num" w:pos="184"/>
        </w:tabs>
        <w:overflowPunct w:val="0"/>
        <w:autoSpaceDE w:val="0"/>
        <w:autoSpaceDN w:val="0"/>
        <w:adjustRightInd w:val="0"/>
        <w:spacing w:line="223" w:lineRule="auto"/>
        <w:ind w:firstLine="709"/>
        <w:jc w:val="both"/>
        <w:rPr>
          <w:sz w:val="26"/>
          <w:szCs w:val="26"/>
        </w:rPr>
      </w:pPr>
      <w:r w:rsidRPr="004B0D7A">
        <w:rPr>
          <w:sz w:val="26"/>
          <w:szCs w:val="26"/>
        </w:rPr>
        <w:t xml:space="preserve">- Постановление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w:t>
      </w:r>
      <w:proofErr w:type="spellStart"/>
      <w:r w:rsidRPr="004B0D7A">
        <w:rPr>
          <w:sz w:val="26"/>
          <w:szCs w:val="26"/>
        </w:rPr>
        <w:t>СанПиН</w:t>
      </w:r>
      <w:proofErr w:type="spellEnd"/>
      <w:r w:rsidRPr="004B0D7A">
        <w:rPr>
          <w:sz w:val="26"/>
          <w:szCs w:val="26"/>
        </w:rPr>
        <w:t xml:space="preserve"> 2.1.4.1110-02»; </w:t>
      </w:r>
    </w:p>
    <w:p w:rsidR="00CA0A2A" w:rsidRPr="004B0D7A" w:rsidRDefault="006D3541" w:rsidP="006D3541">
      <w:pPr>
        <w:widowControl w:val="0"/>
        <w:overflowPunct w:val="0"/>
        <w:autoSpaceDE w:val="0"/>
        <w:autoSpaceDN w:val="0"/>
        <w:adjustRightInd w:val="0"/>
        <w:spacing w:line="223" w:lineRule="auto"/>
        <w:ind w:firstLine="709"/>
        <w:jc w:val="both"/>
        <w:rPr>
          <w:sz w:val="26"/>
          <w:szCs w:val="26"/>
        </w:rPr>
      </w:pPr>
      <w:r w:rsidRPr="004B0D7A">
        <w:rPr>
          <w:sz w:val="26"/>
          <w:szCs w:val="26"/>
        </w:rPr>
        <w:t xml:space="preserve">- </w:t>
      </w:r>
      <w:r w:rsidR="00CA0A2A" w:rsidRPr="004B0D7A">
        <w:rPr>
          <w:sz w:val="26"/>
          <w:szCs w:val="26"/>
        </w:rPr>
        <w:t xml:space="preserve">Постановление Главного государственного санитарного врача Российской Федерации от 15.05.2013 №26 «Об утверждении </w:t>
      </w:r>
      <w:proofErr w:type="spellStart"/>
      <w:r w:rsidR="00CA0A2A" w:rsidRPr="004B0D7A">
        <w:rPr>
          <w:sz w:val="26"/>
          <w:szCs w:val="26"/>
        </w:rPr>
        <w:t>СанПиН</w:t>
      </w:r>
      <w:proofErr w:type="spellEnd"/>
      <w:r w:rsidR="00CA0A2A" w:rsidRPr="004B0D7A">
        <w:rPr>
          <w:sz w:val="26"/>
          <w:szCs w:val="26"/>
        </w:rPr>
        <w:t xml:space="preserve"> 2.4.1.3049-13 «Санитарно-эпидемиологические требования к устройству, содержанию и организации режима работы дошкольных образовательных организаций»;</w:t>
      </w:r>
    </w:p>
    <w:p w:rsidR="00CA0A2A" w:rsidRPr="004B0D7A" w:rsidRDefault="00CA0A2A" w:rsidP="00CA0A2A">
      <w:pPr>
        <w:widowControl w:val="0"/>
        <w:overflowPunct w:val="0"/>
        <w:autoSpaceDE w:val="0"/>
        <w:autoSpaceDN w:val="0"/>
        <w:adjustRightInd w:val="0"/>
        <w:spacing w:line="223" w:lineRule="auto"/>
        <w:ind w:firstLine="709"/>
        <w:jc w:val="both"/>
        <w:rPr>
          <w:sz w:val="26"/>
          <w:szCs w:val="26"/>
        </w:rPr>
      </w:pPr>
      <w:r w:rsidRPr="004B0D7A">
        <w:rPr>
          <w:sz w:val="26"/>
          <w:szCs w:val="26"/>
        </w:rPr>
        <w:t xml:space="preserve">- Постановление Главного государственного санитарного врача Российской Федерации от 28.06.2011 г. № 84 «Об утверждении </w:t>
      </w:r>
      <w:proofErr w:type="spellStart"/>
      <w:r w:rsidRPr="004B0D7A">
        <w:rPr>
          <w:sz w:val="26"/>
          <w:szCs w:val="26"/>
        </w:rPr>
        <w:t>СанПиН</w:t>
      </w:r>
      <w:proofErr w:type="spellEnd"/>
      <w:r w:rsidRPr="004B0D7A">
        <w:rPr>
          <w:sz w:val="26"/>
          <w:szCs w:val="26"/>
        </w:rPr>
        <w:t xml:space="preserve"> 2.1.2882-11 «Гигиенические требования к размещению, устройству и содержанию кладбищ, зданий и сооружений похоронного назначения».</w:t>
      </w:r>
    </w:p>
    <w:p w:rsidR="00416BDD" w:rsidRPr="004B0D7A" w:rsidRDefault="00CA0A2A" w:rsidP="00416BDD">
      <w:pPr>
        <w:ind w:firstLine="567"/>
        <w:jc w:val="both"/>
        <w:rPr>
          <w:sz w:val="26"/>
          <w:szCs w:val="26"/>
        </w:rPr>
      </w:pPr>
      <w:r w:rsidRPr="004B0D7A">
        <w:rPr>
          <w:sz w:val="26"/>
          <w:szCs w:val="26"/>
        </w:rPr>
        <w:t xml:space="preserve">5. Использование земельных участков и иных объектов недвижимости, расположенных в санитарно-защитных зонах, осуществляется в соответствии с требованиями </w:t>
      </w:r>
      <w:proofErr w:type="spellStart"/>
      <w:r w:rsidRPr="004B0D7A">
        <w:rPr>
          <w:sz w:val="26"/>
          <w:szCs w:val="26"/>
        </w:rPr>
        <w:t>СанПиН</w:t>
      </w:r>
      <w:proofErr w:type="spellEnd"/>
      <w:r w:rsidRPr="004B0D7A">
        <w:rPr>
          <w:sz w:val="26"/>
          <w:szCs w:val="26"/>
        </w:rPr>
        <w:t xml:space="preserve"> 2.2.1/2.1.1.1200-03 «Санитарно-защитные зоны и санитарная классификация предприятий, сооружений и иных объектов».</w:t>
      </w:r>
      <w:bookmarkStart w:id="163" w:name="_Toc17124833"/>
    </w:p>
    <w:p w:rsidR="003D4338" w:rsidRPr="004B0D7A" w:rsidRDefault="003D4338" w:rsidP="00416BDD">
      <w:pPr>
        <w:ind w:firstLine="567"/>
        <w:jc w:val="center"/>
        <w:rPr>
          <w:b/>
          <w:sz w:val="26"/>
          <w:szCs w:val="26"/>
        </w:rPr>
      </w:pPr>
      <w:r w:rsidRPr="004B0D7A">
        <w:rPr>
          <w:b/>
          <w:sz w:val="26"/>
          <w:szCs w:val="26"/>
        </w:rPr>
        <w:t xml:space="preserve">ЧАСТЬ </w:t>
      </w:r>
      <w:r w:rsidR="008F0EBD" w:rsidRPr="004B0D7A">
        <w:rPr>
          <w:b/>
          <w:sz w:val="26"/>
          <w:szCs w:val="26"/>
          <w:lang w:val="en-US"/>
        </w:rPr>
        <w:t>III</w:t>
      </w:r>
      <w:r w:rsidR="008F0EBD" w:rsidRPr="004B0D7A">
        <w:rPr>
          <w:b/>
          <w:sz w:val="26"/>
          <w:szCs w:val="26"/>
        </w:rPr>
        <w:t xml:space="preserve">. </w:t>
      </w:r>
      <w:r w:rsidRPr="004B0D7A">
        <w:rPr>
          <w:b/>
          <w:sz w:val="26"/>
          <w:szCs w:val="26"/>
        </w:rPr>
        <w:t>ГРАДОСТРОИТЕЛЬНЫЕ РЕГЛАМЕНТЫ</w:t>
      </w:r>
      <w:bookmarkEnd w:id="163"/>
    </w:p>
    <w:p w:rsidR="003D4338" w:rsidRPr="004B0D7A" w:rsidRDefault="003D4338" w:rsidP="00416BDD">
      <w:pPr>
        <w:pStyle w:val="2"/>
        <w:jc w:val="center"/>
        <w:rPr>
          <w:b/>
          <w:sz w:val="26"/>
          <w:szCs w:val="26"/>
        </w:rPr>
      </w:pPr>
      <w:bookmarkStart w:id="164" w:name="_Toc17124834"/>
      <w:r w:rsidRPr="004B0D7A">
        <w:rPr>
          <w:b/>
          <w:sz w:val="26"/>
          <w:szCs w:val="26"/>
        </w:rPr>
        <w:t>1. ВИДЫ ТЕРРИТОРИАЛЬНЫХ ЗОН</w:t>
      </w:r>
      <w:bookmarkEnd w:id="164"/>
    </w:p>
    <w:p w:rsidR="003D4338" w:rsidRPr="004B0D7A" w:rsidRDefault="003D4338" w:rsidP="00916C9B">
      <w:pPr>
        <w:ind w:firstLine="567"/>
        <w:jc w:val="both"/>
        <w:rPr>
          <w:sz w:val="26"/>
          <w:szCs w:val="26"/>
        </w:rPr>
      </w:pPr>
      <w:r w:rsidRPr="004B0D7A">
        <w:rPr>
          <w:sz w:val="26"/>
          <w:szCs w:val="26"/>
        </w:rPr>
        <w:t xml:space="preserve">Для каждой зоны предусмотрен набор конкретных регламентов, который распространяется на любые виды разрешенного использования земельных участков и объектов капитального строительства в пределах одной территориальной зоны. В другой территориальной зоне соответственно действует другой набор регламентов. Вид территориальной зоны устанавливается по выраженной преобладающей функции ее градостроительного использования. </w:t>
      </w:r>
    </w:p>
    <w:p w:rsidR="003D4338" w:rsidRPr="004B0D7A" w:rsidRDefault="003D4338" w:rsidP="00997661">
      <w:pPr>
        <w:jc w:val="both"/>
        <w:rPr>
          <w:sz w:val="26"/>
          <w:szCs w:val="26"/>
        </w:rPr>
      </w:pPr>
      <w:r w:rsidRPr="004B0D7A">
        <w:rPr>
          <w:sz w:val="26"/>
          <w:szCs w:val="26"/>
        </w:rPr>
        <w:t xml:space="preserve">Проектом определены следующие виды территориальных зон: </w:t>
      </w:r>
    </w:p>
    <w:p w:rsidR="00DE0DA6" w:rsidRPr="004B0D7A" w:rsidRDefault="004261A5" w:rsidP="000D0078">
      <w:pPr>
        <w:ind w:firstLine="567"/>
        <w:jc w:val="both"/>
        <w:rPr>
          <w:sz w:val="26"/>
          <w:szCs w:val="26"/>
        </w:rPr>
      </w:pPr>
      <w:r w:rsidRPr="004B0D7A">
        <w:rPr>
          <w:b/>
          <w:sz w:val="26"/>
          <w:szCs w:val="26"/>
        </w:rPr>
        <w:t>А</w:t>
      </w:r>
      <w:proofErr w:type="gramStart"/>
      <w:r w:rsidR="00DE0DA6" w:rsidRPr="004B0D7A">
        <w:rPr>
          <w:b/>
          <w:sz w:val="26"/>
          <w:szCs w:val="26"/>
        </w:rPr>
        <w:t>1</w:t>
      </w:r>
      <w:proofErr w:type="gramEnd"/>
      <w:r w:rsidR="00DE0DA6" w:rsidRPr="004B0D7A">
        <w:rPr>
          <w:b/>
          <w:sz w:val="26"/>
          <w:szCs w:val="26"/>
        </w:rPr>
        <w:t xml:space="preserve"> – природоохранные</w:t>
      </w:r>
      <w:r w:rsidR="00DE0DA6" w:rsidRPr="004B0D7A">
        <w:rPr>
          <w:sz w:val="26"/>
          <w:szCs w:val="26"/>
        </w:rPr>
        <w:t>, в т. ч.:</w:t>
      </w:r>
    </w:p>
    <w:p w:rsidR="00DE0DA6" w:rsidRPr="004B0D7A" w:rsidRDefault="004261A5" w:rsidP="004261A5">
      <w:pPr>
        <w:ind w:firstLine="1134"/>
        <w:jc w:val="both"/>
        <w:rPr>
          <w:sz w:val="26"/>
          <w:szCs w:val="26"/>
        </w:rPr>
      </w:pPr>
      <w:r w:rsidRPr="004B0D7A">
        <w:rPr>
          <w:sz w:val="26"/>
          <w:szCs w:val="26"/>
        </w:rPr>
        <w:t>А</w:t>
      </w:r>
      <w:proofErr w:type="gramStart"/>
      <w:r w:rsidRPr="004B0D7A">
        <w:rPr>
          <w:sz w:val="26"/>
          <w:szCs w:val="26"/>
        </w:rPr>
        <w:t>1</w:t>
      </w:r>
      <w:proofErr w:type="gramEnd"/>
      <w:r w:rsidRPr="004B0D7A">
        <w:rPr>
          <w:sz w:val="26"/>
          <w:szCs w:val="26"/>
        </w:rPr>
        <w:t xml:space="preserve">.1 - </w:t>
      </w:r>
      <w:r w:rsidR="00DE0DA6" w:rsidRPr="004B0D7A">
        <w:rPr>
          <w:sz w:val="26"/>
          <w:szCs w:val="26"/>
        </w:rPr>
        <w:t xml:space="preserve">особо охраняемые территории </w:t>
      </w:r>
    </w:p>
    <w:p w:rsidR="008244AC" w:rsidRPr="004B0D7A" w:rsidRDefault="004261A5" w:rsidP="008B1E1E">
      <w:pPr>
        <w:ind w:firstLine="567"/>
        <w:jc w:val="both"/>
        <w:rPr>
          <w:sz w:val="26"/>
          <w:szCs w:val="26"/>
        </w:rPr>
      </w:pPr>
      <w:r w:rsidRPr="004B0D7A">
        <w:rPr>
          <w:b/>
          <w:sz w:val="26"/>
          <w:szCs w:val="26"/>
        </w:rPr>
        <w:t>А</w:t>
      </w:r>
      <w:proofErr w:type="gramStart"/>
      <w:r w:rsidR="00DE0DA6" w:rsidRPr="004B0D7A">
        <w:rPr>
          <w:b/>
          <w:sz w:val="26"/>
          <w:szCs w:val="26"/>
        </w:rPr>
        <w:t>2</w:t>
      </w:r>
      <w:proofErr w:type="gramEnd"/>
      <w:r w:rsidR="008244AC" w:rsidRPr="004B0D7A">
        <w:rPr>
          <w:b/>
          <w:sz w:val="26"/>
          <w:szCs w:val="26"/>
        </w:rPr>
        <w:t xml:space="preserve"> – рекреационные</w:t>
      </w:r>
      <w:r w:rsidR="008244AC" w:rsidRPr="004B0D7A">
        <w:rPr>
          <w:sz w:val="26"/>
          <w:szCs w:val="26"/>
        </w:rPr>
        <w:t>, в т. ч.:</w:t>
      </w:r>
    </w:p>
    <w:p w:rsidR="00AB6CE7" w:rsidRPr="004B0D7A" w:rsidRDefault="004261A5" w:rsidP="00916C9B">
      <w:pPr>
        <w:ind w:firstLine="1134"/>
        <w:jc w:val="both"/>
        <w:rPr>
          <w:sz w:val="26"/>
          <w:szCs w:val="26"/>
        </w:rPr>
      </w:pPr>
      <w:r w:rsidRPr="004B0D7A">
        <w:rPr>
          <w:sz w:val="26"/>
          <w:szCs w:val="26"/>
        </w:rPr>
        <w:t>А</w:t>
      </w:r>
      <w:proofErr w:type="gramStart"/>
      <w:r w:rsidR="00DE0DA6" w:rsidRPr="004B0D7A">
        <w:rPr>
          <w:sz w:val="26"/>
          <w:szCs w:val="26"/>
        </w:rPr>
        <w:t>2</w:t>
      </w:r>
      <w:proofErr w:type="gramEnd"/>
      <w:r w:rsidR="00AB6CE7" w:rsidRPr="004B0D7A">
        <w:rPr>
          <w:sz w:val="26"/>
          <w:szCs w:val="26"/>
        </w:rPr>
        <w:t>.1 зеленые насаждения общего пользования</w:t>
      </w:r>
      <w:r w:rsidR="008244AC" w:rsidRPr="004B0D7A">
        <w:rPr>
          <w:sz w:val="26"/>
          <w:szCs w:val="26"/>
        </w:rPr>
        <w:t xml:space="preserve"> </w:t>
      </w:r>
    </w:p>
    <w:p w:rsidR="008244AC" w:rsidRPr="004B0D7A" w:rsidRDefault="004261A5" w:rsidP="00916C9B">
      <w:pPr>
        <w:ind w:firstLine="1134"/>
        <w:jc w:val="both"/>
        <w:rPr>
          <w:sz w:val="26"/>
          <w:szCs w:val="26"/>
        </w:rPr>
      </w:pPr>
      <w:r w:rsidRPr="004B0D7A">
        <w:rPr>
          <w:sz w:val="26"/>
          <w:szCs w:val="26"/>
        </w:rPr>
        <w:t>А</w:t>
      </w:r>
      <w:proofErr w:type="gramStart"/>
      <w:r w:rsidR="00DE0DA6" w:rsidRPr="004B0D7A">
        <w:rPr>
          <w:sz w:val="26"/>
          <w:szCs w:val="26"/>
        </w:rPr>
        <w:t>2</w:t>
      </w:r>
      <w:proofErr w:type="gramEnd"/>
      <w:r w:rsidR="00AB6CE7" w:rsidRPr="004B0D7A">
        <w:rPr>
          <w:sz w:val="26"/>
          <w:szCs w:val="26"/>
        </w:rPr>
        <w:t>.2</w:t>
      </w:r>
      <w:r w:rsidRPr="004B0D7A">
        <w:rPr>
          <w:sz w:val="26"/>
          <w:szCs w:val="26"/>
        </w:rPr>
        <w:t xml:space="preserve"> </w:t>
      </w:r>
      <w:r w:rsidR="008244AC" w:rsidRPr="004B0D7A">
        <w:rPr>
          <w:sz w:val="26"/>
          <w:szCs w:val="26"/>
        </w:rPr>
        <w:t>объекты физкультуры и спорта, отдыха и туризма</w:t>
      </w:r>
    </w:p>
    <w:p w:rsidR="008244AC" w:rsidRPr="004B0D7A" w:rsidRDefault="008244AC" w:rsidP="008B1E1E">
      <w:pPr>
        <w:ind w:firstLine="567"/>
        <w:jc w:val="both"/>
        <w:rPr>
          <w:b/>
          <w:sz w:val="26"/>
          <w:szCs w:val="26"/>
        </w:rPr>
      </w:pPr>
      <w:proofErr w:type="gramStart"/>
      <w:r w:rsidRPr="004B0D7A">
        <w:rPr>
          <w:b/>
          <w:sz w:val="26"/>
          <w:szCs w:val="26"/>
        </w:rPr>
        <w:t>Б</w:t>
      </w:r>
      <w:proofErr w:type="gramEnd"/>
      <w:r w:rsidRPr="004B0D7A">
        <w:rPr>
          <w:b/>
          <w:sz w:val="26"/>
          <w:szCs w:val="26"/>
        </w:rPr>
        <w:t xml:space="preserve"> – общественн</w:t>
      </w:r>
      <w:r w:rsidR="003950AE" w:rsidRPr="004B0D7A">
        <w:rPr>
          <w:b/>
          <w:sz w:val="26"/>
          <w:szCs w:val="26"/>
        </w:rPr>
        <w:t>о</w:t>
      </w:r>
      <w:r w:rsidRPr="004B0D7A">
        <w:rPr>
          <w:b/>
          <w:sz w:val="26"/>
          <w:szCs w:val="26"/>
        </w:rPr>
        <w:t xml:space="preserve"> – делов</w:t>
      </w:r>
      <w:r w:rsidR="00AB6CE7" w:rsidRPr="004B0D7A">
        <w:rPr>
          <w:b/>
          <w:sz w:val="26"/>
          <w:szCs w:val="26"/>
        </w:rPr>
        <w:t>ая</w:t>
      </w:r>
      <w:r w:rsidR="00C047C1" w:rsidRPr="004B0D7A">
        <w:rPr>
          <w:b/>
          <w:sz w:val="26"/>
          <w:szCs w:val="26"/>
        </w:rPr>
        <w:t xml:space="preserve"> зон</w:t>
      </w:r>
      <w:r w:rsidR="00AB6CE7" w:rsidRPr="004B0D7A">
        <w:rPr>
          <w:b/>
          <w:sz w:val="26"/>
          <w:szCs w:val="26"/>
        </w:rPr>
        <w:t>а</w:t>
      </w:r>
      <w:r w:rsidRPr="004B0D7A">
        <w:rPr>
          <w:b/>
          <w:sz w:val="26"/>
          <w:szCs w:val="26"/>
        </w:rPr>
        <w:t xml:space="preserve">: </w:t>
      </w:r>
    </w:p>
    <w:p w:rsidR="00AB6CE7" w:rsidRPr="004B0D7A" w:rsidRDefault="00AB6CE7" w:rsidP="00916C9B">
      <w:pPr>
        <w:ind w:firstLine="1134"/>
        <w:jc w:val="both"/>
        <w:rPr>
          <w:sz w:val="26"/>
          <w:szCs w:val="26"/>
        </w:rPr>
      </w:pPr>
      <w:r w:rsidRPr="004B0D7A">
        <w:rPr>
          <w:sz w:val="26"/>
          <w:szCs w:val="26"/>
        </w:rPr>
        <w:t>Б-1. Зона делового, общественного и коммерческого назначения</w:t>
      </w:r>
    </w:p>
    <w:p w:rsidR="008244AC" w:rsidRPr="004B0D7A" w:rsidRDefault="00AB6CE7" w:rsidP="00916C9B">
      <w:pPr>
        <w:ind w:firstLine="1134"/>
        <w:jc w:val="both"/>
        <w:rPr>
          <w:sz w:val="26"/>
          <w:szCs w:val="26"/>
        </w:rPr>
      </w:pPr>
      <w:r w:rsidRPr="004B0D7A">
        <w:rPr>
          <w:sz w:val="26"/>
          <w:szCs w:val="26"/>
        </w:rPr>
        <w:t>Б-2. Зона размещения объектов социального и коммунально-бытового назначения</w:t>
      </w:r>
    </w:p>
    <w:p w:rsidR="008244AC" w:rsidRPr="004B0D7A" w:rsidRDefault="008244AC" w:rsidP="008B1E1E">
      <w:pPr>
        <w:ind w:firstLine="567"/>
        <w:jc w:val="both"/>
        <w:rPr>
          <w:b/>
          <w:sz w:val="26"/>
          <w:szCs w:val="26"/>
        </w:rPr>
      </w:pPr>
      <w:r w:rsidRPr="004B0D7A">
        <w:rPr>
          <w:b/>
          <w:sz w:val="26"/>
          <w:szCs w:val="26"/>
        </w:rPr>
        <w:t>В – жилые</w:t>
      </w:r>
    </w:p>
    <w:p w:rsidR="008244AC" w:rsidRPr="004B0D7A" w:rsidRDefault="008244AC" w:rsidP="00916C9B">
      <w:pPr>
        <w:ind w:firstLine="1134"/>
        <w:jc w:val="both"/>
        <w:rPr>
          <w:sz w:val="26"/>
          <w:szCs w:val="26"/>
        </w:rPr>
      </w:pPr>
      <w:r w:rsidRPr="004B0D7A">
        <w:rPr>
          <w:sz w:val="26"/>
          <w:szCs w:val="26"/>
        </w:rPr>
        <w:t xml:space="preserve">В 1 – </w:t>
      </w:r>
      <w:r w:rsidR="000F7928" w:rsidRPr="004B0D7A">
        <w:rPr>
          <w:sz w:val="26"/>
          <w:szCs w:val="26"/>
        </w:rPr>
        <w:t>зона застройки индивидуальными жилыми домами</w:t>
      </w:r>
    </w:p>
    <w:p w:rsidR="00FB18AF" w:rsidRPr="004B0D7A" w:rsidRDefault="001D3E82" w:rsidP="00FB18AF">
      <w:pPr>
        <w:ind w:firstLine="567"/>
        <w:jc w:val="both"/>
        <w:rPr>
          <w:sz w:val="26"/>
          <w:szCs w:val="26"/>
        </w:rPr>
      </w:pPr>
      <w:r w:rsidRPr="004B0D7A">
        <w:rPr>
          <w:b/>
          <w:sz w:val="26"/>
          <w:szCs w:val="26"/>
        </w:rPr>
        <w:t>Г – Производственн</w:t>
      </w:r>
      <w:r w:rsidR="00BF62EB" w:rsidRPr="004B0D7A">
        <w:rPr>
          <w:b/>
          <w:sz w:val="26"/>
          <w:szCs w:val="26"/>
        </w:rPr>
        <w:t>ая</w:t>
      </w:r>
      <w:r w:rsidRPr="004B0D7A">
        <w:rPr>
          <w:b/>
          <w:sz w:val="26"/>
          <w:szCs w:val="26"/>
        </w:rPr>
        <w:t xml:space="preserve"> </w:t>
      </w:r>
      <w:r w:rsidR="006E3EF5" w:rsidRPr="004B0D7A">
        <w:rPr>
          <w:b/>
          <w:sz w:val="26"/>
          <w:szCs w:val="26"/>
        </w:rPr>
        <w:t>зон</w:t>
      </w:r>
      <w:r w:rsidR="00BF62EB" w:rsidRPr="004B0D7A">
        <w:rPr>
          <w:b/>
          <w:sz w:val="26"/>
          <w:szCs w:val="26"/>
        </w:rPr>
        <w:t>а</w:t>
      </w:r>
      <w:r w:rsidR="00EC655B" w:rsidRPr="004B0D7A">
        <w:rPr>
          <w:b/>
          <w:sz w:val="26"/>
          <w:szCs w:val="26"/>
        </w:rPr>
        <w:t>:</w:t>
      </w:r>
      <w:r w:rsidR="00FB18AF" w:rsidRPr="004B0D7A">
        <w:rPr>
          <w:sz w:val="26"/>
          <w:szCs w:val="26"/>
        </w:rPr>
        <w:t xml:space="preserve"> </w:t>
      </w:r>
    </w:p>
    <w:p w:rsidR="00FB18AF" w:rsidRPr="004B0D7A" w:rsidRDefault="00FB18AF" w:rsidP="00FB18AF">
      <w:pPr>
        <w:ind w:firstLine="567"/>
        <w:jc w:val="both"/>
        <w:rPr>
          <w:sz w:val="26"/>
          <w:szCs w:val="26"/>
        </w:rPr>
      </w:pPr>
      <w:r w:rsidRPr="004B0D7A">
        <w:rPr>
          <w:sz w:val="26"/>
          <w:szCs w:val="26"/>
        </w:rPr>
        <w:t>Г</w:t>
      </w:r>
      <w:proofErr w:type="gramStart"/>
      <w:r w:rsidRPr="004B0D7A">
        <w:rPr>
          <w:sz w:val="26"/>
          <w:szCs w:val="26"/>
        </w:rPr>
        <w:t>1</w:t>
      </w:r>
      <w:proofErr w:type="gramEnd"/>
      <w:r w:rsidRPr="004B0D7A">
        <w:rPr>
          <w:sz w:val="26"/>
          <w:szCs w:val="26"/>
        </w:rPr>
        <w:t>, Г2 - Производственные и коммунально-складские зоны.</w:t>
      </w:r>
    </w:p>
    <w:p w:rsidR="008244AC" w:rsidRPr="004B0D7A" w:rsidRDefault="008244AC" w:rsidP="00754375">
      <w:pPr>
        <w:ind w:firstLine="709"/>
        <w:jc w:val="both"/>
        <w:rPr>
          <w:b/>
          <w:sz w:val="26"/>
          <w:szCs w:val="26"/>
        </w:rPr>
      </w:pPr>
      <w:r w:rsidRPr="004B0D7A">
        <w:rPr>
          <w:b/>
          <w:sz w:val="26"/>
          <w:szCs w:val="26"/>
        </w:rPr>
        <w:t>СХ</w:t>
      </w:r>
      <w:r w:rsidR="000D0078" w:rsidRPr="004B0D7A">
        <w:rPr>
          <w:b/>
          <w:sz w:val="26"/>
          <w:szCs w:val="26"/>
        </w:rPr>
        <w:t xml:space="preserve"> </w:t>
      </w:r>
      <w:r w:rsidR="00290371" w:rsidRPr="004B0D7A">
        <w:rPr>
          <w:b/>
          <w:sz w:val="26"/>
          <w:szCs w:val="26"/>
        </w:rPr>
        <w:t>-</w:t>
      </w:r>
      <w:r w:rsidRPr="004B0D7A">
        <w:rPr>
          <w:b/>
          <w:sz w:val="26"/>
          <w:szCs w:val="26"/>
        </w:rPr>
        <w:t xml:space="preserve"> </w:t>
      </w:r>
      <w:r w:rsidR="000F7928" w:rsidRPr="004B0D7A">
        <w:rPr>
          <w:b/>
          <w:sz w:val="26"/>
          <w:szCs w:val="26"/>
        </w:rPr>
        <w:t xml:space="preserve">зона </w:t>
      </w:r>
      <w:r w:rsidRPr="004B0D7A">
        <w:rPr>
          <w:b/>
          <w:sz w:val="26"/>
          <w:szCs w:val="26"/>
        </w:rPr>
        <w:t xml:space="preserve">сельскохозяйственного </w:t>
      </w:r>
      <w:r w:rsidR="000F7928" w:rsidRPr="004B0D7A">
        <w:rPr>
          <w:b/>
          <w:sz w:val="26"/>
          <w:szCs w:val="26"/>
        </w:rPr>
        <w:t>назначения</w:t>
      </w:r>
    </w:p>
    <w:p w:rsidR="001D3E82" w:rsidRPr="004B0D7A" w:rsidRDefault="001D3E82" w:rsidP="001D3E82">
      <w:pPr>
        <w:ind w:firstLine="567"/>
        <w:jc w:val="both"/>
        <w:rPr>
          <w:b/>
          <w:sz w:val="26"/>
          <w:szCs w:val="26"/>
        </w:rPr>
      </w:pPr>
      <w:r w:rsidRPr="004B0D7A">
        <w:rPr>
          <w:b/>
          <w:sz w:val="26"/>
          <w:szCs w:val="26"/>
        </w:rPr>
        <w:t>Е – Специального назначения:</w:t>
      </w:r>
    </w:p>
    <w:p w:rsidR="001D3E82" w:rsidRPr="004B0D7A" w:rsidRDefault="001D3E82" w:rsidP="00D15513">
      <w:pPr>
        <w:ind w:firstLine="1134"/>
        <w:jc w:val="both"/>
        <w:rPr>
          <w:sz w:val="26"/>
          <w:szCs w:val="26"/>
        </w:rPr>
      </w:pPr>
      <w:r w:rsidRPr="004B0D7A">
        <w:rPr>
          <w:sz w:val="26"/>
          <w:szCs w:val="26"/>
        </w:rPr>
        <w:t xml:space="preserve"> Е 1</w:t>
      </w:r>
      <w:r w:rsidR="004B0D7A" w:rsidRPr="004B0D7A">
        <w:rPr>
          <w:sz w:val="26"/>
          <w:szCs w:val="26"/>
        </w:rPr>
        <w:t>,</w:t>
      </w:r>
      <w:r w:rsidR="004B0D7A" w:rsidRPr="004B0D7A">
        <w:rPr>
          <w:color w:val="FF0000"/>
          <w:sz w:val="26"/>
          <w:szCs w:val="26"/>
        </w:rPr>
        <w:t>Е</w:t>
      </w:r>
      <w:proofErr w:type="gramStart"/>
      <w:r w:rsidR="004B0D7A" w:rsidRPr="004B0D7A">
        <w:rPr>
          <w:color w:val="FF0000"/>
          <w:sz w:val="26"/>
          <w:szCs w:val="26"/>
        </w:rPr>
        <w:t>2</w:t>
      </w:r>
      <w:proofErr w:type="gramEnd"/>
      <w:r w:rsidRPr="004B0D7A">
        <w:rPr>
          <w:sz w:val="26"/>
          <w:szCs w:val="26"/>
        </w:rPr>
        <w:t xml:space="preserve"> – размещения кладбища</w:t>
      </w:r>
    </w:p>
    <w:p w:rsidR="008244AC" w:rsidRPr="004B0D7A" w:rsidRDefault="008244AC" w:rsidP="008B1E1E">
      <w:pPr>
        <w:ind w:firstLine="567"/>
        <w:jc w:val="both"/>
        <w:rPr>
          <w:sz w:val="26"/>
          <w:szCs w:val="26"/>
        </w:rPr>
      </w:pPr>
      <w:r w:rsidRPr="004B0D7A">
        <w:rPr>
          <w:b/>
          <w:sz w:val="26"/>
          <w:szCs w:val="26"/>
        </w:rPr>
        <w:t xml:space="preserve">К – </w:t>
      </w:r>
      <w:proofErr w:type="gramStart"/>
      <w:r w:rsidRPr="004B0D7A">
        <w:rPr>
          <w:b/>
          <w:sz w:val="26"/>
          <w:szCs w:val="26"/>
        </w:rPr>
        <w:t>инженерной</w:t>
      </w:r>
      <w:proofErr w:type="gramEnd"/>
      <w:r w:rsidRPr="004B0D7A">
        <w:rPr>
          <w:b/>
          <w:sz w:val="26"/>
          <w:szCs w:val="26"/>
        </w:rPr>
        <w:t xml:space="preserve"> и транспортной инфраструктур</w:t>
      </w:r>
      <w:r w:rsidRPr="004B0D7A">
        <w:rPr>
          <w:sz w:val="26"/>
          <w:szCs w:val="26"/>
        </w:rPr>
        <w:t>, в т. ч.:</w:t>
      </w:r>
    </w:p>
    <w:p w:rsidR="004A7777" w:rsidRPr="004B0D7A" w:rsidRDefault="003D5108" w:rsidP="00E507E7">
      <w:pPr>
        <w:ind w:left="426" w:firstLine="708"/>
        <w:jc w:val="both"/>
        <w:rPr>
          <w:sz w:val="26"/>
          <w:szCs w:val="26"/>
        </w:rPr>
      </w:pPr>
      <w:r w:rsidRPr="004B0D7A">
        <w:rPr>
          <w:sz w:val="26"/>
          <w:szCs w:val="26"/>
        </w:rPr>
        <w:lastRenderedPageBreak/>
        <w:t>К</w:t>
      </w:r>
      <w:proofErr w:type="gramStart"/>
      <w:r w:rsidRPr="004B0D7A">
        <w:rPr>
          <w:sz w:val="26"/>
          <w:szCs w:val="26"/>
        </w:rPr>
        <w:t>1</w:t>
      </w:r>
      <w:proofErr w:type="gramEnd"/>
      <w:r w:rsidR="004A7777" w:rsidRPr="004B0D7A">
        <w:rPr>
          <w:sz w:val="26"/>
          <w:szCs w:val="26"/>
        </w:rPr>
        <w:t>,</w:t>
      </w:r>
      <w:r w:rsidR="00AE648A" w:rsidRPr="004B0D7A">
        <w:rPr>
          <w:sz w:val="26"/>
          <w:szCs w:val="26"/>
        </w:rPr>
        <w:t xml:space="preserve"> </w:t>
      </w:r>
      <w:r w:rsidR="00290371" w:rsidRPr="004B0D7A">
        <w:rPr>
          <w:sz w:val="26"/>
          <w:szCs w:val="26"/>
        </w:rPr>
        <w:t>К2</w:t>
      </w:r>
      <w:r w:rsidR="004A7777" w:rsidRPr="004B0D7A">
        <w:rPr>
          <w:b/>
          <w:sz w:val="26"/>
          <w:szCs w:val="26"/>
        </w:rPr>
        <w:t xml:space="preserve"> </w:t>
      </w:r>
      <w:r w:rsidR="004A7777" w:rsidRPr="004B0D7A">
        <w:rPr>
          <w:sz w:val="26"/>
          <w:szCs w:val="26"/>
        </w:rPr>
        <w:t>— Инженерно-технических сооружений, сетей и коммуникаций.</w:t>
      </w:r>
    </w:p>
    <w:p w:rsidR="008244AC" w:rsidRPr="004B0D7A" w:rsidRDefault="008244AC" w:rsidP="008B1E1E">
      <w:pPr>
        <w:ind w:firstLine="567"/>
        <w:jc w:val="both"/>
        <w:rPr>
          <w:sz w:val="26"/>
          <w:szCs w:val="26"/>
        </w:rPr>
      </w:pPr>
      <w:r w:rsidRPr="004B0D7A">
        <w:rPr>
          <w:sz w:val="26"/>
          <w:szCs w:val="26"/>
        </w:rPr>
        <w:t>Примечание:</w:t>
      </w:r>
    </w:p>
    <w:p w:rsidR="008244AC" w:rsidRPr="004B0D7A" w:rsidRDefault="008244AC" w:rsidP="008B1E1E">
      <w:pPr>
        <w:ind w:firstLine="567"/>
        <w:jc w:val="both"/>
        <w:rPr>
          <w:sz w:val="26"/>
          <w:szCs w:val="26"/>
        </w:rPr>
      </w:pPr>
      <w:r w:rsidRPr="004B0D7A">
        <w:rPr>
          <w:sz w:val="26"/>
          <w:szCs w:val="26"/>
        </w:rPr>
        <w:t>На карте градостроительного зонирования и в пояснительной записке приняты следующие обозначения:</w:t>
      </w:r>
    </w:p>
    <w:p w:rsidR="009A4880" w:rsidRPr="004B0D7A" w:rsidRDefault="00290371" w:rsidP="009A4880">
      <w:pPr>
        <w:spacing w:before="57"/>
        <w:ind w:firstLine="277"/>
        <w:rPr>
          <w:b/>
          <w:bCs/>
          <w:sz w:val="26"/>
          <w:szCs w:val="26"/>
        </w:rPr>
      </w:pPr>
      <w:r w:rsidRPr="004B0D7A">
        <w:rPr>
          <w:b/>
          <w:bCs/>
          <w:sz w:val="26"/>
          <w:szCs w:val="26"/>
        </w:rPr>
        <w:t xml:space="preserve">01 </w:t>
      </w:r>
      <w:proofErr w:type="spellStart"/>
      <w:r w:rsidRPr="004B0D7A">
        <w:rPr>
          <w:b/>
          <w:bCs/>
          <w:sz w:val="26"/>
          <w:szCs w:val="26"/>
        </w:rPr>
        <w:t>01</w:t>
      </w:r>
      <w:proofErr w:type="spellEnd"/>
      <w:r w:rsidRPr="004B0D7A">
        <w:rPr>
          <w:b/>
          <w:bCs/>
          <w:sz w:val="26"/>
          <w:szCs w:val="26"/>
        </w:rPr>
        <w:t xml:space="preserve"> В</w:t>
      </w:r>
      <w:proofErr w:type="gramStart"/>
      <w:r w:rsidR="00D7283D" w:rsidRPr="004B0D7A">
        <w:rPr>
          <w:b/>
          <w:bCs/>
          <w:sz w:val="26"/>
          <w:szCs w:val="26"/>
        </w:rPr>
        <w:t>1</w:t>
      </w:r>
      <w:proofErr w:type="gramEnd"/>
    </w:p>
    <w:p w:rsidR="00D7283D" w:rsidRPr="004B0D7A" w:rsidRDefault="009A4880" w:rsidP="009A4880">
      <w:pPr>
        <w:spacing w:before="57"/>
        <w:rPr>
          <w:b/>
          <w:bCs/>
          <w:sz w:val="26"/>
          <w:szCs w:val="26"/>
        </w:rPr>
      </w:pPr>
      <w:r w:rsidRPr="004B0D7A">
        <w:rPr>
          <w:sz w:val="26"/>
          <w:szCs w:val="26"/>
          <w:u w:val="single"/>
        </w:rPr>
        <w:t xml:space="preserve">                 \  </w:t>
      </w:r>
      <w:r w:rsidR="00D7283D" w:rsidRPr="004B0D7A">
        <w:rPr>
          <w:sz w:val="26"/>
          <w:szCs w:val="26"/>
          <w:u w:val="single"/>
        </w:rPr>
        <w:t>вид территориальной зоны</w:t>
      </w:r>
    </w:p>
    <w:p w:rsidR="00D7283D" w:rsidRPr="004B0D7A" w:rsidRDefault="009A4880" w:rsidP="009A4880">
      <w:pPr>
        <w:pStyle w:val="21"/>
        <w:ind w:left="0"/>
        <w:jc w:val="left"/>
        <w:rPr>
          <w:sz w:val="26"/>
          <w:szCs w:val="26"/>
        </w:rPr>
      </w:pPr>
      <w:r w:rsidRPr="004B0D7A">
        <w:rPr>
          <w:sz w:val="26"/>
          <w:szCs w:val="26"/>
        </w:rPr>
        <w:t xml:space="preserve">            \  </w:t>
      </w:r>
      <w:r w:rsidR="00D7283D" w:rsidRPr="004B0D7A">
        <w:rPr>
          <w:sz w:val="26"/>
          <w:szCs w:val="26"/>
        </w:rPr>
        <w:t>№ территориальной зоны по «Карте градостроительного зонирования»</w:t>
      </w:r>
    </w:p>
    <w:p w:rsidR="00D7283D" w:rsidRPr="004B0D7A" w:rsidRDefault="009A4880" w:rsidP="009A4880">
      <w:pPr>
        <w:rPr>
          <w:sz w:val="26"/>
          <w:szCs w:val="26"/>
          <w:u w:val="single"/>
        </w:rPr>
      </w:pPr>
      <w:r w:rsidRPr="004B0D7A">
        <w:rPr>
          <w:sz w:val="26"/>
          <w:szCs w:val="26"/>
          <w:u w:val="single"/>
        </w:rPr>
        <w:t xml:space="preserve">        \  </w:t>
      </w:r>
      <w:r w:rsidR="004261A5" w:rsidRPr="004B0D7A">
        <w:rPr>
          <w:sz w:val="26"/>
          <w:szCs w:val="26"/>
          <w:u w:val="single"/>
        </w:rPr>
        <w:t xml:space="preserve">№ </w:t>
      </w:r>
      <w:r w:rsidR="00D7283D" w:rsidRPr="004B0D7A">
        <w:rPr>
          <w:sz w:val="26"/>
          <w:szCs w:val="26"/>
          <w:u w:val="single"/>
        </w:rPr>
        <w:t>планировочного образования по «Карте градостроительного зонирования»</w:t>
      </w:r>
    </w:p>
    <w:p w:rsidR="000146C5" w:rsidRPr="004B0D7A" w:rsidRDefault="000146C5" w:rsidP="000146C5">
      <w:pPr>
        <w:pStyle w:val="1"/>
        <w:spacing w:before="0" w:beforeAutospacing="0" w:after="0" w:afterAutospacing="0" w:line="240" w:lineRule="auto"/>
        <w:ind w:firstLine="709"/>
        <w:contextualSpacing/>
        <w:jc w:val="both"/>
        <w:rPr>
          <w:rStyle w:val="af2"/>
          <w:i w:val="0"/>
          <w:sz w:val="26"/>
          <w:szCs w:val="26"/>
        </w:rPr>
      </w:pPr>
      <w:bookmarkStart w:id="165" w:name="_Toc12542416"/>
      <w:bookmarkStart w:id="166" w:name="_Toc17124835"/>
      <w:proofErr w:type="gramStart"/>
      <w:r w:rsidRPr="004B0D7A">
        <w:rPr>
          <w:rStyle w:val="af2"/>
          <w:i w:val="0"/>
          <w:sz w:val="26"/>
          <w:szCs w:val="26"/>
        </w:rPr>
        <w:t xml:space="preserve">Виды разрешенного использования земельных участков установлены в соответствии с </w:t>
      </w:r>
      <w:hyperlink r:id="rId173" w:history="1">
        <w:r w:rsidRPr="004B0D7A">
          <w:rPr>
            <w:rStyle w:val="af2"/>
            <w:i w:val="0"/>
            <w:sz w:val="26"/>
            <w:szCs w:val="26"/>
          </w:rPr>
          <w:t>классификатором видов разрешенного использования земельных участков</w:t>
        </w:r>
      </w:hyperlink>
      <w:r w:rsidRPr="004B0D7A">
        <w:rPr>
          <w:rStyle w:val="af2"/>
          <w:i w:val="0"/>
          <w:sz w:val="26"/>
          <w:szCs w:val="26"/>
        </w:rPr>
        <w:t xml:space="preserve">, утвержденного Приказом министерства экономического развития Российской Федерации от 1 сентября 2014 года № 540 «Об утверждении </w:t>
      </w:r>
      <w:hyperlink r:id="rId174" w:history="1">
        <w:r w:rsidRPr="004B0D7A">
          <w:rPr>
            <w:rStyle w:val="af2"/>
            <w:i w:val="0"/>
            <w:sz w:val="26"/>
            <w:szCs w:val="26"/>
          </w:rPr>
          <w:t>классификатора видов разрешенного использования земельных участков</w:t>
        </w:r>
      </w:hyperlink>
      <w:r w:rsidRPr="004B0D7A">
        <w:rPr>
          <w:rStyle w:val="af2"/>
          <w:i w:val="0"/>
          <w:sz w:val="26"/>
          <w:szCs w:val="26"/>
        </w:rPr>
        <w:t xml:space="preserve">» с изменениями, внесенными </w:t>
      </w:r>
      <w:hyperlink r:id="rId175" w:history="1">
        <w:r w:rsidRPr="004B0D7A">
          <w:rPr>
            <w:rStyle w:val="af2"/>
            <w:i w:val="0"/>
            <w:sz w:val="26"/>
            <w:szCs w:val="26"/>
          </w:rPr>
          <w:t>приказом Минэкономразвития России от 4 февраля 2019 года № 44.</w:t>
        </w:r>
        <w:bookmarkEnd w:id="165"/>
        <w:bookmarkEnd w:id="166"/>
      </w:hyperlink>
      <w:proofErr w:type="gramEnd"/>
    </w:p>
    <w:p w:rsidR="000146C5" w:rsidRPr="004B0D7A" w:rsidRDefault="000146C5" w:rsidP="000146C5">
      <w:pPr>
        <w:pStyle w:val="1"/>
        <w:spacing w:before="0" w:beforeAutospacing="0" w:after="0" w:afterAutospacing="0" w:line="240" w:lineRule="auto"/>
        <w:ind w:firstLine="709"/>
        <w:contextualSpacing/>
        <w:jc w:val="both"/>
        <w:rPr>
          <w:rStyle w:val="af2"/>
          <w:i w:val="0"/>
          <w:sz w:val="26"/>
          <w:szCs w:val="26"/>
        </w:rPr>
      </w:pPr>
      <w:bookmarkStart w:id="167" w:name="_Toc12542417"/>
      <w:bookmarkStart w:id="168" w:name="_Toc17124836"/>
      <w:r w:rsidRPr="004B0D7A">
        <w:rPr>
          <w:rStyle w:val="af2"/>
          <w:i w:val="0"/>
          <w:sz w:val="26"/>
          <w:szCs w:val="26"/>
        </w:rPr>
        <w:t>В скобках указаны иные равнозначные наименования.</w:t>
      </w:r>
      <w:bookmarkEnd w:id="167"/>
      <w:bookmarkEnd w:id="168"/>
    </w:p>
    <w:p w:rsidR="000146C5" w:rsidRPr="004B0D7A" w:rsidRDefault="000146C5" w:rsidP="000146C5">
      <w:pPr>
        <w:pStyle w:val="1"/>
        <w:spacing w:before="0" w:beforeAutospacing="0" w:after="0" w:afterAutospacing="0" w:line="240" w:lineRule="auto"/>
        <w:ind w:firstLine="709"/>
        <w:contextualSpacing/>
        <w:jc w:val="both"/>
        <w:rPr>
          <w:rStyle w:val="af2"/>
          <w:i w:val="0"/>
          <w:sz w:val="26"/>
          <w:szCs w:val="26"/>
        </w:rPr>
      </w:pPr>
      <w:bookmarkStart w:id="169" w:name="_Toc12542418"/>
      <w:bookmarkStart w:id="170" w:name="_Toc17124837"/>
      <w:r w:rsidRPr="004B0D7A">
        <w:rPr>
          <w:rStyle w:val="af2"/>
          <w:i w:val="0"/>
          <w:sz w:val="26"/>
          <w:szCs w:val="26"/>
        </w:rPr>
        <w:t>Текстовое наименование вида разрешенного использования земельного участка и его код (числовое обозначение) являются равнозначными.</w:t>
      </w:r>
      <w:bookmarkEnd w:id="169"/>
      <w:bookmarkEnd w:id="170"/>
    </w:p>
    <w:p w:rsidR="000146C5" w:rsidRPr="004B0D7A" w:rsidRDefault="000146C5" w:rsidP="00E516BE">
      <w:pPr>
        <w:pStyle w:val="1"/>
        <w:spacing w:before="0" w:beforeAutospacing="0" w:after="0" w:afterAutospacing="0" w:line="240" w:lineRule="auto"/>
        <w:ind w:firstLine="709"/>
        <w:contextualSpacing/>
        <w:jc w:val="both"/>
        <w:rPr>
          <w:iCs/>
          <w:sz w:val="26"/>
          <w:szCs w:val="26"/>
        </w:rPr>
      </w:pPr>
      <w:bookmarkStart w:id="171" w:name="_Toc12542419"/>
      <w:bookmarkStart w:id="172" w:name="_Toc17124838"/>
      <w:r w:rsidRPr="004B0D7A">
        <w:rPr>
          <w:rStyle w:val="af2"/>
          <w:i w:val="0"/>
          <w:sz w:val="26"/>
          <w:szCs w:val="26"/>
        </w:rPr>
        <w:t>Содержание видов разрешенного использования допускает без отдельного указания в описании вида разрешенного использования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bookmarkEnd w:id="171"/>
      <w:bookmarkEnd w:id="172"/>
    </w:p>
    <w:p w:rsidR="008244AC" w:rsidRPr="004B0D7A" w:rsidRDefault="008244AC" w:rsidP="00E516BE">
      <w:pPr>
        <w:pStyle w:val="2"/>
        <w:jc w:val="center"/>
        <w:rPr>
          <w:b/>
          <w:sz w:val="26"/>
          <w:szCs w:val="26"/>
        </w:rPr>
      </w:pPr>
      <w:bookmarkStart w:id="173" w:name="_Toc17124839"/>
      <w:r w:rsidRPr="004B0D7A">
        <w:rPr>
          <w:b/>
          <w:sz w:val="26"/>
          <w:szCs w:val="26"/>
        </w:rPr>
        <w:t>2. ХАРАК</w:t>
      </w:r>
      <w:r w:rsidR="006D3541" w:rsidRPr="004B0D7A">
        <w:rPr>
          <w:b/>
          <w:sz w:val="26"/>
          <w:szCs w:val="26"/>
        </w:rPr>
        <w:t xml:space="preserve">ТЕРИСТИКА </w:t>
      </w:r>
      <w:r w:rsidR="004261A5" w:rsidRPr="004B0D7A">
        <w:rPr>
          <w:b/>
          <w:sz w:val="26"/>
          <w:szCs w:val="26"/>
        </w:rPr>
        <w:t xml:space="preserve">ТЕРРИТОРИАЛЬНЫХ </w:t>
      </w:r>
      <w:r w:rsidR="00360E29" w:rsidRPr="004B0D7A">
        <w:rPr>
          <w:b/>
          <w:sz w:val="26"/>
          <w:szCs w:val="26"/>
        </w:rPr>
        <w:t>ЗОН,</w:t>
      </w:r>
      <w:r w:rsidR="00E516BE" w:rsidRPr="004B0D7A">
        <w:rPr>
          <w:b/>
          <w:sz w:val="26"/>
          <w:szCs w:val="26"/>
        </w:rPr>
        <w:t xml:space="preserve">  </w:t>
      </w:r>
      <w:r w:rsidRPr="004B0D7A">
        <w:rPr>
          <w:b/>
          <w:sz w:val="26"/>
          <w:szCs w:val="26"/>
        </w:rPr>
        <w:t>ГРАДОСТРОИТЕЛЬНЫЕ РЕГЛАМЕНТЫ</w:t>
      </w:r>
      <w:bookmarkEnd w:id="173"/>
    </w:p>
    <w:p w:rsidR="008244AC" w:rsidRPr="004B0D7A" w:rsidRDefault="008244AC" w:rsidP="008B1E1E">
      <w:pPr>
        <w:ind w:firstLine="567"/>
        <w:jc w:val="both"/>
        <w:rPr>
          <w:sz w:val="26"/>
          <w:szCs w:val="26"/>
        </w:rPr>
      </w:pPr>
      <w:r w:rsidRPr="004B0D7A">
        <w:rPr>
          <w:sz w:val="26"/>
          <w:szCs w:val="26"/>
        </w:rPr>
        <w:t>Состав территориальных зон определен в со</w:t>
      </w:r>
      <w:r w:rsidR="00FC3FEE" w:rsidRPr="004B0D7A">
        <w:rPr>
          <w:sz w:val="26"/>
          <w:szCs w:val="26"/>
        </w:rPr>
        <w:t>ответствии с Градостроительным К</w:t>
      </w:r>
      <w:r w:rsidRPr="004B0D7A">
        <w:rPr>
          <w:sz w:val="26"/>
          <w:szCs w:val="26"/>
        </w:rPr>
        <w:t>одексом Российской Федерации, ст. 35, п. 1-15.</w:t>
      </w:r>
    </w:p>
    <w:p w:rsidR="008244AC" w:rsidRPr="004B0D7A" w:rsidRDefault="008244AC" w:rsidP="008B1E1E">
      <w:pPr>
        <w:ind w:firstLine="567"/>
        <w:jc w:val="both"/>
        <w:rPr>
          <w:sz w:val="26"/>
          <w:szCs w:val="26"/>
        </w:rPr>
      </w:pPr>
      <w:r w:rsidRPr="004B0D7A">
        <w:rPr>
          <w:sz w:val="26"/>
          <w:szCs w:val="26"/>
        </w:rPr>
        <w:t>Градостроительные регламенты устанавливаются с учетом требований технических регламентов, требований охраны объектов культурного наследия, а также особо охраняемых природных территорий, иных природных объектов.</w:t>
      </w:r>
    </w:p>
    <w:p w:rsidR="004A5387" w:rsidRPr="004B0D7A" w:rsidRDefault="004A5387" w:rsidP="008B1E1E">
      <w:pPr>
        <w:ind w:firstLine="567"/>
        <w:jc w:val="both"/>
        <w:rPr>
          <w:b/>
          <w:sz w:val="26"/>
          <w:szCs w:val="26"/>
          <w:u w:val="single"/>
        </w:rPr>
      </w:pPr>
      <w:r w:rsidRPr="004B0D7A">
        <w:rPr>
          <w:b/>
          <w:sz w:val="26"/>
          <w:szCs w:val="26"/>
          <w:u w:val="single"/>
        </w:rPr>
        <w:t>Действие градостроительного регламента не распространяется на земельные участки:</w:t>
      </w:r>
    </w:p>
    <w:p w:rsidR="004A5387" w:rsidRPr="004B0D7A" w:rsidRDefault="004A5387" w:rsidP="008B1E1E">
      <w:pPr>
        <w:ind w:firstLine="567"/>
        <w:jc w:val="both"/>
        <w:rPr>
          <w:sz w:val="26"/>
          <w:szCs w:val="26"/>
        </w:rPr>
      </w:pPr>
      <w:proofErr w:type="gramStart"/>
      <w:r w:rsidRPr="004B0D7A">
        <w:rPr>
          <w:sz w:val="26"/>
          <w:szCs w:val="26"/>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76" w:history="1">
        <w:r w:rsidRPr="004B0D7A">
          <w:rPr>
            <w:rStyle w:val="a3"/>
            <w:color w:val="auto"/>
            <w:sz w:val="26"/>
            <w:szCs w:val="26"/>
            <w:u w:val="none"/>
          </w:rPr>
          <w:t>законодательством</w:t>
        </w:r>
      </w:hyperlink>
      <w:r w:rsidRPr="004B0D7A">
        <w:rPr>
          <w:sz w:val="26"/>
          <w:szCs w:val="26"/>
        </w:rPr>
        <w:t xml:space="preserve"> Российской Федерации об охране объектов культурного</w:t>
      </w:r>
      <w:proofErr w:type="gramEnd"/>
      <w:r w:rsidRPr="004B0D7A">
        <w:rPr>
          <w:sz w:val="26"/>
          <w:szCs w:val="26"/>
        </w:rPr>
        <w:t xml:space="preserve"> наследия;</w:t>
      </w:r>
    </w:p>
    <w:p w:rsidR="004A5387" w:rsidRPr="004B0D7A" w:rsidRDefault="004A5387" w:rsidP="008B1E1E">
      <w:pPr>
        <w:ind w:firstLine="567"/>
        <w:jc w:val="both"/>
        <w:rPr>
          <w:sz w:val="26"/>
          <w:szCs w:val="26"/>
        </w:rPr>
      </w:pPr>
      <w:r w:rsidRPr="004B0D7A">
        <w:rPr>
          <w:sz w:val="26"/>
          <w:szCs w:val="26"/>
        </w:rPr>
        <w:t>2) в границах территорий общего пользования;</w:t>
      </w:r>
    </w:p>
    <w:p w:rsidR="004A5387" w:rsidRPr="004B0D7A" w:rsidRDefault="004A5387" w:rsidP="008B1E1E">
      <w:pPr>
        <w:ind w:firstLine="567"/>
        <w:jc w:val="both"/>
        <w:rPr>
          <w:sz w:val="26"/>
          <w:szCs w:val="26"/>
        </w:rPr>
      </w:pPr>
      <w:proofErr w:type="gramStart"/>
      <w:r w:rsidRPr="004B0D7A">
        <w:rPr>
          <w:sz w:val="26"/>
          <w:szCs w:val="26"/>
        </w:rPr>
        <w:t>3) предназначенные для размещения линейных объектов и (или) занятые линейными объектами;</w:t>
      </w:r>
      <w:proofErr w:type="gramEnd"/>
    </w:p>
    <w:p w:rsidR="004A5387" w:rsidRPr="004B0D7A" w:rsidRDefault="004A5387" w:rsidP="008B1E1E">
      <w:pPr>
        <w:ind w:firstLine="567"/>
        <w:jc w:val="both"/>
        <w:rPr>
          <w:sz w:val="26"/>
          <w:szCs w:val="26"/>
        </w:rPr>
      </w:pPr>
      <w:proofErr w:type="gramStart"/>
      <w:r w:rsidRPr="004B0D7A">
        <w:rPr>
          <w:sz w:val="26"/>
          <w:szCs w:val="26"/>
        </w:rPr>
        <w:t>4) предоставленные для добычи полезных ископаемых.</w:t>
      </w:r>
      <w:proofErr w:type="gramEnd"/>
    </w:p>
    <w:p w:rsidR="004A5387" w:rsidRPr="004B0D7A" w:rsidRDefault="004A5387" w:rsidP="008B1E1E">
      <w:pPr>
        <w:ind w:firstLine="567"/>
        <w:jc w:val="both"/>
        <w:rPr>
          <w:sz w:val="26"/>
          <w:szCs w:val="26"/>
        </w:rPr>
      </w:pPr>
      <w:r w:rsidRPr="004B0D7A">
        <w:rPr>
          <w:b/>
          <w:sz w:val="26"/>
          <w:szCs w:val="26"/>
          <w:u w:val="single"/>
        </w:rPr>
        <w:t>Градостроительные регламенты не устанавливаются</w:t>
      </w:r>
      <w:r w:rsidRPr="004B0D7A">
        <w:rPr>
          <w:sz w:val="26"/>
          <w:szCs w:val="26"/>
        </w:rPr>
        <w:t xml:space="preserve"> для земель лесного фонда, земель, покрытых поверхностными водами, земель запаса, земель особо охраняемых </w:t>
      </w:r>
      <w:r w:rsidRPr="004B0D7A">
        <w:rPr>
          <w:sz w:val="26"/>
          <w:szCs w:val="26"/>
        </w:rPr>
        <w:lastRenderedPageBreak/>
        <w:t>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8244AC" w:rsidRPr="004B0D7A" w:rsidRDefault="008244AC" w:rsidP="008B1E1E">
      <w:pPr>
        <w:ind w:firstLine="567"/>
        <w:jc w:val="both"/>
        <w:rPr>
          <w:sz w:val="26"/>
          <w:szCs w:val="26"/>
        </w:rPr>
      </w:pPr>
      <w:r w:rsidRPr="004B0D7A">
        <w:rPr>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но без каких – либо строительных изменений. Последние разрешается осуществлять в отношении объектов с неподтвержденным использованием только в направлении приведения их использования в соответствие с регламентом по данной зоне и при условии, что существование и использование объектов недвижимости неопасно для жизни или здоровья человека, для окружающей среды, объектов культурного наследия.</w:t>
      </w:r>
    </w:p>
    <w:p w:rsidR="00500652" w:rsidRPr="004B0D7A" w:rsidRDefault="004261A5" w:rsidP="00E516BE">
      <w:pPr>
        <w:pStyle w:val="3"/>
        <w:jc w:val="center"/>
        <w:rPr>
          <w:b/>
          <w:sz w:val="26"/>
          <w:szCs w:val="26"/>
          <w:u w:val="single"/>
        </w:rPr>
      </w:pPr>
      <w:bookmarkStart w:id="174" w:name="_Toc17124840"/>
      <w:r w:rsidRPr="004B0D7A">
        <w:rPr>
          <w:b/>
          <w:sz w:val="26"/>
          <w:szCs w:val="26"/>
          <w:u w:val="single"/>
        </w:rPr>
        <w:t>А</w:t>
      </w:r>
      <w:proofErr w:type="gramStart"/>
      <w:r w:rsidR="00500652" w:rsidRPr="004B0D7A">
        <w:rPr>
          <w:b/>
          <w:sz w:val="26"/>
          <w:szCs w:val="26"/>
          <w:u w:val="single"/>
        </w:rPr>
        <w:t>1</w:t>
      </w:r>
      <w:proofErr w:type="gramEnd"/>
      <w:r w:rsidR="001C5B74" w:rsidRPr="004B0D7A">
        <w:rPr>
          <w:b/>
          <w:sz w:val="26"/>
          <w:szCs w:val="26"/>
          <w:u w:val="single"/>
        </w:rPr>
        <w:t xml:space="preserve"> -</w:t>
      </w:r>
      <w:r w:rsidR="00500652" w:rsidRPr="004B0D7A">
        <w:rPr>
          <w:b/>
          <w:sz w:val="26"/>
          <w:szCs w:val="26"/>
          <w:u w:val="single"/>
        </w:rPr>
        <w:t xml:space="preserve"> ПРИРОДООХРАННЫЕ ЗОНЫ</w:t>
      </w:r>
      <w:bookmarkEnd w:id="174"/>
    </w:p>
    <w:p w:rsidR="00416BDD" w:rsidRPr="004B0D7A" w:rsidRDefault="00500652" w:rsidP="00416BDD">
      <w:pPr>
        <w:ind w:firstLine="567"/>
        <w:jc w:val="both"/>
        <w:rPr>
          <w:sz w:val="26"/>
          <w:szCs w:val="26"/>
        </w:rPr>
      </w:pPr>
      <w:r w:rsidRPr="004B0D7A">
        <w:rPr>
          <w:b/>
          <w:sz w:val="26"/>
          <w:szCs w:val="26"/>
        </w:rPr>
        <w:t>Природоохранные зоны</w:t>
      </w:r>
      <w:r w:rsidRPr="004B0D7A">
        <w:rPr>
          <w:sz w:val="26"/>
          <w:szCs w:val="26"/>
        </w:rPr>
        <w:t xml:space="preserve"> предназначены для обеспечения экологической безопасности  среды жизнедеятельности, безопасности населения, сохранения природной</w:t>
      </w:r>
      <w:r w:rsidR="00360E29" w:rsidRPr="004B0D7A">
        <w:rPr>
          <w:sz w:val="26"/>
          <w:szCs w:val="26"/>
        </w:rPr>
        <w:t xml:space="preserve"> среды, для отдыха населения</w:t>
      </w:r>
      <w:r w:rsidRPr="004B0D7A">
        <w:rPr>
          <w:sz w:val="26"/>
          <w:szCs w:val="26"/>
        </w:rPr>
        <w:t>,</w:t>
      </w:r>
      <w:r w:rsidR="00360E29" w:rsidRPr="004B0D7A">
        <w:rPr>
          <w:sz w:val="26"/>
          <w:szCs w:val="26"/>
        </w:rPr>
        <w:t xml:space="preserve"> </w:t>
      </w:r>
      <w:r w:rsidRPr="004B0D7A">
        <w:rPr>
          <w:sz w:val="26"/>
          <w:szCs w:val="26"/>
        </w:rPr>
        <w:t>в т.ч.:</w:t>
      </w:r>
    </w:p>
    <w:p w:rsidR="00500652" w:rsidRPr="004B0D7A" w:rsidRDefault="00416BDD" w:rsidP="00416BDD">
      <w:pPr>
        <w:ind w:firstLine="567"/>
        <w:jc w:val="both"/>
        <w:rPr>
          <w:b/>
          <w:sz w:val="26"/>
          <w:szCs w:val="26"/>
        </w:rPr>
      </w:pPr>
      <w:r w:rsidRPr="004B0D7A">
        <w:rPr>
          <w:sz w:val="26"/>
          <w:szCs w:val="26"/>
        </w:rPr>
        <w:t xml:space="preserve">                                    </w:t>
      </w:r>
      <w:r w:rsidR="004261A5" w:rsidRPr="004B0D7A">
        <w:rPr>
          <w:b/>
          <w:sz w:val="26"/>
          <w:szCs w:val="26"/>
        </w:rPr>
        <w:t>А1.1</w:t>
      </w:r>
      <w:proofErr w:type="gramStart"/>
      <w:r w:rsidR="004261A5" w:rsidRPr="004B0D7A">
        <w:rPr>
          <w:b/>
          <w:sz w:val="26"/>
          <w:szCs w:val="26"/>
        </w:rPr>
        <w:t xml:space="preserve"> </w:t>
      </w:r>
      <w:r w:rsidR="00500652" w:rsidRPr="004B0D7A">
        <w:rPr>
          <w:b/>
          <w:sz w:val="26"/>
          <w:szCs w:val="26"/>
        </w:rPr>
        <w:t>О</w:t>
      </w:r>
      <w:proofErr w:type="gramEnd"/>
      <w:r w:rsidR="003B3F1C" w:rsidRPr="004B0D7A">
        <w:rPr>
          <w:b/>
          <w:sz w:val="26"/>
          <w:szCs w:val="26"/>
        </w:rPr>
        <w:t>собо охраняемые территории</w:t>
      </w:r>
    </w:p>
    <w:p w:rsidR="00B61648" w:rsidRPr="004B0D7A" w:rsidRDefault="00E926F0" w:rsidP="00E926F0">
      <w:pPr>
        <w:ind w:firstLine="709"/>
        <w:jc w:val="both"/>
        <w:rPr>
          <w:b/>
          <w:sz w:val="26"/>
          <w:szCs w:val="26"/>
        </w:rPr>
      </w:pPr>
      <w:r w:rsidRPr="004B0D7A">
        <w:rPr>
          <w:sz w:val="26"/>
          <w:szCs w:val="26"/>
          <w:shd w:val="clear" w:color="auto" w:fill="FFFFFF"/>
        </w:rPr>
        <w:t>Земельные участки, включенные в состав зон особо охраняемых территорий, используются в соответствии с требованиями, установленными </w:t>
      </w:r>
      <w:hyperlink r:id="rId177" w:anchor="dst100801" w:history="1">
        <w:r w:rsidRPr="004B0D7A">
          <w:rPr>
            <w:rStyle w:val="a3"/>
            <w:color w:val="auto"/>
            <w:sz w:val="26"/>
            <w:szCs w:val="26"/>
            <w:u w:val="none"/>
            <w:shd w:val="clear" w:color="auto" w:fill="FFFFFF"/>
          </w:rPr>
          <w:t>статьями 94</w:t>
        </w:r>
      </w:hyperlink>
      <w:r w:rsidRPr="004B0D7A">
        <w:rPr>
          <w:sz w:val="26"/>
          <w:szCs w:val="26"/>
          <w:shd w:val="clear" w:color="auto" w:fill="FFFFFF"/>
        </w:rPr>
        <w:t> - </w:t>
      </w:r>
      <w:hyperlink r:id="rId178" w:anchor="dst100860" w:history="1">
        <w:r w:rsidRPr="004B0D7A">
          <w:rPr>
            <w:rStyle w:val="a3"/>
            <w:color w:val="auto"/>
            <w:sz w:val="26"/>
            <w:szCs w:val="26"/>
            <w:u w:val="none"/>
            <w:shd w:val="clear" w:color="auto" w:fill="FFFFFF"/>
          </w:rPr>
          <w:t>100</w:t>
        </w:r>
      </w:hyperlink>
      <w:r w:rsidRPr="004B0D7A">
        <w:rPr>
          <w:sz w:val="26"/>
          <w:szCs w:val="26"/>
          <w:shd w:val="clear" w:color="auto" w:fill="FFFFFF"/>
        </w:rPr>
        <w:t> Земельного  Кодекса.</w:t>
      </w:r>
    </w:p>
    <w:p w:rsidR="00E926F0" w:rsidRPr="004B0D7A" w:rsidRDefault="00E926F0" w:rsidP="00E926F0">
      <w:pPr>
        <w:ind w:firstLine="709"/>
        <w:jc w:val="both"/>
        <w:rPr>
          <w:color w:val="333333"/>
          <w:sz w:val="26"/>
          <w:szCs w:val="26"/>
          <w:shd w:val="clear" w:color="auto" w:fill="FFFFFF"/>
        </w:rPr>
      </w:pPr>
      <w:r w:rsidRPr="004B0D7A">
        <w:rPr>
          <w:color w:val="333333"/>
          <w:sz w:val="26"/>
          <w:szCs w:val="26"/>
          <w:shd w:val="clear" w:color="auto" w:fill="FFFFFF"/>
        </w:rPr>
        <w:t>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E926F0" w:rsidRPr="004B0D7A" w:rsidRDefault="00E926F0" w:rsidP="00E926F0">
      <w:pPr>
        <w:ind w:firstLine="567"/>
        <w:jc w:val="both"/>
        <w:rPr>
          <w:color w:val="FF0000"/>
          <w:sz w:val="26"/>
          <w:szCs w:val="26"/>
        </w:rPr>
      </w:pPr>
      <w:r w:rsidRPr="004B0D7A">
        <w:rPr>
          <w:b/>
          <w:color w:val="FF0000"/>
          <w:sz w:val="26"/>
          <w:szCs w:val="26"/>
        </w:rPr>
        <w:t>Зона А</w:t>
      </w:r>
      <w:proofErr w:type="gramStart"/>
      <w:r w:rsidRPr="004B0D7A">
        <w:rPr>
          <w:b/>
          <w:color w:val="FF0000"/>
          <w:sz w:val="26"/>
          <w:szCs w:val="26"/>
        </w:rPr>
        <w:t>1</w:t>
      </w:r>
      <w:proofErr w:type="gramEnd"/>
      <w:r w:rsidRPr="004B0D7A">
        <w:rPr>
          <w:b/>
          <w:color w:val="FF0000"/>
          <w:sz w:val="26"/>
          <w:szCs w:val="26"/>
        </w:rPr>
        <w:t>.1 -</w:t>
      </w:r>
      <w:r w:rsidRPr="004B0D7A">
        <w:rPr>
          <w:color w:val="FF0000"/>
          <w:sz w:val="26"/>
          <w:szCs w:val="26"/>
        </w:rPr>
        <w:t xml:space="preserve"> градостроительные регламенты не устанавливаются согласно п.6 ст.36 Градостроительного кодекса РФ.</w:t>
      </w:r>
    </w:p>
    <w:p w:rsidR="00E926F0" w:rsidRPr="004B0D7A" w:rsidRDefault="00E926F0" w:rsidP="00E926F0">
      <w:pPr>
        <w:ind w:firstLine="567"/>
        <w:jc w:val="both"/>
        <w:rPr>
          <w:sz w:val="26"/>
          <w:szCs w:val="26"/>
        </w:rPr>
      </w:pPr>
      <w:r w:rsidRPr="004B0D7A">
        <w:rPr>
          <w:sz w:val="26"/>
          <w:szCs w:val="26"/>
        </w:rPr>
        <w:t xml:space="preserve">В состав зоны </w:t>
      </w:r>
      <w:r w:rsidRPr="004B0D7A">
        <w:rPr>
          <w:b/>
          <w:bCs/>
          <w:sz w:val="26"/>
          <w:szCs w:val="26"/>
        </w:rPr>
        <w:t>А</w:t>
      </w:r>
      <w:proofErr w:type="gramStart"/>
      <w:r w:rsidRPr="004B0D7A">
        <w:rPr>
          <w:b/>
          <w:bCs/>
          <w:sz w:val="26"/>
          <w:szCs w:val="26"/>
        </w:rPr>
        <w:t>1</w:t>
      </w:r>
      <w:proofErr w:type="gramEnd"/>
      <w:r w:rsidRPr="004B0D7A">
        <w:rPr>
          <w:b/>
          <w:bCs/>
          <w:sz w:val="26"/>
          <w:szCs w:val="26"/>
        </w:rPr>
        <w:t>.1</w:t>
      </w:r>
      <w:r w:rsidRPr="004B0D7A">
        <w:rPr>
          <w:sz w:val="26"/>
          <w:szCs w:val="26"/>
        </w:rPr>
        <w:t xml:space="preserve"> включены территории, предложенные для организации «</w:t>
      </w:r>
      <w:proofErr w:type="spellStart"/>
      <w:r w:rsidRPr="004B0D7A">
        <w:rPr>
          <w:color w:val="000000"/>
          <w:sz w:val="26"/>
          <w:szCs w:val="26"/>
        </w:rPr>
        <w:t>Серпиевского</w:t>
      </w:r>
      <w:proofErr w:type="spellEnd"/>
      <w:r w:rsidRPr="004B0D7A">
        <w:rPr>
          <w:color w:val="000000"/>
          <w:sz w:val="26"/>
          <w:szCs w:val="26"/>
        </w:rPr>
        <w:t xml:space="preserve"> государственного природного комплексного заказника</w:t>
      </w:r>
      <w:r w:rsidRPr="004B0D7A">
        <w:rPr>
          <w:sz w:val="26"/>
          <w:szCs w:val="26"/>
        </w:rPr>
        <w:t>», использования и охраны земель особо охраняемых природных объектов  устанавливается органами государственной власти в соответствии с федеральными законами.</w:t>
      </w:r>
    </w:p>
    <w:p w:rsidR="00E926F0" w:rsidRPr="004B0D7A" w:rsidRDefault="00E926F0" w:rsidP="00E926F0">
      <w:pPr>
        <w:ind w:firstLine="567"/>
        <w:jc w:val="both"/>
        <w:rPr>
          <w:sz w:val="26"/>
          <w:szCs w:val="26"/>
        </w:rPr>
      </w:pPr>
      <w:r w:rsidRPr="004B0D7A">
        <w:rPr>
          <w:sz w:val="26"/>
          <w:szCs w:val="26"/>
        </w:rPr>
        <w:t xml:space="preserve">На территориях особо охраняемых природных объектов запрещается всякая деятельность, влекущая за собой нарушение их сохранности. </w:t>
      </w:r>
    </w:p>
    <w:p w:rsidR="001A40BE" w:rsidRPr="001A40BE" w:rsidRDefault="00E926F0" w:rsidP="00E926F0">
      <w:pPr>
        <w:pStyle w:val="a8"/>
        <w:numPr>
          <w:ilvl w:val="0"/>
          <w:numId w:val="24"/>
        </w:numPr>
        <w:jc w:val="both"/>
        <w:rPr>
          <w:color w:val="548DD4" w:themeColor="text2" w:themeTint="99"/>
          <w:sz w:val="26"/>
          <w:szCs w:val="26"/>
        </w:rPr>
      </w:pPr>
      <w:r w:rsidRPr="004B0D7A">
        <w:rPr>
          <w:color w:val="548DD4" w:themeColor="text2" w:themeTint="99"/>
          <w:sz w:val="26"/>
          <w:szCs w:val="26"/>
        </w:rPr>
        <w:t>Основные виды разрешенного использования:</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24"/>
        <w:gridCol w:w="2228"/>
        <w:gridCol w:w="6531"/>
        <w:gridCol w:w="792"/>
      </w:tblGrid>
      <w:tr w:rsidR="00E926F0" w:rsidRPr="00173043" w:rsidTr="008F1AF8">
        <w:trPr>
          <w:trHeight w:hRule="exact" w:val="1118"/>
          <w:tblHeader/>
        </w:trPr>
        <w:tc>
          <w:tcPr>
            <w:tcW w:w="0" w:type="auto"/>
            <w:shd w:val="clear" w:color="auto" w:fill="FFFFFF"/>
            <w:vAlign w:val="center"/>
          </w:tcPr>
          <w:p w:rsidR="00E926F0" w:rsidRPr="00173043" w:rsidRDefault="00E926F0" w:rsidP="00E926F0">
            <w:pPr>
              <w:pStyle w:val="24"/>
              <w:shd w:val="clear" w:color="auto" w:fill="auto"/>
              <w:spacing w:before="0" w:after="60" w:line="240" w:lineRule="exact"/>
              <w:ind w:left="180"/>
              <w:jc w:val="center"/>
              <w:rPr>
                <w:color w:val="548DD4" w:themeColor="text2" w:themeTint="99"/>
                <w:sz w:val="24"/>
                <w:szCs w:val="24"/>
              </w:rPr>
            </w:pPr>
            <w:r w:rsidRPr="00173043">
              <w:rPr>
                <w:color w:val="548DD4" w:themeColor="text2" w:themeTint="99"/>
                <w:sz w:val="24"/>
                <w:szCs w:val="24"/>
              </w:rPr>
              <w:t>№</w:t>
            </w:r>
          </w:p>
          <w:p w:rsidR="00E926F0" w:rsidRPr="00173043" w:rsidRDefault="00E926F0" w:rsidP="00E926F0">
            <w:pPr>
              <w:pStyle w:val="24"/>
              <w:shd w:val="clear" w:color="auto" w:fill="auto"/>
              <w:spacing w:before="60" w:line="240" w:lineRule="exact"/>
              <w:ind w:left="180"/>
              <w:jc w:val="center"/>
              <w:rPr>
                <w:color w:val="548DD4" w:themeColor="text2" w:themeTint="99"/>
                <w:sz w:val="24"/>
                <w:szCs w:val="24"/>
              </w:rPr>
            </w:pPr>
            <w:proofErr w:type="spellStart"/>
            <w:proofErr w:type="gramStart"/>
            <w:r w:rsidRPr="00173043">
              <w:rPr>
                <w:color w:val="548DD4" w:themeColor="text2" w:themeTint="99"/>
                <w:sz w:val="24"/>
                <w:szCs w:val="24"/>
              </w:rPr>
              <w:t>п</w:t>
            </w:r>
            <w:proofErr w:type="spellEnd"/>
            <w:proofErr w:type="gramEnd"/>
            <w:r w:rsidRPr="00173043">
              <w:rPr>
                <w:color w:val="548DD4" w:themeColor="text2" w:themeTint="99"/>
                <w:sz w:val="24"/>
                <w:szCs w:val="24"/>
              </w:rPr>
              <w:t>/</w:t>
            </w:r>
            <w:proofErr w:type="spellStart"/>
            <w:r w:rsidRPr="00173043">
              <w:rPr>
                <w:color w:val="548DD4" w:themeColor="text2" w:themeTint="99"/>
                <w:sz w:val="24"/>
                <w:szCs w:val="24"/>
              </w:rPr>
              <w:t>п</w:t>
            </w:r>
            <w:proofErr w:type="spellEnd"/>
          </w:p>
          <w:p w:rsidR="00E926F0" w:rsidRPr="00173043" w:rsidRDefault="00E926F0" w:rsidP="00E926F0">
            <w:pPr>
              <w:pStyle w:val="24"/>
              <w:shd w:val="clear" w:color="auto" w:fill="auto"/>
              <w:spacing w:before="60" w:line="240" w:lineRule="exact"/>
              <w:ind w:left="180"/>
              <w:jc w:val="center"/>
              <w:rPr>
                <w:color w:val="548DD4" w:themeColor="text2" w:themeTint="99"/>
                <w:sz w:val="24"/>
                <w:szCs w:val="24"/>
              </w:rPr>
            </w:pPr>
          </w:p>
          <w:p w:rsidR="00E926F0" w:rsidRPr="00173043" w:rsidRDefault="00E926F0" w:rsidP="00E926F0">
            <w:pPr>
              <w:pStyle w:val="24"/>
              <w:shd w:val="clear" w:color="auto" w:fill="auto"/>
              <w:spacing w:before="60" w:line="240" w:lineRule="exact"/>
              <w:ind w:left="180"/>
              <w:jc w:val="center"/>
              <w:rPr>
                <w:color w:val="548DD4" w:themeColor="text2" w:themeTint="99"/>
                <w:sz w:val="24"/>
                <w:szCs w:val="24"/>
              </w:rPr>
            </w:pPr>
          </w:p>
          <w:p w:rsidR="00E926F0" w:rsidRPr="00173043" w:rsidRDefault="00E926F0" w:rsidP="00E926F0">
            <w:pPr>
              <w:pStyle w:val="24"/>
              <w:shd w:val="clear" w:color="auto" w:fill="auto"/>
              <w:spacing w:before="60" w:line="240" w:lineRule="exact"/>
              <w:ind w:left="180"/>
              <w:jc w:val="center"/>
              <w:rPr>
                <w:color w:val="548DD4" w:themeColor="text2" w:themeTint="99"/>
                <w:sz w:val="24"/>
                <w:szCs w:val="24"/>
              </w:rPr>
            </w:pPr>
          </w:p>
          <w:p w:rsidR="00E926F0" w:rsidRPr="00173043" w:rsidRDefault="00E926F0" w:rsidP="00E926F0">
            <w:pPr>
              <w:pStyle w:val="24"/>
              <w:shd w:val="clear" w:color="auto" w:fill="auto"/>
              <w:spacing w:before="60" w:line="240" w:lineRule="exact"/>
              <w:ind w:left="180"/>
              <w:jc w:val="center"/>
              <w:rPr>
                <w:color w:val="548DD4" w:themeColor="text2" w:themeTint="99"/>
                <w:sz w:val="24"/>
                <w:szCs w:val="24"/>
              </w:rPr>
            </w:pPr>
          </w:p>
          <w:p w:rsidR="00E926F0" w:rsidRPr="00173043" w:rsidRDefault="00E926F0" w:rsidP="00E926F0">
            <w:pPr>
              <w:pStyle w:val="24"/>
              <w:shd w:val="clear" w:color="auto" w:fill="auto"/>
              <w:spacing w:before="60" w:line="240" w:lineRule="exact"/>
              <w:ind w:left="180"/>
              <w:jc w:val="center"/>
              <w:rPr>
                <w:color w:val="548DD4" w:themeColor="text2" w:themeTint="99"/>
                <w:sz w:val="24"/>
                <w:szCs w:val="24"/>
              </w:rPr>
            </w:pPr>
          </w:p>
          <w:p w:rsidR="00E926F0" w:rsidRPr="00173043" w:rsidRDefault="00E926F0" w:rsidP="00E926F0">
            <w:pPr>
              <w:pStyle w:val="24"/>
              <w:shd w:val="clear" w:color="auto" w:fill="auto"/>
              <w:spacing w:before="60" w:line="240" w:lineRule="exact"/>
              <w:ind w:left="180"/>
              <w:jc w:val="center"/>
              <w:rPr>
                <w:color w:val="548DD4" w:themeColor="text2" w:themeTint="99"/>
                <w:sz w:val="24"/>
                <w:szCs w:val="24"/>
              </w:rPr>
            </w:pPr>
          </w:p>
        </w:tc>
        <w:tc>
          <w:tcPr>
            <w:tcW w:w="2234" w:type="dxa"/>
            <w:shd w:val="clear" w:color="auto" w:fill="FFFFFF"/>
            <w:vAlign w:val="center"/>
          </w:tcPr>
          <w:p w:rsidR="00E926F0" w:rsidRPr="00173043" w:rsidRDefault="00E926F0" w:rsidP="00E926F0">
            <w:pPr>
              <w:pStyle w:val="24"/>
              <w:shd w:val="clear" w:color="auto" w:fill="auto"/>
              <w:spacing w:before="0" w:line="274" w:lineRule="exact"/>
              <w:jc w:val="center"/>
              <w:rPr>
                <w:color w:val="548DD4" w:themeColor="text2" w:themeTint="99"/>
                <w:sz w:val="24"/>
                <w:szCs w:val="24"/>
              </w:rPr>
            </w:pPr>
            <w:r w:rsidRPr="00173043">
              <w:rPr>
                <w:color w:val="548DD4" w:themeColor="text2" w:themeTint="99"/>
                <w:sz w:val="24"/>
                <w:szCs w:val="24"/>
              </w:rPr>
              <w:t xml:space="preserve">Вид </w:t>
            </w:r>
            <w:proofErr w:type="gramStart"/>
            <w:r w:rsidRPr="00173043">
              <w:rPr>
                <w:color w:val="548DD4" w:themeColor="text2" w:themeTint="99"/>
                <w:sz w:val="24"/>
                <w:szCs w:val="24"/>
              </w:rPr>
              <w:t>разрешенного</w:t>
            </w:r>
            <w:proofErr w:type="gramEnd"/>
          </w:p>
          <w:p w:rsidR="00E926F0" w:rsidRPr="00173043" w:rsidRDefault="00E926F0" w:rsidP="00E926F0">
            <w:pPr>
              <w:pStyle w:val="24"/>
              <w:shd w:val="clear" w:color="auto" w:fill="auto"/>
              <w:spacing w:before="0" w:line="274" w:lineRule="exact"/>
              <w:ind w:left="200"/>
              <w:jc w:val="center"/>
              <w:rPr>
                <w:color w:val="548DD4" w:themeColor="text2" w:themeTint="99"/>
                <w:sz w:val="24"/>
                <w:szCs w:val="24"/>
              </w:rPr>
            </w:pPr>
            <w:r w:rsidRPr="00173043">
              <w:rPr>
                <w:color w:val="548DD4" w:themeColor="text2" w:themeTint="99"/>
                <w:sz w:val="24"/>
                <w:szCs w:val="24"/>
              </w:rPr>
              <w:t>использования</w:t>
            </w:r>
          </w:p>
        </w:tc>
        <w:tc>
          <w:tcPr>
            <w:tcW w:w="6578" w:type="dxa"/>
            <w:shd w:val="clear" w:color="auto" w:fill="FFFFFF"/>
            <w:vAlign w:val="center"/>
          </w:tcPr>
          <w:p w:rsidR="00E926F0" w:rsidRPr="00173043" w:rsidRDefault="00E926F0" w:rsidP="00E926F0">
            <w:pPr>
              <w:pStyle w:val="24"/>
              <w:shd w:val="clear" w:color="auto" w:fill="auto"/>
              <w:spacing w:before="0" w:line="274" w:lineRule="exact"/>
              <w:jc w:val="center"/>
              <w:rPr>
                <w:color w:val="548DD4" w:themeColor="text2" w:themeTint="99"/>
                <w:sz w:val="24"/>
                <w:szCs w:val="24"/>
              </w:rPr>
            </w:pPr>
            <w:r w:rsidRPr="00173043">
              <w:rPr>
                <w:color w:val="548DD4" w:themeColor="text2" w:themeTint="99"/>
                <w:sz w:val="24"/>
                <w:szCs w:val="24"/>
              </w:rPr>
              <w:t>Описание вида разрешенного использования земельного участка</w:t>
            </w:r>
          </w:p>
        </w:tc>
        <w:tc>
          <w:tcPr>
            <w:tcW w:w="793" w:type="dxa"/>
            <w:shd w:val="clear" w:color="auto" w:fill="FFFFFF"/>
            <w:vAlign w:val="center"/>
          </w:tcPr>
          <w:p w:rsidR="00E926F0" w:rsidRPr="00173043" w:rsidRDefault="00E926F0" w:rsidP="00E926F0">
            <w:pPr>
              <w:pStyle w:val="24"/>
              <w:shd w:val="clear" w:color="auto" w:fill="auto"/>
              <w:spacing w:before="0" w:after="120" w:line="240" w:lineRule="exact"/>
              <w:ind w:left="180"/>
              <w:jc w:val="center"/>
              <w:rPr>
                <w:color w:val="548DD4" w:themeColor="text2" w:themeTint="99"/>
                <w:sz w:val="24"/>
                <w:szCs w:val="24"/>
              </w:rPr>
            </w:pPr>
            <w:r w:rsidRPr="00173043">
              <w:rPr>
                <w:color w:val="548DD4" w:themeColor="text2" w:themeTint="99"/>
                <w:sz w:val="24"/>
                <w:szCs w:val="24"/>
              </w:rPr>
              <w:t>Код вида</w:t>
            </w:r>
          </w:p>
        </w:tc>
      </w:tr>
      <w:tr w:rsidR="00E926F0" w:rsidRPr="00173043" w:rsidTr="00173043">
        <w:trPr>
          <w:trHeight w:hRule="exact" w:val="2561"/>
          <w:tblHeader/>
        </w:trPr>
        <w:tc>
          <w:tcPr>
            <w:tcW w:w="0" w:type="auto"/>
            <w:shd w:val="clear" w:color="auto" w:fill="FFFFFF"/>
            <w:vAlign w:val="center"/>
          </w:tcPr>
          <w:p w:rsidR="00E926F0" w:rsidRPr="00173043" w:rsidRDefault="00E926F0" w:rsidP="00E926F0">
            <w:pPr>
              <w:pStyle w:val="24"/>
              <w:shd w:val="clear" w:color="auto" w:fill="auto"/>
              <w:spacing w:before="0" w:after="60" w:line="240" w:lineRule="exact"/>
              <w:ind w:left="180"/>
              <w:jc w:val="center"/>
              <w:rPr>
                <w:color w:val="548DD4" w:themeColor="text2" w:themeTint="99"/>
                <w:sz w:val="24"/>
                <w:szCs w:val="24"/>
              </w:rPr>
            </w:pPr>
            <w:r w:rsidRPr="00173043">
              <w:rPr>
                <w:color w:val="548DD4" w:themeColor="text2" w:themeTint="99"/>
                <w:sz w:val="24"/>
                <w:szCs w:val="24"/>
              </w:rPr>
              <w:t>1</w:t>
            </w:r>
          </w:p>
        </w:tc>
        <w:tc>
          <w:tcPr>
            <w:tcW w:w="2234" w:type="dxa"/>
            <w:shd w:val="clear" w:color="auto" w:fill="FFFFFF"/>
          </w:tcPr>
          <w:p w:rsidR="00E926F0" w:rsidRPr="00173043" w:rsidRDefault="00E926F0" w:rsidP="00E926F0">
            <w:pPr>
              <w:pStyle w:val="af4"/>
              <w:rPr>
                <w:rFonts w:ascii="Times New Roman" w:hAnsi="Times New Roman" w:cs="Times New Roman"/>
                <w:color w:val="548DD4" w:themeColor="text2" w:themeTint="99"/>
              </w:rPr>
            </w:pPr>
            <w:bookmarkStart w:id="175" w:name="sub_1091"/>
            <w:r w:rsidRPr="00173043">
              <w:rPr>
                <w:rFonts w:ascii="Times New Roman" w:hAnsi="Times New Roman" w:cs="Times New Roman"/>
                <w:color w:val="548DD4" w:themeColor="text2" w:themeTint="99"/>
              </w:rPr>
              <w:t>Охрана природных территорий</w:t>
            </w:r>
            <w:bookmarkEnd w:id="175"/>
          </w:p>
        </w:tc>
        <w:tc>
          <w:tcPr>
            <w:tcW w:w="6578" w:type="dxa"/>
            <w:shd w:val="clear" w:color="auto" w:fill="FFFFFF"/>
          </w:tcPr>
          <w:p w:rsidR="00E926F0" w:rsidRPr="00173043" w:rsidRDefault="00E926F0" w:rsidP="00E926F0">
            <w:pPr>
              <w:pStyle w:val="af4"/>
              <w:rPr>
                <w:rFonts w:ascii="Times New Roman" w:hAnsi="Times New Roman" w:cs="Times New Roman"/>
                <w:color w:val="548DD4" w:themeColor="text2" w:themeTint="99"/>
              </w:rPr>
            </w:pPr>
            <w:proofErr w:type="gramStart"/>
            <w:r w:rsidRPr="00173043">
              <w:rPr>
                <w:rFonts w:ascii="Times New Roman" w:hAnsi="Times New Roman" w:cs="Times New Roman"/>
                <w:color w:val="548DD4" w:themeColor="text2" w:themeTint="99"/>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793" w:type="dxa"/>
            <w:shd w:val="clear" w:color="auto" w:fill="FFFFFF"/>
          </w:tcPr>
          <w:p w:rsidR="00E926F0" w:rsidRPr="00173043" w:rsidRDefault="00E926F0" w:rsidP="00E926F0">
            <w:pPr>
              <w:pStyle w:val="af4"/>
              <w:jc w:val="center"/>
              <w:rPr>
                <w:rFonts w:ascii="Times New Roman" w:hAnsi="Times New Roman" w:cs="Times New Roman"/>
                <w:color w:val="548DD4" w:themeColor="text2" w:themeTint="99"/>
              </w:rPr>
            </w:pPr>
            <w:r w:rsidRPr="00173043">
              <w:rPr>
                <w:rFonts w:ascii="Times New Roman" w:hAnsi="Times New Roman" w:cs="Times New Roman"/>
                <w:color w:val="548DD4" w:themeColor="text2" w:themeTint="99"/>
              </w:rPr>
              <w:t>9.1</w:t>
            </w:r>
          </w:p>
        </w:tc>
      </w:tr>
      <w:tr w:rsidR="00EF1B13" w:rsidRPr="00173043" w:rsidTr="008F1AF8">
        <w:trPr>
          <w:trHeight w:hRule="exact" w:val="2427"/>
          <w:tblHeader/>
        </w:trPr>
        <w:tc>
          <w:tcPr>
            <w:tcW w:w="0" w:type="auto"/>
            <w:shd w:val="clear" w:color="auto" w:fill="FFFFFF"/>
            <w:vAlign w:val="center"/>
          </w:tcPr>
          <w:p w:rsidR="00EF1B13" w:rsidRPr="00173043" w:rsidRDefault="00EF1B13" w:rsidP="00E926F0">
            <w:pPr>
              <w:pStyle w:val="24"/>
              <w:shd w:val="clear" w:color="auto" w:fill="auto"/>
              <w:spacing w:before="0" w:after="60" w:line="240" w:lineRule="exact"/>
              <w:ind w:left="180"/>
              <w:jc w:val="center"/>
              <w:rPr>
                <w:color w:val="548DD4" w:themeColor="text2" w:themeTint="99"/>
                <w:sz w:val="24"/>
                <w:szCs w:val="24"/>
              </w:rPr>
            </w:pPr>
            <w:r w:rsidRPr="00173043">
              <w:rPr>
                <w:color w:val="548DD4" w:themeColor="text2" w:themeTint="99"/>
                <w:sz w:val="24"/>
                <w:szCs w:val="24"/>
              </w:rPr>
              <w:lastRenderedPageBreak/>
              <w:t>2</w:t>
            </w:r>
          </w:p>
        </w:tc>
        <w:tc>
          <w:tcPr>
            <w:tcW w:w="2234" w:type="dxa"/>
            <w:shd w:val="clear" w:color="auto" w:fill="FFFFFF"/>
          </w:tcPr>
          <w:p w:rsidR="00EF1B13" w:rsidRPr="00173043" w:rsidRDefault="00EF1B13" w:rsidP="00EF1B13">
            <w:pPr>
              <w:pStyle w:val="af4"/>
              <w:rPr>
                <w:rFonts w:ascii="Times New Roman" w:eastAsiaTheme="minorEastAsia" w:hAnsi="Times New Roman" w:cs="Times New Roman"/>
                <w:color w:val="548DD4" w:themeColor="text2" w:themeTint="99"/>
              </w:rPr>
            </w:pPr>
            <w:r w:rsidRPr="00173043">
              <w:rPr>
                <w:rFonts w:ascii="Times New Roman" w:eastAsiaTheme="minorEastAsia" w:hAnsi="Times New Roman" w:cs="Times New Roman"/>
                <w:color w:val="548DD4" w:themeColor="text2" w:themeTint="99"/>
              </w:rPr>
              <w:t>Историко-культурная деятельность</w:t>
            </w:r>
          </w:p>
        </w:tc>
        <w:tc>
          <w:tcPr>
            <w:tcW w:w="6578" w:type="dxa"/>
            <w:shd w:val="clear" w:color="auto" w:fill="FFFFFF"/>
          </w:tcPr>
          <w:p w:rsidR="00EF1B13" w:rsidRPr="00173043" w:rsidRDefault="00EF1B13" w:rsidP="00EF1B13">
            <w:pPr>
              <w:pStyle w:val="af4"/>
              <w:rPr>
                <w:rFonts w:ascii="Times New Roman" w:eastAsiaTheme="minorEastAsia" w:hAnsi="Times New Roman" w:cs="Times New Roman"/>
                <w:color w:val="548DD4" w:themeColor="text2" w:themeTint="99"/>
              </w:rPr>
            </w:pPr>
            <w:r w:rsidRPr="00173043">
              <w:rPr>
                <w:rFonts w:ascii="Times New Roman" w:eastAsiaTheme="minorEastAsia" w:hAnsi="Times New Roman" w:cs="Times New Roman"/>
                <w:color w:val="548DD4" w:themeColor="text2" w:themeTint="99"/>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793" w:type="dxa"/>
            <w:shd w:val="clear" w:color="auto" w:fill="FFFFFF"/>
          </w:tcPr>
          <w:p w:rsidR="00EF1B13" w:rsidRPr="00173043" w:rsidRDefault="00EF1B13" w:rsidP="00EF1B13">
            <w:pPr>
              <w:pStyle w:val="af4"/>
              <w:jc w:val="center"/>
              <w:rPr>
                <w:rFonts w:ascii="Times New Roman" w:eastAsiaTheme="minorEastAsia" w:hAnsi="Times New Roman" w:cs="Times New Roman"/>
                <w:color w:val="548DD4" w:themeColor="text2" w:themeTint="99"/>
              </w:rPr>
            </w:pPr>
            <w:r w:rsidRPr="00173043">
              <w:rPr>
                <w:rFonts w:ascii="Times New Roman" w:eastAsiaTheme="minorEastAsia" w:hAnsi="Times New Roman" w:cs="Times New Roman"/>
                <w:color w:val="548DD4" w:themeColor="text2" w:themeTint="99"/>
              </w:rPr>
              <w:t>9.3</w:t>
            </w:r>
          </w:p>
        </w:tc>
      </w:tr>
    </w:tbl>
    <w:p w:rsidR="00E926F0" w:rsidRPr="004B0D7A" w:rsidRDefault="00E926F0" w:rsidP="00E926F0">
      <w:pPr>
        <w:pStyle w:val="a8"/>
        <w:ind w:left="927"/>
        <w:jc w:val="both"/>
        <w:rPr>
          <w:color w:val="548DD4" w:themeColor="text2" w:themeTint="99"/>
          <w:sz w:val="26"/>
          <w:szCs w:val="26"/>
        </w:rPr>
      </w:pPr>
    </w:p>
    <w:p w:rsidR="00E926F0" w:rsidRPr="004B0D7A" w:rsidRDefault="00E926F0" w:rsidP="00E926F0">
      <w:pPr>
        <w:pStyle w:val="a8"/>
        <w:ind w:left="567"/>
        <w:jc w:val="both"/>
        <w:rPr>
          <w:color w:val="548DD4" w:themeColor="text2" w:themeTint="99"/>
          <w:sz w:val="26"/>
          <w:szCs w:val="26"/>
        </w:rPr>
      </w:pPr>
      <w:r w:rsidRPr="004B0D7A">
        <w:rPr>
          <w:color w:val="548DD4" w:themeColor="text2" w:themeTint="99"/>
          <w:sz w:val="26"/>
          <w:szCs w:val="26"/>
        </w:rPr>
        <w:t>2.Условно разрешенные виды использования:</w:t>
      </w:r>
    </w:p>
    <w:p w:rsidR="00E926F0" w:rsidRPr="004B0D7A" w:rsidRDefault="00E926F0" w:rsidP="00E926F0">
      <w:pPr>
        <w:ind w:firstLine="567"/>
        <w:jc w:val="both"/>
        <w:rPr>
          <w:color w:val="548DD4" w:themeColor="text2" w:themeTint="99"/>
          <w:sz w:val="26"/>
          <w:szCs w:val="26"/>
        </w:rPr>
      </w:pPr>
      <w:r w:rsidRPr="004B0D7A">
        <w:rPr>
          <w:color w:val="548DD4" w:themeColor="text2" w:themeTint="99"/>
          <w:sz w:val="26"/>
          <w:szCs w:val="26"/>
        </w:rPr>
        <w:t>Не устанавливаются.</w:t>
      </w:r>
    </w:p>
    <w:p w:rsidR="00E926F0" w:rsidRPr="004B0D7A" w:rsidRDefault="00E926F0" w:rsidP="00E926F0">
      <w:pPr>
        <w:pStyle w:val="a8"/>
        <w:ind w:left="567"/>
        <w:jc w:val="both"/>
        <w:rPr>
          <w:color w:val="548DD4" w:themeColor="text2" w:themeTint="99"/>
          <w:sz w:val="26"/>
          <w:szCs w:val="26"/>
        </w:rPr>
      </w:pPr>
      <w:r w:rsidRPr="004B0D7A">
        <w:rPr>
          <w:color w:val="548DD4" w:themeColor="text2" w:themeTint="99"/>
          <w:sz w:val="26"/>
          <w:szCs w:val="26"/>
        </w:rPr>
        <w:t>3.Вспомогательные виды разрешенного использования:</w:t>
      </w:r>
    </w:p>
    <w:p w:rsidR="00E926F0" w:rsidRPr="004B0D7A" w:rsidRDefault="00E926F0" w:rsidP="00E926F0">
      <w:pPr>
        <w:ind w:firstLine="567"/>
        <w:rPr>
          <w:color w:val="548DD4" w:themeColor="text2" w:themeTint="99"/>
          <w:sz w:val="26"/>
          <w:szCs w:val="26"/>
        </w:rPr>
      </w:pPr>
      <w:r w:rsidRPr="004B0D7A">
        <w:rPr>
          <w:color w:val="548DD4" w:themeColor="text2" w:themeTint="99"/>
          <w:sz w:val="26"/>
          <w:szCs w:val="26"/>
        </w:rPr>
        <w:t>Не устанавливаются.</w:t>
      </w:r>
    </w:p>
    <w:p w:rsidR="008244AC" w:rsidRPr="004B0D7A" w:rsidRDefault="004261A5" w:rsidP="00E516BE">
      <w:pPr>
        <w:pStyle w:val="3"/>
        <w:jc w:val="center"/>
        <w:rPr>
          <w:b/>
          <w:sz w:val="26"/>
          <w:szCs w:val="26"/>
          <w:u w:val="single"/>
        </w:rPr>
      </w:pPr>
      <w:bookmarkStart w:id="176" w:name="_Toc17124841"/>
      <w:r w:rsidRPr="004B0D7A">
        <w:rPr>
          <w:b/>
          <w:sz w:val="26"/>
          <w:szCs w:val="26"/>
          <w:u w:val="single"/>
        </w:rPr>
        <w:t>А</w:t>
      </w:r>
      <w:proofErr w:type="gramStart"/>
      <w:r w:rsidR="00D7283D" w:rsidRPr="004B0D7A">
        <w:rPr>
          <w:b/>
          <w:sz w:val="26"/>
          <w:szCs w:val="26"/>
          <w:u w:val="single"/>
        </w:rPr>
        <w:t>2</w:t>
      </w:r>
      <w:proofErr w:type="gramEnd"/>
      <w:r w:rsidR="001C5B74" w:rsidRPr="004B0D7A">
        <w:rPr>
          <w:b/>
          <w:sz w:val="26"/>
          <w:szCs w:val="26"/>
          <w:u w:val="single"/>
        </w:rPr>
        <w:t xml:space="preserve"> -</w:t>
      </w:r>
      <w:r w:rsidR="008244AC" w:rsidRPr="004B0D7A">
        <w:rPr>
          <w:b/>
          <w:sz w:val="26"/>
          <w:szCs w:val="26"/>
          <w:u w:val="single"/>
        </w:rPr>
        <w:t xml:space="preserve"> РЕКРЕАЦИОННЫЕ ЗОНЫ</w:t>
      </w:r>
      <w:bookmarkEnd w:id="176"/>
    </w:p>
    <w:p w:rsidR="00D7283D" w:rsidRPr="004B0D7A" w:rsidRDefault="00F23742" w:rsidP="00F23742">
      <w:pPr>
        <w:ind w:firstLine="709"/>
        <w:jc w:val="both"/>
        <w:rPr>
          <w:b/>
          <w:sz w:val="26"/>
          <w:szCs w:val="26"/>
          <w:u w:val="single"/>
        </w:rPr>
      </w:pPr>
      <w:r w:rsidRPr="004B0D7A">
        <w:rPr>
          <w:color w:val="333333"/>
          <w:sz w:val="26"/>
          <w:szCs w:val="26"/>
          <w:shd w:val="clear" w:color="auto" w:fill="FFFFFF"/>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8244AC" w:rsidRPr="004B0D7A" w:rsidRDefault="00F23742" w:rsidP="00F23742">
      <w:pPr>
        <w:ind w:firstLine="709"/>
        <w:jc w:val="both"/>
        <w:rPr>
          <w:sz w:val="26"/>
          <w:szCs w:val="26"/>
        </w:rPr>
      </w:pPr>
      <w:r w:rsidRPr="004B0D7A">
        <w:rPr>
          <w:color w:val="333333"/>
          <w:sz w:val="26"/>
          <w:szCs w:val="26"/>
          <w:shd w:val="clear" w:color="auto" w:fill="FFFFFF"/>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r w:rsidRPr="004B0D7A">
        <w:rPr>
          <w:rFonts w:ascii="Arial" w:hAnsi="Arial" w:cs="Arial"/>
          <w:color w:val="333333"/>
          <w:sz w:val="26"/>
          <w:szCs w:val="26"/>
          <w:shd w:val="clear" w:color="auto" w:fill="FFFFFF"/>
        </w:rPr>
        <w:t>.</w:t>
      </w:r>
    </w:p>
    <w:p w:rsidR="008244AC" w:rsidRPr="004B0D7A" w:rsidRDefault="004D4F90" w:rsidP="00232180">
      <w:pPr>
        <w:ind w:firstLine="567"/>
        <w:jc w:val="center"/>
        <w:rPr>
          <w:b/>
          <w:sz w:val="26"/>
          <w:szCs w:val="26"/>
        </w:rPr>
      </w:pPr>
      <w:r w:rsidRPr="004B0D7A">
        <w:rPr>
          <w:b/>
          <w:sz w:val="26"/>
          <w:szCs w:val="26"/>
        </w:rPr>
        <w:t>А</w:t>
      </w:r>
      <w:proofErr w:type="gramStart"/>
      <w:r w:rsidR="00DE0DA6" w:rsidRPr="004B0D7A">
        <w:rPr>
          <w:b/>
          <w:sz w:val="26"/>
          <w:szCs w:val="26"/>
        </w:rPr>
        <w:t>2</w:t>
      </w:r>
      <w:proofErr w:type="gramEnd"/>
      <w:r w:rsidRPr="004B0D7A">
        <w:rPr>
          <w:b/>
          <w:sz w:val="26"/>
          <w:szCs w:val="26"/>
        </w:rPr>
        <w:t xml:space="preserve">.1 </w:t>
      </w:r>
      <w:r w:rsidR="008244AC" w:rsidRPr="004B0D7A">
        <w:rPr>
          <w:b/>
          <w:sz w:val="26"/>
          <w:szCs w:val="26"/>
        </w:rPr>
        <w:t>З</w:t>
      </w:r>
      <w:r w:rsidR="003B3F1C" w:rsidRPr="004B0D7A">
        <w:rPr>
          <w:b/>
          <w:sz w:val="26"/>
          <w:szCs w:val="26"/>
        </w:rPr>
        <w:t>еленые насаждения общего пользования</w:t>
      </w:r>
    </w:p>
    <w:p w:rsidR="009521F9" w:rsidRPr="00ED2D39" w:rsidRDefault="009521F9" w:rsidP="009521F9">
      <w:pPr>
        <w:pStyle w:val="af1"/>
        <w:numPr>
          <w:ilvl w:val="0"/>
          <w:numId w:val="27"/>
        </w:numPr>
        <w:jc w:val="both"/>
        <w:rPr>
          <w:b/>
          <w:sz w:val="26"/>
          <w:szCs w:val="26"/>
        </w:rPr>
      </w:pPr>
      <w:r w:rsidRPr="00ED2D39">
        <w:rPr>
          <w:b/>
          <w:sz w:val="26"/>
          <w:szCs w:val="26"/>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2"/>
        <w:gridCol w:w="2386"/>
        <w:gridCol w:w="6230"/>
        <w:gridCol w:w="773"/>
      </w:tblGrid>
      <w:tr w:rsidR="009521F9" w:rsidRPr="00ED2D39" w:rsidTr="00517A35">
        <w:trPr>
          <w:trHeight w:hRule="exact" w:val="1118"/>
        </w:trPr>
        <w:tc>
          <w:tcPr>
            <w:tcW w:w="0" w:type="auto"/>
            <w:shd w:val="clear" w:color="auto" w:fill="FFFFFF"/>
            <w:vAlign w:val="center"/>
          </w:tcPr>
          <w:p w:rsidR="009521F9" w:rsidRPr="00ED2D39" w:rsidRDefault="009521F9" w:rsidP="00517A35">
            <w:pPr>
              <w:pStyle w:val="24"/>
              <w:shd w:val="clear" w:color="auto" w:fill="auto"/>
              <w:spacing w:before="0" w:after="60" w:line="240" w:lineRule="exact"/>
              <w:ind w:left="180"/>
              <w:jc w:val="center"/>
              <w:rPr>
                <w:sz w:val="26"/>
                <w:szCs w:val="26"/>
              </w:rPr>
            </w:pPr>
            <w:r w:rsidRPr="00ED2D39">
              <w:rPr>
                <w:sz w:val="26"/>
                <w:szCs w:val="26"/>
              </w:rPr>
              <w:t>№</w:t>
            </w:r>
          </w:p>
          <w:p w:rsidR="009521F9" w:rsidRPr="00ED2D39" w:rsidRDefault="009521F9" w:rsidP="00517A35">
            <w:pPr>
              <w:pStyle w:val="24"/>
              <w:shd w:val="clear" w:color="auto" w:fill="auto"/>
              <w:spacing w:before="60" w:line="240" w:lineRule="exact"/>
              <w:ind w:left="180"/>
              <w:jc w:val="center"/>
              <w:rPr>
                <w:sz w:val="26"/>
                <w:szCs w:val="26"/>
              </w:rPr>
            </w:pPr>
            <w:proofErr w:type="spellStart"/>
            <w:proofErr w:type="gramStart"/>
            <w:r w:rsidRPr="00ED2D39">
              <w:rPr>
                <w:sz w:val="26"/>
                <w:szCs w:val="26"/>
              </w:rPr>
              <w:t>п</w:t>
            </w:r>
            <w:proofErr w:type="spellEnd"/>
            <w:proofErr w:type="gramEnd"/>
            <w:r w:rsidRPr="00ED2D39">
              <w:rPr>
                <w:sz w:val="26"/>
                <w:szCs w:val="26"/>
              </w:rPr>
              <w:t>/</w:t>
            </w:r>
            <w:proofErr w:type="spellStart"/>
            <w:r w:rsidRPr="00ED2D39">
              <w:rPr>
                <w:sz w:val="26"/>
                <w:szCs w:val="26"/>
              </w:rPr>
              <w:t>п</w:t>
            </w:r>
            <w:proofErr w:type="spellEnd"/>
          </w:p>
          <w:p w:rsidR="009521F9" w:rsidRPr="00ED2D39" w:rsidRDefault="009521F9" w:rsidP="00517A35">
            <w:pPr>
              <w:pStyle w:val="24"/>
              <w:shd w:val="clear" w:color="auto" w:fill="auto"/>
              <w:spacing w:before="60" w:line="240" w:lineRule="exact"/>
              <w:ind w:left="180"/>
              <w:jc w:val="center"/>
              <w:rPr>
                <w:sz w:val="26"/>
                <w:szCs w:val="26"/>
              </w:rPr>
            </w:pPr>
          </w:p>
          <w:p w:rsidR="009521F9" w:rsidRPr="00ED2D39" w:rsidRDefault="009521F9" w:rsidP="00517A35">
            <w:pPr>
              <w:pStyle w:val="24"/>
              <w:shd w:val="clear" w:color="auto" w:fill="auto"/>
              <w:spacing w:before="60" w:line="240" w:lineRule="exact"/>
              <w:ind w:left="180"/>
              <w:jc w:val="center"/>
              <w:rPr>
                <w:sz w:val="26"/>
                <w:szCs w:val="26"/>
              </w:rPr>
            </w:pPr>
          </w:p>
          <w:p w:rsidR="009521F9" w:rsidRPr="00ED2D39" w:rsidRDefault="009521F9" w:rsidP="00517A35">
            <w:pPr>
              <w:pStyle w:val="24"/>
              <w:shd w:val="clear" w:color="auto" w:fill="auto"/>
              <w:spacing w:before="60" w:line="240" w:lineRule="exact"/>
              <w:ind w:left="180"/>
              <w:jc w:val="center"/>
              <w:rPr>
                <w:sz w:val="26"/>
                <w:szCs w:val="26"/>
              </w:rPr>
            </w:pPr>
          </w:p>
          <w:p w:rsidR="009521F9" w:rsidRPr="00ED2D39" w:rsidRDefault="009521F9" w:rsidP="00517A35">
            <w:pPr>
              <w:pStyle w:val="24"/>
              <w:shd w:val="clear" w:color="auto" w:fill="auto"/>
              <w:spacing w:before="60" w:line="240" w:lineRule="exact"/>
              <w:ind w:left="180"/>
              <w:jc w:val="center"/>
              <w:rPr>
                <w:sz w:val="26"/>
                <w:szCs w:val="26"/>
              </w:rPr>
            </w:pPr>
          </w:p>
          <w:p w:rsidR="009521F9" w:rsidRPr="00ED2D39" w:rsidRDefault="009521F9" w:rsidP="00517A35">
            <w:pPr>
              <w:pStyle w:val="24"/>
              <w:shd w:val="clear" w:color="auto" w:fill="auto"/>
              <w:spacing w:before="60" w:line="240" w:lineRule="exact"/>
              <w:ind w:left="180"/>
              <w:jc w:val="center"/>
              <w:rPr>
                <w:sz w:val="26"/>
                <w:szCs w:val="26"/>
              </w:rPr>
            </w:pPr>
          </w:p>
          <w:p w:rsidR="009521F9" w:rsidRPr="00ED2D39" w:rsidRDefault="009521F9" w:rsidP="00517A35">
            <w:pPr>
              <w:pStyle w:val="24"/>
              <w:shd w:val="clear" w:color="auto" w:fill="auto"/>
              <w:spacing w:before="60" w:line="240" w:lineRule="exact"/>
              <w:ind w:left="180"/>
              <w:jc w:val="center"/>
              <w:rPr>
                <w:sz w:val="26"/>
                <w:szCs w:val="26"/>
              </w:rPr>
            </w:pPr>
          </w:p>
        </w:tc>
        <w:tc>
          <w:tcPr>
            <w:tcW w:w="0" w:type="auto"/>
            <w:shd w:val="clear" w:color="auto" w:fill="FFFFFF"/>
            <w:vAlign w:val="center"/>
          </w:tcPr>
          <w:p w:rsidR="009521F9" w:rsidRPr="00ED2D39" w:rsidRDefault="009521F9" w:rsidP="00517A35">
            <w:pPr>
              <w:pStyle w:val="24"/>
              <w:shd w:val="clear" w:color="auto" w:fill="auto"/>
              <w:spacing w:before="0" w:line="274" w:lineRule="exact"/>
              <w:jc w:val="center"/>
              <w:rPr>
                <w:sz w:val="26"/>
                <w:szCs w:val="26"/>
              </w:rPr>
            </w:pPr>
            <w:r w:rsidRPr="00ED2D39">
              <w:rPr>
                <w:sz w:val="26"/>
                <w:szCs w:val="26"/>
              </w:rPr>
              <w:t xml:space="preserve">Вид </w:t>
            </w:r>
            <w:proofErr w:type="gramStart"/>
            <w:r w:rsidRPr="00ED2D39">
              <w:rPr>
                <w:sz w:val="26"/>
                <w:szCs w:val="26"/>
              </w:rPr>
              <w:t>разрешенного</w:t>
            </w:r>
            <w:proofErr w:type="gramEnd"/>
          </w:p>
          <w:p w:rsidR="009521F9" w:rsidRPr="00ED2D39" w:rsidRDefault="009521F9" w:rsidP="00517A35">
            <w:pPr>
              <w:pStyle w:val="24"/>
              <w:shd w:val="clear" w:color="auto" w:fill="auto"/>
              <w:spacing w:before="0" w:line="274" w:lineRule="exact"/>
              <w:ind w:left="200"/>
              <w:jc w:val="center"/>
              <w:rPr>
                <w:sz w:val="26"/>
                <w:szCs w:val="26"/>
              </w:rPr>
            </w:pPr>
            <w:r w:rsidRPr="00ED2D39">
              <w:rPr>
                <w:sz w:val="26"/>
                <w:szCs w:val="26"/>
              </w:rPr>
              <w:t>использования</w:t>
            </w:r>
          </w:p>
        </w:tc>
        <w:tc>
          <w:tcPr>
            <w:tcW w:w="0" w:type="auto"/>
            <w:shd w:val="clear" w:color="auto" w:fill="FFFFFF"/>
            <w:vAlign w:val="center"/>
          </w:tcPr>
          <w:p w:rsidR="009521F9" w:rsidRPr="00ED2D39" w:rsidRDefault="009521F9" w:rsidP="00517A35">
            <w:pPr>
              <w:pStyle w:val="24"/>
              <w:shd w:val="clear" w:color="auto" w:fill="auto"/>
              <w:spacing w:before="0" w:line="274" w:lineRule="exact"/>
              <w:jc w:val="center"/>
              <w:rPr>
                <w:sz w:val="26"/>
                <w:szCs w:val="26"/>
              </w:rPr>
            </w:pPr>
            <w:r w:rsidRPr="00ED2D39">
              <w:rPr>
                <w:sz w:val="26"/>
                <w:szCs w:val="26"/>
              </w:rPr>
              <w:t>Описание вида разрешенного использования земельного участка</w:t>
            </w:r>
          </w:p>
        </w:tc>
        <w:tc>
          <w:tcPr>
            <w:tcW w:w="0" w:type="auto"/>
            <w:shd w:val="clear" w:color="auto" w:fill="FFFFFF"/>
            <w:vAlign w:val="center"/>
          </w:tcPr>
          <w:p w:rsidR="009521F9" w:rsidRPr="00ED2D39" w:rsidRDefault="009521F9" w:rsidP="00517A35">
            <w:pPr>
              <w:pStyle w:val="24"/>
              <w:shd w:val="clear" w:color="auto" w:fill="auto"/>
              <w:spacing w:before="0" w:after="120" w:line="240" w:lineRule="exact"/>
              <w:ind w:left="180"/>
              <w:jc w:val="center"/>
              <w:rPr>
                <w:sz w:val="26"/>
                <w:szCs w:val="26"/>
              </w:rPr>
            </w:pPr>
            <w:r w:rsidRPr="00ED2D39">
              <w:rPr>
                <w:sz w:val="26"/>
                <w:szCs w:val="26"/>
              </w:rPr>
              <w:t>Код вида</w:t>
            </w:r>
          </w:p>
        </w:tc>
      </w:tr>
      <w:tr w:rsidR="001C16FD" w:rsidRPr="00ED2D39" w:rsidTr="001A40BE">
        <w:trPr>
          <w:trHeight w:hRule="exact" w:val="1609"/>
        </w:trPr>
        <w:tc>
          <w:tcPr>
            <w:tcW w:w="0" w:type="auto"/>
            <w:shd w:val="clear" w:color="auto" w:fill="FFFFFF"/>
            <w:vAlign w:val="center"/>
          </w:tcPr>
          <w:p w:rsidR="001C16FD" w:rsidRPr="00ED2D39" w:rsidRDefault="001C16FD" w:rsidP="00BA7EC1">
            <w:pPr>
              <w:pStyle w:val="24"/>
              <w:shd w:val="clear" w:color="auto" w:fill="auto"/>
              <w:spacing w:before="0" w:after="60" w:line="240" w:lineRule="exact"/>
              <w:ind w:left="180"/>
              <w:jc w:val="center"/>
              <w:rPr>
                <w:sz w:val="26"/>
                <w:szCs w:val="26"/>
              </w:rPr>
            </w:pPr>
            <w:r w:rsidRPr="00ED2D39">
              <w:rPr>
                <w:sz w:val="26"/>
                <w:szCs w:val="26"/>
              </w:rPr>
              <w:t>1</w:t>
            </w:r>
          </w:p>
        </w:tc>
        <w:tc>
          <w:tcPr>
            <w:tcW w:w="0" w:type="auto"/>
            <w:shd w:val="clear" w:color="auto" w:fill="FFFFFF"/>
          </w:tcPr>
          <w:p w:rsidR="001C16FD" w:rsidRPr="00ED2D39" w:rsidRDefault="001C16FD" w:rsidP="00BA7EC1">
            <w:pPr>
              <w:pStyle w:val="af4"/>
              <w:rPr>
                <w:rFonts w:ascii="Times New Roman" w:hAnsi="Times New Roman" w:cs="Times New Roman"/>
                <w:sz w:val="26"/>
                <w:szCs w:val="26"/>
              </w:rPr>
            </w:pPr>
            <w:r w:rsidRPr="00ED2D39">
              <w:rPr>
                <w:rFonts w:ascii="Times New Roman" w:hAnsi="Times New Roman" w:cs="Times New Roman"/>
                <w:sz w:val="26"/>
                <w:szCs w:val="26"/>
              </w:rPr>
              <w:t>Земельные участки (территории) общего пользования</w:t>
            </w:r>
          </w:p>
        </w:tc>
        <w:tc>
          <w:tcPr>
            <w:tcW w:w="0" w:type="auto"/>
            <w:shd w:val="clear" w:color="auto" w:fill="FFFFFF"/>
          </w:tcPr>
          <w:p w:rsidR="001C16FD" w:rsidRPr="00ED2D39" w:rsidRDefault="001C16FD" w:rsidP="00BA7EC1">
            <w:pPr>
              <w:pStyle w:val="af4"/>
              <w:rPr>
                <w:rFonts w:ascii="Times New Roman" w:hAnsi="Times New Roman" w:cs="Times New Roman"/>
                <w:sz w:val="26"/>
                <w:szCs w:val="26"/>
              </w:rPr>
            </w:pPr>
            <w:r w:rsidRPr="00ED2D39">
              <w:rPr>
                <w:rFonts w:ascii="Times New Roman" w:hAnsi="Times New Roman" w:cs="Times New Roman"/>
                <w:sz w:val="26"/>
                <w:szCs w:val="26"/>
              </w:rPr>
              <w:t>Земельные участки общего пользования.</w:t>
            </w:r>
          </w:p>
          <w:p w:rsidR="001C16FD" w:rsidRPr="00ED2D39" w:rsidRDefault="001C16FD" w:rsidP="00BA7EC1">
            <w:pPr>
              <w:pStyle w:val="af4"/>
              <w:rPr>
                <w:rFonts w:ascii="Times New Roman" w:hAnsi="Times New Roman" w:cs="Times New Roman"/>
                <w:sz w:val="26"/>
                <w:szCs w:val="26"/>
              </w:rPr>
            </w:pPr>
            <w:r w:rsidRPr="00ED2D39">
              <w:rPr>
                <w:rFonts w:ascii="Times New Roman" w:hAnsi="Times New Roman" w:cs="Times New Roman"/>
                <w:sz w:val="26"/>
                <w:szCs w:val="26"/>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D2D39">
                <w:rPr>
                  <w:rStyle w:val="af3"/>
                  <w:rFonts w:ascii="Times New Roman" w:hAnsi="Times New Roman"/>
                  <w:color w:val="auto"/>
                  <w:sz w:val="26"/>
                  <w:szCs w:val="26"/>
                </w:rPr>
                <w:t>кодами 12.0.1 - 12.0.2</w:t>
              </w:r>
            </w:hyperlink>
            <w:r w:rsidRPr="00ED2D39">
              <w:rPr>
                <w:rFonts w:ascii="Times New Roman" w:hAnsi="Times New Roman" w:cs="Times New Roman"/>
                <w:sz w:val="26"/>
                <w:szCs w:val="26"/>
              </w:rPr>
              <w:t xml:space="preserve"> (улично-дорожная сеть, благоустройство территории).</w:t>
            </w:r>
          </w:p>
        </w:tc>
        <w:tc>
          <w:tcPr>
            <w:tcW w:w="0" w:type="auto"/>
            <w:shd w:val="clear" w:color="auto" w:fill="FFFFFF"/>
          </w:tcPr>
          <w:p w:rsidR="001C16FD" w:rsidRPr="00ED2D39" w:rsidRDefault="001C16FD" w:rsidP="00BA7EC1">
            <w:pPr>
              <w:pStyle w:val="af4"/>
              <w:jc w:val="center"/>
              <w:rPr>
                <w:rFonts w:ascii="Times New Roman" w:hAnsi="Times New Roman" w:cs="Times New Roman"/>
                <w:sz w:val="26"/>
                <w:szCs w:val="26"/>
              </w:rPr>
            </w:pPr>
            <w:r w:rsidRPr="00ED2D39">
              <w:rPr>
                <w:rFonts w:ascii="Times New Roman" w:hAnsi="Times New Roman" w:cs="Times New Roman"/>
                <w:sz w:val="26"/>
                <w:szCs w:val="26"/>
              </w:rPr>
              <w:t>12.0</w:t>
            </w:r>
          </w:p>
        </w:tc>
      </w:tr>
      <w:tr w:rsidR="002940E0" w:rsidRPr="00ED2D39" w:rsidTr="001A40BE">
        <w:trPr>
          <w:trHeight w:hRule="exact" w:val="2256"/>
        </w:trPr>
        <w:tc>
          <w:tcPr>
            <w:tcW w:w="0" w:type="auto"/>
            <w:shd w:val="clear" w:color="auto" w:fill="FFFFFF"/>
            <w:vAlign w:val="center"/>
          </w:tcPr>
          <w:p w:rsidR="002940E0" w:rsidRPr="00ED2D39" w:rsidRDefault="002940E0" w:rsidP="008F3280">
            <w:pPr>
              <w:pStyle w:val="24"/>
              <w:shd w:val="clear" w:color="auto" w:fill="auto"/>
              <w:spacing w:before="0" w:after="60" w:line="240" w:lineRule="exact"/>
              <w:ind w:left="180"/>
              <w:jc w:val="center"/>
              <w:rPr>
                <w:sz w:val="26"/>
                <w:szCs w:val="26"/>
              </w:rPr>
            </w:pPr>
            <w:r w:rsidRPr="00ED2D39">
              <w:rPr>
                <w:sz w:val="26"/>
                <w:szCs w:val="26"/>
              </w:rPr>
              <w:t>2</w:t>
            </w:r>
          </w:p>
        </w:tc>
        <w:tc>
          <w:tcPr>
            <w:tcW w:w="0" w:type="auto"/>
            <w:shd w:val="clear" w:color="auto" w:fill="FFFFFF"/>
          </w:tcPr>
          <w:p w:rsidR="002940E0" w:rsidRPr="00ED2D39" w:rsidRDefault="002940E0" w:rsidP="008F3280">
            <w:pPr>
              <w:pStyle w:val="af4"/>
              <w:rPr>
                <w:rFonts w:ascii="Times New Roman" w:eastAsiaTheme="minorEastAsia" w:hAnsi="Times New Roman" w:cs="Times New Roman"/>
                <w:sz w:val="26"/>
                <w:szCs w:val="26"/>
              </w:rPr>
            </w:pPr>
            <w:bookmarkStart w:id="177" w:name="sub_1052"/>
            <w:r w:rsidRPr="00ED2D39">
              <w:rPr>
                <w:rFonts w:ascii="Times New Roman" w:eastAsiaTheme="minorEastAsia" w:hAnsi="Times New Roman" w:cs="Times New Roman"/>
                <w:sz w:val="26"/>
                <w:szCs w:val="26"/>
              </w:rPr>
              <w:t>Природно-познавательный туризм</w:t>
            </w:r>
            <w:bookmarkEnd w:id="177"/>
          </w:p>
        </w:tc>
        <w:tc>
          <w:tcPr>
            <w:tcW w:w="0" w:type="auto"/>
            <w:shd w:val="clear" w:color="auto" w:fill="FFFFFF"/>
          </w:tcPr>
          <w:p w:rsidR="002940E0" w:rsidRPr="00ED2D39" w:rsidRDefault="002940E0" w:rsidP="008F3280">
            <w:pPr>
              <w:pStyle w:val="af4"/>
              <w:rPr>
                <w:rFonts w:ascii="Times New Roman" w:eastAsiaTheme="minorEastAsia" w:hAnsi="Times New Roman" w:cs="Times New Roman"/>
                <w:sz w:val="26"/>
                <w:szCs w:val="26"/>
              </w:rPr>
            </w:pPr>
            <w:r w:rsidRPr="00ED2D39">
              <w:rPr>
                <w:rFonts w:ascii="Times New Roman" w:eastAsiaTheme="minorEastAsia" w:hAnsi="Times New Roman" w:cs="Times New Roman"/>
                <w:sz w:val="26"/>
                <w:szCs w:val="26"/>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2940E0" w:rsidRPr="001A40BE" w:rsidRDefault="002940E0" w:rsidP="001A40BE">
            <w:pPr>
              <w:pStyle w:val="af4"/>
              <w:rPr>
                <w:rFonts w:ascii="Times New Roman" w:eastAsiaTheme="minorEastAsia" w:hAnsi="Times New Roman" w:cs="Times New Roman"/>
                <w:sz w:val="26"/>
                <w:szCs w:val="26"/>
              </w:rPr>
            </w:pPr>
            <w:r w:rsidRPr="00ED2D39">
              <w:rPr>
                <w:rFonts w:ascii="Times New Roman" w:eastAsiaTheme="minorEastAsia" w:hAnsi="Times New Roman" w:cs="Times New Roman"/>
                <w:sz w:val="26"/>
                <w:szCs w:val="26"/>
              </w:rPr>
              <w:t xml:space="preserve">осуществление необходимых природоохранных и </w:t>
            </w:r>
            <w:proofErr w:type="spellStart"/>
            <w:r w:rsidRPr="00ED2D39">
              <w:rPr>
                <w:rFonts w:ascii="Times New Roman" w:eastAsiaTheme="minorEastAsia" w:hAnsi="Times New Roman" w:cs="Times New Roman"/>
                <w:sz w:val="26"/>
                <w:szCs w:val="26"/>
              </w:rPr>
              <w:t>природовосстановительных</w:t>
            </w:r>
            <w:proofErr w:type="spellEnd"/>
            <w:r w:rsidRPr="00ED2D39">
              <w:rPr>
                <w:rFonts w:ascii="Times New Roman" w:eastAsiaTheme="minorEastAsia" w:hAnsi="Times New Roman" w:cs="Times New Roman"/>
                <w:sz w:val="26"/>
                <w:szCs w:val="26"/>
              </w:rPr>
              <w:t xml:space="preserve"> мероприятий</w:t>
            </w:r>
          </w:p>
        </w:tc>
        <w:tc>
          <w:tcPr>
            <w:tcW w:w="0" w:type="auto"/>
            <w:shd w:val="clear" w:color="auto" w:fill="FFFFFF"/>
          </w:tcPr>
          <w:p w:rsidR="002940E0" w:rsidRPr="00ED2D39" w:rsidRDefault="002940E0" w:rsidP="008F3280">
            <w:pPr>
              <w:pStyle w:val="af4"/>
              <w:jc w:val="center"/>
              <w:rPr>
                <w:rFonts w:ascii="Times New Roman" w:eastAsiaTheme="minorEastAsia" w:hAnsi="Times New Roman" w:cs="Times New Roman"/>
                <w:sz w:val="26"/>
                <w:szCs w:val="26"/>
              </w:rPr>
            </w:pPr>
            <w:r w:rsidRPr="00ED2D39">
              <w:rPr>
                <w:rFonts w:ascii="Times New Roman" w:eastAsiaTheme="minorEastAsia" w:hAnsi="Times New Roman" w:cs="Times New Roman"/>
                <w:sz w:val="26"/>
                <w:szCs w:val="26"/>
              </w:rPr>
              <w:t>5.2</w:t>
            </w:r>
          </w:p>
        </w:tc>
      </w:tr>
      <w:tr w:rsidR="001E504C" w:rsidRPr="00ED2D39" w:rsidTr="001A40BE">
        <w:trPr>
          <w:trHeight w:hRule="exact" w:val="573"/>
        </w:trPr>
        <w:tc>
          <w:tcPr>
            <w:tcW w:w="0" w:type="auto"/>
            <w:shd w:val="clear" w:color="auto" w:fill="FFFFFF"/>
            <w:vAlign w:val="center"/>
          </w:tcPr>
          <w:p w:rsidR="001E504C" w:rsidRPr="00ED2D39" w:rsidRDefault="002940E0" w:rsidP="00BA7EC1">
            <w:pPr>
              <w:pStyle w:val="24"/>
              <w:shd w:val="clear" w:color="auto" w:fill="auto"/>
              <w:spacing w:before="0" w:after="60" w:line="240" w:lineRule="exact"/>
              <w:ind w:left="180"/>
              <w:jc w:val="center"/>
              <w:rPr>
                <w:sz w:val="26"/>
                <w:szCs w:val="26"/>
              </w:rPr>
            </w:pPr>
            <w:r w:rsidRPr="00ED2D39">
              <w:rPr>
                <w:sz w:val="26"/>
                <w:szCs w:val="26"/>
              </w:rPr>
              <w:t>3</w:t>
            </w:r>
          </w:p>
        </w:tc>
        <w:tc>
          <w:tcPr>
            <w:tcW w:w="0" w:type="auto"/>
            <w:shd w:val="clear" w:color="auto" w:fill="FFFFFF"/>
          </w:tcPr>
          <w:p w:rsidR="001E504C" w:rsidRPr="00ED2D39" w:rsidRDefault="001E504C" w:rsidP="00E676CD">
            <w:pPr>
              <w:pStyle w:val="af5"/>
              <w:rPr>
                <w:rFonts w:ascii="Times New Roman" w:eastAsiaTheme="minorEastAsia" w:hAnsi="Times New Roman" w:cs="Times New Roman"/>
                <w:sz w:val="26"/>
                <w:szCs w:val="26"/>
              </w:rPr>
            </w:pPr>
            <w:bookmarkStart w:id="178" w:name="sub_1362"/>
            <w:r w:rsidRPr="00ED2D39">
              <w:rPr>
                <w:rFonts w:ascii="Times New Roman" w:eastAsiaTheme="minorEastAsia" w:hAnsi="Times New Roman" w:cs="Times New Roman"/>
                <w:sz w:val="26"/>
                <w:szCs w:val="26"/>
              </w:rPr>
              <w:t>Парки культуры и отдыха</w:t>
            </w:r>
            <w:bookmarkEnd w:id="178"/>
          </w:p>
        </w:tc>
        <w:tc>
          <w:tcPr>
            <w:tcW w:w="0" w:type="auto"/>
            <w:shd w:val="clear" w:color="auto" w:fill="FFFFFF"/>
          </w:tcPr>
          <w:p w:rsidR="001E504C" w:rsidRPr="00ED2D39" w:rsidRDefault="001E504C" w:rsidP="00E676CD">
            <w:pPr>
              <w:pStyle w:val="af4"/>
              <w:rPr>
                <w:rFonts w:ascii="Times New Roman" w:eastAsiaTheme="minorEastAsia" w:hAnsi="Times New Roman" w:cs="Times New Roman"/>
                <w:sz w:val="26"/>
                <w:szCs w:val="26"/>
              </w:rPr>
            </w:pPr>
            <w:r w:rsidRPr="00ED2D39">
              <w:rPr>
                <w:rFonts w:ascii="Times New Roman" w:eastAsiaTheme="minorEastAsia" w:hAnsi="Times New Roman" w:cs="Times New Roman"/>
                <w:sz w:val="26"/>
                <w:szCs w:val="26"/>
              </w:rPr>
              <w:t>Размещение парков культуры и отдыха</w:t>
            </w:r>
          </w:p>
        </w:tc>
        <w:tc>
          <w:tcPr>
            <w:tcW w:w="0" w:type="auto"/>
            <w:shd w:val="clear" w:color="auto" w:fill="FFFFFF"/>
          </w:tcPr>
          <w:p w:rsidR="001E504C" w:rsidRPr="00ED2D39" w:rsidRDefault="001E504C" w:rsidP="00E676CD">
            <w:pPr>
              <w:pStyle w:val="af4"/>
              <w:jc w:val="center"/>
              <w:rPr>
                <w:rFonts w:ascii="Times New Roman" w:eastAsiaTheme="minorEastAsia" w:hAnsi="Times New Roman" w:cs="Times New Roman"/>
                <w:sz w:val="26"/>
                <w:szCs w:val="26"/>
              </w:rPr>
            </w:pPr>
            <w:r w:rsidRPr="00ED2D39">
              <w:rPr>
                <w:rFonts w:ascii="Times New Roman" w:eastAsiaTheme="minorEastAsia" w:hAnsi="Times New Roman" w:cs="Times New Roman"/>
                <w:sz w:val="26"/>
                <w:szCs w:val="26"/>
              </w:rPr>
              <w:t>3.6.2</w:t>
            </w:r>
          </w:p>
        </w:tc>
      </w:tr>
    </w:tbl>
    <w:p w:rsidR="009521F9" w:rsidRPr="00ED2D39" w:rsidRDefault="009521F9" w:rsidP="009521F9">
      <w:pPr>
        <w:spacing w:before="119" w:after="119"/>
        <w:ind w:firstLine="709"/>
        <w:jc w:val="both"/>
        <w:rPr>
          <w:b/>
          <w:sz w:val="26"/>
          <w:szCs w:val="26"/>
          <w:lang w:eastAsia="ar-SA"/>
        </w:rPr>
      </w:pPr>
      <w:r w:rsidRPr="00ED2D39">
        <w:rPr>
          <w:b/>
          <w:bCs/>
          <w:sz w:val="26"/>
          <w:szCs w:val="26"/>
          <w:lang w:eastAsia="ar-SA"/>
        </w:rPr>
        <w:t>2</w:t>
      </w:r>
      <w:r w:rsidRPr="00ED2D39">
        <w:rPr>
          <w:b/>
          <w:sz w:val="26"/>
          <w:szCs w:val="26"/>
          <w:lang w:eastAsia="ar-SA"/>
        </w:rPr>
        <w:t>. Условно разрешенные виды использования:</w:t>
      </w:r>
    </w:p>
    <w:p w:rsidR="009521F9" w:rsidRPr="00ED2D39" w:rsidRDefault="009521F9" w:rsidP="009521F9">
      <w:pPr>
        <w:tabs>
          <w:tab w:val="left" w:pos="705"/>
          <w:tab w:val="left" w:pos="1575"/>
        </w:tabs>
        <w:suppressAutoHyphens/>
        <w:spacing w:before="120" w:after="120"/>
        <w:ind w:left="987"/>
        <w:jc w:val="both"/>
        <w:rPr>
          <w:bCs/>
          <w:sz w:val="26"/>
          <w:szCs w:val="26"/>
          <w:lang w:eastAsia="ar-SA"/>
        </w:rPr>
      </w:pPr>
      <w:r w:rsidRPr="00ED2D39">
        <w:rPr>
          <w:bCs/>
          <w:sz w:val="26"/>
          <w:szCs w:val="26"/>
          <w:lang w:eastAsia="ar-SA"/>
        </w:rPr>
        <w:t>Не устанавливаются.</w:t>
      </w:r>
    </w:p>
    <w:p w:rsidR="009521F9" w:rsidRPr="00ED2D39" w:rsidRDefault="009521F9" w:rsidP="009521F9">
      <w:pPr>
        <w:tabs>
          <w:tab w:val="left" w:pos="709"/>
          <w:tab w:val="left" w:pos="1575"/>
        </w:tabs>
        <w:suppressAutoHyphens/>
        <w:spacing w:before="120" w:after="120"/>
        <w:ind w:left="987" w:hanging="278"/>
        <w:jc w:val="both"/>
        <w:rPr>
          <w:b/>
          <w:bCs/>
          <w:sz w:val="26"/>
          <w:szCs w:val="26"/>
          <w:lang w:eastAsia="ar-SA"/>
        </w:rPr>
      </w:pPr>
      <w:r w:rsidRPr="00ED2D39">
        <w:rPr>
          <w:b/>
          <w:bCs/>
          <w:sz w:val="26"/>
          <w:szCs w:val="26"/>
          <w:lang w:eastAsia="ar-SA"/>
        </w:rPr>
        <w:lastRenderedPageBreak/>
        <w:t>3.Вспомогательные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086"/>
        <w:gridCol w:w="6594"/>
        <w:gridCol w:w="710"/>
      </w:tblGrid>
      <w:tr w:rsidR="001E504C" w:rsidRPr="00ED2D39" w:rsidTr="008F1AF8">
        <w:trPr>
          <w:trHeight w:hRule="exact" w:val="1118"/>
        </w:trPr>
        <w:tc>
          <w:tcPr>
            <w:tcW w:w="0" w:type="auto"/>
            <w:shd w:val="clear" w:color="auto" w:fill="FFFFFF"/>
            <w:vAlign w:val="center"/>
          </w:tcPr>
          <w:p w:rsidR="001E504C" w:rsidRPr="00ED2D39" w:rsidRDefault="001E504C" w:rsidP="00E676CD">
            <w:pPr>
              <w:pStyle w:val="24"/>
              <w:shd w:val="clear" w:color="auto" w:fill="auto"/>
              <w:spacing w:before="0" w:after="60" w:line="240" w:lineRule="exact"/>
              <w:ind w:left="180"/>
              <w:jc w:val="center"/>
              <w:rPr>
                <w:sz w:val="26"/>
                <w:szCs w:val="26"/>
              </w:rPr>
            </w:pPr>
            <w:r w:rsidRPr="00ED2D39">
              <w:rPr>
                <w:sz w:val="26"/>
                <w:szCs w:val="26"/>
              </w:rPr>
              <w:t>№</w:t>
            </w:r>
          </w:p>
          <w:p w:rsidR="001E504C" w:rsidRPr="00ED2D39" w:rsidRDefault="001E504C" w:rsidP="00E676CD">
            <w:pPr>
              <w:pStyle w:val="24"/>
              <w:shd w:val="clear" w:color="auto" w:fill="auto"/>
              <w:spacing w:before="60" w:line="240" w:lineRule="exact"/>
              <w:ind w:left="180"/>
              <w:jc w:val="center"/>
              <w:rPr>
                <w:sz w:val="26"/>
                <w:szCs w:val="26"/>
              </w:rPr>
            </w:pPr>
            <w:proofErr w:type="spellStart"/>
            <w:proofErr w:type="gramStart"/>
            <w:r w:rsidRPr="00ED2D39">
              <w:rPr>
                <w:sz w:val="26"/>
                <w:szCs w:val="26"/>
              </w:rPr>
              <w:t>п</w:t>
            </w:r>
            <w:proofErr w:type="spellEnd"/>
            <w:proofErr w:type="gramEnd"/>
            <w:r w:rsidRPr="00ED2D39">
              <w:rPr>
                <w:sz w:val="26"/>
                <w:szCs w:val="26"/>
              </w:rPr>
              <w:t>/</w:t>
            </w:r>
            <w:proofErr w:type="spellStart"/>
            <w:r w:rsidRPr="00ED2D39">
              <w:rPr>
                <w:sz w:val="26"/>
                <w:szCs w:val="26"/>
              </w:rPr>
              <w:t>п</w:t>
            </w:r>
            <w:proofErr w:type="spellEnd"/>
          </w:p>
          <w:p w:rsidR="001E504C" w:rsidRPr="00ED2D39" w:rsidRDefault="001E504C" w:rsidP="00E676CD">
            <w:pPr>
              <w:pStyle w:val="24"/>
              <w:shd w:val="clear" w:color="auto" w:fill="auto"/>
              <w:spacing w:before="60" w:line="240" w:lineRule="exact"/>
              <w:ind w:left="180"/>
              <w:jc w:val="center"/>
              <w:rPr>
                <w:sz w:val="26"/>
                <w:szCs w:val="26"/>
              </w:rPr>
            </w:pPr>
          </w:p>
          <w:p w:rsidR="001E504C" w:rsidRPr="00ED2D39" w:rsidRDefault="001E504C" w:rsidP="00E676CD">
            <w:pPr>
              <w:pStyle w:val="24"/>
              <w:shd w:val="clear" w:color="auto" w:fill="auto"/>
              <w:spacing w:before="60" w:line="240" w:lineRule="exact"/>
              <w:ind w:left="180"/>
              <w:jc w:val="center"/>
              <w:rPr>
                <w:sz w:val="26"/>
                <w:szCs w:val="26"/>
              </w:rPr>
            </w:pPr>
          </w:p>
          <w:p w:rsidR="001E504C" w:rsidRPr="00ED2D39" w:rsidRDefault="001E504C" w:rsidP="00E676CD">
            <w:pPr>
              <w:pStyle w:val="24"/>
              <w:shd w:val="clear" w:color="auto" w:fill="auto"/>
              <w:spacing w:before="60" w:line="240" w:lineRule="exact"/>
              <w:ind w:left="180"/>
              <w:jc w:val="center"/>
              <w:rPr>
                <w:sz w:val="26"/>
                <w:szCs w:val="26"/>
              </w:rPr>
            </w:pPr>
          </w:p>
          <w:p w:rsidR="001E504C" w:rsidRPr="00ED2D39" w:rsidRDefault="001E504C" w:rsidP="00E676CD">
            <w:pPr>
              <w:pStyle w:val="24"/>
              <w:shd w:val="clear" w:color="auto" w:fill="auto"/>
              <w:spacing w:before="60" w:line="240" w:lineRule="exact"/>
              <w:ind w:left="180"/>
              <w:jc w:val="center"/>
              <w:rPr>
                <w:sz w:val="26"/>
                <w:szCs w:val="26"/>
              </w:rPr>
            </w:pPr>
          </w:p>
          <w:p w:rsidR="001E504C" w:rsidRPr="00ED2D39" w:rsidRDefault="001E504C" w:rsidP="00E676CD">
            <w:pPr>
              <w:pStyle w:val="24"/>
              <w:shd w:val="clear" w:color="auto" w:fill="auto"/>
              <w:spacing w:before="60" w:line="240" w:lineRule="exact"/>
              <w:ind w:left="180"/>
              <w:jc w:val="center"/>
              <w:rPr>
                <w:sz w:val="26"/>
                <w:szCs w:val="26"/>
              </w:rPr>
            </w:pPr>
          </w:p>
          <w:p w:rsidR="001E504C" w:rsidRPr="00ED2D39" w:rsidRDefault="001E504C" w:rsidP="00E676CD">
            <w:pPr>
              <w:pStyle w:val="24"/>
              <w:shd w:val="clear" w:color="auto" w:fill="auto"/>
              <w:spacing w:before="60" w:line="240" w:lineRule="exact"/>
              <w:ind w:left="180"/>
              <w:jc w:val="center"/>
              <w:rPr>
                <w:sz w:val="26"/>
                <w:szCs w:val="26"/>
              </w:rPr>
            </w:pPr>
          </w:p>
        </w:tc>
        <w:tc>
          <w:tcPr>
            <w:tcW w:w="2092" w:type="dxa"/>
            <w:shd w:val="clear" w:color="auto" w:fill="FFFFFF"/>
            <w:vAlign w:val="center"/>
          </w:tcPr>
          <w:p w:rsidR="001E504C" w:rsidRPr="00ED2D39" w:rsidRDefault="001E504C" w:rsidP="00E676CD">
            <w:pPr>
              <w:pStyle w:val="24"/>
              <w:shd w:val="clear" w:color="auto" w:fill="auto"/>
              <w:spacing w:before="0" w:line="274" w:lineRule="exact"/>
              <w:jc w:val="center"/>
              <w:rPr>
                <w:sz w:val="26"/>
                <w:szCs w:val="26"/>
              </w:rPr>
            </w:pPr>
            <w:r w:rsidRPr="00ED2D39">
              <w:rPr>
                <w:sz w:val="26"/>
                <w:szCs w:val="26"/>
              </w:rPr>
              <w:t xml:space="preserve">Вид </w:t>
            </w:r>
            <w:proofErr w:type="gramStart"/>
            <w:r w:rsidRPr="00ED2D39">
              <w:rPr>
                <w:sz w:val="26"/>
                <w:szCs w:val="26"/>
              </w:rPr>
              <w:t>разрешенного</w:t>
            </w:r>
            <w:proofErr w:type="gramEnd"/>
          </w:p>
          <w:p w:rsidR="001E504C" w:rsidRPr="00ED2D39" w:rsidRDefault="001E504C" w:rsidP="00E676CD">
            <w:pPr>
              <w:pStyle w:val="24"/>
              <w:shd w:val="clear" w:color="auto" w:fill="auto"/>
              <w:spacing w:before="0" w:line="274" w:lineRule="exact"/>
              <w:ind w:left="200"/>
              <w:jc w:val="center"/>
              <w:rPr>
                <w:sz w:val="26"/>
                <w:szCs w:val="26"/>
              </w:rPr>
            </w:pPr>
            <w:r w:rsidRPr="00ED2D39">
              <w:rPr>
                <w:sz w:val="26"/>
                <w:szCs w:val="26"/>
              </w:rPr>
              <w:t>использования</w:t>
            </w:r>
          </w:p>
        </w:tc>
        <w:tc>
          <w:tcPr>
            <w:tcW w:w="6718" w:type="dxa"/>
            <w:shd w:val="clear" w:color="auto" w:fill="FFFFFF"/>
            <w:vAlign w:val="center"/>
          </w:tcPr>
          <w:p w:rsidR="001E504C" w:rsidRPr="00ED2D39" w:rsidRDefault="001E504C" w:rsidP="00E676CD">
            <w:pPr>
              <w:pStyle w:val="24"/>
              <w:shd w:val="clear" w:color="auto" w:fill="auto"/>
              <w:spacing w:before="0" w:line="274" w:lineRule="exact"/>
              <w:jc w:val="center"/>
              <w:rPr>
                <w:sz w:val="26"/>
                <w:szCs w:val="26"/>
              </w:rPr>
            </w:pPr>
            <w:r w:rsidRPr="00ED2D39">
              <w:rPr>
                <w:sz w:val="26"/>
                <w:szCs w:val="26"/>
              </w:rPr>
              <w:t>Описание вида разрешенного использования земельного участка</w:t>
            </w:r>
          </w:p>
        </w:tc>
        <w:tc>
          <w:tcPr>
            <w:tcW w:w="0" w:type="auto"/>
            <w:shd w:val="clear" w:color="auto" w:fill="FFFFFF"/>
            <w:vAlign w:val="center"/>
          </w:tcPr>
          <w:p w:rsidR="001E504C" w:rsidRPr="00ED2D39" w:rsidRDefault="001E504C" w:rsidP="00E676CD">
            <w:pPr>
              <w:pStyle w:val="24"/>
              <w:shd w:val="clear" w:color="auto" w:fill="auto"/>
              <w:spacing w:before="0" w:after="120" w:line="240" w:lineRule="exact"/>
              <w:ind w:left="180"/>
              <w:jc w:val="center"/>
              <w:rPr>
                <w:sz w:val="26"/>
                <w:szCs w:val="26"/>
              </w:rPr>
            </w:pPr>
            <w:r w:rsidRPr="00ED2D39">
              <w:rPr>
                <w:sz w:val="26"/>
                <w:szCs w:val="26"/>
              </w:rPr>
              <w:t>Код вида</w:t>
            </w:r>
          </w:p>
        </w:tc>
      </w:tr>
      <w:tr w:rsidR="001E504C" w:rsidRPr="00ED2D39" w:rsidTr="008F1AF8">
        <w:trPr>
          <w:trHeight w:hRule="exact" w:val="2106"/>
        </w:trPr>
        <w:tc>
          <w:tcPr>
            <w:tcW w:w="0" w:type="auto"/>
            <w:shd w:val="clear" w:color="auto" w:fill="FFFFFF"/>
            <w:vAlign w:val="center"/>
          </w:tcPr>
          <w:p w:rsidR="001E504C" w:rsidRPr="00ED2D39" w:rsidRDefault="002940E0" w:rsidP="00E676CD">
            <w:pPr>
              <w:pStyle w:val="24"/>
              <w:shd w:val="clear" w:color="auto" w:fill="auto"/>
              <w:spacing w:before="0" w:after="60" w:line="240" w:lineRule="exact"/>
              <w:ind w:left="180"/>
              <w:jc w:val="center"/>
              <w:rPr>
                <w:sz w:val="26"/>
                <w:szCs w:val="26"/>
              </w:rPr>
            </w:pPr>
            <w:r w:rsidRPr="00ED2D39">
              <w:rPr>
                <w:sz w:val="26"/>
                <w:szCs w:val="26"/>
              </w:rPr>
              <w:t>1</w:t>
            </w:r>
          </w:p>
        </w:tc>
        <w:tc>
          <w:tcPr>
            <w:tcW w:w="2092" w:type="dxa"/>
            <w:shd w:val="clear" w:color="auto" w:fill="FFFFFF"/>
          </w:tcPr>
          <w:p w:rsidR="001E504C" w:rsidRPr="00ED2D39" w:rsidRDefault="001E504C" w:rsidP="00E676CD">
            <w:pPr>
              <w:pStyle w:val="af4"/>
              <w:rPr>
                <w:rFonts w:ascii="Times New Roman" w:eastAsiaTheme="minorEastAsia" w:hAnsi="Times New Roman" w:cs="Times New Roman"/>
                <w:sz w:val="26"/>
                <w:szCs w:val="26"/>
              </w:rPr>
            </w:pPr>
            <w:r w:rsidRPr="00ED2D39">
              <w:rPr>
                <w:rFonts w:ascii="Times New Roman" w:eastAsiaTheme="minorEastAsia" w:hAnsi="Times New Roman" w:cs="Times New Roman"/>
                <w:sz w:val="26"/>
                <w:szCs w:val="26"/>
              </w:rPr>
              <w:t>Связь</w:t>
            </w:r>
          </w:p>
        </w:tc>
        <w:tc>
          <w:tcPr>
            <w:tcW w:w="6718" w:type="dxa"/>
            <w:shd w:val="clear" w:color="auto" w:fill="FFFFFF"/>
          </w:tcPr>
          <w:p w:rsidR="001E504C" w:rsidRPr="00ED2D39" w:rsidRDefault="001E504C" w:rsidP="00E676CD">
            <w:pPr>
              <w:pStyle w:val="af4"/>
              <w:rPr>
                <w:rFonts w:ascii="Times New Roman" w:eastAsiaTheme="minorEastAsia" w:hAnsi="Times New Roman" w:cs="Times New Roman"/>
                <w:sz w:val="26"/>
                <w:szCs w:val="26"/>
              </w:rPr>
            </w:pPr>
            <w:proofErr w:type="gramStart"/>
            <w:r w:rsidRPr="00ED2D39">
              <w:rPr>
                <w:rFonts w:ascii="Times New Roman" w:eastAsiaTheme="minorEastAsia" w:hAnsi="Times New Roman" w:cs="Times New Roman"/>
                <w:sz w:val="26"/>
                <w:szCs w:val="26"/>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ED2D39">
                <w:rPr>
                  <w:rStyle w:val="af3"/>
                  <w:rFonts w:ascii="Times New Roman" w:eastAsiaTheme="minorEastAsia" w:hAnsi="Times New Roman"/>
                  <w:color w:val="auto"/>
                  <w:sz w:val="26"/>
                  <w:szCs w:val="26"/>
                </w:rPr>
                <w:t>кодами 3.1.1</w:t>
              </w:r>
            </w:hyperlink>
            <w:r w:rsidRPr="00ED2D39">
              <w:rPr>
                <w:rFonts w:ascii="Times New Roman" w:eastAsiaTheme="minorEastAsia" w:hAnsi="Times New Roman" w:cs="Times New Roman"/>
                <w:sz w:val="26"/>
                <w:szCs w:val="26"/>
              </w:rPr>
              <w:t xml:space="preserve">, </w:t>
            </w:r>
            <w:hyperlink w:anchor="sub_1323" w:history="1">
              <w:r w:rsidRPr="00ED2D39">
                <w:rPr>
                  <w:rStyle w:val="af3"/>
                  <w:rFonts w:ascii="Times New Roman" w:eastAsiaTheme="minorEastAsia" w:hAnsi="Times New Roman"/>
                  <w:color w:val="auto"/>
                  <w:sz w:val="26"/>
                  <w:szCs w:val="26"/>
                </w:rPr>
                <w:t>3.2.3</w:t>
              </w:r>
            </w:hyperlink>
            <w:r w:rsidRPr="00ED2D39">
              <w:rPr>
                <w:rFonts w:ascii="Times New Roman" w:eastAsiaTheme="minorEastAsia" w:hAnsi="Times New Roman" w:cs="Times New Roman"/>
                <w:sz w:val="26"/>
                <w:szCs w:val="26"/>
              </w:rPr>
              <w:t xml:space="preserve"> (предоставление коммунальных услуг, административные здания организаций, обеспечивающих предоставление коммунальных услуг)</w:t>
            </w:r>
            <w:proofErr w:type="gramEnd"/>
          </w:p>
        </w:tc>
        <w:tc>
          <w:tcPr>
            <w:tcW w:w="0" w:type="auto"/>
            <w:shd w:val="clear" w:color="auto" w:fill="FFFFFF"/>
          </w:tcPr>
          <w:p w:rsidR="001E504C" w:rsidRPr="00ED2D39" w:rsidRDefault="001E504C" w:rsidP="00E676CD">
            <w:pPr>
              <w:pStyle w:val="af4"/>
              <w:jc w:val="center"/>
              <w:rPr>
                <w:rFonts w:ascii="Times New Roman" w:eastAsiaTheme="minorEastAsia" w:hAnsi="Times New Roman" w:cs="Times New Roman"/>
                <w:sz w:val="26"/>
                <w:szCs w:val="26"/>
              </w:rPr>
            </w:pPr>
            <w:r w:rsidRPr="00ED2D39">
              <w:rPr>
                <w:rFonts w:ascii="Times New Roman" w:eastAsiaTheme="minorEastAsia" w:hAnsi="Times New Roman" w:cs="Times New Roman"/>
                <w:sz w:val="26"/>
                <w:szCs w:val="26"/>
              </w:rPr>
              <w:t>6.8</w:t>
            </w:r>
          </w:p>
        </w:tc>
      </w:tr>
      <w:tr w:rsidR="001E504C" w:rsidRPr="004B0D7A" w:rsidTr="008F1AF8">
        <w:trPr>
          <w:trHeight w:hRule="exact" w:val="2106"/>
        </w:trPr>
        <w:tc>
          <w:tcPr>
            <w:tcW w:w="0" w:type="auto"/>
            <w:shd w:val="clear" w:color="auto" w:fill="FFFFFF"/>
            <w:vAlign w:val="center"/>
          </w:tcPr>
          <w:p w:rsidR="001E504C" w:rsidRPr="004B0D7A" w:rsidRDefault="002940E0" w:rsidP="00E676CD">
            <w:pPr>
              <w:pStyle w:val="24"/>
              <w:shd w:val="clear" w:color="auto" w:fill="auto"/>
              <w:spacing w:before="0" w:after="60" w:line="240" w:lineRule="exact"/>
              <w:ind w:left="180"/>
              <w:jc w:val="center"/>
              <w:rPr>
                <w:color w:val="548DD4" w:themeColor="text2" w:themeTint="99"/>
                <w:sz w:val="26"/>
                <w:szCs w:val="26"/>
              </w:rPr>
            </w:pPr>
            <w:r w:rsidRPr="004B0D7A">
              <w:rPr>
                <w:color w:val="548DD4" w:themeColor="text2" w:themeTint="99"/>
                <w:sz w:val="26"/>
                <w:szCs w:val="26"/>
              </w:rPr>
              <w:t>2</w:t>
            </w:r>
          </w:p>
        </w:tc>
        <w:tc>
          <w:tcPr>
            <w:tcW w:w="2092" w:type="dxa"/>
            <w:shd w:val="clear" w:color="auto" w:fill="FFFFFF"/>
          </w:tcPr>
          <w:p w:rsidR="001E504C" w:rsidRPr="00D6510D" w:rsidRDefault="001E504C" w:rsidP="00E676CD">
            <w:pPr>
              <w:pStyle w:val="af5"/>
              <w:rPr>
                <w:rFonts w:ascii="Times New Roman" w:eastAsiaTheme="minorEastAsia" w:hAnsi="Times New Roman" w:cs="Times New Roman"/>
                <w:color w:val="4F81BD" w:themeColor="accent1"/>
                <w:sz w:val="26"/>
                <w:szCs w:val="26"/>
              </w:rPr>
            </w:pPr>
            <w:r w:rsidRPr="00D6510D">
              <w:rPr>
                <w:rFonts w:ascii="Times New Roman" w:eastAsiaTheme="minorEastAsia" w:hAnsi="Times New Roman" w:cs="Times New Roman"/>
                <w:color w:val="4F81BD" w:themeColor="accent1"/>
                <w:sz w:val="26"/>
                <w:szCs w:val="26"/>
              </w:rPr>
              <w:t>Предоставление коммунальных услуг</w:t>
            </w:r>
          </w:p>
        </w:tc>
        <w:tc>
          <w:tcPr>
            <w:tcW w:w="6718" w:type="dxa"/>
            <w:shd w:val="clear" w:color="auto" w:fill="FFFFFF"/>
          </w:tcPr>
          <w:p w:rsidR="001E504C" w:rsidRPr="00D6510D" w:rsidRDefault="001E504C" w:rsidP="00E676CD">
            <w:pPr>
              <w:pStyle w:val="af4"/>
              <w:rPr>
                <w:rFonts w:ascii="Times New Roman" w:eastAsiaTheme="minorEastAsia" w:hAnsi="Times New Roman" w:cs="Times New Roman"/>
                <w:color w:val="4F81BD" w:themeColor="accent1"/>
                <w:sz w:val="26"/>
                <w:szCs w:val="26"/>
              </w:rPr>
            </w:pPr>
            <w:proofErr w:type="gramStart"/>
            <w:r w:rsidRPr="00D6510D">
              <w:rPr>
                <w:rFonts w:ascii="Times New Roman" w:eastAsiaTheme="minorEastAsia" w:hAnsi="Times New Roman" w:cs="Times New Roman"/>
                <w:color w:val="4F81BD" w:themeColor="accent1"/>
                <w:sz w:val="26"/>
                <w:szCs w:val="26"/>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0" w:type="auto"/>
            <w:shd w:val="clear" w:color="auto" w:fill="FFFFFF"/>
          </w:tcPr>
          <w:p w:rsidR="001E504C" w:rsidRPr="00D6510D" w:rsidRDefault="001E504C" w:rsidP="00E676CD">
            <w:pPr>
              <w:pStyle w:val="af4"/>
              <w:jc w:val="center"/>
              <w:rPr>
                <w:rFonts w:ascii="Times New Roman" w:eastAsiaTheme="minorEastAsia" w:hAnsi="Times New Roman" w:cs="Times New Roman"/>
                <w:color w:val="4F81BD" w:themeColor="accent1"/>
                <w:sz w:val="26"/>
                <w:szCs w:val="26"/>
              </w:rPr>
            </w:pPr>
            <w:r w:rsidRPr="00D6510D">
              <w:rPr>
                <w:rFonts w:ascii="Times New Roman" w:eastAsiaTheme="minorEastAsia" w:hAnsi="Times New Roman" w:cs="Times New Roman"/>
                <w:color w:val="4F81BD" w:themeColor="accent1"/>
                <w:sz w:val="26"/>
                <w:szCs w:val="26"/>
              </w:rPr>
              <w:t>3.1.1</w:t>
            </w:r>
          </w:p>
        </w:tc>
      </w:tr>
    </w:tbl>
    <w:p w:rsidR="009521F9" w:rsidRPr="004B0D7A" w:rsidRDefault="009521F9" w:rsidP="00B61648">
      <w:pPr>
        <w:ind w:firstLine="567"/>
        <w:jc w:val="both"/>
        <w:rPr>
          <w:sz w:val="26"/>
          <w:szCs w:val="26"/>
        </w:rPr>
      </w:pPr>
    </w:p>
    <w:p w:rsidR="00425647" w:rsidRPr="00DD6152" w:rsidRDefault="00425647" w:rsidP="00425647">
      <w:pPr>
        <w:pStyle w:val="a8"/>
        <w:ind w:left="567"/>
        <w:jc w:val="both"/>
        <w:rPr>
          <w:sz w:val="22"/>
          <w:szCs w:val="22"/>
        </w:rPr>
      </w:pPr>
      <w:r w:rsidRPr="00DD6152">
        <w:rPr>
          <w:sz w:val="22"/>
          <w:szCs w:val="22"/>
        </w:rPr>
        <w:t>2.Условно разрешенные виды использования:</w:t>
      </w:r>
    </w:p>
    <w:p w:rsidR="00425647" w:rsidRPr="00DD6152" w:rsidRDefault="00425647" w:rsidP="00425647">
      <w:pPr>
        <w:ind w:firstLine="567"/>
        <w:jc w:val="both"/>
        <w:rPr>
          <w:sz w:val="22"/>
          <w:szCs w:val="22"/>
        </w:rPr>
      </w:pPr>
      <w:r w:rsidRPr="00DD6152">
        <w:rPr>
          <w:sz w:val="22"/>
          <w:szCs w:val="22"/>
        </w:rPr>
        <w:t>Не устанавливаются.</w:t>
      </w:r>
    </w:p>
    <w:p w:rsidR="00425647" w:rsidRPr="00DD6152" w:rsidRDefault="00425647" w:rsidP="00425647">
      <w:pPr>
        <w:pStyle w:val="a8"/>
        <w:ind w:left="567"/>
        <w:jc w:val="both"/>
        <w:rPr>
          <w:sz w:val="22"/>
          <w:szCs w:val="22"/>
        </w:rPr>
      </w:pPr>
      <w:r w:rsidRPr="00DD6152">
        <w:rPr>
          <w:sz w:val="22"/>
          <w:szCs w:val="22"/>
        </w:rPr>
        <w:t>3.Вспомогательные виды разрешенного использования:</w:t>
      </w:r>
    </w:p>
    <w:p w:rsidR="00425647" w:rsidRPr="00DD6152" w:rsidRDefault="00425647" w:rsidP="00425647">
      <w:pPr>
        <w:ind w:firstLine="567"/>
        <w:rPr>
          <w:sz w:val="22"/>
          <w:szCs w:val="22"/>
        </w:rPr>
      </w:pPr>
      <w:r w:rsidRPr="00DD6152">
        <w:rPr>
          <w:sz w:val="22"/>
          <w:szCs w:val="22"/>
        </w:rPr>
        <w:t>Не устанавливаются.</w:t>
      </w:r>
    </w:p>
    <w:p w:rsidR="00425647" w:rsidRDefault="00425647" w:rsidP="0015223D">
      <w:pPr>
        <w:ind w:firstLine="567"/>
        <w:jc w:val="center"/>
        <w:rPr>
          <w:b/>
          <w:sz w:val="26"/>
          <w:szCs w:val="26"/>
        </w:rPr>
      </w:pPr>
    </w:p>
    <w:p w:rsidR="008244AC" w:rsidRPr="004B0D7A" w:rsidRDefault="004D4F90" w:rsidP="0015223D">
      <w:pPr>
        <w:ind w:firstLine="567"/>
        <w:jc w:val="center"/>
        <w:rPr>
          <w:b/>
          <w:sz w:val="26"/>
          <w:szCs w:val="26"/>
        </w:rPr>
      </w:pPr>
      <w:r w:rsidRPr="004B0D7A">
        <w:rPr>
          <w:b/>
          <w:sz w:val="26"/>
          <w:szCs w:val="26"/>
        </w:rPr>
        <w:t>А</w:t>
      </w:r>
      <w:proofErr w:type="gramStart"/>
      <w:r w:rsidR="00DE0DA6" w:rsidRPr="004B0D7A">
        <w:rPr>
          <w:b/>
          <w:sz w:val="26"/>
          <w:szCs w:val="26"/>
        </w:rPr>
        <w:t>2</w:t>
      </w:r>
      <w:proofErr w:type="gramEnd"/>
      <w:r w:rsidRPr="004B0D7A">
        <w:rPr>
          <w:b/>
          <w:sz w:val="26"/>
          <w:szCs w:val="26"/>
        </w:rPr>
        <w:t xml:space="preserve">.2 </w:t>
      </w:r>
      <w:r w:rsidR="008244AC" w:rsidRPr="004B0D7A">
        <w:rPr>
          <w:b/>
          <w:sz w:val="26"/>
          <w:szCs w:val="26"/>
        </w:rPr>
        <w:t>О</w:t>
      </w:r>
      <w:r w:rsidR="003B3F1C" w:rsidRPr="004B0D7A">
        <w:rPr>
          <w:b/>
          <w:sz w:val="26"/>
          <w:szCs w:val="26"/>
        </w:rPr>
        <w:t>бъекты физкультуры и спорта, отдыха и туризма</w:t>
      </w:r>
    </w:p>
    <w:p w:rsidR="00E17EB5" w:rsidRPr="004B0D7A" w:rsidRDefault="00E17EB5" w:rsidP="0015223D">
      <w:pPr>
        <w:ind w:firstLine="567"/>
        <w:jc w:val="center"/>
        <w:rPr>
          <w:b/>
          <w:sz w:val="26"/>
          <w:szCs w:val="26"/>
        </w:rPr>
      </w:pPr>
    </w:p>
    <w:p w:rsidR="00E926F0" w:rsidRPr="004B0D7A" w:rsidRDefault="00E926F0" w:rsidP="003A3CC9">
      <w:pPr>
        <w:pStyle w:val="a8"/>
        <w:numPr>
          <w:ilvl w:val="0"/>
          <w:numId w:val="25"/>
        </w:numPr>
        <w:jc w:val="both"/>
        <w:rPr>
          <w:sz w:val="26"/>
          <w:szCs w:val="26"/>
        </w:rPr>
      </w:pPr>
      <w:r w:rsidRPr="004B0D7A">
        <w:rPr>
          <w:sz w:val="26"/>
          <w:szCs w:val="26"/>
        </w:rPr>
        <w:t>Основные виды разрешенного использования:</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087"/>
        <w:gridCol w:w="6645"/>
        <w:gridCol w:w="792"/>
      </w:tblGrid>
      <w:tr w:rsidR="00E926F0" w:rsidRPr="004B0D7A" w:rsidTr="00C47AD9">
        <w:trPr>
          <w:trHeight w:hRule="exact" w:val="1118"/>
          <w:tblHeader/>
        </w:trPr>
        <w:tc>
          <w:tcPr>
            <w:tcW w:w="0" w:type="auto"/>
            <w:shd w:val="clear" w:color="auto" w:fill="FFFFFF"/>
            <w:vAlign w:val="center"/>
          </w:tcPr>
          <w:p w:rsidR="00E926F0" w:rsidRPr="004B0D7A" w:rsidRDefault="00E926F0" w:rsidP="00E926F0">
            <w:pPr>
              <w:pStyle w:val="24"/>
              <w:shd w:val="clear" w:color="auto" w:fill="auto"/>
              <w:spacing w:before="0" w:after="60" w:line="240" w:lineRule="exact"/>
              <w:ind w:left="180"/>
              <w:jc w:val="center"/>
              <w:rPr>
                <w:sz w:val="26"/>
                <w:szCs w:val="26"/>
              </w:rPr>
            </w:pPr>
            <w:r w:rsidRPr="004B0D7A">
              <w:rPr>
                <w:sz w:val="26"/>
                <w:szCs w:val="26"/>
              </w:rPr>
              <w:t>№</w:t>
            </w:r>
          </w:p>
          <w:p w:rsidR="00E926F0" w:rsidRPr="004B0D7A" w:rsidRDefault="00E926F0" w:rsidP="00E926F0">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E926F0" w:rsidRPr="004B0D7A" w:rsidRDefault="00E926F0" w:rsidP="00E926F0">
            <w:pPr>
              <w:pStyle w:val="24"/>
              <w:shd w:val="clear" w:color="auto" w:fill="auto"/>
              <w:spacing w:before="60" w:line="240" w:lineRule="exact"/>
              <w:ind w:left="180"/>
              <w:jc w:val="center"/>
              <w:rPr>
                <w:sz w:val="26"/>
                <w:szCs w:val="26"/>
              </w:rPr>
            </w:pPr>
          </w:p>
          <w:p w:rsidR="00E926F0" w:rsidRPr="004B0D7A" w:rsidRDefault="00E926F0" w:rsidP="00E926F0">
            <w:pPr>
              <w:pStyle w:val="24"/>
              <w:shd w:val="clear" w:color="auto" w:fill="auto"/>
              <w:spacing w:before="60" w:line="240" w:lineRule="exact"/>
              <w:ind w:left="180"/>
              <w:jc w:val="center"/>
              <w:rPr>
                <w:sz w:val="26"/>
                <w:szCs w:val="26"/>
              </w:rPr>
            </w:pPr>
          </w:p>
          <w:p w:rsidR="00E926F0" w:rsidRPr="004B0D7A" w:rsidRDefault="00E926F0" w:rsidP="00E926F0">
            <w:pPr>
              <w:pStyle w:val="24"/>
              <w:shd w:val="clear" w:color="auto" w:fill="auto"/>
              <w:spacing w:before="60" w:line="240" w:lineRule="exact"/>
              <w:ind w:left="180"/>
              <w:jc w:val="center"/>
              <w:rPr>
                <w:sz w:val="26"/>
                <w:szCs w:val="26"/>
              </w:rPr>
            </w:pPr>
          </w:p>
          <w:p w:rsidR="00E926F0" w:rsidRPr="004B0D7A" w:rsidRDefault="00E926F0" w:rsidP="00E926F0">
            <w:pPr>
              <w:pStyle w:val="24"/>
              <w:shd w:val="clear" w:color="auto" w:fill="auto"/>
              <w:spacing w:before="60" w:line="240" w:lineRule="exact"/>
              <w:ind w:left="180"/>
              <w:jc w:val="center"/>
              <w:rPr>
                <w:sz w:val="26"/>
                <w:szCs w:val="26"/>
              </w:rPr>
            </w:pPr>
          </w:p>
          <w:p w:rsidR="00E926F0" w:rsidRPr="004B0D7A" w:rsidRDefault="00E926F0" w:rsidP="00E926F0">
            <w:pPr>
              <w:pStyle w:val="24"/>
              <w:shd w:val="clear" w:color="auto" w:fill="auto"/>
              <w:spacing w:before="60" w:line="240" w:lineRule="exact"/>
              <w:ind w:left="180"/>
              <w:jc w:val="center"/>
              <w:rPr>
                <w:sz w:val="26"/>
                <w:szCs w:val="26"/>
              </w:rPr>
            </w:pPr>
          </w:p>
          <w:p w:rsidR="00E926F0" w:rsidRPr="004B0D7A" w:rsidRDefault="00E926F0" w:rsidP="00E926F0">
            <w:pPr>
              <w:pStyle w:val="24"/>
              <w:shd w:val="clear" w:color="auto" w:fill="auto"/>
              <w:spacing w:before="60" w:line="240" w:lineRule="exact"/>
              <w:ind w:left="180"/>
              <w:jc w:val="center"/>
              <w:rPr>
                <w:sz w:val="26"/>
                <w:szCs w:val="26"/>
              </w:rPr>
            </w:pPr>
          </w:p>
        </w:tc>
        <w:tc>
          <w:tcPr>
            <w:tcW w:w="2092" w:type="dxa"/>
            <w:shd w:val="clear" w:color="auto" w:fill="FFFFFF"/>
            <w:vAlign w:val="center"/>
          </w:tcPr>
          <w:p w:rsidR="00E926F0" w:rsidRPr="004B0D7A" w:rsidRDefault="00E926F0" w:rsidP="00E926F0">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E926F0" w:rsidRPr="004B0D7A" w:rsidRDefault="00E926F0" w:rsidP="00E926F0">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720" w:type="dxa"/>
            <w:shd w:val="clear" w:color="auto" w:fill="FFFFFF"/>
            <w:vAlign w:val="center"/>
          </w:tcPr>
          <w:p w:rsidR="00E926F0" w:rsidRPr="004B0D7A" w:rsidRDefault="00E926F0" w:rsidP="00E926F0">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793" w:type="dxa"/>
            <w:shd w:val="clear" w:color="auto" w:fill="FFFFFF"/>
            <w:vAlign w:val="center"/>
          </w:tcPr>
          <w:p w:rsidR="00E926F0" w:rsidRPr="004B0D7A" w:rsidRDefault="00E926F0" w:rsidP="00E926F0">
            <w:pPr>
              <w:pStyle w:val="24"/>
              <w:shd w:val="clear" w:color="auto" w:fill="auto"/>
              <w:spacing w:before="0" w:after="120" w:line="240" w:lineRule="exact"/>
              <w:ind w:left="180"/>
              <w:jc w:val="center"/>
              <w:rPr>
                <w:sz w:val="26"/>
                <w:szCs w:val="26"/>
              </w:rPr>
            </w:pPr>
            <w:r w:rsidRPr="004B0D7A">
              <w:rPr>
                <w:sz w:val="26"/>
                <w:szCs w:val="26"/>
              </w:rPr>
              <w:t>Код вида</w:t>
            </w:r>
          </w:p>
        </w:tc>
      </w:tr>
      <w:tr w:rsidR="00E17EB5" w:rsidRPr="004B0D7A" w:rsidTr="00425647">
        <w:trPr>
          <w:trHeight w:hRule="exact" w:val="4366"/>
          <w:tblHeader/>
        </w:trPr>
        <w:tc>
          <w:tcPr>
            <w:tcW w:w="0" w:type="auto"/>
            <w:shd w:val="clear" w:color="auto" w:fill="FFFFFF"/>
            <w:vAlign w:val="center"/>
          </w:tcPr>
          <w:p w:rsidR="00E17EB5" w:rsidRPr="004B0D7A" w:rsidRDefault="00E17EB5" w:rsidP="00E926F0">
            <w:pPr>
              <w:pStyle w:val="24"/>
              <w:shd w:val="clear" w:color="auto" w:fill="auto"/>
              <w:spacing w:before="0" w:after="60" w:line="240" w:lineRule="exact"/>
              <w:ind w:left="180"/>
              <w:jc w:val="center"/>
              <w:rPr>
                <w:sz w:val="26"/>
                <w:szCs w:val="26"/>
              </w:rPr>
            </w:pPr>
            <w:r w:rsidRPr="004B0D7A">
              <w:rPr>
                <w:sz w:val="26"/>
                <w:szCs w:val="26"/>
              </w:rPr>
              <w:t>1</w:t>
            </w:r>
          </w:p>
        </w:tc>
        <w:tc>
          <w:tcPr>
            <w:tcW w:w="2092" w:type="dxa"/>
            <w:shd w:val="clear" w:color="auto" w:fill="FFFFFF"/>
          </w:tcPr>
          <w:p w:rsidR="00E17EB5" w:rsidRPr="004B0D7A" w:rsidRDefault="00E17EB5" w:rsidP="00BA7EC1">
            <w:pPr>
              <w:pStyle w:val="af4"/>
              <w:rPr>
                <w:rFonts w:ascii="Times New Roman" w:hAnsi="Times New Roman" w:cs="Times New Roman"/>
                <w:sz w:val="26"/>
                <w:szCs w:val="26"/>
              </w:rPr>
            </w:pPr>
            <w:r w:rsidRPr="004B0D7A">
              <w:rPr>
                <w:rFonts w:ascii="Times New Roman" w:hAnsi="Times New Roman" w:cs="Times New Roman"/>
                <w:sz w:val="26"/>
                <w:szCs w:val="26"/>
              </w:rPr>
              <w:t>Отдых (рекреация)</w:t>
            </w:r>
          </w:p>
        </w:tc>
        <w:tc>
          <w:tcPr>
            <w:tcW w:w="6720" w:type="dxa"/>
            <w:shd w:val="clear" w:color="auto" w:fill="FFFFFF"/>
          </w:tcPr>
          <w:p w:rsidR="00E17EB5" w:rsidRPr="004B0D7A" w:rsidRDefault="00E17EB5" w:rsidP="00BA7EC1">
            <w:pPr>
              <w:pStyle w:val="af4"/>
              <w:rPr>
                <w:rFonts w:ascii="Times New Roman" w:hAnsi="Times New Roman" w:cs="Times New Roman"/>
                <w:sz w:val="26"/>
                <w:szCs w:val="26"/>
              </w:rPr>
            </w:pPr>
            <w:r w:rsidRPr="004B0D7A">
              <w:rPr>
                <w:rFonts w:ascii="Times New Roman" w:hAnsi="Times New Roman" w:cs="Times New Roman"/>
                <w:sz w:val="26"/>
                <w:szCs w:val="26"/>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E17EB5" w:rsidRPr="004B0D7A" w:rsidRDefault="00E17EB5" w:rsidP="00BA7EC1">
            <w:pPr>
              <w:pStyle w:val="af4"/>
              <w:rPr>
                <w:rFonts w:ascii="Times New Roman" w:hAnsi="Times New Roman" w:cs="Times New Roman"/>
                <w:sz w:val="26"/>
                <w:szCs w:val="26"/>
              </w:rPr>
            </w:pPr>
            <w:r w:rsidRPr="004B0D7A">
              <w:rPr>
                <w:rFonts w:ascii="Times New Roman" w:hAnsi="Times New Roman" w:cs="Times New Roman"/>
                <w:sz w:val="26"/>
                <w:szCs w:val="26"/>
              </w:rPr>
              <w:t>создание и уход за городскими лесами, скверами, прудами, озерами, водохранилищами, пляжами, а также обустройство мест отдыха в них.</w:t>
            </w:r>
          </w:p>
          <w:p w:rsidR="00E17EB5" w:rsidRPr="004B0D7A" w:rsidRDefault="00E17EB5" w:rsidP="00BA7EC1">
            <w:pPr>
              <w:pStyle w:val="af4"/>
              <w:rPr>
                <w:rFonts w:ascii="Times New Roman" w:hAnsi="Times New Roman" w:cs="Times New Roman"/>
                <w:sz w:val="26"/>
                <w:szCs w:val="26"/>
              </w:rPr>
            </w:pPr>
            <w:r w:rsidRPr="004B0D7A">
              <w:rPr>
                <w:rFonts w:ascii="Times New Roman" w:hAnsi="Times New Roman" w:cs="Times New Roman"/>
                <w:sz w:val="26"/>
                <w:szCs w:val="26"/>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4B0D7A">
                <w:rPr>
                  <w:rStyle w:val="af3"/>
                  <w:rFonts w:ascii="Times New Roman" w:hAnsi="Times New Roman"/>
                  <w:color w:val="auto"/>
                  <w:sz w:val="26"/>
                  <w:szCs w:val="26"/>
                </w:rPr>
                <w:t>кодами 5.1 - 5.5</w:t>
              </w:r>
            </w:hyperlink>
            <w:r w:rsidRPr="004B0D7A">
              <w:rPr>
                <w:rFonts w:ascii="Times New Roman" w:hAnsi="Times New Roman" w:cs="Times New Roman"/>
                <w:sz w:val="26"/>
                <w:szCs w:val="26"/>
              </w:rPr>
              <w:t xml:space="preserve"> (Спорт, обеспечение спортивно-зрелищных мероприятий, обеспечение занятий спортом в помещениях, площадки для занятий спортом, оборудованные площадки для занятий спортом, водный спорт, авиационный спорт, спортивные базы)</w:t>
            </w:r>
          </w:p>
        </w:tc>
        <w:tc>
          <w:tcPr>
            <w:tcW w:w="793" w:type="dxa"/>
            <w:shd w:val="clear" w:color="auto" w:fill="FFFFFF"/>
          </w:tcPr>
          <w:p w:rsidR="00E17EB5" w:rsidRPr="004B0D7A" w:rsidRDefault="00E17EB5" w:rsidP="00BA7EC1">
            <w:pPr>
              <w:pStyle w:val="af4"/>
              <w:jc w:val="center"/>
              <w:rPr>
                <w:rFonts w:ascii="Times New Roman" w:hAnsi="Times New Roman" w:cs="Times New Roman"/>
                <w:sz w:val="26"/>
                <w:szCs w:val="26"/>
              </w:rPr>
            </w:pPr>
            <w:r w:rsidRPr="004B0D7A">
              <w:rPr>
                <w:rFonts w:ascii="Times New Roman" w:hAnsi="Times New Roman" w:cs="Times New Roman"/>
                <w:sz w:val="26"/>
                <w:szCs w:val="26"/>
              </w:rPr>
              <w:t>5.0</w:t>
            </w:r>
          </w:p>
        </w:tc>
      </w:tr>
      <w:tr w:rsidR="00F97124" w:rsidRPr="004B0D7A" w:rsidTr="001A40BE">
        <w:trPr>
          <w:trHeight w:hRule="exact" w:val="1984"/>
          <w:tblHeader/>
        </w:trPr>
        <w:tc>
          <w:tcPr>
            <w:tcW w:w="0" w:type="auto"/>
            <w:shd w:val="clear" w:color="auto" w:fill="FFFFFF"/>
            <w:vAlign w:val="center"/>
          </w:tcPr>
          <w:p w:rsidR="00F97124" w:rsidRPr="004B0D7A" w:rsidRDefault="00F97124" w:rsidP="00E926F0">
            <w:pPr>
              <w:pStyle w:val="24"/>
              <w:shd w:val="clear" w:color="auto" w:fill="auto"/>
              <w:spacing w:before="0" w:after="60" w:line="240" w:lineRule="exact"/>
              <w:ind w:left="180"/>
              <w:jc w:val="center"/>
              <w:rPr>
                <w:sz w:val="26"/>
                <w:szCs w:val="26"/>
              </w:rPr>
            </w:pPr>
            <w:r w:rsidRPr="004B0D7A">
              <w:rPr>
                <w:sz w:val="26"/>
                <w:szCs w:val="26"/>
              </w:rPr>
              <w:lastRenderedPageBreak/>
              <w:t>2</w:t>
            </w:r>
          </w:p>
        </w:tc>
        <w:tc>
          <w:tcPr>
            <w:tcW w:w="2092" w:type="dxa"/>
            <w:shd w:val="clear" w:color="auto" w:fill="FFFFFF"/>
          </w:tcPr>
          <w:p w:rsidR="00F97124" w:rsidRPr="004B0D7A" w:rsidRDefault="00F97124" w:rsidP="008F3280">
            <w:pPr>
              <w:pStyle w:val="af4"/>
              <w:rPr>
                <w:rFonts w:ascii="Times New Roman" w:eastAsiaTheme="minorEastAsia" w:hAnsi="Times New Roman" w:cs="Times New Roman"/>
                <w:sz w:val="26"/>
                <w:szCs w:val="26"/>
              </w:rPr>
            </w:pPr>
            <w:bookmarkStart w:id="179" w:name="sub_10521"/>
            <w:r w:rsidRPr="004B0D7A">
              <w:rPr>
                <w:rFonts w:ascii="Times New Roman" w:eastAsiaTheme="minorEastAsia" w:hAnsi="Times New Roman" w:cs="Times New Roman"/>
                <w:sz w:val="26"/>
                <w:szCs w:val="26"/>
              </w:rPr>
              <w:t>Туристическое обслуживание</w:t>
            </w:r>
            <w:bookmarkEnd w:id="179"/>
          </w:p>
        </w:tc>
        <w:tc>
          <w:tcPr>
            <w:tcW w:w="6720" w:type="dxa"/>
            <w:shd w:val="clear" w:color="auto" w:fill="FFFFFF"/>
          </w:tcPr>
          <w:p w:rsidR="00F97124" w:rsidRPr="004B0D7A" w:rsidRDefault="00F97124" w:rsidP="008F3280">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793" w:type="dxa"/>
            <w:shd w:val="clear" w:color="auto" w:fill="FFFFFF"/>
          </w:tcPr>
          <w:p w:rsidR="00F97124" w:rsidRPr="004B0D7A" w:rsidRDefault="00F97124" w:rsidP="008F3280">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5.2.1</w:t>
            </w:r>
          </w:p>
        </w:tc>
      </w:tr>
      <w:tr w:rsidR="00E17EB5" w:rsidRPr="004B0D7A" w:rsidTr="00C47AD9">
        <w:trPr>
          <w:trHeight w:hRule="exact" w:val="1118"/>
          <w:tblHeader/>
        </w:trPr>
        <w:tc>
          <w:tcPr>
            <w:tcW w:w="0" w:type="auto"/>
            <w:shd w:val="clear" w:color="auto" w:fill="FFFFFF"/>
            <w:vAlign w:val="center"/>
          </w:tcPr>
          <w:p w:rsidR="00E17EB5" w:rsidRPr="004B0D7A" w:rsidRDefault="00E17EB5" w:rsidP="00E926F0">
            <w:pPr>
              <w:pStyle w:val="24"/>
              <w:shd w:val="clear" w:color="auto" w:fill="auto"/>
              <w:spacing w:before="0" w:after="60" w:line="240" w:lineRule="exact"/>
              <w:ind w:left="180"/>
              <w:jc w:val="center"/>
              <w:rPr>
                <w:sz w:val="26"/>
                <w:szCs w:val="26"/>
              </w:rPr>
            </w:pPr>
            <w:r w:rsidRPr="004B0D7A">
              <w:rPr>
                <w:sz w:val="26"/>
                <w:szCs w:val="26"/>
              </w:rPr>
              <w:t>3</w:t>
            </w:r>
          </w:p>
        </w:tc>
        <w:tc>
          <w:tcPr>
            <w:tcW w:w="2092" w:type="dxa"/>
            <w:shd w:val="clear" w:color="auto" w:fill="FFFFFF"/>
            <w:vAlign w:val="center"/>
          </w:tcPr>
          <w:p w:rsidR="00E17EB5" w:rsidRPr="004B0D7A" w:rsidRDefault="00E17EB5" w:rsidP="00E926F0">
            <w:pPr>
              <w:pStyle w:val="af4"/>
              <w:rPr>
                <w:rFonts w:ascii="Times New Roman" w:hAnsi="Times New Roman" w:cs="Times New Roman"/>
                <w:sz w:val="26"/>
                <w:szCs w:val="26"/>
              </w:rPr>
            </w:pPr>
            <w:r w:rsidRPr="004B0D7A">
              <w:rPr>
                <w:rFonts w:ascii="Times New Roman" w:hAnsi="Times New Roman" w:cs="Times New Roman"/>
                <w:sz w:val="26"/>
                <w:szCs w:val="26"/>
              </w:rPr>
              <w:t>Гостиничное обслуживание</w:t>
            </w:r>
          </w:p>
        </w:tc>
        <w:tc>
          <w:tcPr>
            <w:tcW w:w="6720" w:type="dxa"/>
            <w:shd w:val="clear" w:color="auto" w:fill="FFFFFF"/>
            <w:vAlign w:val="center"/>
          </w:tcPr>
          <w:p w:rsidR="00E17EB5" w:rsidRPr="004B0D7A" w:rsidRDefault="00E17EB5" w:rsidP="00560008">
            <w:pPr>
              <w:pStyle w:val="af4"/>
              <w:jc w:val="left"/>
              <w:rPr>
                <w:rFonts w:ascii="Times New Roman" w:hAnsi="Times New Roman" w:cs="Times New Roman"/>
                <w:sz w:val="26"/>
                <w:szCs w:val="26"/>
              </w:rPr>
            </w:pPr>
            <w:r w:rsidRPr="004B0D7A">
              <w:rPr>
                <w:rFonts w:ascii="Times New Roman" w:hAnsi="Times New Roman" w:cs="Times New Roman"/>
                <w:sz w:val="26"/>
                <w:szCs w:val="26"/>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93" w:type="dxa"/>
            <w:shd w:val="clear" w:color="auto" w:fill="FFFFFF"/>
            <w:vAlign w:val="center"/>
          </w:tcPr>
          <w:p w:rsidR="00E17EB5" w:rsidRPr="004B0D7A" w:rsidRDefault="00E17EB5" w:rsidP="00E926F0">
            <w:pPr>
              <w:pStyle w:val="af4"/>
              <w:jc w:val="center"/>
              <w:rPr>
                <w:rFonts w:ascii="Times New Roman" w:hAnsi="Times New Roman" w:cs="Times New Roman"/>
                <w:sz w:val="26"/>
                <w:szCs w:val="26"/>
              </w:rPr>
            </w:pPr>
            <w:r w:rsidRPr="004B0D7A">
              <w:rPr>
                <w:rFonts w:ascii="Times New Roman" w:hAnsi="Times New Roman" w:cs="Times New Roman"/>
                <w:sz w:val="26"/>
                <w:szCs w:val="26"/>
              </w:rPr>
              <w:t>4.7</w:t>
            </w:r>
          </w:p>
        </w:tc>
      </w:tr>
      <w:tr w:rsidR="00E17EB5" w:rsidRPr="004B0D7A" w:rsidTr="00C47AD9">
        <w:trPr>
          <w:trHeight w:hRule="exact" w:val="1921"/>
          <w:tblHeader/>
        </w:trPr>
        <w:tc>
          <w:tcPr>
            <w:tcW w:w="0" w:type="auto"/>
            <w:shd w:val="clear" w:color="auto" w:fill="FFFFFF"/>
            <w:vAlign w:val="center"/>
          </w:tcPr>
          <w:p w:rsidR="00E17EB5" w:rsidRPr="004B0D7A" w:rsidRDefault="00E17EB5" w:rsidP="00E926F0">
            <w:pPr>
              <w:pStyle w:val="24"/>
              <w:shd w:val="clear" w:color="auto" w:fill="auto"/>
              <w:spacing w:before="0" w:after="60" w:line="240" w:lineRule="exact"/>
              <w:ind w:left="180"/>
              <w:jc w:val="center"/>
              <w:rPr>
                <w:sz w:val="26"/>
                <w:szCs w:val="26"/>
              </w:rPr>
            </w:pPr>
            <w:r w:rsidRPr="004B0D7A">
              <w:rPr>
                <w:sz w:val="26"/>
                <w:szCs w:val="26"/>
              </w:rPr>
              <w:t>4</w:t>
            </w:r>
          </w:p>
        </w:tc>
        <w:tc>
          <w:tcPr>
            <w:tcW w:w="2092" w:type="dxa"/>
            <w:shd w:val="clear" w:color="auto" w:fill="FFFFFF"/>
          </w:tcPr>
          <w:p w:rsidR="00E17EB5" w:rsidRPr="004B0D7A" w:rsidRDefault="00E17EB5" w:rsidP="00EF1B13">
            <w:pPr>
              <w:pStyle w:val="af4"/>
              <w:rPr>
                <w:sz w:val="26"/>
                <w:szCs w:val="26"/>
              </w:rPr>
            </w:pPr>
            <w:r w:rsidRPr="004B0D7A">
              <w:rPr>
                <w:sz w:val="26"/>
                <w:szCs w:val="26"/>
              </w:rPr>
              <w:t>Историко-культурная деятельность</w:t>
            </w:r>
          </w:p>
          <w:p w:rsidR="001053BD" w:rsidRPr="004B0D7A" w:rsidRDefault="001053BD" w:rsidP="001053BD">
            <w:pPr>
              <w:rPr>
                <w:sz w:val="26"/>
                <w:szCs w:val="26"/>
              </w:rPr>
            </w:pPr>
          </w:p>
          <w:p w:rsidR="001053BD" w:rsidRPr="004B0D7A" w:rsidRDefault="001053BD" w:rsidP="001053BD">
            <w:pPr>
              <w:rPr>
                <w:color w:val="FF0000"/>
                <w:sz w:val="26"/>
                <w:szCs w:val="26"/>
              </w:rPr>
            </w:pPr>
          </w:p>
        </w:tc>
        <w:tc>
          <w:tcPr>
            <w:tcW w:w="6720" w:type="dxa"/>
            <w:shd w:val="clear" w:color="auto" w:fill="FFFFFF"/>
          </w:tcPr>
          <w:p w:rsidR="00E17EB5" w:rsidRPr="004B0D7A" w:rsidRDefault="00E17EB5" w:rsidP="00EF1B13">
            <w:pPr>
              <w:pStyle w:val="af4"/>
              <w:rPr>
                <w:sz w:val="26"/>
                <w:szCs w:val="26"/>
              </w:rPr>
            </w:pPr>
            <w:r w:rsidRPr="004B0D7A">
              <w:rPr>
                <w:sz w:val="26"/>
                <w:szCs w:val="26"/>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1053BD" w:rsidRPr="004B0D7A" w:rsidRDefault="001053BD" w:rsidP="001053BD">
            <w:pPr>
              <w:rPr>
                <w:sz w:val="26"/>
                <w:szCs w:val="26"/>
              </w:rPr>
            </w:pPr>
          </w:p>
          <w:p w:rsidR="001053BD" w:rsidRPr="004B0D7A" w:rsidRDefault="001053BD" w:rsidP="001053BD">
            <w:pPr>
              <w:rPr>
                <w:sz w:val="26"/>
                <w:szCs w:val="26"/>
              </w:rPr>
            </w:pPr>
          </w:p>
          <w:p w:rsidR="001053BD" w:rsidRPr="004B0D7A" w:rsidRDefault="001053BD" w:rsidP="001053BD">
            <w:pPr>
              <w:rPr>
                <w:sz w:val="26"/>
                <w:szCs w:val="26"/>
              </w:rPr>
            </w:pPr>
          </w:p>
          <w:p w:rsidR="001053BD" w:rsidRPr="004B0D7A" w:rsidRDefault="001053BD" w:rsidP="001053BD">
            <w:pPr>
              <w:rPr>
                <w:sz w:val="26"/>
                <w:szCs w:val="26"/>
              </w:rPr>
            </w:pPr>
          </w:p>
        </w:tc>
        <w:tc>
          <w:tcPr>
            <w:tcW w:w="793" w:type="dxa"/>
            <w:shd w:val="clear" w:color="auto" w:fill="FFFFFF"/>
          </w:tcPr>
          <w:p w:rsidR="00E17EB5" w:rsidRPr="004B0D7A" w:rsidRDefault="00E17EB5" w:rsidP="00EF1B13">
            <w:pPr>
              <w:pStyle w:val="af4"/>
              <w:jc w:val="center"/>
              <w:rPr>
                <w:sz w:val="26"/>
                <w:szCs w:val="26"/>
              </w:rPr>
            </w:pPr>
            <w:r w:rsidRPr="004B0D7A">
              <w:rPr>
                <w:sz w:val="26"/>
                <w:szCs w:val="26"/>
              </w:rPr>
              <w:t>9.3</w:t>
            </w:r>
          </w:p>
        </w:tc>
      </w:tr>
    </w:tbl>
    <w:p w:rsidR="00E926F0" w:rsidRPr="004B0D7A" w:rsidRDefault="00E926F0" w:rsidP="00E926F0">
      <w:pPr>
        <w:pStyle w:val="a8"/>
        <w:ind w:left="927"/>
        <w:jc w:val="both"/>
        <w:rPr>
          <w:sz w:val="26"/>
          <w:szCs w:val="26"/>
        </w:rPr>
      </w:pPr>
    </w:p>
    <w:p w:rsidR="00E926F0" w:rsidRPr="004B0D7A" w:rsidRDefault="00E926F0" w:rsidP="003A3CC9">
      <w:pPr>
        <w:pStyle w:val="a8"/>
        <w:numPr>
          <w:ilvl w:val="0"/>
          <w:numId w:val="25"/>
        </w:numPr>
        <w:jc w:val="both"/>
        <w:rPr>
          <w:sz w:val="26"/>
          <w:szCs w:val="26"/>
        </w:rPr>
      </w:pPr>
      <w:r w:rsidRPr="004B0D7A">
        <w:rPr>
          <w:sz w:val="26"/>
          <w:szCs w:val="26"/>
        </w:rPr>
        <w:t>Условно разрешенные виды использования:</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088"/>
        <w:gridCol w:w="6644"/>
        <w:gridCol w:w="792"/>
      </w:tblGrid>
      <w:tr w:rsidR="00E926F0" w:rsidRPr="004B0D7A" w:rsidTr="00C47AD9">
        <w:trPr>
          <w:trHeight w:hRule="exact" w:val="1118"/>
          <w:tblHeader/>
        </w:trPr>
        <w:tc>
          <w:tcPr>
            <w:tcW w:w="0" w:type="auto"/>
            <w:shd w:val="clear" w:color="auto" w:fill="FFFFFF"/>
            <w:vAlign w:val="center"/>
          </w:tcPr>
          <w:p w:rsidR="00E926F0" w:rsidRPr="004B0D7A" w:rsidRDefault="00E926F0" w:rsidP="00E926F0">
            <w:pPr>
              <w:pStyle w:val="24"/>
              <w:shd w:val="clear" w:color="auto" w:fill="auto"/>
              <w:spacing w:before="0" w:after="60" w:line="240" w:lineRule="exact"/>
              <w:ind w:left="180"/>
              <w:jc w:val="center"/>
              <w:rPr>
                <w:sz w:val="26"/>
                <w:szCs w:val="26"/>
              </w:rPr>
            </w:pPr>
            <w:r w:rsidRPr="004B0D7A">
              <w:rPr>
                <w:sz w:val="26"/>
                <w:szCs w:val="26"/>
              </w:rPr>
              <w:t>№</w:t>
            </w:r>
          </w:p>
          <w:p w:rsidR="00E926F0" w:rsidRPr="004B0D7A" w:rsidRDefault="00E926F0" w:rsidP="00E926F0">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E926F0" w:rsidRPr="004B0D7A" w:rsidRDefault="00E926F0" w:rsidP="00E926F0">
            <w:pPr>
              <w:pStyle w:val="24"/>
              <w:shd w:val="clear" w:color="auto" w:fill="auto"/>
              <w:spacing w:before="60" w:line="240" w:lineRule="exact"/>
              <w:ind w:left="180"/>
              <w:jc w:val="center"/>
              <w:rPr>
                <w:sz w:val="26"/>
                <w:szCs w:val="26"/>
              </w:rPr>
            </w:pPr>
          </w:p>
          <w:p w:rsidR="00E926F0" w:rsidRPr="004B0D7A" w:rsidRDefault="00E926F0" w:rsidP="00E926F0">
            <w:pPr>
              <w:pStyle w:val="24"/>
              <w:shd w:val="clear" w:color="auto" w:fill="auto"/>
              <w:spacing w:before="60" w:line="240" w:lineRule="exact"/>
              <w:ind w:left="180"/>
              <w:jc w:val="center"/>
              <w:rPr>
                <w:sz w:val="26"/>
                <w:szCs w:val="26"/>
              </w:rPr>
            </w:pPr>
          </w:p>
          <w:p w:rsidR="00E926F0" w:rsidRPr="004B0D7A" w:rsidRDefault="00E926F0" w:rsidP="00E926F0">
            <w:pPr>
              <w:pStyle w:val="24"/>
              <w:shd w:val="clear" w:color="auto" w:fill="auto"/>
              <w:spacing w:before="60" w:line="240" w:lineRule="exact"/>
              <w:ind w:left="180"/>
              <w:jc w:val="center"/>
              <w:rPr>
                <w:sz w:val="26"/>
                <w:szCs w:val="26"/>
              </w:rPr>
            </w:pPr>
          </w:p>
          <w:p w:rsidR="00E926F0" w:rsidRPr="004B0D7A" w:rsidRDefault="00E926F0" w:rsidP="00E926F0">
            <w:pPr>
              <w:pStyle w:val="24"/>
              <w:shd w:val="clear" w:color="auto" w:fill="auto"/>
              <w:spacing w:before="60" w:line="240" w:lineRule="exact"/>
              <w:ind w:left="180"/>
              <w:jc w:val="center"/>
              <w:rPr>
                <w:sz w:val="26"/>
                <w:szCs w:val="26"/>
              </w:rPr>
            </w:pPr>
          </w:p>
          <w:p w:rsidR="00E926F0" w:rsidRPr="004B0D7A" w:rsidRDefault="00E926F0" w:rsidP="00E926F0">
            <w:pPr>
              <w:pStyle w:val="24"/>
              <w:shd w:val="clear" w:color="auto" w:fill="auto"/>
              <w:spacing w:before="60" w:line="240" w:lineRule="exact"/>
              <w:ind w:left="180"/>
              <w:jc w:val="center"/>
              <w:rPr>
                <w:sz w:val="26"/>
                <w:szCs w:val="26"/>
              </w:rPr>
            </w:pPr>
          </w:p>
          <w:p w:rsidR="00E926F0" w:rsidRPr="004B0D7A" w:rsidRDefault="00E926F0" w:rsidP="00E926F0">
            <w:pPr>
              <w:pStyle w:val="24"/>
              <w:shd w:val="clear" w:color="auto" w:fill="auto"/>
              <w:spacing w:before="60" w:line="240" w:lineRule="exact"/>
              <w:ind w:left="180"/>
              <w:jc w:val="center"/>
              <w:rPr>
                <w:sz w:val="26"/>
                <w:szCs w:val="26"/>
              </w:rPr>
            </w:pPr>
          </w:p>
        </w:tc>
        <w:tc>
          <w:tcPr>
            <w:tcW w:w="2092" w:type="dxa"/>
            <w:shd w:val="clear" w:color="auto" w:fill="FFFFFF"/>
            <w:vAlign w:val="center"/>
          </w:tcPr>
          <w:p w:rsidR="00E926F0" w:rsidRPr="004B0D7A" w:rsidRDefault="00E926F0" w:rsidP="00E926F0">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E926F0" w:rsidRPr="004B0D7A" w:rsidRDefault="00E926F0" w:rsidP="00E926F0">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720" w:type="dxa"/>
            <w:shd w:val="clear" w:color="auto" w:fill="FFFFFF"/>
            <w:vAlign w:val="center"/>
          </w:tcPr>
          <w:p w:rsidR="00E926F0" w:rsidRPr="004B0D7A" w:rsidRDefault="00E926F0" w:rsidP="00E926F0">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793" w:type="dxa"/>
            <w:shd w:val="clear" w:color="auto" w:fill="FFFFFF"/>
            <w:vAlign w:val="center"/>
          </w:tcPr>
          <w:p w:rsidR="00E926F0" w:rsidRPr="004B0D7A" w:rsidRDefault="00E926F0" w:rsidP="00E926F0">
            <w:pPr>
              <w:pStyle w:val="24"/>
              <w:shd w:val="clear" w:color="auto" w:fill="auto"/>
              <w:spacing w:before="0" w:after="120" w:line="240" w:lineRule="exact"/>
              <w:ind w:left="180"/>
              <w:jc w:val="center"/>
              <w:rPr>
                <w:sz w:val="26"/>
                <w:szCs w:val="26"/>
              </w:rPr>
            </w:pPr>
            <w:r w:rsidRPr="004B0D7A">
              <w:rPr>
                <w:sz w:val="26"/>
                <w:szCs w:val="26"/>
              </w:rPr>
              <w:t>Код вида</w:t>
            </w:r>
          </w:p>
        </w:tc>
      </w:tr>
      <w:tr w:rsidR="00E926F0" w:rsidRPr="004B0D7A" w:rsidTr="00C47AD9">
        <w:trPr>
          <w:trHeight w:hRule="exact" w:val="1118"/>
        </w:trPr>
        <w:tc>
          <w:tcPr>
            <w:tcW w:w="0" w:type="auto"/>
            <w:shd w:val="clear" w:color="auto" w:fill="FFFFFF"/>
            <w:vAlign w:val="center"/>
          </w:tcPr>
          <w:p w:rsidR="00E926F0" w:rsidRPr="004B0D7A" w:rsidRDefault="00E926F0" w:rsidP="00E926F0">
            <w:pPr>
              <w:pStyle w:val="24"/>
              <w:shd w:val="clear" w:color="auto" w:fill="auto"/>
              <w:spacing w:before="0" w:after="60" w:line="240" w:lineRule="exact"/>
              <w:ind w:left="180"/>
              <w:jc w:val="center"/>
              <w:rPr>
                <w:sz w:val="26"/>
                <w:szCs w:val="26"/>
              </w:rPr>
            </w:pPr>
            <w:r w:rsidRPr="004B0D7A">
              <w:rPr>
                <w:sz w:val="26"/>
                <w:szCs w:val="26"/>
              </w:rPr>
              <w:t>1</w:t>
            </w:r>
          </w:p>
        </w:tc>
        <w:tc>
          <w:tcPr>
            <w:tcW w:w="2092" w:type="dxa"/>
            <w:shd w:val="clear" w:color="auto" w:fill="FFFFFF"/>
          </w:tcPr>
          <w:p w:rsidR="00E926F0" w:rsidRPr="004B0D7A" w:rsidRDefault="00E926F0" w:rsidP="00E926F0">
            <w:pPr>
              <w:pStyle w:val="af4"/>
              <w:rPr>
                <w:sz w:val="26"/>
                <w:szCs w:val="26"/>
              </w:rPr>
            </w:pPr>
            <w:r w:rsidRPr="004B0D7A">
              <w:rPr>
                <w:sz w:val="26"/>
                <w:szCs w:val="26"/>
              </w:rPr>
              <w:t>Бытовое обслуживание</w:t>
            </w:r>
          </w:p>
        </w:tc>
        <w:tc>
          <w:tcPr>
            <w:tcW w:w="6720" w:type="dxa"/>
            <w:shd w:val="clear" w:color="auto" w:fill="FFFFFF"/>
          </w:tcPr>
          <w:p w:rsidR="00E926F0" w:rsidRPr="004B0D7A" w:rsidRDefault="00E926F0" w:rsidP="00E926F0">
            <w:pPr>
              <w:pStyle w:val="af4"/>
              <w:rPr>
                <w:sz w:val="26"/>
                <w:szCs w:val="26"/>
              </w:rPr>
            </w:pPr>
            <w:r w:rsidRPr="004B0D7A">
              <w:rPr>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93" w:type="dxa"/>
            <w:shd w:val="clear" w:color="auto" w:fill="FFFFFF"/>
          </w:tcPr>
          <w:p w:rsidR="00E926F0" w:rsidRPr="004B0D7A" w:rsidRDefault="00E926F0" w:rsidP="00E926F0">
            <w:pPr>
              <w:pStyle w:val="af4"/>
              <w:jc w:val="center"/>
              <w:rPr>
                <w:sz w:val="26"/>
                <w:szCs w:val="26"/>
              </w:rPr>
            </w:pPr>
            <w:r w:rsidRPr="004B0D7A">
              <w:rPr>
                <w:sz w:val="26"/>
                <w:szCs w:val="26"/>
              </w:rPr>
              <w:t>3.3</w:t>
            </w:r>
          </w:p>
        </w:tc>
      </w:tr>
      <w:tr w:rsidR="00E926F0" w:rsidRPr="004B0D7A" w:rsidTr="00111F6A">
        <w:trPr>
          <w:trHeight w:hRule="exact" w:val="671"/>
        </w:trPr>
        <w:tc>
          <w:tcPr>
            <w:tcW w:w="0" w:type="auto"/>
            <w:shd w:val="clear" w:color="auto" w:fill="FFFFFF"/>
            <w:vAlign w:val="center"/>
          </w:tcPr>
          <w:p w:rsidR="00E926F0" w:rsidRPr="004B0D7A" w:rsidRDefault="00E926F0" w:rsidP="00E926F0">
            <w:pPr>
              <w:pStyle w:val="24"/>
              <w:shd w:val="clear" w:color="auto" w:fill="auto"/>
              <w:spacing w:before="0" w:after="60" w:line="240" w:lineRule="exact"/>
              <w:ind w:left="180"/>
              <w:jc w:val="center"/>
              <w:rPr>
                <w:sz w:val="26"/>
                <w:szCs w:val="26"/>
              </w:rPr>
            </w:pPr>
            <w:r w:rsidRPr="004B0D7A">
              <w:rPr>
                <w:sz w:val="26"/>
                <w:szCs w:val="26"/>
              </w:rPr>
              <w:t>2</w:t>
            </w:r>
          </w:p>
        </w:tc>
        <w:tc>
          <w:tcPr>
            <w:tcW w:w="2092" w:type="dxa"/>
            <w:shd w:val="clear" w:color="auto" w:fill="FFFFFF"/>
          </w:tcPr>
          <w:p w:rsidR="00E926F0" w:rsidRPr="004B0D7A" w:rsidRDefault="00E926F0" w:rsidP="00E926F0">
            <w:pPr>
              <w:pStyle w:val="af4"/>
              <w:rPr>
                <w:sz w:val="26"/>
                <w:szCs w:val="26"/>
              </w:rPr>
            </w:pPr>
            <w:r w:rsidRPr="004B0D7A">
              <w:rPr>
                <w:sz w:val="26"/>
                <w:szCs w:val="26"/>
              </w:rPr>
              <w:t>Общественное питание</w:t>
            </w:r>
          </w:p>
        </w:tc>
        <w:tc>
          <w:tcPr>
            <w:tcW w:w="6720" w:type="dxa"/>
            <w:shd w:val="clear" w:color="auto" w:fill="FFFFFF"/>
          </w:tcPr>
          <w:p w:rsidR="00E926F0" w:rsidRPr="004B0D7A" w:rsidRDefault="00E926F0" w:rsidP="00E926F0">
            <w:pPr>
              <w:pStyle w:val="af4"/>
              <w:rPr>
                <w:sz w:val="26"/>
                <w:szCs w:val="26"/>
              </w:rPr>
            </w:pPr>
            <w:r w:rsidRPr="004B0D7A">
              <w:rPr>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93" w:type="dxa"/>
            <w:shd w:val="clear" w:color="auto" w:fill="FFFFFF"/>
          </w:tcPr>
          <w:p w:rsidR="00E926F0" w:rsidRPr="004B0D7A" w:rsidRDefault="00E926F0" w:rsidP="00E926F0">
            <w:pPr>
              <w:pStyle w:val="af4"/>
              <w:jc w:val="center"/>
              <w:rPr>
                <w:sz w:val="26"/>
                <w:szCs w:val="26"/>
              </w:rPr>
            </w:pPr>
            <w:r w:rsidRPr="004B0D7A">
              <w:rPr>
                <w:sz w:val="26"/>
                <w:szCs w:val="26"/>
              </w:rPr>
              <w:t>4.6</w:t>
            </w:r>
          </w:p>
        </w:tc>
      </w:tr>
    </w:tbl>
    <w:p w:rsidR="00E926F0" w:rsidRPr="004B0D7A" w:rsidRDefault="00E926F0" w:rsidP="00E926F0">
      <w:pPr>
        <w:pStyle w:val="a8"/>
        <w:ind w:left="927"/>
        <w:jc w:val="both"/>
        <w:rPr>
          <w:sz w:val="26"/>
          <w:szCs w:val="26"/>
        </w:rPr>
      </w:pPr>
    </w:p>
    <w:p w:rsidR="00E926F0" w:rsidRPr="004B0D7A" w:rsidRDefault="00E926F0" w:rsidP="003A3CC9">
      <w:pPr>
        <w:pStyle w:val="a8"/>
        <w:numPr>
          <w:ilvl w:val="0"/>
          <w:numId w:val="25"/>
        </w:numPr>
        <w:jc w:val="both"/>
        <w:rPr>
          <w:sz w:val="26"/>
          <w:szCs w:val="26"/>
        </w:rPr>
      </w:pPr>
      <w:r w:rsidRPr="004B0D7A">
        <w:rPr>
          <w:sz w:val="26"/>
          <w:szCs w:val="26"/>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36"/>
        <w:gridCol w:w="2126"/>
        <w:gridCol w:w="6520"/>
        <w:gridCol w:w="859"/>
      </w:tblGrid>
      <w:tr w:rsidR="00E926F0" w:rsidRPr="004B0D7A" w:rsidTr="00C47AD9">
        <w:trPr>
          <w:trHeight w:hRule="exact" w:val="1118"/>
          <w:tblHeader/>
        </w:trPr>
        <w:tc>
          <w:tcPr>
            <w:tcW w:w="436" w:type="dxa"/>
            <w:shd w:val="clear" w:color="auto" w:fill="FFFFFF"/>
          </w:tcPr>
          <w:p w:rsidR="00E926F0" w:rsidRPr="004B0D7A" w:rsidRDefault="00E926F0" w:rsidP="00E926F0">
            <w:pPr>
              <w:pStyle w:val="24"/>
              <w:shd w:val="clear" w:color="auto" w:fill="auto"/>
              <w:spacing w:before="0" w:after="60" w:line="240" w:lineRule="exact"/>
              <w:ind w:left="180"/>
              <w:jc w:val="center"/>
              <w:rPr>
                <w:sz w:val="26"/>
                <w:szCs w:val="26"/>
              </w:rPr>
            </w:pPr>
            <w:r w:rsidRPr="004B0D7A">
              <w:rPr>
                <w:sz w:val="26"/>
                <w:szCs w:val="26"/>
              </w:rPr>
              <w:t>№</w:t>
            </w:r>
          </w:p>
          <w:p w:rsidR="00E926F0" w:rsidRPr="004B0D7A" w:rsidRDefault="00E926F0" w:rsidP="00E926F0">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E926F0" w:rsidRPr="004B0D7A" w:rsidRDefault="00E926F0" w:rsidP="00E926F0">
            <w:pPr>
              <w:pStyle w:val="24"/>
              <w:shd w:val="clear" w:color="auto" w:fill="auto"/>
              <w:spacing w:before="0" w:line="274" w:lineRule="exact"/>
              <w:jc w:val="center"/>
              <w:rPr>
                <w:sz w:val="26"/>
                <w:szCs w:val="26"/>
              </w:rPr>
            </w:pPr>
          </w:p>
        </w:tc>
        <w:tc>
          <w:tcPr>
            <w:tcW w:w="2126" w:type="dxa"/>
            <w:shd w:val="clear" w:color="auto" w:fill="FFFFFF"/>
            <w:vAlign w:val="center"/>
          </w:tcPr>
          <w:p w:rsidR="00E926F0" w:rsidRPr="004B0D7A" w:rsidRDefault="00E926F0" w:rsidP="00E926F0">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E926F0" w:rsidRPr="004B0D7A" w:rsidRDefault="00E926F0" w:rsidP="00E926F0">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520" w:type="dxa"/>
            <w:shd w:val="clear" w:color="auto" w:fill="FFFFFF"/>
            <w:vAlign w:val="center"/>
          </w:tcPr>
          <w:p w:rsidR="00E926F0" w:rsidRPr="004B0D7A" w:rsidRDefault="00E926F0" w:rsidP="00E926F0">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859" w:type="dxa"/>
            <w:shd w:val="clear" w:color="auto" w:fill="FFFFFF"/>
            <w:vAlign w:val="center"/>
          </w:tcPr>
          <w:p w:rsidR="00E926F0" w:rsidRPr="004B0D7A" w:rsidRDefault="00E926F0" w:rsidP="00E926F0">
            <w:pPr>
              <w:pStyle w:val="24"/>
              <w:shd w:val="clear" w:color="auto" w:fill="auto"/>
              <w:spacing w:before="0" w:after="120" w:line="240" w:lineRule="exact"/>
              <w:ind w:left="180"/>
              <w:jc w:val="center"/>
              <w:rPr>
                <w:sz w:val="26"/>
                <w:szCs w:val="26"/>
              </w:rPr>
            </w:pPr>
            <w:r w:rsidRPr="004B0D7A">
              <w:rPr>
                <w:sz w:val="26"/>
                <w:szCs w:val="26"/>
              </w:rPr>
              <w:t>Код вида</w:t>
            </w:r>
          </w:p>
        </w:tc>
      </w:tr>
      <w:tr w:rsidR="00E926F0" w:rsidRPr="004B0D7A" w:rsidTr="00C47AD9">
        <w:trPr>
          <w:trHeight w:hRule="exact" w:val="1570"/>
        </w:trPr>
        <w:tc>
          <w:tcPr>
            <w:tcW w:w="436" w:type="dxa"/>
            <w:shd w:val="clear" w:color="auto" w:fill="FFFFFF"/>
          </w:tcPr>
          <w:p w:rsidR="00E926F0" w:rsidRPr="004B0D7A" w:rsidRDefault="00E926F0" w:rsidP="00E926F0">
            <w:pPr>
              <w:pStyle w:val="af5"/>
              <w:jc w:val="center"/>
              <w:rPr>
                <w:rFonts w:ascii="Times New Roman" w:hAnsi="Times New Roman" w:cs="Times New Roman"/>
                <w:sz w:val="26"/>
                <w:szCs w:val="26"/>
              </w:rPr>
            </w:pPr>
            <w:r w:rsidRPr="004B0D7A">
              <w:rPr>
                <w:rFonts w:ascii="Times New Roman" w:hAnsi="Times New Roman" w:cs="Times New Roman"/>
                <w:sz w:val="26"/>
                <w:szCs w:val="26"/>
              </w:rPr>
              <w:t>1</w:t>
            </w:r>
          </w:p>
        </w:tc>
        <w:tc>
          <w:tcPr>
            <w:tcW w:w="2126" w:type="dxa"/>
            <w:shd w:val="clear" w:color="auto" w:fill="FFFFFF"/>
            <w:vAlign w:val="center"/>
          </w:tcPr>
          <w:p w:rsidR="00E926F0" w:rsidRPr="004B0D7A" w:rsidRDefault="00E926F0" w:rsidP="006059B5">
            <w:pPr>
              <w:pStyle w:val="af5"/>
              <w:rPr>
                <w:rFonts w:ascii="Times New Roman" w:hAnsi="Times New Roman" w:cs="Times New Roman"/>
                <w:sz w:val="26"/>
                <w:szCs w:val="26"/>
              </w:rPr>
            </w:pPr>
            <w:r w:rsidRPr="004B0D7A">
              <w:rPr>
                <w:rFonts w:ascii="Times New Roman" w:hAnsi="Times New Roman" w:cs="Times New Roman"/>
                <w:sz w:val="26"/>
                <w:szCs w:val="26"/>
              </w:rPr>
              <w:t>Улично-дорожная сеть</w:t>
            </w:r>
          </w:p>
        </w:tc>
        <w:tc>
          <w:tcPr>
            <w:tcW w:w="6520" w:type="dxa"/>
            <w:shd w:val="clear" w:color="auto" w:fill="FFFFFF"/>
            <w:vAlign w:val="center"/>
          </w:tcPr>
          <w:p w:rsidR="00E926F0" w:rsidRPr="004B0D7A" w:rsidRDefault="00E926F0" w:rsidP="00560008">
            <w:pPr>
              <w:pStyle w:val="af4"/>
              <w:jc w:val="left"/>
              <w:rPr>
                <w:rFonts w:ascii="Times New Roman" w:hAnsi="Times New Roman" w:cs="Times New Roman"/>
                <w:sz w:val="26"/>
                <w:szCs w:val="26"/>
              </w:rPr>
            </w:pPr>
            <w:r w:rsidRPr="004B0D7A">
              <w:rPr>
                <w:rFonts w:ascii="Times New Roman" w:hAnsi="Times New Roman" w:cs="Times New Roman"/>
                <w:sz w:val="26"/>
                <w:szCs w:val="26"/>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B0D7A">
              <w:rPr>
                <w:rFonts w:ascii="Times New Roman" w:hAnsi="Times New Roman" w:cs="Times New Roman"/>
                <w:sz w:val="26"/>
                <w:szCs w:val="26"/>
              </w:rPr>
              <w:t>велотранспортной</w:t>
            </w:r>
            <w:proofErr w:type="spellEnd"/>
            <w:r w:rsidRPr="004B0D7A">
              <w:rPr>
                <w:rFonts w:ascii="Times New Roman" w:hAnsi="Times New Roman" w:cs="Times New Roman"/>
                <w:sz w:val="26"/>
                <w:szCs w:val="26"/>
              </w:rPr>
              <w:t xml:space="preserve"> и инженерной инфраструктуры;</w:t>
            </w:r>
          </w:p>
          <w:p w:rsidR="00E926F0" w:rsidRPr="004B0D7A" w:rsidRDefault="00E926F0" w:rsidP="00560008">
            <w:pPr>
              <w:pStyle w:val="af4"/>
              <w:jc w:val="left"/>
              <w:rPr>
                <w:rFonts w:ascii="Times New Roman" w:hAnsi="Times New Roman" w:cs="Times New Roman"/>
                <w:sz w:val="26"/>
                <w:szCs w:val="26"/>
              </w:rPr>
            </w:pPr>
          </w:p>
        </w:tc>
        <w:tc>
          <w:tcPr>
            <w:tcW w:w="859" w:type="dxa"/>
            <w:shd w:val="clear" w:color="auto" w:fill="FFFFFF"/>
            <w:vAlign w:val="center"/>
          </w:tcPr>
          <w:p w:rsidR="00E926F0" w:rsidRPr="004B0D7A" w:rsidRDefault="00E926F0" w:rsidP="00E926F0">
            <w:pPr>
              <w:pStyle w:val="af4"/>
              <w:jc w:val="center"/>
              <w:rPr>
                <w:rFonts w:ascii="Times New Roman" w:hAnsi="Times New Roman" w:cs="Times New Roman"/>
                <w:sz w:val="26"/>
                <w:szCs w:val="26"/>
              </w:rPr>
            </w:pPr>
            <w:r w:rsidRPr="004B0D7A">
              <w:rPr>
                <w:rFonts w:ascii="Times New Roman" w:hAnsi="Times New Roman" w:cs="Times New Roman"/>
                <w:sz w:val="26"/>
                <w:szCs w:val="26"/>
              </w:rPr>
              <w:t>12.0.1</w:t>
            </w:r>
          </w:p>
        </w:tc>
      </w:tr>
      <w:tr w:rsidR="00E926F0" w:rsidRPr="004B0D7A" w:rsidTr="001A40BE">
        <w:trPr>
          <w:trHeight w:hRule="exact" w:val="2204"/>
        </w:trPr>
        <w:tc>
          <w:tcPr>
            <w:tcW w:w="436" w:type="dxa"/>
            <w:shd w:val="clear" w:color="auto" w:fill="FFFFFF"/>
          </w:tcPr>
          <w:p w:rsidR="00E926F0" w:rsidRPr="004B0D7A" w:rsidRDefault="00E926F0" w:rsidP="00E926F0">
            <w:pPr>
              <w:pStyle w:val="af5"/>
              <w:jc w:val="center"/>
              <w:rPr>
                <w:rFonts w:ascii="Times New Roman" w:hAnsi="Times New Roman" w:cs="Times New Roman"/>
                <w:sz w:val="26"/>
                <w:szCs w:val="26"/>
              </w:rPr>
            </w:pPr>
            <w:r w:rsidRPr="004B0D7A">
              <w:rPr>
                <w:rFonts w:ascii="Times New Roman" w:hAnsi="Times New Roman" w:cs="Times New Roman"/>
                <w:sz w:val="26"/>
                <w:szCs w:val="26"/>
              </w:rPr>
              <w:t>2</w:t>
            </w:r>
          </w:p>
        </w:tc>
        <w:tc>
          <w:tcPr>
            <w:tcW w:w="2126" w:type="dxa"/>
            <w:shd w:val="clear" w:color="auto" w:fill="FFFFFF"/>
            <w:vAlign w:val="center"/>
          </w:tcPr>
          <w:p w:rsidR="00E926F0" w:rsidRPr="004B0D7A" w:rsidRDefault="00E926F0" w:rsidP="00E926F0">
            <w:pPr>
              <w:pStyle w:val="af5"/>
              <w:jc w:val="center"/>
              <w:rPr>
                <w:rFonts w:ascii="Times New Roman" w:hAnsi="Times New Roman" w:cs="Times New Roman"/>
                <w:sz w:val="26"/>
                <w:szCs w:val="26"/>
              </w:rPr>
            </w:pPr>
            <w:r w:rsidRPr="004B0D7A">
              <w:rPr>
                <w:rFonts w:ascii="Times New Roman" w:hAnsi="Times New Roman" w:cs="Times New Roman"/>
                <w:sz w:val="26"/>
                <w:szCs w:val="26"/>
              </w:rPr>
              <w:t>Благоустройство территории</w:t>
            </w:r>
          </w:p>
        </w:tc>
        <w:tc>
          <w:tcPr>
            <w:tcW w:w="6520" w:type="dxa"/>
            <w:shd w:val="clear" w:color="auto" w:fill="FFFFFF"/>
            <w:vAlign w:val="center"/>
          </w:tcPr>
          <w:p w:rsidR="00E926F0" w:rsidRPr="004B0D7A" w:rsidRDefault="00E926F0" w:rsidP="00560008">
            <w:pPr>
              <w:pStyle w:val="af4"/>
              <w:jc w:val="left"/>
              <w:rPr>
                <w:rFonts w:ascii="Times New Roman" w:hAnsi="Times New Roman" w:cs="Times New Roman"/>
                <w:sz w:val="26"/>
                <w:szCs w:val="26"/>
              </w:rPr>
            </w:pPr>
            <w:r w:rsidRPr="004B0D7A">
              <w:rPr>
                <w:rFonts w:ascii="Times New Roman" w:hAnsi="Times New Roman" w:cs="Times New Roman"/>
                <w:sz w:val="26"/>
                <w:szCs w:val="26"/>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9" w:type="dxa"/>
            <w:shd w:val="clear" w:color="auto" w:fill="FFFFFF"/>
            <w:vAlign w:val="center"/>
          </w:tcPr>
          <w:p w:rsidR="00E926F0" w:rsidRPr="004B0D7A" w:rsidRDefault="00E926F0" w:rsidP="00E926F0">
            <w:pPr>
              <w:pStyle w:val="24"/>
              <w:shd w:val="clear" w:color="auto" w:fill="auto"/>
              <w:spacing w:before="0" w:after="120" w:line="240" w:lineRule="exact"/>
              <w:ind w:left="180"/>
              <w:jc w:val="center"/>
              <w:rPr>
                <w:sz w:val="26"/>
                <w:szCs w:val="26"/>
              </w:rPr>
            </w:pPr>
            <w:r w:rsidRPr="004B0D7A">
              <w:rPr>
                <w:sz w:val="26"/>
                <w:szCs w:val="26"/>
              </w:rPr>
              <w:t>12.0.2</w:t>
            </w:r>
          </w:p>
        </w:tc>
      </w:tr>
      <w:tr w:rsidR="001E504C" w:rsidRPr="004B0D7A" w:rsidTr="001A40BE">
        <w:trPr>
          <w:trHeight w:hRule="exact" w:val="3285"/>
        </w:trPr>
        <w:tc>
          <w:tcPr>
            <w:tcW w:w="436" w:type="dxa"/>
            <w:shd w:val="clear" w:color="auto" w:fill="FFFFFF"/>
          </w:tcPr>
          <w:p w:rsidR="001E504C" w:rsidRPr="004B0D7A" w:rsidRDefault="001E504C" w:rsidP="00E926F0">
            <w:pPr>
              <w:pStyle w:val="af5"/>
              <w:jc w:val="center"/>
              <w:rPr>
                <w:rFonts w:ascii="Times New Roman" w:hAnsi="Times New Roman" w:cs="Times New Roman"/>
                <w:sz w:val="26"/>
                <w:szCs w:val="26"/>
              </w:rPr>
            </w:pPr>
            <w:r w:rsidRPr="004B0D7A">
              <w:rPr>
                <w:rFonts w:ascii="Times New Roman" w:hAnsi="Times New Roman" w:cs="Times New Roman"/>
                <w:sz w:val="26"/>
                <w:szCs w:val="26"/>
              </w:rPr>
              <w:lastRenderedPageBreak/>
              <w:t>3</w:t>
            </w:r>
          </w:p>
        </w:tc>
        <w:tc>
          <w:tcPr>
            <w:tcW w:w="2126" w:type="dxa"/>
            <w:shd w:val="clear" w:color="auto" w:fill="FFFFFF"/>
          </w:tcPr>
          <w:p w:rsidR="001E504C" w:rsidRPr="004B0D7A" w:rsidRDefault="001E504C"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Связь</w:t>
            </w:r>
          </w:p>
        </w:tc>
        <w:tc>
          <w:tcPr>
            <w:tcW w:w="6520" w:type="dxa"/>
            <w:shd w:val="clear" w:color="auto" w:fill="FFFFFF"/>
          </w:tcPr>
          <w:p w:rsidR="001E504C" w:rsidRPr="004B0D7A" w:rsidRDefault="001E504C" w:rsidP="00E676CD">
            <w:pPr>
              <w:pStyle w:val="af4"/>
              <w:rPr>
                <w:rFonts w:ascii="Times New Roman" w:eastAsiaTheme="minorEastAsia" w:hAnsi="Times New Roman" w:cs="Times New Roman"/>
                <w:sz w:val="26"/>
                <w:szCs w:val="26"/>
              </w:rPr>
            </w:pPr>
            <w:proofErr w:type="gramStart"/>
            <w:r w:rsidRPr="004B0D7A">
              <w:rPr>
                <w:rFonts w:ascii="Times New Roman" w:eastAsiaTheme="minorEastAsia" w:hAnsi="Times New Roman" w:cs="Times New Roman"/>
                <w:sz w:val="26"/>
                <w:szCs w:val="26"/>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4B0D7A">
                <w:rPr>
                  <w:rStyle w:val="af3"/>
                  <w:rFonts w:ascii="Times New Roman" w:eastAsiaTheme="minorEastAsia" w:hAnsi="Times New Roman"/>
                  <w:color w:val="auto"/>
                  <w:sz w:val="26"/>
                  <w:szCs w:val="26"/>
                </w:rPr>
                <w:t>кодами 3.1.1</w:t>
              </w:r>
            </w:hyperlink>
            <w:r w:rsidRPr="004B0D7A">
              <w:rPr>
                <w:rFonts w:ascii="Times New Roman" w:eastAsiaTheme="minorEastAsia" w:hAnsi="Times New Roman" w:cs="Times New Roman"/>
                <w:sz w:val="26"/>
                <w:szCs w:val="26"/>
              </w:rPr>
              <w:t xml:space="preserve">, </w:t>
            </w:r>
            <w:hyperlink w:anchor="sub_1323" w:history="1">
              <w:r w:rsidRPr="004B0D7A">
                <w:rPr>
                  <w:rStyle w:val="af3"/>
                  <w:rFonts w:ascii="Times New Roman" w:eastAsiaTheme="minorEastAsia" w:hAnsi="Times New Roman"/>
                  <w:color w:val="auto"/>
                  <w:sz w:val="26"/>
                  <w:szCs w:val="26"/>
                </w:rPr>
                <w:t>3.2.3</w:t>
              </w:r>
            </w:hyperlink>
            <w:r w:rsidRPr="004B0D7A">
              <w:rPr>
                <w:rFonts w:ascii="Times New Roman" w:eastAsiaTheme="minorEastAsia" w:hAnsi="Times New Roman" w:cs="Times New Roman"/>
                <w:sz w:val="26"/>
                <w:szCs w:val="26"/>
              </w:rPr>
              <w:t xml:space="preserve"> (предоставление коммунальных услуг, административные здания организаций, обеспечивающих предоставление коммунальных услуг)</w:t>
            </w:r>
            <w:proofErr w:type="gramEnd"/>
          </w:p>
        </w:tc>
        <w:tc>
          <w:tcPr>
            <w:tcW w:w="859" w:type="dxa"/>
            <w:shd w:val="clear" w:color="auto" w:fill="FFFFFF"/>
          </w:tcPr>
          <w:p w:rsidR="001E504C" w:rsidRPr="004B0D7A" w:rsidRDefault="001E504C"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6.8</w:t>
            </w:r>
          </w:p>
        </w:tc>
      </w:tr>
      <w:tr w:rsidR="001E504C" w:rsidRPr="004B0D7A" w:rsidTr="001A40BE">
        <w:trPr>
          <w:trHeight w:hRule="exact" w:val="3118"/>
        </w:trPr>
        <w:tc>
          <w:tcPr>
            <w:tcW w:w="436" w:type="dxa"/>
            <w:shd w:val="clear" w:color="auto" w:fill="FFFFFF"/>
          </w:tcPr>
          <w:p w:rsidR="001E504C" w:rsidRPr="004B0D7A" w:rsidRDefault="001E504C" w:rsidP="00E926F0">
            <w:pPr>
              <w:pStyle w:val="af5"/>
              <w:jc w:val="center"/>
              <w:rPr>
                <w:rFonts w:ascii="Times New Roman" w:hAnsi="Times New Roman" w:cs="Times New Roman"/>
                <w:sz w:val="26"/>
                <w:szCs w:val="26"/>
              </w:rPr>
            </w:pPr>
            <w:r w:rsidRPr="004B0D7A">
              <w:rPr>
                <w:rFonts w:ascii="Times New Roman" w:hAnsi="Times New Roman" w:cs="Times New Roman"/>
                <w:sz w:val="26"/>
                <w:szCs w:val="26"/>
              </w:rPr>
              <w:t>4</w:t>
            </w:r>
          </w:p>
        </w:tc>
        <w:tc>
          <w:tcPr>
            <w:tcW w:w="2126" w:type="dxa"/>
            <w:shd w:val="clear" w:color="auto" w:fill="FFFFFF"/>
          </w:tcPr>
          <w:p w:rsidR="001E504C" w:rsidRPr="004B0D7A" w:rsidRDefault="001E504C" w:rsidP="00E676CD">
            <w:pPr>
              <w:pStyle w:val="af5"/>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Предоставление коммунальных услуг</w:t>
            </w:r>
          </w:p>
        </w:tc>
        <w:tc>
          <w:tcPr>
            <w:tcW w:w="6520" w:type="dxa"/>
            <w:shd w:val="clear" w:color="auto" w:fill="FFFFFF"/>
          </w:tcPr>
          <w:p w:rsidR="001E504C" w:rsidRPr="004B0D7A" w:rsidRDefault="001E504C" w:rsidP="00E676CD">
            <w:pPr>
              <w:pStyle w:val="af4"/>
              <w:rPr>
                <w:rFonts w:ascii="Times New Roman" w:eastAsiaTheme="minorEastAsia" w:hAnsi="Times New Roman" w:cs="Times New Roman"/>
                <w:sz w:val="26"/>
                <w:szCs w:val="26"/>
              </w:rPr>
            </w:pPr>
            <w:proofErr w:type="gramStart"/>
            <w:r w:rsidRPr="004B0D7A">
              <w:rPr>
                <w:rFonts w:ascii="Times New Roman" w:eastAsiaTheme="minorEastAsia" w:hAnsi="Times New Roman" w:cs="Times New Roman"/>
                <w:sz w:val="26"/>
                <w:szCs w:val="26"/>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859" w:type="dxa"/>
            <w:shd w:val="clear" w:color="auto" w:fill="FFFFFF"/>
          </w:tcPr>
          <w:p w:rsidR="001E504C" w:rsidRPr="004B0D7A" w:rsidRDefault="001E504C"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3.1.1</w:t>
            </w:r>
          </w:p>
        </w:tc>
      </w:tr>
      <w:tr w:rsidR="001E504C" w:rsidRPr="004B0D7A" w:rsidTr="00C47AD9">
        <w:trPr>
          <w:trHeight w:hRule="exact" w:val="949"/>
        </w:trPr>
        <w:tc>
          <w:tcPr>
            <w:tcW w:w="436" w:type="dxa"/>
            <w:shd w:val="clear" w:color="auto" w:fill="FFFFFF"/>
          </w:tcPr>
          <w:p w:rsidR="001E504C" w:rsidRPr="004B0D7A" w:rsidRDefault="001E504C" w:rsidP="00E926F0">
            <w:pPr>
              <w:pStyle w:val="af5"/>
              <w:jc w:val="center"/>
              <w:rPr>
                <w:rFonts w:ascii="Times New Roman" w:hAnsi="Times New Roman" w:cs="Times New Roman"/>
                <w:sz w:val="26"/>
                <w:szCs w:val="26"/>
              </w:rPr>
            </w:pPr>
            <w:r w:rsidRPr="004B0D7A">
              <w:rPr>
                <w:rFonts w:ascii="Times New Roman" w:hAnsi="Times New Roman" w:cs="Times New Roman"/>
                <w:sz w:val="26"/>
                <w:szCs w:val="26"/>
              </w:rPr>
              <w:t>5</w:t>
            </w:r>
          </w:p>
        </w:tc>
        <w:tc>
          <w:tcPr>
            <w:tcW w:w="2126" w:type="dxa"/>
            <w:shd w:val="clear" w:color="auto" w:fill="FFFFFF"/>
          </w:tcPr>
          <w:p w:rsidR="001E504C" w:rsidRPr="004B0D7A" w:rsidRDefault="001E504C" w:rsidP="00E676CD">
            <w:pPr>
              <w:pStyle w:val="af5"/>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Парки культуры и отдыха</w:t>
            </w:r>
          </w:p>
        </w:tc>
        <w:tc>
          <w:tcPr>
            <w:tcW w:w="6520" w:type="dxa"/>
            <w:shd w:val="clear" w:color="auto" w:fill="FFFFFF"/>
          </w:tcPr>
          <w:p w:rsidR="001E504C" w:rsidRPr="004B0D7A" w:rsidRDefault="001E504C"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Размещение парков культуры и отдыха</w:t>
            </w:r>
          </w:p>
        </w:tc>
        <w:tc>
          <w:tcPr>
            <w:tcW w:w="859" w:type="dxa"/>
            <w:shd w:val="clear" w:color="auto" w:fill="FFFFFF"/>
          </w:tcPr>
          <w:p w:rsidR="001E504C" w:rsidRPr="004B0D7A" w:rsidRDefault="001E504C"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3.6.2</w:t>
            </w:r>
          </w:p>
        </w:tc>
      </w:tr>
    </w:tbl>
    <w:p w:rsidR="001053BD" w:rsidRPr="004B0D7A" w:rsidRDefault="001053BD" w:rsidP="001D255E">
      <w:pPr>
        <w:tabs>
          <w:tab w:val="left" w:pos="930"/>
        </w:tabs>
        <w:ind w:firstLine="567"/>
        <w:jc w:val="both"/>
        <w:rPr>
          <w:b/>
          <w:sz w:val="26"/>
          <w:szCs w:val="26"/>
        </w:rPr>
      </w:pPr>
    </w:p>
    <w:p w:rsidR="001D255E" w:rsidRPr="004B0D7A" w:rsidRDefault="001D255E" w:rsidP="001D255E">
      <w:pPr>
        <w:tabs>
          <w:tab w:val="left" w:pos="930"/>
        </w:tabs>
        <w:ind w:firstLine="567"/>
        <w:jc w:val="both"/>
        <w:rPr>
          <w:b/>
          <w:sz w:val="26"/>
          <w:szCs w:val="26"/>
        </w:rPr>
      </w:pPr>
      <w:r w:rsidRPr="004B0D7A">
        <w:rPr>
          <w:b/>
          <w:sz w:val="26"/>
          <w:szCs w:val="26"/>
        </w:rPr>
        <w:t>Предельные (минимальные и (или) максимальные) размеры земельных участков, в том числе их площади.</w:t>
      </w:r>
    </w:p>
    <w:p w:rsidR="001D255E" w:rsidRPr="004B0D7A" w:rsidRDefault="001D255E" w:rsidP="001D255E">
      <w:pPr>
        <w:ind w:firstLine="567"/>
        <w:jc w:val="both"/>
        <w:rPr>
          <w:b/>
          <w:sz w:val="26"/>
          <w:szCs w:val="26"/>
        </w:rPr>
      </w:pPr>
    </w:p>
    <w:p w:rsidR="001D255E" w:rsidRPr="004B0D7A" w:rsidRDefault="001D255E" w:rsidP="001D255E">
      <w:pPr>
        <w:tabs>
          <w:tab w:val="left" w:pos="990"/>
        </w:tabs>
        <w:ind w:firstLine="567"/>
        <w:jc w:val="both"/>
        <w:rPr>
          <w:sz w:val="26"/>
          <w:szCs w:val="26"/>
        </w:rPr>
      </w:pPr>
      <w:r w:rsidRPr="004B0D7A">
        <w:rPr>
          <w:b/>
          <w:sz w:val="26"/>
          <w:szCs w:val="26"/>
        </w:rPr>
        <w:tab/>
      </w:r>
      <w:r w:rsidRPr="004B0D7A">
        <w:rPr>
          <w:sz w:val="26"/>
          <w:szCs w:val="26"/>
        </w:rPr>
        <w:t>Не подлежат установлению.</w:t>
      </w:r>
    </w:p>
    <w:p w:rsidR="001D255E" w:rsidRPr="004B0D7A" w:rsidRDefault="001D255E" w:rsidP="001D255E">
      <w:pPr>
        <w:ind w:firstLine="567"/>
        <w:jc w:val="both"/>
        <w:rPr>
          <w:b/>
          <w:sz w:val="26"/>
          <w:szCs w:val="26"/>
        </w:rPr>
      </w:pPr>
    </w:p>
    <w:p w:rsidR="001D255E" w:rsidRPr="004B0D7A" w:rsidRDefault="001D255E" w:rsidP="00EA6F8F">
      <w:pPr>
        <w:autoSpaceDE w:val="0"/>
        <w:autoSpaceDN w:val="0"/>
        <w:adjustRightInd w:val="0"/>
        <w:ind w:firstLine="709"/>
        <w:jc w:val="both"/>
        <w:rPr>
          <w:b/>
          <w:bCs/>
          <w:sz w:val="26"/>
          <w:szCs w:val="26"/>
        </w:rPr>
      </w:pPr>
      <w:r w:rsidRPr="004B0D7A">
        <w:rPr>
          <w:b/>
          <w:bCs/>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D255E" w:rsidRPr="004B0D7A" w:rsidRDefault="001D255E" w:rsidP="00EA6F8F">
      <w:pPr>
        <w:widowControl w:val="0"/>
        <w:overflowPunct w:val="0"/>
        <w:autoSpaceDE w:val="0"/>
        <w:autoSpaceDN w:val="0"/>
        <w:adjustRightInd w:val="0"/>
        <w:ind w:firstLine="709"/>
        <w:jc w:val="both"/>
        <w:rPr>
          <w:sz w:val="26"/>
          <w:szCs w:val="26"/>
        </w:rPr>
      </w:pPr>
      <w:r w:rsidRPr="004B0D7A">
        <w:rPr>
          <w:sz w:val="26"/>
          <w:szCs w:val="26"/>
        </w:rPr>
        <w:t>Минимальные отступы от границ земельного участка в целях определения мест допу</w:t>
      </w:r>
      <w:r w:rsidR="009521F9" w:rsidRPr="004B0D7A">
        <w:rPr>
          <w:sz w:val="26"/>
          <w:szCs w:val="26"/>
        </w:rPr>
        <w:t xml:space="preserve">стимого размещения объекта – </w:t>
      </w:r>
      <w:r w:rsidR="00554AFA" w:rsidRPr="004B0D7A">
        <w:rPr>
          <w:sz w:val="26"/>
          <w:szCs w:val="26"/>
        </w:rPr>
        <w:t>3</w:t>
      </w:r>
      <w:r w:rsidRPr="004B0D7A">
        <w:rPr>
          <w:sz w:val="26"/>
          <w:szCs w:val="26"/>
        </w:rPr>
        <w:t xml:space="preserve"> м.</w:t>
      </w:r>
    </w:p>
    <w:p w:rsidR="001D255E" w:rsidRPr="004B0D7A" w:rsidRDefault="001D255E" w:rsidP="00EA6F8F">
      <w:pPr>
        <w:pStyle w:val="ConsPlusNormal"/>
        <w:ind w:firstLine="709"/>
        <w:jc w:val="both"/>
        <w:rPr>
          <w:rFonts w:ascii="Times New Roman" w:hAnsi="Times New Roman" w:cs="Times New Roman"/>
          <w:b/>
          <w:sz w:val="26"/>
          <w:szCs w:val="26"/>
        </w:rPr>
      </w:pPr>
    </w:p>
    <w:p w:rsidR="001D255E" w:rsidRPr="004B0D7A" w:rsidRDefault="001D255E" w:rsidP="00EA6F8F">
      <w:pPr>
        <w:pStyle w:val="ConsPlusNormal"/>
        <w:ind w:firstLine="709"/>
        <w:jc w:val="both"/>
        <w:rPr>
          <w:rFonts w:ascii="Times New Roman" w:hAnsi="Times New Roman" w:cs="Times New Roman"/>
          <w:b/>
          <w:sz w:val="26"/>
          <w:szCs w:val="26"/>
        </w:rPr>
      </w:pPr>
      <w:r w:rsidRPr="004B0D7A">
        <w:rPr>
          <w:rFonts w:ascii="Times New Roman" w:hAnsi="Times New Roman" w:cs="Times New Roman"/>
          <w:b/>
          <w:sz w:val="26"/>
          <w:szCs w:val="26"/>
        </w:rPr>
        <w:t>Предельное количество этажей или предельную высоту зданий, строений, сооружений.</w:t>
      </w:r>
    </w:p>
    <w:p w:rsidR="001D255E" w:rsidRPr="004B0D7A" w:rsidRDefault="001D255E" w:rsidP="00EA6F8F">
      <w:pPr>
        <w:tabs>
          <w:tab w:val="left" w:pos="810"/>
          <w:tab w:val="left" w:pos="990"/>
          <w:tab w:val="center" w:pos="5244"/>
        </w:tabs>
        <w:ind w:firstLine="709"/>
        <w:jc w:val="both"/>
        <w:rPr>
          <w:sz w:val="26"/>
          <w:szCs w:val="26"/>
        </w:rPr>
      </w:pPr>
      <w:r w:rsidRPr="004B0D7A">
        <w:rPr>
          <w:sz w:val="26"/>
          <w:szCs w:val="26"/>
        </w:rPr>
        <w:t>Не подлежат установлению.</w:t>
      </w:r>
    </w:p>
    <w:p w:rsidR="001D255E" w:rsidRPr="004B0D7A" w:rsidRDefault="001D255E" w:rsidP="00EA6F8F">
      <w:pPr>
        <w:autoSpaceDE w:val="0"/>
        <w:autoSpaceDN w:val="0"/>
        <w:adjustRightInd w:val="0"/>
        <w:ind w:firstLine="709"/>
        <w:jc w:val="both"/>
        <w:rPr>
          <w:b/>
          <w:bCs/>
          <w:sz w:val="26"/>
          <w:szCs w:val="26"/>
        </w:rPr>
      </w:pPr>
    </w:p>
    <w:p w:rsidR="001D255E" w:rsidRPr="004B0D7A" w:rsidRDefault="001D255E" w:rsidP="00EA6F8F">
      <w:pPr>
        <w:pStyle w:val="ConsPlusNormal"/>
        <w:ind w:firstLine="709"/>
        <w:jc w:val="both"/>
        <w:rPr>
          <w:rFonts w:ascii="Times New Roman" w:hAnsi="Times New Roman" w:cs="Times New Roman"/>
          <w:b/>
          <w:sz w:val="26"/>
          <w:szCs w:val="26"/>
        </w:rPr>
      </w:pPr>
      <w:r w:rsidRPr="004B0D7A">
        <w:rPr>
          <w:rFonts w:ascii="Times New Roman" w:hAnsi="Times New Roman" w:cs="Times New Roman"/>
          <w:b/>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22555" w:rsidRPr="004B0D7A" w:rsidRDefault="00122555" w:rsidP="00EA6F8F">
      <w:pPr>
        <w:ind w:firstLine="709"/>
        <w:jc w:val="both"/>
        <w:rPr>
          <w:bCs/>
          <w:sz w:val="26"/>
          <w:szCs w:val="26"/>
        </w:rPr>
      </w:pPr>
      <w:r w:rsidRPr="004B0D7A">
        <w:rPr>
          <w:sz w:val="26"/>
          <w:szCs w:val="26"/>
        </w:rPr>
        <w:t>Не подлежат установлению</w:t>
      </w:r>
      <w:r w:rsidR="007550C3" w:rsidRPr="004B0D7A">
        <w:rPr>
          <w:sz w:val="26"/>
          <w:szCs w:val="26"/>
        </w:rPr>
        <w:t>.</w:t>
      </w:r>
    </w:p>
    <w:p w:rsidR="00122555" w:rsidRPr="004B0D7A" w:rsidRDefault="00122555" w:rsidP="00EA6F8F">
      <w:pPr>
        <w:ind w:firstLine="709"/>
        <w:jc w:val="both"/>
        <w:rPr>
          <w:bCs/>
          <w:color w:val="FF0000"/>
          <w:sz w:val="26"/>
          <w:szCs w:val="26"/>
        </w:rPr>
      </w:pPr>
    </w:p>
    <w:p w:rsidR="001D255E" w:rsidRPr="004B0D7A" w:rsidRDefault="001D255E" w:rsidP="00EA6F8F">
      <w:pPr>
        <w:widowControl w:val="0"/>
        <w:overflowPunct w:val="0"/>
        <w:autoSpaceDE w:val="0"/>
        <w:autoSpaceDN w:val="0"/>
        <w:adjustRightInd w:val="0"/>
        <w:ind w:firstLine="709"/>
        <w:jc w:val="both"/>
        <w:rPr>
          <w:b/>
          <w:bCs/>
          <w:sz w:val="26"/>
          <w:szCs w:val="26"/>
        </w:rPr>
      </w:pPr>
      <w:r w:rsidRPr="004B0D7A">
        <w:rPr>
          <w:b/>
          <w:bCs/>
          <w:sz w:val="26"/>
          <w:szCs w:val="26"/>
        </w:rPr>
        <w:t xml:space="preserve">Ограничения использования земельных участков и объектов капитального строительства в зонах </w:t>
      </w:r>
      <w:r w:rsidRPr="004B0D7A">
        <w:rPr>
          <w:sz w:val="26"/>
          <w:szCs w:val="26"/>
        </w:rPr>
        <w:t>з</w:t>
      </w:r>
      <w:r w:rsidRPr="004B0D7A">
        <w:rPr>
          <w:b/>
          <w:sz w:val="26"/>
          <w:szCs w:val="26"/>
        </w:rPr>
        <w:t>еленые насаждения общего пользования, объекты физкультуры и спорта, отдыха и туризма</w:t>
      </w:r>
      <w:r w:rsidRPr="004B0D7A">
        <w:rPr>
          <w:b/>
          <w:bCs/>
          <w:sz w:val="26"/>
          <w:szCs w:val="26"/>
        </w:rPr>
        <w:t>, устанавливаемые в соответствии с законодательством Российской Федерации</w:t>
      </w:r>
    </w:p>
    <w:p w:rsidR="00EA6F8F" w:rsidRPr="004B0D7A" w:rsidRDefault="00EA6F8F" w:rsidP="00EA6F8F">
      <w:pPr>
        <w:widowControl w:val="0"/>
        <w:overflowPunct w:val="0"/>
        <w:autoSpaceDE w:val="0"/>
        <w:autoSpaceDN w:val="0"/>
        <w:adjustRightInd w:val="0"/>
        <w:ind w:firstLine="709"/>
        <w:jc w:val="both"/>
        <w:rPr>
          <w:bCs/>
          <w:sz w:val="26"/>
          <w:szCs w:val="26"/>
        </w:rPr>
      </w:pPr>
      <w:r w:rsidRPr="004B0D7A">
        <w:rPr>
          <w:bCs/>
          <w:sz w:val="26"/>
          <w:szCs w:val="26"/>
        </w:rPr>
        <w:t>Ограничения следует принимать в соответствии со статьями 22-27 Правил.</w:t>
      </w:r>
    </w:p>
    <w:p w:rsidR="00E37CAE" w:rsidRPr="004B0D7A" w:rsidRDefault="001C5B74" w:rsidP="00E516BE">
      <w:pPr>
        <w:pStyle w:val="3"/>
        <w:jc w:val="center"/>
        <w:rPr>
          <w:b/>
          <w:sz w:val="26"/>
          <w:szCs w:val="26"/>
          <w:u w:val="single"/>
        </w:rPr>
      </w:pPr>
      <w:bookmarkStart w:id="180" w:name="page147"/>
      <w:bookmarkStart w:id="181" w:name="_Toc17124842"/>
      <w:bookmarkEnd w:id="180"/>
      <w:proofErr w:type="gramStart"/>
      <w:r w:rsidRPr="004B0D7A">
        <w:rPr>
          <w:b/>
          <w:sz w:val="26"/>
          <w:szCs w:val="26"/>
          <w:u w:val="single"/>
        </w:rPr>
        <w:t>Б</w:t>
      </w:r>
      <w:proofErr w:type="gramEnd"/>
      <w:r w:rsidRPr="004B0D7A">
        <w:rPr>
          <w:b/>
          <w:sz w:val="26"/>
          <w:szCs w:val="26"/>
          <w:u w:val="single"/>
        </w:rPr>
        <w:t xml:space="preserve"> -</w:t>
      </w:r>
      <w:r w:rsidR="00E37CAE" w:rsidRPr="004B0D7A">
        <w:rPr>
          <w:b/>
          <w:sz w:val="26"/>
          <w:szCs w:val="26"/>
          <w:u w:val="single"/>
        </w:rPr>
        <w:t xml:space="preserve"> ОБЩЕСТВЕННО-ДЕЛОВ</w:t>
      </w:r>
      <w:r w:rsidR="00BA6354" w:rsidRPr="004B0D7A">
        <w:rPr>
          <w:b/>
          <w:sz w:val="26"/>
          <w:szCs w:val="26"/>
          <w:u w:val="single"/>
        </w:rPr>
        <w:t xml:space="preserve">АЯ </w:t>
      </w:r>
      <w:r w:rsidR="00E37CAE" w:rsidRPr="004B0D7A">
        <w:rPr>
          <w:b/>
          <w:sz w:val="26"/>
          <w:szCs w:val="26"/>
          <w:u w:val="single"/>
        </w:rPr>
        <w:t>ЗОН</w:t>
      </w:r>
      <w:r w:rsidR="00BA6354" w:rsidRPr="004B0D7A">
        <w:rPr>
          <w:b/>
          <w:sz w:val="26"/>
          <w:szCs w:val="26"/>
          <w:u w:val="single"/>
        </w:rPr>
        <w:t>А</w:t>
      </w:r>
      <w:bookmarkEnd w:id="181"/>
    </w:p>
    <w:p w:rsidR="004B01EB" w:rsidRPr="004B0D7A" w:rsidRDefault="004B01EB" w:rsidP="004B01EB">
      <w:pPr>
        <w:ind w:firstLine="709"/>
        <w:jc w:val="both"/>
        <w:rPr>
          <w:b/>
          <w:sz w:val="26"/>
          <w:szCs w:val="26"/>
        </w:rPr>
      </w:pPr>
      <w:r w:rsidRPr="004B0D7A">
        <w:rPr>
          <w:color w:val="333333"/>
          <w:sz w:val="26"/>
          <w:szCs w:val="26"/>
          <w:shd w:val="clear" w:color="auto" w:fill="FFFFFF"/>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A40512" w:rsidRPr="004B0D7A" w:rsidRDefault="00F23742" w:rsidP="00F23742">
      <w:pPr>
        <w:ind w:firstLine="709"/>
        <w:jc w:val="both"/>
        <w:rPr>
          <w:color w:val="333333"/>
          <w:sz w:val="26"/>
          <w:szCs w:val="26"/>
          <w:shd w:val="clear" w:color="auto" w:fill="FFFFFF"/>
        </w:rPr>
      </w:pPr>
      <w:proofErr w:type="gramStart"/>
      <w:r w:rsidRPr="004B0D7A">
        <w:rPr>
          <w:color w:val="333333"/>
          <w:sz w:val="26"/>
          <w:szCs w:val="26"/>
          <w:shd w:val="clear" w:color="auto" w:fill="FFFFFF"/>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4B01EB" w:rsidRPr="004B0D7A" w:rsidRDefault="004B01EB" w:rsidP="00F23742">
      <w:pPr>
        <w:ind w:firstLine="709"/>
        <w:jc w:val="both"/>
        <w:rPr>
          <w:color w:val="333333"/>
          <w:sz w:val="26"/>
          <w:szCs w:val="26"/>
          <w:shd w:val="clear" w:color="auto" w:fill="FFFFFF"/>
        </w:rPr>
      </w:pPr>
    </w:p>
    <w:p w:rsidR="00E37CAE" w:rsidRPr="004B0D7A" w:rsidRDefault="00C047C1" w:rsidP="00F23742">
      <w:pPr>
        <w:ind w:firstLine="709"/>
        <w:jc w:val="center"/>
        <w:rPr>
          <w:b/>
          <w:sz w:val="26"/>
          <w:szCs w:val="26"/>
        </w:rPr>
      </w:pPr>
      <w:r w:rsidRPr="004B0D7A">
        <w:rPr>
          <w:b/>
          <w:sz w:val="26"/>
          <w:szCs w:val="26"/>
        </w:rPr>
        <w:t>Б</w:t>
      </w:r>
      <w:r w:rsidR="00E37CAE" w:rsidRPr="004B0D7A">
        <w:rPr>
          <w:b/>
          <w:sz w:val="26"/>
          <w:szCs w:val="26"/>
        </w:rPr>
        <w:t>-1. Зона делового, общественного и коммерческого назначения</w:t>
      </w:r>
    </w:p>
    <w:p w:rsidR="003B3F1C" w:rsidRPr="004B0D7A" w:rsidRDefault="003B3F1C" w:rsidP="00F23742">
      <w:pPr>
        <w:ind w:firstLine="709"/>
        <w:jc w:val="both"/>
        <w:rPr>
          <w:b/>
          <w:sz w:val="26"/>
          <w:szCs w:val="26"/>
        </w:rPr>
      </w:pPr>
    </w:p>
    <w:p w:rsidR="00E37CAE" w:rsidRPr="004B0D7A" w:rsidRDefault="00E37CAE" w:rsidP="00F23742">
      <w:pPr>
        <w:ind w:firstLine="709"/>
        <w:jc w:val="both"/>
        <w:rPr>
          <w:sz w:val="26"/>
          <w:szCs w:val="26"/>
        </w:rPr>
      </w:pPr>
      <w:r w:rsidRPr="004B0D7A">
        <w:rPr>
          <w:sz w:val="26"/>
          <w:szCs w:val="26"/>
        </w:rPr>
        <w:t>Зона выделена для обеспечения правовых условий формирования центров и полосных центров вдоль основных улиц административных центров поселений со стандартным спектром коммерческих и обслуживающих функций, ориентированных на удовлетворение повседневных и периодических потребностей населения с возможностью размещения жилой застройки различного типа.</w:t>
      </w:r>
    </w:p>
    <w:p w:rsidR="00E37CAE" w:rsidRPr="004B0D7A" w:rsidRDefault="00E37CAE" w:rsidP="00F23742">
      <w:pPr>
        <w:ind w:firstLine="709"/>
        <w:jc w:val="both"/>
        <w:rPr>
          <w:sz w:val="26"/>
          <w:szCs w:val="26"/>
        </w:rPr>
      </w:pPr>
      <w:r w:rsidRPr="004B0D7A">
        <w:rPr>
          <w:sz w:val="26"/>
          <w:szCs w:val="26"/>
        </w:rPr>
        <w:t xml:space="preserve">Формирование зоны </w:t>
      </w:r>
      <w:r w:rsidR="001E501E" w:rsidRPr="004B0D7A">
        <w:rPr>
          <w:sz w:val="26"/>
          <w:szCs w:val="26"/>
        </w:rPr>
        <w:t>Б</w:t>
      </w:r>
      <w:proofErr w:type="gramStart"/>
      <w:r w:rsidRPr="004B0D7A">
        <w:rPr>
          <w:sz w:val="26"/>
          <w:szCs w:val="26"/>
        </w:rPr>
        <w:t>1</w:t>
      </w:r>
      <w:proofErr w:type="gramEnd"/>
      <w:r w:rsidRPr="004B0D7A">
        <w:rPr>
          <w:sz w:val="26"/>
          <w:szCs w:val="26"/>
        </w:rPr>
        <w:t xml:space="preserve"> предусматривает сохранение исторических красных линий, упорядочение границ земельных участков в целях выделения территорий общего пользования и последовательное приведение застройки в соответствие с санитарными и противопожарными нормами.</w:t>
      </w:r>
    </w:p>
    <w:p w:rsidR="009521F9" w:rsidRPr="004B0D7A" w:rsidRDefault="009521F9" w:rsidP="009521F9">
      <w:pPr>
        <w:pStyle w:val="WW-BodyText212345678910111213"/>
        <w:numPr>
          <w:ilvl w:val="0"/>
          <w:numId w:val="28"/>
        </w:numPr>
        <w:spacing w:before="170"/>
        <w:rPr>
          <w:b/>
          <w:sz w:val="26"/>
          <w:szCs w:val="26"/>
        </w:rPr>
      </w:pPr>
      <w:r w:rsidRPr="004B0D7A">
        <w:rPr>
          <w:b/>
          <w:sz w:val="26"/>
          <w:szCs w:val="26"/>
        </w:rPr>
        <w:t>Основные виды разрешенного использования:</w:t>
      </w:r>
    </w:p>
    <w:p w:rsidR="009521F9" w:rsidRPr="004B0D7A" w:rsidRDefault="009521F9" w:rsidP="009521F9">
      <w:pPr>
        <w:pStyle w:val="WW-BodyText212345678910111213"/>
        <w:spacing w:before="170"/>
        <w:ind w:firstLine="0"/>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3205"/>
        <w:gridCol w:w="5425"/>
        <w:gridCol w:w="760"/>
      </w:tblGrid>
      <w:tr w:rsidR="009521F9" w:rsidRPr="004B0D7A" w:rsidTr="00517A35">
        <w:trPr>
          <w:trHeight w:hRule="exact" w:val="1118"/>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t>№</w:t>
            </w:r>
          </w:p>
          <w:p w:rsidR="009521F9" w:rsidRPr="004B0D7A" w:rsidRDefault="009521F9" w:rsidP="00517A35">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9521F9" w:rsidRPr="004B0D7A" w:rsidRDefault="009521F9" w:rsidP="00517A35">
            <w:pPr>
              <w:pStyle w:val="24"/>
              <w:shd w:val="clear" w:color="auto" w:fill="auto"/>
              <w:spacing w:before="60" w:line="240" w:lineRule="exact"/>
              <w:ind w:left="180"/>
              <w:jc w:val="center"/>
              <w:rPr>
                <w:sz w:val="26"/>
                <w:szCs w:val="26"/>
              </w:rPr>
            </w:pPr>
          </w:p>
          <w:p w:rsidR="009521F9" w:rsidRPr="004B0D7A" w:rsidRDefault="009521F9" w:rsidP="00517A35">
            <w:pPr>
              <w:pStyle w:val="24"/>
              <w:shd w:val="clear" w:color="auto" w:fill="auto"/>
              <w:spacing w:before="60" w:line="240" w:lineRule="exact"/>
              <w:ind w:left="180"/>
              <w:jc w:val="center"/>
              <w:rPr>
                <w:sz w:val="26"/>
                <w:szCs w:val="26"/>
              </w:rPr>
            </w:pPr>
          </w:p>
          <w:p w:rsidR="009521F9" w:rsidRPr="004B0D7A" w:rsidRDefault="009521F9" w:rsidP="00517A35">
            <w:pPr>
              <w:pStyle w:val="24"/>
              <w:shd w:val="clear" w:color="auto" w:fill="auto"/>
              <w:spacing w:before="60" w:line="240" w:lineRule="exact"/>
              <w:ind w:left="180"/>
              <w:jc w:val="center"/>
              <w:rPr>
                <w:sz w:val="26"/>
                <w:szCs w:val="26"/>
              </w:rPr>
            </w:pPr>
          </w:p>
          <w:p w:rsidR="009521F9" w:rsidRPr="004B0D7A" w:rsidRDefault="009521F9" w:rsidP="00517A35">
            <w:pPr>
              <w:pStyle w:val="24"/>
              <w:shd w:val="clear" w:color="auto" w:fill="auto"/>
              <w:spacing w:before="60" w:line="240" w:lineRule="exact"/>
              <w:ind w:left="180"/>
              <w:jc w:val="center"/>
              <w:rPr>
                <w:sz w:val="26"/>
                <w:szCs w:val="26"/>
              </w:rPr>
            </w:pPr>
          </w:p>
          <w:p w:rsidR="009521F9" w:rsidRPr="004B0D7A" w:rsidRDefault="009521F9" w:rsidP="00517A35">
            <w:pPr>
              <w:pStyle w:val="24"/>
              <w:shd w:val="clear" w:color="auto" w:fill="auto"/>
              <w:spacing w:before="60" w:line="240" w:lineRule="exact"/>
              <w:ind w:left="180"/>
              <w:jc w:val="center"/>
              <w:rPr>
                <w:sz w:val="26"/>
                <w:szCs w:val="26"/>
              </w:rPr>
            </w:pPr>
          </w:p>
          <w:p w:rsidR="009521F9" w:rsidRPr="004B0D7A" w:rsidRDefault="009521F9" w:rsidP="00517A35">
            <w:pPr>
              <w:pStyle w:val="24"/>
              <w:shd w:val="clear" w:color="auto" w:fill="auto"/>
              <w:spacing w:before="60" w:line="240" w:lineRule="exact"/>
              <w:ind w:left="180"/>
              <w:jc w:val="center"/>
              <w:rPr>
                <w:sz w:val="26"/>
                <w:szCs w:val="26"/>
              </w:rPr>
            </w:pPr>
          </w:p>
        </w:tc>
        <w:tc>
          <w:tcPr>
            <w:tcW w:w="0" w:type="auto"/>
            <w:shd w:val="clear" w:color="auto" w:fill="FFFFFF"/>
            <w:vAlign w:val="center"/>
          </w:tcPr>
          <w:p w:rsidR="009521F9" w:rsidRPr="004B0D7A" w:rsidRDefault="009521F9" w:rsidP="00517A35">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9521F9" w:rsidRPr="004B0D7A" w:rsidRDefault="009521F9" w:rsidP="00517A35">
            <w:pPr>
              <w:pStyle w:val="24"/>
              <w:shd w:val="clear" w:color="auto" w:fill="auto"/>
              <w:spacing w:before="0" w:line="274" w:lineRule="exact"/>
              <w:ind w:left="200"/>
              <w:jc w:val="center"/>
              <w:rPr>
                <w:sz w:val="26"/>
                <w:szCs w:val="26"/>
              </w:rPr>
            </w:pPr>
            <w:r w:rsidRPr="004B0D7A">
              <w:rPr>
                <w:sz w:val="26"/>
                <w:szCs w:val="26"/>
              </w:rPr>
              <w:t>использования</w:t>
            </w:r>
          </w:p>
        </w:tc>
        <w:tc>
          <w:tcPr>
            <w:tcW w:w="0" w:type="auto"/>
            <w:shd w:val="clear" w:color="auto" w:fill="FFFFFF"/>
            <w:vAlign w:val="center"/>
          </w:tcPr>
          <w:p w:rsidR="009521F9" w:rsidRPr="004B0D7A" w:rsidRDefault="009521F9" w:rsidP="00517A35">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9521F9" w:rsidRPr="004B0D7A" w:rsidRDefault="009521F9" w:rsidP="00517A35">
            <w:pPr>
              <w:pStyle w:val="24"/>
              <w:shd w:val="clear" w:color="auto" w:fill="auto"/>
              <w:spacing w:before="0" w:after="120" w:line="240" w:lineRule="exact"/>
              <w:ind w:left="180"/>
              <w:jc w:val="center"/>
              <w:rPr>
                <w:sz w:val="26"/>
                <w:szCs w:val="26"/>
              </w:rPr>
            </w:pPr>
            <w:r w:rsidRPr="004B0D7A">
              <w:rPr>
                <w:sz w:val="26"/>
                <w:szCs w:val="26"/>
              </w:rPr>
              <w:t>Код вида</w:t>
            </w:r>
          </w:p>
        </w:tc>
      </w:tr>
      <w:tr w:rsidR="009521F9" w:rsidRPr="004B0D7A" w:rsidTr="00517A35">
        <w:trPr>
          <w:trHeight w:hRule="exact" w:val="1712"/>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t>1</w:t>
            </w:r>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Коммунальное обслуживание</w:t>
            </w:r>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4B0D7A">
                <w:rPr>
                  <w:rStyle w:val="af3"/>
                  <w:rFonts w:ascii="Times New Roman" w:hAnsi="Times New Roman"/>
                  <w:color w:val="auto"/>
                  <w:sz w:val="26"/>
                  <w:szCs w:val="26"/>
                </w:rPr>
                <w:t>кодами 3.1.1-3.1.2</w:t>
              </w:r>
            </w:hyperlink>
            <w:r w:rsidRPr="004B0D7A">
              <w:rPr>
                <w:rFonts w:ascii="Times New Roman" w:hAnsi="Times New Roman" w:cs="Times New Roman"/>
                <w:sz w:val="26"/>
                <w:szCs w:val="26"/>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3.1</w:t>
            </w:r>
          </w:p>
        </w:tc>
      </w:tr>
      <w:tr w:rsidR="009521F9" w:rsidRPr="004B0D7A" w:rsidTr="00517A35">
        <w:trPr>
          <w:trHeight w:hRule="exact" w:val="1701"/>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lastRenderedPageBreak/>
              <w:t>2</w:t>
            </w:r>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bookmarkStart w:id="182" w:name="sub_1032"/>
            <w:r w:rsidRPr="004B0D7A">
              <w:rPr>
                <w:rFonts w:ascii="Times New Roman" w:hAnsi="Times New Roman" w:cs="Times New Roman"/>
                <w:sz w:val="26"/>
                <w:szCs w:val="26"/>
              </w:rPr>
              <w:t>Социальное обслуживание</w:t>
            </w:r>
            <w:bookmarkEnd w:id="182"/>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4B0D7A">
                <w:rPr>
                  <w:rStyle w:val="af3"/>
                  <w:rFonts w:ascii="Times New Roman" w:hAnsi="Times New Roman"/>
                  <w:color w:val="auto"/>
                  <w:sz w:val="26"/>
                  <w:szCs w:val="26"/>
                </w:rPr>
                <w:t>кодами 3.2.1 - 3.2.4</w:t>
              </w:r>
            </w:hyperlink>
            <w:r w:rsidRPr="004B0D7A">
              <w:rPr>
                <w:rFonts w:ascii="Times New Roman" w:hAnsi="Times New Roman" w:cs="Times New Roman"/>
                <w:sz w:val="26"/>
                <w:szCs w:val="26"/>
              </w:rPr>
              <w:t xml:space="preserve"> (дома социального обслуживания, оказание социальной помощи населению, оказание услуг связи, общежития)</w:t>
            </w:r>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3.2</w:t>
            </w:r>
          </w:p>
        </w:tc>
      </w:tr>
      <w:tr w:rsidR="009521F9" w:rsidRPr="004B0D7A" w:rsidTr="00517A35">
        <w:trPr>
          <w:trHeight w:hRule="exact" w:val="1118"/>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t>3</w:t>
            </w:r>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bookmarkStart w:id="183" w:name="sub_1033"/>
            <w:r w:rsidRPr="004B0D7A">
              <w:rPr>
                <w:rFonts w:ascii="Times New Roman" w:hAnsi="Times New Roman" w:cs="Times New Roman"/>
                <w:sz w:val="26"/>
                <w:szCs w:val="26"/>
              </w:rPr>
              <w:t>Бытовое обслуживание</w:t>
            </w:r>
            <w:bookmarkEnd w:id="183"/>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3.3</w:t>
            </w:r>
          </w:p>
        </w:tc>
      </w:tr>
      <w:tr w:rsidR="009521F9" w:rsidRPr="004B0D7A" w:rsidTr="00517A35">
        <w:trPr>
          <w:trHeight w:hRule="exact" w:val="1699"/>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t>4</w:t>
            </w:r>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bookmarkStart w:id="184" w:name="sub_1034"/>
            <w:r w:rsidRPr="004B0D7A">
              <w:rPr>
                <w:rFonts w:ascii="Times New Roman" w:hAnsi="Times New Roman" w:cs="Times New Roman"/>
                <w:sz w:val="26"/>
                <w:szCs w:val="26"/>
              </w:rPr>
              <w:t>Здравоохранение</w:t>
            </w:r>
            <w:bookmarkEnd w:id="184"/>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4B0D7A">
                <w:rPr>
                  <w:rStyle w:val="af3"/>
                  <w:rFonts w:ascii="Times New Roman" w:hAnsi="Times New Roman"/>
                  <w:color w:val="auto"/>
                  <w:sz w:val="26"/>
                  <w:szCs w:val="26"/>
                </w:rPr>
                <w:t>кодами 3.4.1 - 3.4.2</w:t>
              </w:r>
            </w:hyperlink>
            <w:r w:rsidRPr="004B0D7A">
              <w:rPr>
                <w:rFonts w:ascii="Times New Roman" w:hAnsi="Times New Roman" w:cs="Times New Roman"/>
                <w:sz w:val="26"/>
                <w:szCs w:val="26"/>
              </w:rPr>
              <w:t xml:space="preserve"> (амбулаторно-поликлиническое обслуживание</w:t>
            </w:r>
            <w:proofErr w:type="gramStart"/>
            <w:r w:rsidRPr="004B0D7A">
              <w:rPr>
                <w:rFonts w:ascii="Times New Roman" w:hAnsi="Times New Roman" w:cs="Times New Roman"/>
                <w:sz w:val="26"/>
                <w:szCs w:val="26"/>
              </w:rPr>
              <w:t>.</w:t>
            </w:r>
            <w:proofErr w:type="gramEnd"/>
            <w:r w:rsidRPr="004B0D7A">
              <w:rPr>
                <w:rFonts w:ascii="Times New Roman" w:hAnsi="Times New Roman" w:cs="Times New Roman"/>
                <w:sz w:val="26"/>
                <w:szCs w:val="26"/>
              </w:rPr>
              <w:t xml:space="preserve"> </w:t>
            </w:r>
            <w:proofErr w:type="gramStart"/>
            <w:r w:rsidRPr="004B0D7A">
              <w:rPr>
                <w:rFonts w:ascii="Times New Roman" w:hAnsi="Times New Roman" w:cs="Times New Roman"/>
                <w:sz w:val="26"/>
                <w:szCs w:val="26"/>
              </w:rPr>
              <w:t>с</w:t>
            </w:r>
            <w:proofErr w:type="gramEnd"/>
            <w:r w:rsidRPr="004B0D7A">
              <w:rPr>
                <w:rFonts w:ascii="Times New Roman" w:hAnsi="Times New Roman" w:cs="Times New Roman"/>
                <w:sz w:val="26"/>
                <w:szCs w:val="26"/>
              </w:rPr>
              <w:t>тационарное медицинское обслуживание)</w:t>
            </w:r>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3.4</w:t>
            </w:r>
          </w:p>
        </w:tc>
      </w:tr>
      <w:tr w:rsidR="009521F9" w:rsidRPr="004B0D7A" w:rsidTr="00517A35">
        <w:trPr>
          <w:trHeight w:hRule="exact" w:val="1837"/>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t>5</w:t>
            </w:r>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bookmarkStart w:id="185" w:name="sub_1035"/>
            <w:r w:rsidRPr="004B0D7A">
              <w:rPr>
                <w:rFonts w:ascii="Times New Roman" w:hAnsi="Times New Roman" w:cs="Times New Roman"/>
                <w:sz w:val="26"/>
                <w:szCs w:val="26"/>
              </w:rPr>
              <w:t>Образование и просвещение</w:t>
            </w:r>
            <w:bookmarkEnd w:id="185"/>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4B0D7A">
                <w:rPr>
                  <w:rStyle w:val="af3"/>
                  <w:rFonts w:ascii="Times New Roman" w:hAnsi="Times New Roman"/>
                  <w:color w:val="auto"/>
                  <w:sz w:val="26"/>
                  <w:szCs w:val="26"/>
                </w:rPr>
                <w:t>кодами 3.5.1 - 3.5.2</w:t>
              </w:r>
            </w:hyperlink>
            <w:r w:rsidRPr="004B0D7A">
              <w:rPr>
                <w:rFonts w:ascii="Times New Roman" w:hAnsi="Times New Roman" w:cs="Times New Roman"/>
                <w:sz w:val="26"/>
                <w:szCs w:val="26"/>
              </w:rPr>
              <w:t xml:space="preserve"> (Дошкольное, начальное и среднее общее образование, среднее и высшее профессиональное образование)</w:t>
            </w:r>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3.5</w:t>
            </w:r>
          </w:p>
        </w:tc>
      </w:tr>
      <w:tr w:rsidR="009521F9" w:rsidRPr="004B0D7A" w:rsidTr="00517A35">
        <w:trPr>
          <w:trHeight w:hRule="exact" w:val="1118"/>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t>6</w:t>
            </w:r>
          </w:p>
        </w:tc>
        <w:tc>
          <w:tcPr>
            <w:tcW w:w="0" w:type="auto"/>
            <w:shd w:val="clear" w:color="auto" w:fill="FFFFFF"/>
          </w:tcPr>
          <w:p w:rsidR="009521F9" w:rsidRPr="004B0D7A" w:rsidRDefault="009521F9" w:rsidP="00517A35">
            <w:pPr>
              <w:pStyle w:val="af5"/>
              <w:rPr>
                <w:rFonts w:ascii="Times New Roman" w:hAnsi="Times New Roman" w:cs="Times New Roman"/>
                <w:sz w:val="26"/>
                <w:szCs w:val="26"/>
              </w:rPr>
            </w:pPr>
            <w:r w:rsidRPr="004B0D7A">
              <w:rPr>
                <w:rFonts w:ascii="Times New Roman" w:hAnsi="Times New Roman" w:cs="Times New Roman"/>
                <w:sz w:val="26"/>
                <w:szCs w:val="26"/>
              </w:rPr>
              <w:t xml:space="preserve">Объекты </w:t>
            </w:r>
            <w:proofErr w:type="spellStart"/>
            <w:r w:rsidRPr="004B0D7A">
              <w:rPr>
                <w:rFonts w:ascii="Times New Roman" w:hAnsi="Times New Roman" w:cs="Times New Roman"/>
                <w:sz w:val="26"/>
                <w:szCs w:val="26"/>
              </w:rPr>
              <w:t>культурно-досуговой</w:t>
            </w:r>
            <w:proofErr w:type="spellEnd"/>
            <w:r w:rsidRPr="004B0D7A">
              <w:rPr>
                <w:rFonts w:ascii="Times New Roman" w:hAnsi="Times New Roman" w:cs="Times New Roman"/>
                <w:sz w:val="26"/>
                <w:szCs w:val="26"/>
              </w:rPr>
              <w:t xml:space="preserve"> деятельности</w:t>
            </w:r>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proofErr w:type="gramStart"/>
            <w:r w:rsidRPr="004B0D7A">
              <w:rPr>
                <w:rFonts w:ascii="Times New Roman" w:hAnsi="Times New Roman" w:cs="Times New Roman"/>
                <w:sz w:val="26"/>
                <w:szCs w:val="26"/>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3.6.1</w:t>
            </w:r>
          </w:p>
        </w:tc>
      </w:tr>
      <w:tr w:rsidR="009521F9" w:rsidRPr="004B0D7A" w:rsidTr="00517A35">
        <w:trPr>
          <w:trHeight w:hRule="exact" w:val="1851"/>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t>7</w:t>
            </w:r>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bookmarkStart w:id="186" w:name="sub_1040"/>
            <w:r w:rsidRPr="004B0D7A">
              <w:rPr>
                <w:rFonts w:ascii="Times New Roman" w:hAnsi="Times New Roman" w:cs="Times New Roman"/>
                <w:sz w:val="26"/>
                <w:szCs w:val="26"/>
              </w:rPr>
              <w:t>Предпринимательство</w:t>
            </w:r>
            <w:bookmarkEnd w:id="186"/>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w:t>
            </w:r>
            <w:proofErr w:type="gramStart"/>
            <w:r w:rsidRPr="004B0D7A">
              <w:rPr>
                <w:rFonts w:ascii="Times New Roman" w:hAnsi="Times New Roman" w:cs="Times New Roman"/>
                <w:sz w:val="26"/>
                <w:szCs w:val="26"/>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4B0D7A">
                <w:rPr>
                  <w:rStyle w:val="af3"/>
                  <w:rFonts w:ascii="Times New Roman" w:hAnsi="Times New Roman"/>
                  <w:color w:val="auto"/>
                  <w:sz w:val="26"/>
                  <w:szCs w:val="26"/>
                </w:rPr>
                <w:t>кодами 4.1-4.10</w:t>
              </w:r>
            </w:hyperlink>
            <w:r w:rsidRPr="004B0D7A">
              <w:rPr>
                <w:rFonts w:ascii="Times New Roman" w:hAnsi="Times New Roman" w:cs="Times New Roman"/>
                <w:sz w:val="26"/>
                <w:szCs w:val="26"/>
              </w:rPr>
              <w:t xml:space="preserve"> (Деловое управление, объекты торговли (торговые центры, торгово-развлекательные центры (комплексы), рынки, магазины, развлечения,) </w:t>
            </w:r>
            <w:proofErr w:type="gramEnd"/>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4.0</w:t>
            </w:r>
          </w:p>
        </w:tc>
      </w:tr>
      <w:tr w:rsidR="009521F9" w:rsidRPr="004B0D7A" w:rsidTr="00517A35">
        <w:trPr>
          <w:trHeight w:hRule="exact" w:val="1425"/>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t>8</w:t>
            </w:r>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bookmarkStart w:id="187" w:name="sub_1038"/>
            <w:r w:rsidRPr="004B0D7A">
              <w:rPr>
                <w:rFonts w:ascii="Times New Roman" w:hAnsi="Times New Roman" w:cs="Times New Roman"/>
                <w:sz w:val="26"/>
                <w:szCs w:val="26"/>
              </w:rPr>
              <w:t>Общественное управление</w:t>
            </w:r>
            <w:bookmarkEnd w:id="187"/>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4B0D7A">
                <w:rPr>
                  <w:rStyle w:val="af3"/>
                  <w:rFonts w:ascii="Times New Roman" w:hAnsi="Times New Roman"/>
                  <w:color w:val="auto"/>
                  <w:sz w:val="26"/>
                  <w:szCs w:val="26"/>
                </w:rPr>
                <w:t>кодами 3.8.1-3.8.2</w:t>
              </w:r>
            </w:hyperlink>
            <w:r w:rsidRPr="004B0D7A">
              <w:rPr>
                <w:rFonts w:ascii="Times New Roman" w:hAnsi="Times New Roman" w:cs="Times New Roman"/>
                <w:sz w:val="26"/>
                <w:szCs w:val="26"/>
              </w:rPr>
              <w:t xml:space="preserve"> (государственное управление, представительская деятельность)</w:t>
            </w:r>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3.8</w:t>
            </w:r>
          </w:p>
        </w:tc>
      </w:tr>
      <w:tr w:rsidR="009521F9" w:rsidRPr="004B0D7A" w:rsidTr="001E504C">
        <w:trPr>
          <w:trHeight w:hRule="exact" w:val="2148"/>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t>9</w:t>
            </w:r>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bookmarkStart w:id="188" w:name="sub_1042"/>
            <w:proofErr w:type="gramStart"/>
            <w:r w:rsidRPr="004B0D7A">
              <w:rPr>
                <w:rFonts w:ascii="Times New Roman" w:hAnsi="Times New Roman" w:cs="Times New Roman"/>
                <w:sz w:val="26"/>
                <w:szCs w:val="26"/>
              </w:rPr>
              <w:t>Объекты торговли (торговые центры, торгово-развлекательные центры (комплексы)</w:t>
            </w:r>
            <w:bookmarkEnd w:id="188"/>
            <w:proofErr w:type="gramEnd"/>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4B0D7A">
                <w:rPr>
                  <w:rStyle w:val="af3"/>
                  <w:rFonts w:ascii="Times New Roman" w:hAnsi="Times New Roman"/>
                  <w:color w:val="auto"/>
                  <w:sz w:val="26"/>
                  <w:szCs w:val="26"/>
                </w:rPr>
                <w:t>кодами 4.5 - 4.8.2</w:t>
              </w:r>
            </w:hyperlink>
            <w:r w:rsidRPr="004B0D7A">
              <w:rPr>
                <w:rFonts w:ascii="Times New Roman" w:hAnsi="Times New Roman" w:cs="Times New Roman"/>
                <w:sz w:val="26"/>
                <w:szCs w:val="26"/>
              </w:rPr>
              <w:t xml:space="preserve"> (банковская и страховая деятельность, общественное питание, гостиничное обслуживание, развлечения, развлекательные мероприятия);</w:t>
            </w:r>
          </w:p>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гаражей и (или) стоянок для автомобилей сотрудников и посетителей торгового центра</w:t>
            </w:r>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4.2</w:t>
            </w:r>
          </w:p>
        </w:tc>
      </w:tr>
      <w:tr w:rsidR="009521F9" w:rsidRPr="004B0D7A" w:rsidTr="00517A35">
        <w:trPr>
          <w:trHeight w:hRule="exact" w:val="1118"/>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t>10</w:t>
            </w:r>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bookmarkStart w:id="189" w:name="sub_1047"/>
            <w:r w:rsidRPr="004B0D7A">
              <w:rPr>
                <w:rFonts w:ascii="Times New Roman" w:hAnsi="Times New Roman" w:cs="Times New Roman"/>
                <w:sz w:val="26"/>
                <w:szCs w:val="26"/>
              </w:rPr>
              <w:t>Гостиничное обслуживание</w:t>
            </w:r>
            <w:bookmarkEnd w:id="189"/>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4.7</w:t>
            </w:r>
          </w:p>
        </w:tc>
      </w:tr>
      <w:tr w:rsidR="009521F9" w:rsidRPr="004B0D7A" w:rsidTr="00AE52F3">
        <w:trPr>
          <w:trHeight w:hRule="exact" w:val="994"/>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lastRenderedPageBreak/>
              <w:t>11</w:t>
            </w:r>
          </w:p>
        </w:tc>
        <w:tc>
          <w:tcPr>
            <w:tcW w:w="0" w:type="auto"/>
            <w:shd w:val="clear" w:color="auto" w:fill="FFFFFF"/>
          </w:tcPr>
          <w:p w:rsidR="009521F9" w:rsidRPr="004B0D7A" w:rsidRDefault="009521F9" w:rsidP="00517A35">
            <w:pPr>
              <w:pStyle w:val="af5"/>
              <w:rPr>
                <w:rFonts w:ascii="Times New Roman" w:hAnsi="Times New Roman" w:cs="Times New Roman"/>
                <w:sz w:val="26"/>
                <w:szCs w:val="26"/>
              </w:rPr>
            </w:pPr>
            <w:r w:rsidRPr="004B0D7A">
              <w:rPr>
                <w:rFonts w:ascii="Times New Roman" w:hAnsi="Times New Roman" w:cs="Times New Roman"/>
                <w:sz w:val="26"/>
                <w:szCs w:val="26"/>
              </w:rPr>
              <w:t>Обеспечение спортивно-зрелищных мероприятий</w:t>
            </w:r>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5.1.1</w:t>
            </w:r>
          </w:p>
        </w:tc>
      </w:tr>
      <w:tr w:rsidR="009521F9" w:rsidRPr="004B0D7A" w:rsidTr="00AE52F3">
        <w:trPr>
          <w:trHeight w:hRule="exact" w:val="805"/>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t>12</w:t>
            </w:r>
          </w:p>
        </w:tc>
        <w:tc>
          <w:tcPr>
            <w:tcW w:w="0" w:type="auto"/>
            <w:shd w:val="clear" w:color="auto" w:fill="FFFFFF"/>
          </w:tcPr>
          <w:p w:rsidR="009521F9" w:rsidRPr="004B0D7A" w:rsidRDefault="009521F9" w:rsidP="00517A35">
            <w:pPr>
              <w:pStyle w:val="af5"/>
              <w:rPr>
                <w:rFonts w:ascii="Times New Roman" w:hAnsi="Times New Roman" w:cs="Times New Roman"/>
                <w:sz w:val="26"/>
                <w:szCs w:val="26"/>
              </w:rPr>
            </w:pPr>
            <w:r w:rsidRPr="004B0D7A">
              <w:rPr>
                <w:rFonts w:ascii="Times New Roman" w:hAnsi="Times New Roman" w:cs="Times New Roman"/>
                <w:sz w:val="26"/>
                <w:szCs w:val="26"/>
              </w:rPr>
              <w:t>Обеспечение занятий спортом в помещениях</w:t>
            </w:r>
          </w:p>
          <w:p w:rsidR="009521F9" w:rsidRPr="004B0D7A" w:rsidRDefault="009521F9" w:rsidP="00517A35">
            <w:pPr>
              <w:rPr>
                <w:sz w:val="26"/>
                <w:szCs w:val="26"/>
              </w:rPr>
            </w:pPr>
          </w:p>
          <w:p w:rsidR="009521F9" w:rsidRPr="004B0D7A" w:rsidRDefault="009521F9" w:rsidP="00517A35">
            <w:pPr>
              <w:jc w:val="right"/>
              <w:rPr>
                <w:sz w:val="26"/>
                <w:szCs w:val="26"/>
              </w:rPr>
            </w:pPr>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спортивных клубов, спортивных залов, бассейнов, физкультурно-оздоровительных комплексов в зданиях и сооружениях</w:t>
            </w:r>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5.1.2</w:t>
            </w:r>
          </w:p>
        </w:tc>
      </w:tr>
      <w:tr w:rsidR="009521F9" w:rsidRPr="004B0D7A" w:rsidTr="00517A35">
        <w:trPr>
          <w:trHeight w:hRule="exact" w:val="1599"/>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t>13</w:t>
            </w:r>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Обеспечение внутреннего правопорядка</w:t>
            </w:r>
          </w:p>
        </w:tc>
        <w:tc>
          <w:tcPr>
            <w:tcW w:w="0" w:type="auto"/>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B0D7A">
              <w:rPr>
                <w:rFonts w:ascii="Times New Roman" w:hAnsi="Times New Roman" w:cs="Times New Roman"/>
                <w:sz w:val="26"/>
                <w:szCs w:val="26"/>
              </w:rPr>
              <w:t>Росгвардии</w:t>
            </w:r>
            <w:proofErr w:type="spellEnd"/>
            <w:r w:rsidRPr="004B0D7A">
              <w:rPr>
                <w:rFonts w:ascii="Times New Roman" w:hAnsi="Times New Roman" w:cs="Times New Roman"/>
                <w:sz w:val="26"/>
                <w:szCs w:val="26"/>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8.3</w:t>
            </w:r>
          </w:p>
        </w:tc>
      </w:tr>
      <w:tr w:rsidR="001E504C" w:rsidRPr="004B0D7A" w:rsidTr="001E504C">
        <w:trPr>
          <w:trHeight w:hRule="exact" w:val="1236"/>
        </w:trPr>
        <w:tc>
          <w:tcPr>
            <w:tcW w:w="0" w:type="auto"/>
            <w:shd w:val="clear" w:color="auto" w:fill="FFFFFF"/>
            <w:vAlign w:val="center"/>
          </w:tcPr>
          <w:p w:rsidR="001E504C" w:rsidRPr="004B0D7A" w:rsidRDefault="001E504C" w:rsidP="00517A35">
            <w:pPr>
              <w:pStyle w:val="24"/>
              <w:shd w:val="clear" w:color="auto" w:fill="auto"/>
              <w:spacing w:before="0" w:after="60" w:line="240" w:lineRule="exact"/>
              <w:ind w:left="180"/>
              <w:jc w:val="center"/>
              <w:rPr>
                <w:sz w:val="26"/>
                <w:szCs w:val="26"/>
              </w:rPr>
            </w:pPr>
            <w:r w:rsidRPr="004B0D7A">
              <w:rPr>
                <w:sz w:val="26"/>
                <w:szCs w:val="26"/>
              </w:rPr>
              <w:t>14</w:t>
            </w:r>
          </w:p>
        </w:tc>
        <w:tc>
          <w:tcPr>
            <w:tcW w:w="0" w:type="auto"/>
            <w:shd w:val="clear" w:color="auto" w:fill="FFFFFF"/>
          </w:tcPr>
          <w:p w:rsidR="001E504C" w:rsidRPr="004B0D7A" w:rsidRDefault="001E504C" w:rsidP="00E676CD">
            <w:pPr>
              <w:pStyle w:val="af4"/>
              <w:rPr>
                <w:rFonts w:ascii="Times New Roman" w:eastAsiaTheme="minorEastAsia" w:hAnsi="Times New Roman" w:cs="Times New Roman"/>
                <w:sz w:val="26"/>
                <w:szCs w:val="26"/>
              </w:rPr>
            </w:pPr>
            <w:bookmarkStart w:id="190" w:name="sub_1046"/>
            <w:r w:rsidRPr="004B0D7A">
              <w:rPr>
                <w:rFonts w:ascii="Times New Roman" w:eastAsiaTheme="minorEastAsia" w:hAnsi="Times New Roman" w:cs="Times New Roman"/>
                <w:sz w:val="26"/>
                <w:szCs w:val="26"/>
              </w:rPr>
              <w:t>Общественное питание</w:t>
            </w:r>
            <w:bookmarkEnd w:id="190"/>
          </w:p>
        </w:tc>
        <w:tc>
          <w:tcPr>
            <w:tcW w:w="0" w:type="auto"/>
            <w:shd w:val="clear" w:color="auto" w:fill="FFFFFF"/>
          </w:tcPr>
          <w:p w:rsidR="001E504C" w:rsidRPr="004B0D7A" w:rsidRDefault="001E504C"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0" w:type="auto"/>
            <w:shd w:val="clear" w:color="auto" w:fill="FFFFFF"/>
          </w:tcPr>
          <w:p w:rsidR="001E504C" w:rsidRPr="004B0D7A" w:rsidRDefault="001E504C"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4.6</w:t>
            </w:r>
          </w:p>
        </w:tc>
      </w:tr>
    </w:tbl>
    <w:p w:rsidR="009521F9" w:rsidRPr="004B0D7A" w:rsidRDefault="009521F9" w:rsidP="009521F9">
      <w:pPr>
        <w:spacing w:before="176" w:after="176"/>
        <w:ind w:firstLine="643"/>
        <w:jc w:val="both"/>
        <w:rPr>
          <w:sz w:val="26"/>
          <w:szCs w:val="26"/>
          <w:lang w:eastAsia="ar-SA"/>
        </w:rPr>
      </w:pPr>
      <w:r w:rsidRPr="004B0D7A">
        <w:rPr>
          <w:b/>
          <w:sz w:val="26"/>
          <w:szCs w:val="26"/>
          <w:lang w:eastAsia="ar-SA"/>
        </w:rPr>
        <w:t>2. Условно разрешенные виды использования:</w:t>
      </w:r>
      <w:r w:rsidRPr="004B0D7A">
        <w:rPr>
          <w:sz w:val="26"/>
          <w:szCs w:val="26"/>
          <w:lang w:eastAsia="ar-S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636"/>
        <w:gridCol w:w="6019"/>
        <w:gridCol w:w="735"/>
      </w:tblGrid>
      <w:tr w:rsidR="009521F9" w:rsidRPr="004B0D7A" w:rsidTr="00C47AD9">
        <w:trPr>
          <w:trHeight w:hRule="exact" w:val="1118"/>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t>№</w:t>
            </w:r>
          </w:p>
          <w:p w:rsidR="009521F9" w:rsidRPr="004B0D7A" w:rsidRDefault="009521F9" w:rsidP="00517A35">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9521F9" w:rsidRPr="004B0D7A" w:rsidRDefault="009521F9" w:rsidP="00517A35">
            <w:pPr>
              <w:pStyle w:val="24"/>
              <w:shd w:val="clear" w:color="auto" w:fill="auto"/>
              <w:spacing w:before="60" w:line="240" w:lineRule="exact"/>
              <w:ind w:left="180"/>
              <w:jc w:val="center"/>
              <w:rPr>
                <w:sz w:val="26"/>
                <w:szCs w:val="26"/>
              </w:rPr>
            </w:pPr>
          </w:p>
          <w:p w:rsidR="009521F9" w:rsidRPr="004B0D7A" w:rsidRDefault="009521F9" w:rsidP="00517A35">
            <w:pPr>
              <w:pStyle w:val="24"/>
              <w:shd w:val="clear" w:color="auto" w:fill="auto"/>
              <w:spacing w:before="60" w:line="240" w:lineRule="exact"/>
              <w:ind w:left="180"/>
              <w:jc w:val="center"/>
              <w:rPr>
                <w:sz w:val="26"/>
                <w:szCs w:val="26"/>
              </w:rPr>
            </w:pPr>
          </w:p>
          <w:p w:rsidR="009521F9" w:rsidRPr="004B0D7A" w:rsidRDefault="009521F9" w:rsidP="00517A35">
            <w:pPr>
              <w:pStyle w:val="24"/>
              <w:shd w:val="clear" w:color="auto" w:fill="auto"/>
              <w:spacing w:before="60" w:line="240" w:lineRule="exact"/>
              <w:ind w:left="180"/>
              <w:jc w:val="center"/>
              <w:rPr>
                <w:sz w:val="26"/>
                <w:szCs w:val="26"/>
              </w:rPr>
            </w:pPr>
          </w:p>
          <w:p w:rsidR="009521F9" w:rsidRPr="004B0D7A" w:rsidRDefault="009521F9" w:rsidP="00517A35">
            <w:pPr>
              <w:pStyle w:val="24"/>
              <w:shd w:val="clear" w:color="auto" w:fill="auto"/>
              <w:spacing w:before="60" w:line="240" w:lineRule="exact"/>
              <w:ind w:left="180"/>
              <w:jc w:val="center"/>
              <w:rPr>
                <w:sz w:val="26"/>
                <w:szCs w:val="26"/>
              </w:rPr>
            </w:pPr>
          </w:p>
          <w:p w:rsidR="009521F9" w:rsidRPr="004B0D7A" w:rsidRDefault="009521F9" w:rsidP="00517A35">
            <w:pPr>
              <w:pStyle w:val="24"/>
              <w:shd w:val="clear" w:color="auto" w:fill="auto"/>
              <w:spacing w:before="60" w:line="240" w:lineRule="exact"/>
              <w:ind w:left="180"/>
              <w:jc w:val="center"/>
              <w:rPr>
                <w:sz w:val="26"/>
                <w:szCs w:val="26"/>
              </w:rPr>
            </w:pPr>
          </w:p>
          <w:p w:rsidR="009521F9" w:rsidRPr="004B0D7A" w:rsidRDefault="009521F9" w:rsidP="00517A35">
            <w:pPr>
              <w:pStyle w:val="24"/>
              <w:shd w:val="clear" w:color="auto" w:fill="auto"/>
              <w:spacing w:before="60" w:line="240" w:lineRule="exact"/>
              <w:ind w:left="180"/>
              <w:jc w:val="center"/>
              <w:rPr>
                <w:sz w:val="26"/>
                <w:szCs w:val="26"/>
              </w:rPr>
            </w:pPr>
          </w:p>
        </w:tc>
        <w:tc>
          <w:tcPr>
            <w:tcW w:w="2659" w:type="dxa"/>
            <w:shd w:val="clear" w:color="auto" w:fill="FFFFFF"/>
            <w:vAlign w:val="center"/>
          </w:tcPr>
          <w:p w:rsidR="009521F9" w:rsidRPr="004B0D7A" w:rsidRDefault="009521F9" w:rsidP="00517A35">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9521F9" w:rsidRPr="004B0D7A" w:rsidRDefault="009521F9" w:rsidP="00517A35">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136" w:type="dxa"/>
            <w:shd w:val="clear" w:color="auto" w:fill="FFFFFF"/>
            <w:vAlign w:val="center"/>
          </w:tcPr>
          <w:p w:rsidR="009521F9" w:rsidRPr="004B0D7A" w:rsidRDefault="009521F9" w:rsidP="00517A35">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9521F9" w:rsidRPr="004B0D7A" w:rsidRDefault="009521F9" w:rsidP="00517A35">
            <w:pPr>
              <w:pStyle w:val="24"/>
              <w:shd w:val="clear" w:color="auto" w:fill="auto"/>
              <w:spacing w:before="0" w:after="120" w:line="240" w:lineRule="exact"/>
              <w:ind w:left="180"/>
              <w:jc w:val="center"/>
              <w:rPr>
                <w:sz w:val="26"/>
                <w:szCs w:val="26"/>
              </w:rPr>
            </w:pPr>
            <w:r w:rsidRPr="004B0D7A">
              <w:rPr>
                <w:sz w:val="26"/>
                <w:szCs w:val="26"/>
              </w:rPr>
              <w:t>Код вида</w:t>
            </w:r>
          </w:p>
        </w:tc>
      </w:tr>
      <w:tr w:rsidR="009521F9" w:rsidRPr="004B0D7A" w:rsidTr="00C47AD9">
        <w:trPr>
          <w:trHeight w:hRule="exact" w:val="1427"/>
        </w:trPr>
        <w:tc>
          <w:tcPr>
            <w:tcW w:w="0" w:type="auto"/>
            <w:shd w:val="clear" w:color="auto" w:fill="FFFFFF"/>
            <w:vAlign w:val="center"/>
          </w:tcPr>
          <w:p w:rsidR="009521F9" w:rsidRPr="004B0D7A" w:rsidRDefault="00267334" w:rsidP="00517A35">
            <w:pPr>
              <w:pStyle w:val="24"/>
              <w:shd w:val="clear" w:color="auto" w:fill="auto"/>
              <w:spacing w:before="0" w:after="60" w:line="240" w:lineRule="exact"/>
              <w:ind w:left="180"/>
              <w:jc w:val="center"/>
              <w:rPr>
                <w:sz w:val="26"/>
                <w:szCs w:val="26"/>
              </w:rPr>
            </w:pPr>
            <w:r w:rsidRPr="004B0D7A">
              <w:rPr>
                <w:sz w:val="26"/>
                <w:szCs w:val="26"/>
              </w:rPr>
              <w:t>1</w:t>
            </w:r>
          </w:p>
        </w:tc>
        <w:tc>
          <w:tcPr>
            <w:tcW w:w="2659" w:type="dxa"/>
            <w:shd w:val="clear" w:color="auto" w:fill="FFFFFF"/>
          </w:tcPr>
          <w:p w:rsidR="009521F9" w:rsidRPr="004B0D7A" w:rsidRDefault="009521F9" w:rsidP="00517A35">
            <w:pPr>
              <w:pStyle w:val="af5"/>
              <w:rPr>
                <w:sz w:val="26"/>
                <w:szCs w:val="26"/>
              </w:rPr>
            </w:pPr>
            <w:r w:rsidRPr="004B0D7A">
              <w:rPr>
                <w:sz w:val="26"/>
                <w:szCs w:val="26"/>
              </w:rPr>
              <w:t>Общежития</w:t>
            </w:r>
          </w:p>
        </w:tc>
        <w:tc>
          <w:tcPr>
            <w:tcW w:w="6136" w:type="dxa"/>
            <w:shd w:val="clear" w:color="auto" w:fill="FFFFFF"/>
          </w:tcPr>
          <w:p w:rsidR="009521F9" w:rsidRPr="004B0D7A" w:rsidRDefault="009521F9" w:rsidP="00517A35">
            <w:pPr>
              <w:pStyle w:val="af4"/>
              <w:rPr>
                <w:sz w:val="26"/>
                <w:szCs w:val="26"/>
              </w:rPr>
            </w:pPr>
            <w:r w:rsidRPr="004B0D7A">
              <w:rPr>
                <w:sz w:val="26"/>
                <w:szCs w:val="26"/>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4B0D7A">
                <w:rPr>
                  <w:rStyle w:val="af3"/>
                  <w:color w:val="auto"/>
                  <w:sz w:val="26"/>
                  <w:szCs w:val="26"/>
                </w:rPr>
                <w:t>кодом 4.7</w:t>
              </w:r>
            </w:hyperlink>
            <w:r w:rsidRPr="004B0D7A">
              <w:rPr>
                <w:sz w:val="26"/>
                <w:szCs w:val="26"/>
              </w:rPr>
              <w:t xml:space="preserve"> (гостиничное обслуживание)</w:t>
            </w:r>
          </w:p>
        </w:tc>
        <w:tc>
          <w:tcPr>
            <w:tcW w:w="0" w:type="auto"/>
            <w:shd w:val="clear" w:color="auto" w:fill="FFFFFF"/>
          </w:tcPr>
          <w:p w:rsidR="009521F9" w:rsidRPr="004B0D7A" w:rsidRDefault="009521F9" w:rsidP="00517A35">
            <w:pPr>
              <w:pStyle w:val="af4"/>
              <w:jc w:val="center"/>
              <w:rPr>
                <w:sz w:val="26"/>
                <w:szCs w:val="26"/>
              </w:rPr>
            </w:pPr>
            <w:r w:rsidRPr="004B0D7A">
              <w:rPr>
                <w:sz w:val="26"/>
                <w:szCs w:val="26"/>
              </w:rPr>
              <w:t>3.2.4</w:t>
            </w:r>
          </w:p>
        </w:tc>
      </w:tr>
      <w:tr w:rsidR="009521F9" w:rsidRPr="004B0D7A" w:rsidTr="00C47AD9">
        <w:trPr>
          <w:trHeight w:hRule="exact" w:val="1399"/>
        </w:trPr>
        <w:tc>
          <w:tcPr>
            <w:tcW w:w="0" w:type="auto"/>
            <w:shd w:val="clear" w:color="auto" w:fill="FFFFFF"/>
            <w:vAlign w:val="center"/>
          </w:tcPr>
          <w:p w:rsidR="009521F9" w:rsidRPr="004B0D7A" w:rsidRDefault="00267334" w:rsidP="00517A35">
            <w:pPr>
              <w:pStyle w:val="24"/>
              <w:shd w:val="clear" w:color="auto" w:fill="auto"/>
              <w:spacing w:before="0" w:after="60" w:line="240" w:lineRule="exact"/>
              <w:ind w:left="180"/>
              <w:jc w:val="center"/>
              <w:rPr>
                <w:sz w:val="26"/>
                <w:szCs w:val="26"/>
              </w:rPr>
            </w:pPr>
            <w:r w:rsidRPr="004B0D7A">
              <w:rPr>
                <w:sz w:val="26"/>
                <w:szCs w:val="26"/>
              </w:rPr>
              <w:t>2</w:t>
            </w:r>
          </w:p>
        </w:tc>
        <w:tc>
          <w:tcPr>
            <w:tcW w:w="2659" w:type="dxa"/>
            <w:shd w:val="clear" w:color="auto" w:fill="FFFFFF"/>
          </w:tcPr>
          <w:p w:rsidR="009521F9" w:rsidRPr="004B0D7A" w:rsidRDefault="009521F9" w:rsidP="00517A35">
            <w:pPr>
              <w:pStyle w:val="af5"/>
              <w:rPr>
                <w:rFonts w:ascii="Times New Roman" w:hAnsi="Times New Roman" w:cs="Times New Roman"/>
                <w:sz w:val="26"/>
                <w:szCs w:val="26"/>
              </w:rPr>
            </w:pPr>
            <w:r w:rsidRPr="004B0D7A">
              <w:rPr>
                <w:rFonts w:ascii="Times New Roman" w:hAnsi="Times New Roman" w:cs="Times New Roman"/>
                <w:sz w:val="26"/>
                <w:szCs w:val="26"/>
              </w:rPr>
              <w:t>Объекты дорожного сервиса</w:t>
            </w:r>
          </w:p>
        </w:tc>
        <w:tc>
          <w:tcPr>
            <w:tcW w:w="6136" w:type="dxa"/>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4B0D7A">
                <w:rPr>
                  <w:rStyle w:val="af3"/>
                  <w:rFonts w:ascii="Times New Roman" w:hAnsi="Times New Roman"/>
                  <w:color w:val="auto"/>
                  <w:sz w:val="26"/>
                  <w:szCs w:val="26"/>
                </w:rPr>
                <w:t>кодами 4.9.1.1 - 4.9.1.4</w:t>
              </w:r>
            </w:hyperlink>
            <w:r w:rsidRPr="004B0D7A">
              <w:rPr>
                <w:rFonts w:ascii="Times New Roman" w:hAnsi="Times New Roman" w:cs="Times New Roman"/>
                <w:sz w:val="26"/>
                <w:szCs w:val="26"/>
              </w:rPr>
              <w:t xml:space="preserve"> (Заправка транспортных средств, обеспечение дорожного отдыха, автомобильные мойки, ремонт автомобилей)</w:t>
            </w:r>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4.9.1</w:t>
            </w:r>
          </w:p>
        </w:tc>
      </w:tr>
      <w:tr w:rsidR="009521F9" w:rsidRPr="004B0D7A" w:rsidTr="00C47AD9">
        <w:trPr>
          <w:trHeight w:hRule="exact" w:val="1304"/>
        </w:trPr>
        <w:tc>
          <w:tcPr>
            <w:tcW w:w="0" w:type="auto"/>
            <w:shd w:val="clear" w:color="auto" w:fill="FFFFFF"/>
            <w:vAlign w:val="center"/>
          </w:tcPr>
          <w:p w:rsidR="009521F9" w:rsidRPr="004B0D7A" w:rsidRDefault="00267334" w:rsidP="00517A35">
            <w:pPr>
              <w:pStyle w:val="24"/>
              <w:shd w:val="clear" w:color="auto" w:fill="auto"/>
              <w:spacing w:before="0" w:after="60" w:line="240" w:lineRule="exact"/>
              <w:ind w:left="180"/>
              <w:jc w:val="center"/>
              <w:rPr>
                <w:sz w:val="26"/>
                <w:szCs w:val="26"/>
              </w:rPr>
            </w:pPr>
            <w:r w:rsidRPr="004B0D7A">
              <w:rPr>
                <w:sz w:val="26"/>
                <w:szCs w:val="26"/>
              </w:rPr>
              <w:t>3</w:t>
            </w:r>
          </w:p>
        </w:tc>
        <w:tc>
          <w:tcPr>
            <w:tcW w:w="2659" w:type="dxa"/>
            <w:shd w:val="clear" w:color="auto" w:fill="FFFFFF"/>
          </w:tcPr>
          <w:p w:rsidR="009521F9" w:rsidRPr="004B0D7A" w:rsidRDefault="009521F9" w:rsidP="00517A35">
            <w:pPr>
              <w:pStyle w:val="af5"/>
              <w:rPr>
                <w:sz w:val="26"/>
                <w:szCs w:val="26"/>
              </w:rPr>
            </w:pPr>
            <w:bookmarkStart w:id="191" w:name="sub_14911"/>
            <w:r w:rsidRPr="004B0D7A">
              <w:rPr>
                <w:sz w:val="26"/>
                <w:szCs w:val="26"/>
              </w:rPr>
              <w:t>Заправка транспортных средств</w:t>
            </w:r>
            <w:bookmarkEnd w:id="191"/>
          </w:p>
        </w:tc>
        <w:tc>
          <w:tcPr>
            <w:tcW w:w="6136" w:type="dxa"/>
            <w:shd w:val="clear" w:color="auto" w:fill="FFFFFF"/>
          </w:tcPr>
          <w:p w:rsidR="009521F9" w:rsidRPr="004B0D7A" w:rsidRDefault="009521F9" w:rsidP="00517A35">
            <w:pPr>
              <w:pStyle w:val="af4"/>
              <w:rPr>
                <w:sz w:val="26"/>
                <w:szCs w:val="26"/>
              </w:rPr>
            </w:pPr>
            <w:r w:rsidRPr="004B0D7A">
              <w:rPr>
                <w:sz w:val="26"/>
                <w:szCs w:val="26"/>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0" w:type="auto"/>
            <w:shd w:val="clear" w:color="auto" w:fill="FFFFFF"/>
          </w:tcPr>
          <w:p w:rsidR="009521F9" w:rsidRPr="004B0D7A" w:rsidRDefault="009521F9" w:rsidP="00517A35">
            <w:pPr>
              <w:pStyle w:val="af4"/>
              <w:jc w:val="center"/>
              <w:rPr>
                <w:sz w:val="26"/>
                <w:szCs w:val="26"/>
              </w:rPr>
            </w:pPr>
            <w:r w:rsidRPr="004B0D7A">
              <w:rPr>
                <w:sz w:val="26"/>
                <w:szCs w:val="26"/>
              </w:rPr>
              <w:t>4.9.1.1</w:t>
            </w:r>
          </w:p>
        </w:tc>
      </w:tr>
      <w:tr w:rsidR="009521F9" w:rsidRPr="004B0D7A" w:rsidTr="00C47AD9">
        <w:trPr>
          <w:trHeight w:hRule="exact" w:val="1280"/>
        </w:trPr>
        <w:tc>
          <w:tcPr>
            <w:tcW w:w="0" w:type="auto"/>
            <w:shd w:val="clear" w:color="auto" w:fill="FFFFFF"/>
            <w:vAlign w:val="center"/>
          </w:tcPr>
          <w:p w:rsidR="009521F9" w:rsidRPr="004B0D7A" w:rsidRDefault="00267334" w:rsidP="00517A35">
            <w:pPr>
              <w:pStyle w:val="24"/>
              <w:shd w:val="clear" w:color="auto" w:fill="auto"/>
              <w:spacing w:before="0" w:after="60" w:line="240" w:lineRule="exact"/>
              <w:ind w:left="180"/>
              <w:jc w:val="center"/>
              <w:rPr>
                <w:sz w:val="26"/>
                <w:szCs w:val="26"/>
              </w:rPr>
            </w:pPr>
            <w:r w:rsidRPr="004B0D7A">
              <w:rPr>
                <w:sz w:val="26"/>
                <w:szCs w:val="26"/>
              </w:rPr>
              <w:t>4</w:t>
            </w:r>
          </w:p>
        </w:tc>
        <w:tc>
          <w:tcPr>
            <w:tcW w:w="2659" w:type="dxa"/>
            <w:shd w:val="clear" w:color="auto" w:fill="FFFFFF"/>
          </w:tcPr>
          <w:p w:rsidR="009521F9" w:rsidRPr="004B0D7A" w:rsidRDefault="009521F9" w:rsidP="00517A35">
            <w:pPr>
              <w:pStyle w:val="af5"/>
              <w:rPr>
                <w:sz w:val="26"/>
                <w:szCs w:val="26"/>
              </w:rPr>
            </w:pPr>
            <w:bookmarkStart w:id="192" w:name="sub_14912"/>
            <w:r w:rsidRPr="004B0D7A">
              <w:rPr>
                <w:sz w:val="26"/>
                <w:szCs w:val="26"/>
              </w:rPr>
              <w:t>Обеспечение дорожного отдыха</w:t>
            </w:r>
            <w:bookmarkEnd w:id="192"/>
          </w:p>
        </w:tc>
        <w:tc>
          <w:tcPr>
            <w:tcW w:w="6136" w:type="dxa"/>
            <w:shd w:val="clear" w:color="auto" w:fill="FFFFFF"/>
          </w:tcPr>
          <w:p w:rsidR="009521F9" w:rsidRPr="004B0D7A" w:rsidRDefault="009521F9" w:rsidP="00517A35">
            <w:pPr>
              <w:pStyle w:val="af4"/>
              <w:rPr>
                <w:sz w:val="26"/>
                <w:szCs w:val="26"/>
              </w:rPr>
            </w:pPr>
            <w:r w:rsidRPr="004B0D7A">
              <w:rPr>
                <w:sz w:val="26"/>
                <w:szCs w:val="26"/>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0" w:type="auto"/>
            <w:shd w:val="clear" w:color="auto" w:fill="FFFFFF"/>
          </w:tcPr>
          <w:p w:rsidR="009521F9" w:rsidRPr="004B0D7A" w:rsidRDefault="009521F9" w:rsidP="00517A35">
            <w:pPr>
              <w:pStyle w:val="af4"/>
              <w:jc w:val="center"/>
              <w:rPr>
                <w:sz w:val="26"/>
                <w:szCs w:val="26"/>
              </w:rPr>
            </w:pPr>
            <w:r w:rsidRPr="004B0D7A">
              <w:rPr>
                <w:sz w:val="26"/>
                <w:szCs w:val="26"/>
              </w:rPr>
              <w:t>4.9.1.2</w:t>
            </w:r>
          </w:p>
        </w:tc>
      </w:tr>
      <w:tr w:rsidR="009521F9" w:rsidRPr="004B0D7A" w:rsidTr="00C47AD9">
        <w:trPr>
          <w:trHeight w:hRule="exact" w:val="845"/>
        </w:trPr>
        <w:tc>
          <w:tcPr>
            <w:tcW w:w="0" w:type="auto"/>
            <w:shd w:val="clear" w:color="auto" w:fill="FFFFFF"/>
            <w:vAlign w:val="center"/>
          </w:tcPr>
          <w:p w:rsidR="009521F9" w:rsidRPr="004B0D7A" w:rsidRDefault="00267334" w:rsidP="00517A35">
            <w:pPr>
              <w:pStyle w:val="24"/>
              <w:shd w:val="clear" w:color="auto" w:fill="auto"/>
              <w:spacing w:before="0" w:after="60" w:line="240" w:lineRule="exact"/>
              <w:ind w:left="180"/>
              <w:jc w:val="center"/>
              <w:rPr>
                <w:sz w:val="26"/>
                <w:szCs w:val="26"/>
              </w:rPr>
            </w:pPr>
            <w:r w:rsidRPr="004B0D7A">
              <w:rPr>
                <w:sz w:val="26"/>
                <w:szCs w:val="26"/>
              </w:rPr>
              <w:t>5</w:t>
            </w:r>
          </w:p>
        </w:tc>
        <w:tc>
          <w:tcPr>
            <w:tcW w:w="2659" w:type="dxa"/>
            <w:shd w:val="clear" w:color="auto" w:fill="FFFFFF"/>
          </w:tcPr>
          <w:p w:rsidR="009521F9" w:rsidRPr="004B0D7A" w:rsidRDefault="009521F9" w:rsidP="00517A35">
            <w:pPr>
              <w:pStyle w:val="af5"/>
              <w:rPr>
                <w:sz w:val="26"/>
                <w:szCs w:val="26"/>
              </w:rPr>
            </w:pPr>
            <w:bookmarkStart w:id="193" w:name="sub_14913"/>
            <w:r w:rsidRPr="004B0D7A">
              <w:rPr>
                <w:sz w:val="26"/>
                <w:szCs w:val="26"/>
              </w:rPr>
              <w:t>Автомобильные мойки</w:t>
            </w:r>
            <w:bookmarkEnd w:id="193"/>
          </w:p>
        </w:tc>
        <w:tc>
          <w:tcPr>
            <w:tcW w:w="6136" w:type="dxa"/>
            <w:shd w:val="clear" w:color="auto" w:fill="FFFFFF"/>
          </w:tcPr>
          <w:p w:rsidR="009521F9" w:rsidRPr="004B0D7A" w:rsidRDefault="009521F9" w:rsidP="00517A35">
            <w:pPr>
              <w:pStyle w:val="af4"/>
              <w:rPr>
                <w:sz w:val="26"/>
                <w:szCs w:val="26"/>
              </w:rPr>
            </w:pPr>
            <w:r w:rsidRPr="004B0D7A">
              <w:rPr>
                <w:sz w:val="26"/>
                <w:szCs w:val="26"/>
              </w:rPr>
              <w:t>Размещение автомобильных моек, а также размещение магазинов сопутствующей торговли</w:t>
            </w:r>
          </w:p>
        </w:tc>
        <w:tc>
          <w:tcPr>
            <w:tcW w:w="0" w:type="auto"/>
            <w:shd w:val="clear" w:color="auto" w:fill="FFFFFF"/>
          </w:tcPr>
          <w:p w:rsidR="009521F9" w:rsidRPr="004B0D7A" w:rsidRDefault="009521F9" w:rsidP="00517A35">
            <w:pPr>
              <w:pStyle w:val="af4"/>
              <w:jc w:val="center"/>
              <w:rPr>
                <w:sz w:val="26"/>
                <w:szCs w:val="26"/>
              </w:rPr>
            </w:pPr>
            <w:r w:rsidRPr="004B0D7A">
              <w:rPr>
                <w:sz w:val="26"/>
                <w:szCs w:val="26"/>
              </w:rPr>
              <w:t>4.9.1.3</w:t>
            </w:r>
          </w:p>
        </w:tc>
      </w:tr>
      <w:tr w:rsidR="009521F9" w:rsidRPr="004B0D7A" w:rsidTr="00C47AD9">
        <w:trPr>
          <w:trHeight w:hRule="exact" w:val="718"/>
        </w:trPr>
        <w:tc>
          <w:tcPr>
            <w:tcW w:w="0" w:type="auto"/>
            <w:shd w:val="clear" w:color="auto" w:fill="FFFFFF"/>
            <w:vAlign w:val="center"/>
          </w:tcPr>
          <w:p w:rsidR="009521F9" w:rsidRPr="004B0D7A" w:rsidRDefault="00267334" w:rsidP="00517A35">
            <w:pPr>
              <w:pStyle w:val="24"/>
              <w:shd w:val="clear" w:color="auto" w:fill="auto"/>
              <w:spacing w:before="0" w:after="60" w:line="240" w:lineRule="exact"/>
              <w:ind w:left="180"/>
              <w:jc w:val="center"/>
              <w:rPr>
                <w:sz w:val="26"/>
                <w:szCs w:val="26"/>
              </w:rPr>
            </w:pPr>
            <w:r w:rsidRPr="004B0D7A">
              <w:rPr>
                <w:sz w:val="26"/>
                <w:szCs w:val="26"/>
              </w:rPr>
              <w:t>6</w:t>
            </w:r>
          </w:p>
        </w:tc>
        <w:tc>
          <w:tcPr>
            <w:tcW w:w="2659" w:type="dxa"/>
            <w:shd w:val="clear" w:color="auto" w:fill="FFFFFF"/>
          </w:tcPr>
          <w:p w:rsidR="009521F9" w:rsidRPr="004B0D7A" w:rsidRDefault="009521F9" w:rsidP="00517A35">
            <w:pPr>
              <w:pStyle w:val="af5"/>
              <w:rPr>
                <w:sz w:val="26"/>
                <w:szCs w:val="26"/>
              </w:rPr>
            </w:pPr>
            <w:bookmarkStart w:id="194" w:name="sub_14914"/>
            <w:r w:rsidRPr="004B0D7A">
              <w:rPr>
                <w:sz w:val="26"/>
                <w:szCs w:val="26"/>
              </w:rPr>
              <w:t>Ремонт автомобилей</w:t>
            </w:r>
            <w:bookmarkEnd w:id="194"/>
          </w:p>
        </w:tc>
        <w:tc>
          <w:tcPr>
            <w:tcW w:w="6136" w:type="dxa"/>
            <w:shd w:val="clear" w:color="auto" w:fill="FFFFFF"/>
          </w:tcPr>
          <w:p w:rsidR="009521F9" w:rsidRPr="004B0D7A" w:rsidRDefault="009521F9" w:rsidP="00517A35">
            <w:pPr>
              <w:pStyle w:val="af4"/>
              <w:rPr>
                <w:sz w:val="26"/>
                <w:szCs w:val="26"/>
              </w:rPr>
            </w:pPr>
            <w:r w:rsidRPr="004B0D7A">
              <w:rPr>
                <w:sz w:val="26"/>
                <w:szCs w:val="26"/>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0" w:type="auto"/>
            <w:shd w:val="clear" w:color="auto" w:fill="FFFFFF"/>
          </w:tcPr>
          <w:p w:rsidR="009521F9" w:rsidRPr="004B0D7A" w:rsidRDefault="009521F9" w:rsidP="00517A35">
            <w:pPr>
              <w:pStyle w:val="af4"/>
              <w:jc w:val="center"/>
              <w:rPr>
                <w:sz w:val="26"/>
                <w:szCs w:val="26"/>
              </w:rPr>
            </w:pPr>
            <w:r w:rsidRPr="004B0D7A">
              <w:rPr>
                <w:sz w:val="26"/>
                <w:szCs w:val="26"/>
              </w:rPr>
              <w:t>4.9.1.4</w:t>
            </w:r>
          </w:p>
        </w:tc>
      </w:tr>
    </w:tbl>
    <w:p w:rsidR="009521F9" w:rsidRPr="004B0D7A" w:rsidRDefault="009521F9" w:rsidP="009521F9">
      <w:pPr>
        <w:spacing w:before="170" w:after="176"/>
        <w:jc w:val="both"/>
        <w:rPr>
          <w:b/>
          <w:sz w:val="26"/>
          <w:szCs w:val="26"/>
          <w:lang w:eastAsia="ar-SA"/>
        </w:rPr>
      </w:pPr>
      <w:r w:rsidRPr="004B0D7A">
        <w:rPr>
          <w:b/>
          <w:sz w:val="26"/>
          <w:szCs w:val="26"/>
          <w:lang w:eastAsia="ar-SA"/>
        </w:rPr>
        <w:tab/>
        <w:t>3. 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638"/>
        <w:gridCol w:w="6042"/>
        <w:gridCol w:w="710"/>
      </w:tblGrid>
      <w:tr w:rsidR="009521F9" w:rsidRPr="004B0D7A" w:rsidTr="00C47AD9">
        <w:trPr>
          <w:trHeight w:hRule="exact" w:val="1118"/>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lastRenderedPageBreak/>
              <w:t>№</w:t>
            </w:r>
          </w:p>
          <w:p w:rsidR="009521F9" w:rsidRPr="004B0D7A" w:rsidRDefault="009521F9" w:rsidP="00517A35">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9521F9" w:rsidRPr="004B0D7A" w:rsidRDefault="009521F9" w:rsidP="00517A35">
            <w:pPr>
              <w:pStyle w:val="24"/>
              <w:shd w:val="clear" w:color="auto" w:fill="auto"/>
              <w:spacing w:before="60" w:line="240" w:lineRule="exact"/>
              <w:ind w:left="180"/>
              <w:jc w:val="center"/>
              <w:rPr>
                <w:sz w:val="26"/>
                <w:szCs w:val="26"/>
              </w:rPr>
            </w:pPr>
          </w:p>
          <w:p w:rsidR="009521F9" w:rsidRPr="004B0D7A" w:rsidRDefault="009521F9" w:rsidP="00517A35">
            <w:pPr>
              <w:pStyle w:val="24"/>
              <w:shd w:val="clear" w:color="auto" w:fill="auto"/>
              <w:spacing w:before="60" w:line="240" w:lineRule="exact"/>
              <w:ind w:left="180"/>
              <w:jc w:val="center"/>
              <w:rPr>
                <w:sz w:val="26"/>
                <w:szCs w:val="26"/>
              </w:rPr>
            </w:pPr>
          </w:p>
          <w:p w:rsidR="009521F9" w:rsidRPr="004B0D7A" w:rsidRDefault="009521F9" w:rsidP="00517A35">
            <w:pPr>
              <w:pStyle w:val="24"/>
              <w:shd w:val="clear" w:color="auto" w:fill="auto"/>
              <w:spacing w:before="60" w:line="240" w:lineRule="exact"/>
              <w:ind w:left="180"/>
              <w:jc w:val="center"/>
              <w:rPr>
                <w:sz w:val="26"/>
                <w:szCs w:val="26"/>
              </w:rPr>
            </w:pPr>
          </w:p>
          <w:p w:rsidR="009521F9" w:rsidRPr="004B0D7A" w:rsidRDefault="009521F9" w:rsidP="00517A35">
            <w:pPr>
              <w:pStyle w:val="24"/>
              <w:shd w:val="clear" w:color="auto" w:fill="auto"/>
              <w:spacing w:before="60" w:line="240" w:lineRule="exact"/>
              <w:ind w:left="180"/>
              <w:jc w:val="center"/>
              <w:rPr>
                <w:sz w:val="26"/>
                <w:szCs w:val="26"/>
              </w:rPr>
            </w:pPr>
          </w:p>
          <w:p w:rsidR="009521F9" w:rsidRPr="004B0D7A" w:rsidRDefault="009521F9" w:rsidP="00517A35">
            <w:pPr>
              <w:pStyle w:val="24"/>
              <w:shd w:val="clear" w:color="auto" w:fill="auto"/>
              <w:spacing w:before="60" w:line="240" w:lineRule="exact"/>
              <w:ind w:left="180"/>
              <w:jc w:val="center"/>
              <w:rPr>
                <w:sz w:val="26"/>
                <w:szCs w:val="26"/>
              </w:rPr>
            </w:pPr>
          </w:p>
          <w:p w:rsidR="009521F9" w:rsidRPr="004B0D7A" w:rsidRDefault="009521F9" w:rsidP="00517A35">
            <w:pPr>
              <w:pStyle w:val="24"/>
              <w:shd w:val="clear" w:color="auto" w:fill="auto"/>
              <w:spacing w:before="60" w:line="240" w:lineRule="exact"/>
              <w:ind w:left="180"/>
              <w:jc w:val="center"/>
              <w:rPr>
                <w:sz w:val="26"/>
                <w:szCs w:val="26"/>
              </w:rPr>
            </w:pPr>
          </w:p>
        </w:tc>
        <w:tc>
          <w:tcPr>
            <w:tcW w:w="2659" w:type="dxa"/>
            <w:shd w:val="clear" w:color="auto" w:fill="FFFFFF"/>
            <w:vAlign w:val="center"/>
          </w:tcPr>
          <w:p w:rsidR="009521F9" w:rsidRPr="004B0D7A" w:rsidRDefault="009521F9" w:rsidP="00517A35">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9521F9" w:rsidRPr="004B0D7A" w:rsidRDefault="009521F9" w:rsidP="00517A35">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151" w:type="dxa"/>
            <w:shd w:val="clear" w:color="auto" w:fill="FFFFFF"/>
            <w:vAlign w:val="center"/>
          </w:tcPr>
          <w:p w:rsidR="009521F9" w:rsidRPr="004B0D7A" w:rsidRDefault="009521F9" w:rsidP="00517A35">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9521F9" w:rsidRPr="004B0D7A" w:rsidRDefault="009521F9" w:rsidP="00517A35">
            <w:pPr>
              <w:pStyle w:val="24"/>
              <w:shd w:val="clear" w:color="auto" w:fill="auto"/>
              <w:spacing w:before="0" w:after="120" w:line="240" w:lineRule="exact"/>
              <w:ind w:left="180"/>
              <w:jc w:val="center"/>
              <w:rPr>
                <w:sz w:val="26"/>
                <w:szCs w:val="26"/>
              </w:rPr>
            </w:pPr>
            <w:r w:rsidRPr="004B0D7A">
              <w:rPr>
                <w:sz w:val="26"/>
                <w:szCs w:val="26"/>
              </w:rPr>
              <w:t>Код вида</w:t>
            </w:r>
          </w:p>
        </w:tc>
      </w:tr>
      <w:tr w:rsidR="009521F9" w:rsidRPr="004B0D7A" w:rsidTr="00C47AD9">
        <w:trPr>
          <w:trHeight w:hRule="exact" w:val="1214"/>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t>1</w:t>
            </w:r>
          </w:p>
        </w:tc>
        <w:tc>
          <w:tcPr>
            <w:tcW w:w="2659" w:type="dxa"/>
            <w:shd w:val="clear" w:color="auto" w:fill="FFFFFF"/>
          </w:tcPr>
          <w:p w:rsidR="009521F9" w:rsidRPr="004B0D7A" w:rsidRDefault="009521F9" w:rsidP="00517A35">
            <w:pPr>
              <w:pStyle w:val="af5"/>
              <w:rPr>
                <w:rFonts w:ascii="Times New Roman" w:hAnsi="Times New Roman" w:cs="Times New Roman"/>
                <w:color w:val="548DD4" w:themeColor="text2" w:themeTint="99"/>
                <w:sz w:val="26"/>
                <w:szCs w:val="26"/>
              </w:rPr>
            </w:pPr>
            <w:r w:rsidRPr="004B0D7A">
              <w:rPr>
                <w:rFonts w:ascii="Times New Roman" w:hAnsi="Times New Roman" w:cs="Times New Roman"/>
                <w:color w:val="548DD4" w:themeColor="text2" w:themeTint="99"/>
                <w:sz w:val="26"/>
                <w:szCs w:val="26"/>
              </w:rPr>
              <w:t>Хранение автотранспорта</w:t>
            </w:r>
          </w:p>
        </w:tc>
        <w:tc>
          <w:tcPr>
            <w:tcW w:w="6151" w:type="dxa"/>
            <w:shd w:val="clear" w:color="auto" w:fill="FFFFFF"/>
          </w:tcPr>
          <w:p w:rsidR="009521F9" w:rsidRPr="004B0D7A" w:rsidRDefault="009521F9" w:rsidP="00517A35">
            <w:pPr>
              <w:pStyle w:val="af4"/>
              <w:rPr>
                <w:rFonts w:ascii="Times New Roman" w:hAnsi="Times New Roman" w:cs="Times New Roman"/>
                <w:color w:val="548DD4" w:themeColor="text2" w:themeTint="99"/>
                <w:sz w:val="26"/>
                <w:szCs w:val="26"/>
              </w:rPr>
            </w:pPr>
            <w:r w:rsidRPr="004B0D7A">
              <w:rPr>
                <w:rFonts w:ascii="Times New Roman" w:hAnsi="Times New Roman" w:cs="Times New Roman"/>
                <w:color w:val="548DD4" w:themeColor="text2" w:themeTint="99"/>
                <w:sz w:val="26"/>
                <w:szCs w:val="2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0D7A">
              <w:rPr>
                <w:rFonts w:ascii="Times New Roman" w:hAnsi="Times New Roman" w:cs="Times New Roman"/>
                <w:color w:val="548DD4" w:themeColor="text2" w:themeTint="99"/>
                <w:sz w:val="26"/>
                <w:szCs w:val="26"/>
              </w:rPr>
              <w:t>машино-места</w:t>
            </w:r>
            <w:proofErr w:type="spellEnd"/>
            <w:r w:rsidRPr="004B0D7A">
              <w:rPr>
                <w:rFonts w:ascii="Times New Roman" w:hAnsi="Times New Roman" w:cs="Times New Roman"/>
                <w:color w:val="548DD4" w:themeColor="text2" w:themeTint="99"/>
                <w:sz w:val="26"/>
                <w:szCs w:val="26"/>
              </w:rPr>
              <w:t xml:space="preserve">, за исключением гаражей, размещение которых предусмотрено содержанием вида разрешенного использования с </w:t>
            </w:r>
            <w:hyperlink w:anchor="sub_1049" w:history="1">
              <w:r w:rsidRPr="004B0D7A">
                <w:rPr>
                  <w:rStyle w:val="af3"/>
                  <w:rFonts w:ascii="Times New Roman" w:hAnsi="Times New Roman"/>
                  <w:color w:val="548DD4" w:themeColor="text2" w:themeTint="99"/>
                  <w:sz w:val="26"/>
                  <w:szCs w:val="26"/>
                </w:rPr>
                <w:t>кодом 4.9</w:t>
              </w:r>
            </w:hyperlink>
            <w:r w:rsidRPr="004B0D7A">
              <w:rPr>
                <w:rFonts w:ascii="Times New Roman" w:hAnsi="Times New Roman" w:cs="Times New Roman"/>
                <w:color w:val="548DD4" w:themeColor="text2" w:themeTint="99"/>
                <w:sz w:val="26"/>
                <w:szCs w:val="26"/>
              </w:rPr>
              <w:t xml:space="preserve"> (служебные гаражи)</w:t>
            </w:r>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2.7.1</w:t>
            </w:r>
          </w:p>
        </w:tc>
      </w:tr>
      <w:tr w:rsidR="009521F9" w:rsidRPr="004B0D7A" w:rsidTr="00C47AD9">
        <w:trPr>
          <w:trHeight w:hRule="exact" w:val="1994"/>
        </w:trPr>
        <w:tc>
          <w:tcPr>
            <w:tcW w:w="0" w:type="auto"/>
            <w:shd w:val="clear" w:color="auto" w:fill="FFFFFF"/>
            <w:vAlign w:val="center"/>
          </w:tcPr>
          <w:p w:rsidR="009521F9" w:rsidRPr="004B0D7A" w:rsidRDefault="009521F9" w:rsidP="00517A35">
            <w:pPr>
              <w:pStyle w:val="24"/>
              <w:shd w:val="clear" w:color="auto" w:fill="auto"/>
              <w:spacing w:before="0" w:after="60" w:line="240" w:lineRule="exact"/>
              <w:ind w:left="180"/>
              <w:jc w:val="center"/>
              <w:rPr>
                <w:sz w:val="26"/>
                <w:szCs w:val="26"/>
              </w:rPr>
            </w:pPr>
            <w:r w:rsidRPr="004B0D7A">
              <w:rPr>
                <w:sz w:val="26"/>
                <w:szCs w:val="26"/>
              </w:rPr>
              <w:t>2</w:t>
            </w:r>
          </w:p>
        </w:tc>
        <w:tc>
          <w:tcPr>
            <w:tcW w:w="2659" w:type="dxa"/>
            <w:shd w:val="clear" w:color="auto" w:fill="FFFFFF"/>
          </w:tcPr>
          <w:p w:rsidR="009521F9" w:rsidRPr="004B0D7A" w:rsidRDefault="009521F9" w:rsidP="00517A35">
            <w:pPr>
              <w:pStyle w:val="af5"/>
              <w:rPr>
                <w:rFonts w:ascii="Times New Roman" w:hAnsi="Times New Roman" w:cs="Times New Roman"/>
                <w:sz w:val="26"/>
                <w:szCs w:val="26"/>
              </w:rPr>
            </w:pPr>
            <w:r w:rsidRPr="004B0D7A">
              <w:rPr>
                <w:rFonts w:ascii="Times New Roman" w:hAnsi="Times New Roman" w:cs="Times New Roman"/>
                <w:sz w:val="26"/>
                <w:szCs w:val="26"/>
              </w:rPr>
              <w:t>Предоставление коммунальных услуг</w:t>
            </w:r>
          </w:p>
        </w:tc>
        <w:tc>
          <w:tcPr>
            <w:tcW w:w="6151" w:type="dxa"/>
            <w:shd w:val="clear" w:color="auto" w:fill="FFFFFF"/>
          </w:tcPr>
          <w:p w:rsidR="009521F9" w:rsidRPr="004B0D7A" w:rsidRDefault="009521F9" w:rsidP="00517A35">
            <w:pPr>
              <w:pStyle w:val="af4"/>
              <w:rPr>
                <w:rFonts w:ascii="Times New Roman" w:hAnsi="Times New Roman" w:cs="Times New Roman"/>
                <w:sz w:val="26"/>
                <w:szCs w:val="26"/>
              </w:rPr>
            </w:pPr>
            <w:proofErr w:type="gramStart"/>
            <w:r w:rsidRPr="004B0D7A">
              <w:rPr>
                <w:rFonts w:ascii="Times New Roman" w:hAnsi="Times New Roman" w:cs="Times New Roman"/>
                <w:sz w:val="26"/>
                <w:szCs w:val="26"/>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3.1.1</w:t>
            </w:r>
          </w:p>
        </w:tc>
      </w:tr>
      <w:tr w:rsidR="009521F9" w:rsidRPr="004B0D7A" w:rsidTr="00C47AD9">
        <w:trPr>
          <w:trHeight w:hRule="exact" w:val="2546"/>
        </w:trPr>
        <w:tc>
          <w:tcPr>
            <w:tcW w:w="0" w:type="auto"/>
            <w:shd w:val="clear" w:color="auto" w:fill="FFFFFF"/>
            <w:vAlign w:val="center"/>
          </w:tcPr>
          <w:p w:rsidR="009521F9" w:rsidRPr="004B0D7A" w:rsidRDefault="00267334" w:rsidP="00517A35">
            <w:pPr>
              <w:pStyle w:val="24"/>
              <w:shd w:val="clear" w:color="auto" w:fill="auto"/>
              <w:spacing w:before="0" w:after="60" w:line="240" w:lineRule="exact"/>
              <w:ind w:left="180"/>
              <w:jc w:val="center"/>
              <w:rPr>
                <w:sz w:val="26"/>
                <w:szCs w:val="26"/>
              </w:rPr>
            </w:pPr>
            <w:r w:rsidRPr="004B0D7A">
              <w:rPr>
                <w:sz w:val="26"/>
                <w:szCs w:val="26"/>
              </w:rPr>
              <w:t>3</w:t>
            </w:r>
          </w:p>
        </w:tc>
        <w:tc>
          <w:tcPr>
            <w:tcW w:w="2659" w:type="dxa"/>
            <w:shd w:val="clear" w:color="auto" w:fill="FFFFFF"/>
          </w:tcPr>
          <w:p w:rsidR="009521F9" w:rsidRPr="004B0D7A" w:rsidRDefault="009521F9" w:rsidP="00517A35">
            <w:pPr>
              <w:pStyle w:val="af5"/>
              <w:rPr>
                <w:rFonts w:ascii="Times New Roman" w:hAnsi="Times New Roman" w:cs="Times New Roman"/>
                <w:sz w:val="26"/>
                <w:szCs w:val="26"/>
              </w:rPr>
            </w:pPr>
            <w:r w:rsidRPr="004B0D7A">
              <w:rPr>
                <w:rFonts w:ascii="Times New Roman" w:hAnsi="Times New Roman" w:cs="Times New Roman"/>
                <w:sz w:val="26"/>
                <w:szCs w:val="26"/>
              </w:rPr>
              <w:t>Улично-дорожная сеть</w:t>
            </w:r>
          </w:p>
          <w:p w:rsidR="009521F9" w:rsidRPr="004B0D7A" w:rsidRDefault="009521F9" w:rsidP="00517A35">
            <w:pPr>
              <w:rPr>
                <w:sz w:val="26"/>
                <w:szCs w:val="26"/>
              </w:rPr>
            </w:pPr>
          </w:p>
        </w:tc>
        <w:tc>
          <w:tcPr>
            <w:tcW w:w="6151" w:type="dxa"/>
            <w:shd w:val="clear" w:color="auto" w:fill="FFFFFF"/>
          </w:tcPr>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B0D7A">
              <w:rPr>
                <w:rFonts w:ascii="Times New Roman" w:hAnsi="Times New Roman" w:cs="Times New Roman"/>
                <w:sz w:val="26"/>
                <w:szCs w:val="26"/>
              </w:rPr>
              <w:t>велотранспортной</w:t>
            </w:r>
            <w:proofErr w:type="spellEnd"/>
            <w:r w:rsidRPr="004B0D7A">
              <w:rPr>
                <w:rFonts w:ascii="Times New Roman" w:hAnsi="Times New Roman" w:cs="Times New Roman"/>
                <w:sz w:val="26"/>
                <w:szCs w:val="26"/>
              </w:rPr>
              <w:t xml:space="preserve"> и инженерной инфраструктуры;</w:t>
            </w:r>
          </w:p>
          <w:p w:rsidR="009521F9" w:rsidRPr="004B0D7A" w:rsidRDefault="009521F9" w:rsidP="00517A3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придорожных стоянок (парковок) транспортных сре</w:t>
            </w:r>
            <w:proofErr w:type="gramStart"/>
            <w:r w:rsidRPr="004B0D7A">
              <w:rPr>
                <w:rFonts w:ascii="Times New Roman" w:hAnsi="Times New Roman" w:cs="Times New Roman"/>
                <w:sz w:val="26"/>
                <w:szCs w:val="26"/>
              </w:rPr>
              <w:t>дств в гр</w:t>
            </w:r>
            <w:proofErr w:type="gramEnd"/>
            <w:r w:rsidRPr="004B0D7A">
              <w:rPr>
                <w:rFonts w:ascii="Times New Roman" w:hAnsi="Times New Roman" w:cs="Times New Roman"/>
                <w:sz w:val="26"/>
                <w:szCs w:val="26"/>
              </w:rPr>
              <w:t xml:space="preserve">аницах городских улиц и дорог, за исключением предусмотренных видами разрешенного использования с </w:t>
            </w:r>
            <w:hyperlink w:anchor="sub_10271" w:history="1">
              <w:r w:rsidRPr="004B0D7A">
                <w:rPr>
                  <w:rStyle w:val="af3"/>
                  <w:rFonts w:ascii="Times New Roman" w:hAnsi="Times New Roman"/>
                  <w:color w:val="auto"/>
                  <w:sz w:val="26"/>
                  <w:szCs w:val="26"/>
                </w:rPr>
                <w:t>кодами 2.7.1</w:t>
              </w:r>
            </w:hyperlink>
            <w:r w:rsidRPr="004B0D7A">
              <w:rPr>
                <w:rFonts w:ascii="Times New Roman" w:hAnsi="Times New Roman" w:cs="Times New Roman"/>
                <w:sz w:val="26"/>
                <w:szCs w:val="26"/>
              </w:rPr>
              <w:t xml:space="preserve">, </w:t>
            </w:r>
            <w:hyperlink w:anchor="sub_1049" w:history="1">
              <w:r w:rsidRPr="004B0D7A">
                <w:rPr>
                  <w:rStyle w:val="af3"/>
                  <w:rFonts w:ascii="Times New Roman" w:hAnsi="Times New Roman"/>
                  <w:color w:val="auto"/>
                  <w:sz w:val="26"/>
                  <w:szCs w:val="26"/>
                </w:rPr>
                <w:t>4.9</w:t>
              </w:r>
            </w:hyperlink>
            <w:r w:rsidRPr="004B0D7A">
              <w:rPr>
                <w:rFonts w:ascii="Times New Roman" w:hAnsi="Times New Roman" w:cs="Times New Roman"/>
                <w:sz w:val="26"/>
                <w:szCs w:val="26"/>
              </w:rPr>
              <w:t xml:space="preserve">, </w:t>
            </w:r>
            <w:hyperlink w:anchor="sub_1723" w:history="1">
              <w:r w:rsidRPr="004B0D7A">
                <w:rPr>
                  <w:rStyle w:val="af3"/>
                  <w:rFonts w:ascii="Times New Roman" w:hAnsi="Times New Roman"/>
                  <w:color w:val="auto"/>
                  <w:sz w:val="26"/>
                  <w:szCs w:val="26"/>
                </w:rPr>
                <w:t>7.2.3</w:t>
              </w:r>
            </w:hyperlink>
            <w:r w:rsidRPr="004B0D7A">
              <w:rPr>
                <w:rFonts w:ascii="Times New Roman" w:hAnsi="Times New Roman" w:cs="Times New Roman"/>
                <w:sz w:val="26"/>
                <w:szCs w:val="26"/>
              </w:rPr>
              <w:t>, а также некапитальных сооружений, предназначенных для охраны транспортных средств</w:t>
            </w:r>
          </w:p>
        </w:tc>
        <w:tc>
          <w:tcPr>
            <w:tcW w:w="0" w:type="auto"/>
            <w:shd w:val="clear" w:color="auto" w:fill="FFFFFF"/>
          </w:tcPr>
          <w:p w:rsidR="009521F9" w:rsidRPr="004B0D7A" w:rsidRDefault="009521F9"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12.0.1</w:t>
            </w:r>
          </w:p>
        </w:tc>
      </w:tr>
      <w:tr w:rsidR="009521F9" w:rsidRPr="004B0D7A" w:rsidTr="00C47AD9">
        <w:trPr>
          <w:trHeight w:hRule="exact" w:val="1852"/>
        </w:trPr>
        <w:tc>
          <w:tcPr>
            <w:tcW w:w="0" w:type="auto"/>
            <w:shd w:val="clear" w:color="auto" w:fill="FFFFFF"/>
            <w:vAlign w:val="center"/>
          </w:tcPr>
          <w:p w:rsidR="009521F9" w:rsidRPr="004B0D7A" w:rsidRDefault="00267334" w:rsidP="00517A35">
            <w:pPr>
              <w:pStyle w:val="24"/>
              <w:shd w:val="clear" w:color="auto" w:fill="auto"/>
              <w:spacing w:before="0" w:after="60" w:line="240" w:lineRule="exact"/>
              <w:ind w:left="180"/>
              <w:jc w:val="center"/>
              <w:rPr>
                <w:sz w:val="26"/>
                <w:szCs w:val="26"/>
              </w:rPr>
            </w:pPr>
            <w:r w:rsidRPr="004B0D7A">
              <w:rPr>
                <w:sz w:val="26"/>
                <w:szCs w:val="26"/>
              </w:rPr>
              <w:t>4</w:t>
            </w:r>
          </w:p>
        </w:tc>
        <w:tc>
          <w:tcPr>
            <w:tcW w:w="2659" w:type="dxa"/>
            <w:shd w:val="clear" w:color="auto" w:fill="FFFFFF"/>
          </w:tcPr>
          <w:p w:rsidR="009521F9" w:rsidRPr="004B0D7A" w:rsidRDefault="009521F9" w:rsidP="00517A35">
            <w:pPr>
              <w:pStyle w:val="af5"/>
              <w:rPr>
                <w:sz w:val="26"/>
                <w:szCs w:val="26"/>
              </w:rPr>
            </w:pPr>
            <w:r w:rsidRPr="004B0D7A">
              <w:rPr>
                <w:sz w:val="26"/>
                <w:szCs w:val="26"/>
              </w:rPr>
              <w:t>Благоустройство территории</w:t>
            </w:r>
          </w:p>
        </w:tc>
        <w:tc>
          <w:tcPr>
            <w:tcW w:w="6151" w:type="dxa"/>
            <w:shd w:val="clear" w:color="auto" w:fill="FFFFFF"/>
          </w:tcPr>
          <w:p w:rsidR="009521F9" w:rsidRPr="004B0D7A" w:rsidRDefault="009521F9" w:rsidP="00517A35">
            <w:pPr>
              <w:pStyle w:val="af4"/>
              <w:rPr>
                <w:sz w:val="26"/>
                <w:szCs w:val="26"/>
              </w:rPr>
            </w:pPr>
            <w:r w:rsidRPr="004B0D7A">
              <w:rPr>
                <w:sz w:val="26"/>
                <w:szCs w:val="26"/>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0" w:type="auto"/>
            <w:shd w:val="clear" w:color="auto" w:fill="FFFFFF"/>
          </w:tcPr>
          <w:p w:rsidR="009521F9" w:rsidRPr="004B0D7A" w:rsidRDefault="009521F9" w:rsidP="00517A35">
            <w:pPr>
              <w:pStyle w:val="af4"/>
              <w:jc w:val="center"/>
              <w:rPr>
                <w:sz w:val="26"/>
                <w:szCs w:val="26"/>
              </w:rPr>
            </w:pPr>
            <w:r w:rsidRPr="004B0D7A">
              <w:rPr>
                <w:sz w:val="26"/>
                <w:szCs w:val="26"/>
              </w:rPr>
              <w:t>12.0.2</w:t>
            </w:r>
          </w:p>
        </w:tc>
      </w:tr>
    </w:tbl>
    <w:p w:rsidR="009521F9" w:rsidRPr="004B0D7A" w:rsidRDefault="009521F9" w:rsidP="009521F9">
      <w:pPr>
        <w:tabs>
          <w:tab w:val="left" w:pos="8880"/>
        </w:tabs>
        <w:rPr>
          <w:sz w:val="26"/>
          <w:szCs w:val="26"/>
        </w:rPr>
      </w:pPr>
    </w:p>
    <w:p w:rsidR="00BF62EB" w:rsidRPr="004B0D7A" w:rsidRDefault="00BF62EB" w:rsidP="00BF62EB">
      <w:pPr>
        <w:tabs>
          <w:tab w:val="left" w:pos="930"/>
        </w:tabs>
        <w:ind w:firstLine="567"/>
        <w:jc w:val="center"/>
        <w:rPr>
          <w:b/>
          <w:sz w:val="26"/>
          <w:szCs w:val="26"/>
        </w:rPr>
      </w:pPr>
      <w:r w:rsidRPr="004B0D7A">
        <w:rPr>
          <w:b/>
          <w:sz w:val="26"/>
          <w:szCs w:val="26"/>
        </w:rPr>
        <w:t>Предельные (минимальные и (или) максимальные) размеры земельных участков, в том числе их площади.</w:t>
      </w:r>
    </w:p>
    <w:p w:rsidR="00BF62EB" w:rsidRPr="004B0D7A" w:rsidRDefault="00BF62EB" w:rsidP="00BF62EB">
      <w:pPr>
        <w:tabs>
          <w:tab w:val="left" w:pos="990"/>
        </w:tabs>
        <w:ind w:firstLine="567"/>
        <w:rPr>
          <w:sz w:val="26"/>
          <w:szCs w:val="26"/>
        </w:rPr>
      </w:pPr>
      <w:r w:rsidRPr="004B0D7A">
        <w:rPr>
          <w:b/>
          <w:sz w:val="26"/>
          <w:szCs w:val="26"/>
        </w:rPr>
        <w:tab/>
      </w:r>
      <w:r w:rsidRPr="004B0D7A">
        <w:rPr>
          <w:sz w:val="26"/>
          <w:szCs w:val="26"/>
        </w:rPr>
        <w:t>Не подлежат установлению.</w:t>
      </w:r>
    </w:p>
    <w:p w:rsidR="00BF62EB" w:rsidRPr="004B0D7A" w:rsidRDefault="00BF62EB" w:rsidP="00BF62EB">
      <w:pPr>
        <w:ind w:firstLine="567"/>
        <w:jc w:val="center"/>
        <w:rPr>
          <w:b/>
          <w:sz w:val="26"/>
          <w:szCs w:val="26"/>
        </w:rPr>
      </w:pPr>
    </w:p>
    <w:p w:rsidR="00BF62EB" w:rsidRPr="004B0D7A" w:rsidRDefault="00BF62EB" w:rsidP="00BF62EB">
      <w:pPr>
        <w:autoSpaceDE w:val="0"/>
        <w:autoSpaceDN w:val="0"/>
        <w:adjustRightInd w:val="0"/>
        <w:ind w:firstLine="540"/>
        <w:jc w:val="center"/>
        <w:rPr>
          <w:b/>
          <w:bCs/>
          <w:sz w:val="26"/>
          <w:szCs w:val="26"/>
        </w:rPr>
      </w:pPr>
      <w:r w:rsidRPr="004B0D7A">
        <w:rPr>
          <w:b/>
          <w:bCs/>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F62EB" w:rsidRPr="004B0D7A" w:rsidRDefault="00BF62EB" w:rsidP="002710A6">
      <w:pPr>
        <w:tabs>
          <w:tab w:val="left" w:pos="990"/>
        </w:tabs>
        <w:ind w:firstLine="709"/>
        <w:rPr>
          <w:sz w:val="26"/>
          <w:szCs w:val="26"/>
        </w:rPr>
      </w:pPr>
      <w:r w:rsidRPr="004B0D7A">
        <w:rPr>
          <w:sz w:val="26"/>
          <w:szCs w:val="26"/>
        </w:rPr>
        <w:t>Не подлежат установлению.</w:t>
      </w:r>
    </w:p>
    <w:p w:rsidR="00BF62EB" w:rsidRPr="004B0D7A" w:rsidRDefault="00BF62EB" w:rsidP="00BF62EB">
      <w:pPr>
        <w:pStyle w:val="ConsPlusNormal"/>
        <w:ind w:firstLine="540"/>
        <w:jc w:val="center"/>
        <w:rPr>
          <w:rFonts w:ascii="Times New Roman" w:hAnsi="Times New Roman" w:cs="Times New Roman"/>
          <w:b/>
          <w:sz w:val="26"/>
          <w:szCs w:val="26"/>
        </w:rPr>
      </w:pPr>
    </w:p>
    <w:p w:rsidR="00BF62EB" w:rsidRPr="004B0D7A" w:rsidRDefault="00BF62EB" w:rsidP="00BF62EB">
      <w:pPr>
        <w:pStyle w:val="ConsPlusNormal"/>
        <w:ind w:firstLine="540"/>
        <w:jc w:val="center"/>
        <w:rPr>
          <w:rFonts w:ascii="Times New Roman" w:hAnsi="Times New Roman" w:cs="Times New Roman"/>
          <w:b/>
          <w:sz w:val="26"/>
          <w:szCs w:val="26"/>
        </w:rPr>
      </w:pPr>
      <w:r w:rsidRPr="004B0D7A">
        <w:rPr>
          <w:rFonts w:ascii="Times New Roman" w:hAnsi="Times New Roman" w:cs="Times New Roman"/>
          <w:b/>
          <w:sz w:val="26"/>
          <w:szCs w:val="26"/>
        </w:rPr>
        <w:t>Предельное количество этажей или предельную высоту зданий, строений, сооружений.</w:t>
      </w:r>
    </w:p>
    <w:p w:rsidR="00BF62EB" w:rsidRPr="004B0D7A" w:rsidRDefault="00BF62EB" w:rsidP="00BF62EB">
      <w:pPr>
        <w:tabs>
          <w:tab w:val="left" w:pos="810"/>
          <w:tab w:val="left" w:pos="990"/>
          <w:tab w:val="center" w:pos="5244"/>
        </w:tabs>
        <w:ind w:firstLine="567"/>
        <w:rPr>
          <w:sz w:val="26"/>
          <w:szCs w:val="26"/>
        </w:rPr>
      </w:pPr>
      <w:r w:rsidRPr="004B0D7A">
        <w:rPr>
          <w:sz w:val="26"/>
          <w:szCs w:val="26"/>
        </w:rPr>
        <w:tab/>
        <w:t>Не подлежат установлению.</w:t>
      </w:r>
    </w:p>
    <w:p w:rsidR="00BF62EB" w:rsidRPr="004B0D7A" w:rsidRDefault="00BF62EB" w:rsidP="00BF62EB">
      <w:pPr>
        <w:autoSpaceDE w:val="0"/>
        <w:autoSpaceDN w:val="0"/>
        <w:adjustRightInd w:val="0"/>
        <w:ind w:firstLine="540"/>
        <w:jc w:val="center"/>
        <w:rPr>
          <w:b/>
          <w:bCs/>
          <w:sz w:val="26"/>
          <w:szCs w:val="26"/>
        </w:rPr>
      </w:pPr>
    </w:p>
    <w:p w:rsidR="00BF62EB" w:rsidRPr="004B0D7A" w:rsidRDefault="00BF62EB" w:rsidP="00BF62EB">
      <w:pPr>
        <w:pStyle w:val="ConsPlusNormal"/>
        <w:ind w:firstLine="540"/>
        <w:jc w:val="center"/>
        <w:rPr>
          <w:rFonts w:ascii="Times New Roman" w:hAnsi="Times New Roman" w:cs="Times New Roman"/>
          <w:b/>
          <w:sz w:val="26"/>
          <w:szCs w:val="26"/>
        </w:rPr>
      </w:pPr>
      <w:r w:rsidRPr="004B0D7A">
        <w:rPr>
          <w:rFonts w:ascii="Times New Roman" w:hAnsi="Times New Roman" w:cs="Times New Roman"/>
          <w:b/>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F62EB" w:rsidRPr="004B0D7A" w:rsidRDefault="00BF62EB" w:rsidP="00BF62EB">
      <w:pPr>
        <w:tabs>
          <w:tab w:val="left" w:pos="1050"/>
        </w:tabs>
        <w:ind w:firstLine="567"/>
        <w:jc w:val="center"/>
        <w:rPr>
          <w:b/>
          <w:sz w:val="26"/>
          <w:szCs w:val="26"/>
        </w:rPr>
      </w:pPr>
    </w:p>
    <w:p w:rsidR="00BF62EB" w:rsidRPr="004B0D7A" w:rsidRDefault="00BF62EB" w:rsidP="00BF62EB">
      <w:pPr>
        <w:tabs>
          <w:tab w:val="left" w:pos="855"/>
          <w:tab w:val="center" w:pos="5244"/>
        </w:tabs>
        <w:ind w:firstLine="567"/>
        <w:rPr>
          <w:sz w:val="26"/>
          <w:szCs w:val="26"/>
        </w:rPr>
      </w:pPr>
      <w:r w:rsidRPr="004B0D7A">
        <w:rPr>
          <w:sz w:val="26"/>
          <w:szCs w:val="26"/>
        </w:rPr>
        <w:tab/>
        <w:t>Не подлежат установлению.</w:t>
      </w:r>
    </w:p>
    <w:p w:rsidR="00BF62EB" w:rsidRPr="004B0D7A" w:rsidRDefault="00BF62EB" w:rsidP="00BF62EB">
      <w:pPr>
        <w:tabs>
          <w:tab w:val="left" w:pos="930"/>
        </w:tabs>
        <w:ind w:firstLine="567"/>
        <w:jc w:val="center"/>
        <w:rPr>
          <w:b/>
          <w:sz w:val="26"/>
          <w:szCs w:val="26"/>
        </w:rPr>
      </w:pPr>
    </w:p>
    <w:p w:rsidR="00BF62EB" w:rsidRPr="004B0D7A" w:rsidRDefault="00BF62EB" w:rsidP="00BF62EB">
      <w:pPr>
        <w:tabs>
          <w:tab w:val="left" w:pos="851"/>
        </w:tabs>
        <w:ind w:firstLine="567"/>
        <w:jc w:val="center"/>
        <w:rPr>
          <w:b/>
          <w:bCs/>
          <w:sz w:val="26"/>
          <w:szCs w:val="26"/>
        </w:rPr>
      </w:pPr>
      <w:r w:rsidRPr="004B0D7A">
        <w:rPr>
          <w:b/>
          <w:bCs/>
          <w:sz w:val="26"/>
          <w:szCs w:val="26"/>
        </w:rPr>
        <w:t>Ограничения использования земельных участков и объектов капитального</w:t>
      </w:r>
      <w:r w:rsidR="002710A6" w:rsidRPr="004B0D7A">
        <w:rPr>
          <w:sz w:val="26"/>
          <w:szCs w:val="26"/>
        </w:rPr>
        <w:t xml:space="preserve"> </w:t>
      </w:r>
      <w:r w:rsidRPr="004B0D7A">
        <w:rPr>
          <w:b/>
          <w:bCs/>
          <w:sz w:val="26"/>
          <w:szCs w:val="26"/>
        </w:rPr>
        <w:t>строительства в общественно-деловой зоне устанавливаемые в соответствии с законодательством Российской Федерации</w:t>
      </w:r>
    </w:p>
    <w:p w:rsidR="002710A6" w:rsidRPr="004B0D7A" w:rsidRDefault="00BF62EB" w:rsidP="00BF62EB">
      <w:pPr>
        <w:tabs>
          <w:tab w:val="left" w:pos="851"/>
        </w:tabs>
        <w:ind w:firstLine="567"/>
        <w:rPr>
          <w:sz w:val="26"/>
          <w:szCs w:val="26"/>
        </w:rPr>
      </w:pPr>
      <w:r w:rsidRPr="004B0D7A">
        <w:rPr>
          <w:sz w:val="26"/>
          <w:szCs w:val="26"/>
        </w:rPr>
        <w:t xml:space="preserve">1. Ограничения использования территорий в границах </w:t>
      </w:r>
      <w:proofErr w:type="spellStart"/>
      <w:r w:rsidRPr="004B0D7A">
        <w:rPr>
          <w:sz w:val="26"/>
          <w:szCs w:val="26"/>
        </w:rPr>
        <w:t>водоохранных</w:t>
      </w:r>
      <w:proofErr w:type="spellEnd"/>
      <w:r w:rsidRPr="004B0D7A">
        <w:rPr>
          <w:sz w:val="26"/>
          <w:szCs w:val="26"/>
        </w:rPr>
        <w:t xml:space="preserve"> зон</w:t>
      </w:r>
      <w:r w:rsidR="002710A6" w:rsidRPr="004B0D7A">
        <w:rPr>
          <w:sz w:val="26"/>
          <w:szCs w:val="26"/>
        </w:rPr>
        <w:t xml:space="preserve"> </w:t>
      </w:r>
      <w:r w:rsidRPr="004B0D7A">
        <w:rPr>
          <w:sz w:val="26"/>
          <w:szCs w:val="26"/>
        </w:rPr>
        <w:t>устанавливаются статьёй 26 Правил.</w:t>
      </w:r>
    </w:p>
    <w:p w:rsidR="002710A6" w:rsidRPr="004B0D7A" w:rsidRDefault="00BF62EB" w:rsidP="00BF62EB">
      <w:pPr>
        <w:tabs>
          <w:tab w:val="left" w:pos="851"/>
        </w:tabs>
        <w:ind w:firstLine="567"/>
        <w:rPr>
          <w:sz w:val="26"/>
          <w:szCs w:val="26"/>
        </w:rPr>
      </w:pPr>
      <w:r w:rsidRPr="004B0D7A">
        <w:rPr>
          <w:sz w:val="26"/>
          <w:szCs w:val="26"/>
        </w:rPr>
        <w:t>2. Противопожарные расстояния от наземных и наземно-подземных стоянок</w:t>
      </w:r>
      <w:r w:rsidR="002710A6" w:rsidRPr="004B0D7A">
        <w:rPr>
          <w:sz w:val="26"/>
          <w:szCs w:val="26"/>
        </w:rPr>
        <w:t xml:space="preserve"> </w:t>
      </w:r>
      <w:r w:rsidRPr="004B0D7A">
        <w:rPr>
          <w:sz w:val="26"/>
          <w:szCs w:val="26"/>
        </w:rPr>
        <w:t>автомобилей до общественных зданий следует принимать в соответствии с требованиями</w:t>
      </w:r>
      <w:r w:rsidR="002710A6" w:rsidRPr="004B0D7A">
        <w:rPr>
          <w:sz w:val="26"/>
          <w:szCs w:val="26"/>
        </w:rPr>
        <w:t xml:space="preserve"> </w:t>
      </w:r>
      <w:r w:rsidRPr="004B0D7A">
        <w:rPr>
          <w:sz w:val="26"/>
          <w:szCs w:val="26"/>
        </w:rPr>
        <w:t>раздела 4 СП 4.13130.2013, от границ открытых плоскостных стоянок автомобилей до</w:t>
      </w:r>
      <w:r w:rsidR="002710A6" w:rsidRPr="004B0D7A">
        <w:rPr>
          <w:sz w:val="26"/>
          <w:szCs w:val="26"/>
        </w:rPr>
        <w:t xml:space="preserve"> </w:t>
      </w:r>
      <w:r w:rsidRPr="004B0D7A">
        <w:rPr>
          <w:sz w:val="26"/>
          <w:szCs w:val="26"/>
        </w:rPr>
        <w:t>общественных или производственных зданий - по пунктам 6.11.2 и 6.11.3 СП 4.13130.2013.</w:t>
      </w:r>
    </w:p>
    <w:p w:rsidR="002710A6" w:rsidRPr="004B0D7A" w:rsidRDefault="00BF62EB" w:rsidP="00BF62EB">
      <w:pPr>
        <w:tabs>
          <w:tab w:val="left" w:pos="851"/>
        </w:tabs>
        <w:ind w:firstLine="567"/>
        <w:rPr>
          <w:sz w:val="26"/>
          <w:szCs w:val="26"/>
        </w:rPr>
      </w:pPr>
      <w:r w:rsidRPr="004B0D7A">
        <w:rPr>
          <w:sz w:val="26"/>
          <w:szCs w:val="26"/>
        </w:rPr>
        <w:t>3. Въезды и выезды со стоянок автомобилей должны быть обеспечены хорошим</w:t>
      </w:r>
      <w:r w:rsidR="002710A6" w:rsidRPr="004B0D7A">
        <w:rPr>
          <w:sz w:val="26"/>
          <w:szCs w:val="26"/>
        </w:rPr>
        <w:t xml:space="preserve"> </w:t>
      </w:r>
      <w:r w:rsidRPr="004B0D7A">
        <w:rPr>
          <w:sz w:val="26"/>
          <w:szCs w:val="26"/>
        </w:rPr>
        <w:t>обзором и расположены так, чтобы все маневры автомобилей осуществлялись без создания</w:t>
      </w:r>
      <w:r w:rsidR="002710A6" w:rsidRPr="004B0D7A">
        <w:rPr>
          <w:sz w:val="26"/>
          <w:szCs w:val="26"/>
        </w:rPr>
        <w:t xml:space="preserve"> </w:t>
      </w:r>
      <w:r w:rsidRPr="004B0D7A">
        <w:rPr>
          <w:sz w:val="26"/>
          <w:szCs w:val="26"/>
        </w:rPr>
        <w:t>помех пешеходам и движению транспорта на прилегающей улице.</w:t>
      </w:r>
    </w:p>
    <w:p w:rsidR="002710A6" w:rsidRPr="004B0D7A" w:rsidRDefault="00BF62EB" w:rsidP="00BF62EB">
      <w:pPr>
        <w:tabs>
          <w:tab w:val="left" w:pos="851"/>
        </w:tabs>
        <w:ind w:firstLine="567"/>
        <w:rPr>
          <w:sz w:val="26"/>
          <w:szCs w:val="26"/>
        </w:rPr>
      </w:pPr>
      <w:r w:rsidRPr="004B0D7A">
        <w:rPr>
          <w:sz w:val="26"/>
          <w:szCs w:val="26"/>
        </w:rPr>
        <w:t>4. Санитарные разрывы от стоянок и гаражей-стоянок до зданий различного назначения</w:t>
      </w:r>
      <w:r w:rsidR="002710A6" w:rsidRPr="004B0D7A">
        <w:rPr>
          <w:sz w:val="26"/>
          <w:szCs w:val="26"/>
        </w:rPr>
        <w:t xml:space="preserve"> </w:t>
      </w:r>
      <w:r w:rsidRPr="004B0D7A">
        <w:rPr>
          <w:sz w:val="26"/>
          <w:szCs w:val="26"/>
        </w:rPr>
        <w:t xml:space="preserve">следует принимать по таблице 7.1.1 </w:t>
      </w:r>
      <w:proofErr w:type="spellStart"/>
      <w:r w:rsidRPr="004B0D7A">
        <w:rPr>
          <w:sz w:val="26"/>
          <w:szCs w:val="26"/>
        </w:rPr>
        <w:t>СанПиН</w:t>
      </w:r>
      <w:proofErr w:type="spellEnd"/>
      <w:r w:rsidRPr="004B0D7A">
        <w:rPr>
          <w:sz w:val="26"/>
          <w:szCs w:val="26"/>
        </w:rPr>
        <w:t xml:space="preserve"> 2.2.1/2.1.1.1200.</w:t>
      </w:r>
    </w:p>
    <w:p w:rsidR="002710A6" w:rsidRPr="004B0D7A" w:rsidRDefault="00BF62EB" w:rsidP="00BF62EB">
      <w:pPr>
        <w:tabs>
          <w:tab w:val="left" w:pos="851"/>
        </w:tabs>
        <w:ind w:firstLine="567"/>
        <w:rPr>
          <w:sz w:val="26"/>
          <w:szCs w:val="26"/>
        </w:rPr>
      </w:pPr>
      <w:r w:rsidRPr="004B0D7A">
        <w:rPr>
          <w:sz w:val="26"/>
          <w:szCs w:val="26"/>
        </w:rPr>
        <w:t>5. В зданиях стоянок открытого типа ширина корпуса не должна превышать 40 м.</w:t>
      </w:r>
    </w:p>
    <w:p w:rsidR="002710A6" w:rsidRPr="004B0D7A" w:rsidRDefault="00BF62EB" w:rsidP="00BF62EB">
      <w:pPr>
        <w:tabs>
          <w:tab w:val="left" w:pos="851"/>
        </w:tabs>
        <w:ind w:firstLine="567"/>
        <w:rPr>
          <w:sz w:val="26"/>
          <w:szCs w:val="26"/>
        </w:rPr>
      </w:pPr>
      <w:r w:rsidRPr="004B0D7A">
        <w:rPr>
          <w:sz w:val="26"/>
          <w:szCs w:val="26"/>
        </w:rPr>
        <w:t xml:space="preserve">6. Наименьшие расстояния до въездов и выездов стоянок автомобилей: </w:t>
      </w:r>
    </w:p>
    <w:p w:rsidR="00BF62EB" w:rsidRPr="004B0D7A" w:rsidRDefault="001224A6" w:rsidP="001224A6">
      <w:pPr>
        <w:tabs>
          <w:tab w:val="left" w:pos="851"/>
        </w:tabs>
        <w:ind w:firstLine="567"/>
        <w:rPr>
          <w:sz w:val="26"/>
          <w:szCs w:val="26"/>
        </w:rPr>
      </w:pPr>
      <w:r w:rsidRPr="004B0D7A">
        <w:rPr>
          <w:sz w:val="26"/>
          <w:szCs w:val="26"/>
        </w:rPr>
        <w:t xml:space="preserve">- 20 м; </w:t>
      </w:r>
      <w:r w:rsidR="00BF62EB" w:rsidRPr="004B0D7A">
        <w:rPr>
          <w:sz w:val="26"/>
          <w:szCs w:val="26"/>
        </w:rPr>
        <w:t>- от улиц местного значения; - 30 м</w:t>
      </w:r>
    </w:p>
    <w:p w:rsidR="00BF62EB" w:rsidRPr="004B0D7A" w:rsidRDefault="00BF62EB" w:rsidP="00BF62EB">
      <w:pPr>
        <w:tabs>
          <w:tab w:val="left" w:pos="930"/>
          <w:tab w:val="center" w:pos="5244"/>
        </w:tabs>
        <w:ind w:firstLine="567"/>
        <w:rPr>
          <w:b/>
          <w:sz w:val="26"/>
          <w:szCs w:val="26"/>
        </w:rPr>
      </w:pPr>
      <w:r w:rsidRPr="004B0D7A">
        <w:rPr>
          <w:sz w:val="26"/>
          <w:szCs w:val="26"/>
        </w:rPr>
        <w:t>7. Иные ограничения следует принимать в соответствии со статьями 22-27 Правил</w:t>
      </w:r>
      <w:r w:rsidR="00485D45" w:rsidRPr="004B0D7A">
        <w:rPr>
          <w:sz w:val="26"/>
          <w:szCs w:val="26"/>
        </w:rPr>
        <w:t>.</w:t>
      </w:r>
      <w:r w:rsidRPr="004B0D7A">
        <w:rPr>
          <w:b/>
          <w:sz w:val="26"/>
          <w:szCs w:val="26"/>
        </w:rPr>
        <w:t xml:space="preserve"> </w:t>
      </w:r>
    </w:p>
    <w:p w:rsidR="00BF62EB" w:rsidRPr="004B0D7A" w:rsidRDefault="00BF62EB" w:rsidP="008B1E1E">
      <w:pPr>
        <w:ind w:firstLine="567"/>
        <w:jc w:val="both"/>
        <w:rPr>
          <w:b/>
          <w:sz w:val="26"/>
          <w:szCs w:val="26"/>
        </w:rPr>
      </w:pPr>
    </w:p>
    <w:p w:rsidR="00E37CAE" w:rsidRPr="004B0D7A" w:rsidRDefault="00C047C1" w:rsidP="008B1E1E">
      <w:pPr>
        <w:ind w:firstLine="567"/>
        <w:jc w:val="both"/>
        <w:rPr>
          <w:b/>
          <w:sz w:val="26"/>
          <w:szCs w:val="26"/>
        </w:rPr>
      </w:pPr>
      <w:r w:rsidRPr="004B0D7A">
        <w:rPr>
          <w:b/>
          <w:sz w:val="26"/>
          <w:szCs w:val="26"/>
        </w:rPr>
        <w:t>Б</w:t>
      </w:r>
      <w:r w:rsidR="00E37CAE" w:rsidRPr="004B0D7A">
        <w:rPr>
          <w:b/>
          <w:sz w:val="26"/>
          <w:szCs w:val="26"/>
        </w:rPr>
        <w:t>-2. Зона размещения объектов социального и коммунально-бытового назначения</w:t>
      </w:r>
    </w:p>
    <w:p w:rsidR="00A40512" w:rsidRPr="004B0D7A" w:rsidRDefault="00A40512" w:rsidP="008B1E1E">
      <w:pPr>
        <w:ind w:firstLine="567"/>
        <w:jc w:val="both"/>
        <w:rPr>
          <w:b/>
          <w:sz w:val="26"/>
          <w:szCs w:val="26"/>
        </w:rPr>
      </w:pPr>
    </w:p>
    <w:p w:rsidR="00E37CAE" w:rsidRPr="004B0D7A" w:rsidRDefault="00E37CAE" w:rsidP="008B1E1E">
      <w:pPr>
        <w:ind w:firstLine="567"/>
        <w:jc w:val="both"/>
        <w:rPr>
          <w:sz w:val="26"/>
          <w:szCs w:val="26"/>
        </w:rPr>
      </w:pPr>
      <w:r w:rsidRPr="004B0D7A">
        <w:rPr>
          <w:sz w:val="26"/>
          <w:szCs w:val="26"/>
        </w:rPr>
        <w:tab/>
        <w:t>Зона</w:t>
      </w:r>
      <w:proofErr w:type="gramStart"/>
      <w:r w:rsidRPr="004B0D7A">
        <w:rPr>
          <w:sz w:val="26"/>
          <w:szCs w:val="26"/>
        </w:rPr>
        <w:t xml:space="preserve"> </w:t>
      </w:r>
      <w:r w:rsidR="001E501E" w:rsidRPr="004B0D7A">
        <w:rPr>
          <w:sz w:val="26"/>
          <w:szCs w:val="26"/>
        </w:rPr>
        <w:t>Б</w:t>
      </w:r>
      <w:proofErr w:type="gramEnd"/>
      <w:r w:rsidR="001E501E" w:rsidRPr="004B0D7A">
        <w:rPr>
          <w:sz w:val="26"/>
          <w:szCs w:val="26"/>
        </w:rPr>
        <w:t xml:space="preserve"> </w:t>
      </w:r>
      <w:r w:rsidRPr="004B0D7A">
        <w:rPr>
          <w:sz w:val="26"/>
          <w:szCs w:val="26"/>
        </w:rPr>
        <w:t xml:space="preserve">2 выделена для обеспечения правовых </w:t>
      </w:r>
      <w:r w:rsidR="002710A6" w:rsidRPr="004B0D7A">
        <w:rPr>
          <w:sz w:val="26"/>
          <w:szCs w:val="26"/>
        </w:rPr>
        <w:t xml:space="preserve">условий использования участков </w:t>
      </w:r>
      <w:r w:rsidRPr="004B0D7A">
        <w:rPr>
          <w:sz w:val="26"/>
          <w:szCs w:val="26"/>
        </w:rPr>
        <w:t>детских образовательных учреждений и учреждений здравоохранения. Разрешается размещение зданий, строений, сооружений и коммуникаций, связанных только с эксплуатацией и функционированием детских образовательных учреждений и учреждений здравоохранения по согласованию со специально уполномоченными органами.</w:t>
      </w:r>
    </w:p>
    <w:p w:rsidR="005B6981" w:rsidRPr="004B0D7A" w:rsidRDefault="005B6981" w:rsidP="008B1E1E">
      <w:pPr>
        <w:ind w:firstLine="567"/>
        <w:jc w:val="both"/>
        <w:rPr>
          <w:sz w:val="26"/>
          <w:szCs w:val="26"/>
        </w:rPr>
      </w:pPr>
    </w:p>
    <w:p w:rsidR="005B6981" w:rsidRPr="004B0D7A" w:rsidRDefault="005B6981" w:rsidP="003A3CC9">
      <w:pPr>
        <w:pStyle w:val="af1"/>
        <w:numPr>
          <w:ilvl w:val="0"/>
          <w:numId w:val="21"/>
        </w:numPr>
        <w:jc w:val="both"/>
        <w:rPr>
          <w:b/>
          <w:sz w:val="26"/>
          <w:szCs w:val="26"/>
        </w:rPr>
      </w:pPr>
      <w:r w:rsidRPr="004B0D7A">
        <w:rPr>
          <w:b/>
          <w:sz w:val="26"/>
          <w:szCs w:val="26"/>
        </w:rPr>
        <w:t>Основные виды разрешенного использования:</w:t>
      </w:r>
    </w:p>
    <w:p w:rsidR="005B6981" w:rsidRPr="004B0D7A" w:rsidRDefault="005B6981" w:rsidP="008B1E1E">
      <w:pPr>
        <w:ind w:firstLine="567"/>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506"/>
        <w:gridCol w:w="5383"/>
        <w:gridCol w:w="1501"/>
      </w:tblGrid>
      <w:tr w:rsidR="005B6981" w:rsidRPr="004B0D7A" w:rsidTr="00C47AD9">
        <w:trPr>
          <w:trHeight w:hRule="exact" w:val="1118"/>
          <w:tblHeader/>
        </w:trPr>
        <w:tc>
          <w:tcPr>
            <w:tcW w:w="0" w:type="auto"/>
            <w:shd w:val="clear" w:color="auto" w:fill="FFFFFF"/>
            <w:vAlign w:val="center"/>
          </w:tcPr>
          <w:p w:rsidR="005B6981" w:rsidRPr="004B0D7A" w:rsidRDefault="005B6981" w:rsidP="00F118C5">
            <w:pPr>
              <w:pStyle w:val="24"/>
              <w:shd w:val="clear" w:color="auto" w:fill="auto"/>
              <w:spacing w:before="0" w:after="60" w:line="240" w:lineRule="exact"/>
              <w:ind w:left="180"/>
              <w:jc w:val="center"/>
              <w:rPr>
                <w:sz w:val="26"/>
                <w:szCs w:val="26"/>
              </w:rPr>
            </w:pPr>
            <w:r w:rsidRPr="004B0D7A">
              <w:rPr>
                <w:sz w:val="26"/>
                <w:szCs w:val="26"/>
              </w:rPr>
              <w:t>№</w:t>
            </w:r>
          </w:p>
          <w:p w:rsidR="005B6981" w:rsidRPr="004B0D7A" w:rsidRDefault="005B6981" w:rsidP="00F118C5">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5B6981" w:rsidRPr="004B0D7A" w:rsidRDefault="005B6981" w:rsidP="00F118C5">
            <w:pPr>
              <w:pStyle w:val="24"/>
              <w:shd w:val="clear" w:color="auto" w:fill="auto"/>
              <w:spacing w:before="60" w:line="240" w:lineRule="exact"/>
              <w:ind w:left="180"/>
              <w:jc w:val="center"/>
              <w:rPr>
                <w:sz w:val="26"/>
                <w:szCs w:val="26"/>
              </w:rPr>
            </w:pPr>
          </w:p>
          <w:p w:rsidR="005B6981" w:rsidRPr="004B0D7A" w:rsidRDefault="005B6981" w:rsidP="00F118C5">
            <w:pPr>
              <w:pStyle w:val="24"/>
              <w:shd w:val="clear" w:color="auto" w:fill="auto"/>
              <w:spacing w:before="60" w:line="240" w:lineRule="exact"/>
              <w:ind w:left="180"/>
              <w:jc w:val="center"/>
              <w:rPr>
                <w:sz w:val="26"/>
                <w:szCs w:val="26"/>
              </w:rPr>
            </w:pPr>
          </w:p>
          <w:p w:rsidR="005B6981" w:rsidRPr="004B0D7A" w:rsidRDefault="005B6981" w:rsidP="00F118C5">
            <w:pPr>
              <w:pStyle w:val="24"/>
              <w:shd w:val="clear" w:color="auto" w:fill="auto"/>
              <w:spacing w:before="60" w:line="240" w:lineRule="exact"/>
              <w:ind w:left="180"/>
              <w:jc w:val="center"/>
              <w:rPr>
                <w:sz w:val="26"/>
                <w:szCs w:val="26"/>
              </w:rPr>
            </w:pPr>
          </w:p>
          <w:p w:rsidR="005B6981" w:rsidRPr="004B0D7A" w:rsidRDefault="005B6981" w:rsidP="00F118C5">
            <w:pPr>
              <w:pStyle w:val="24"/>
              <w:shd w:val="clear" w:color="auto" w:fill="auto"/>
              <w:spacing w:before="60" w:line="240" w:lineRule="exact"/>
              <w:ind w:left="180"/>
              <w:jc w:val="center"/>
              <w:rPr>
                <w:sz w:val="26"/>
                <w:szCs w:val="26"/>
              </w:rPr>
            </w:pPr>
          </w:p>
          <w:p w:rsidR="005B6981" w:rsidRPr="004B0D7A" w:rsidRDefault="005B6981" w:rsidP="00F118C5">
            <w:pPr>
              <w:pStyle w:val="24"/>
              <w:shd w:val="clear" w:color="auto" w:fill="auto"/>
              <w:spacing w:before="60" w:line="240" w:lineRule="exact"/>
              <w:ind w:left="180"/>
              <w:jc w:val="center"/>
              <w:rPr>
                <w:sz w:val="26"/>
                <w:szCs w:val="26"/>
              </w:rPr>
            </w:pPr>
          </w:p>
          <w:p w:rsidR="005B6981" w:rsidRPr="004B0D7A" w:rsidRDefault="005B6981" w:rsidP="00F118C5">
            <w:pPr>
              <w:pStyle w:val="24"/>
              <w:shd w:val="clear" w:color="auto" w:fill="auto"/>
              <w:spacing w:before="60" w:line="240" w:lineRule="exact"/>
              <w:ind w:left="180"/>
              <w:jc w:val="center"/>
              <w:rPr>
                <w:sz w:val="26"/>
                <w:szCs w:val="26"/>
              </w:rPr>
            </w:pPr>
          </w:p>
        </w:tc>
        <w:tc>
          <w:tcPr>
            <w:tcW w:w="2517" w:type="dxa"/>
            <w:shd w:val="clear" w:color="auto" w:fill="FFFFFF"/>
            <w:vAlign w:val="center"/>
          </w:tcPr>
          <w:p w:rsidR="005B6981" w:rsidRPr="004B0D7A" w:rsidRDefault="005B6981" w:rsidP="00F118C5">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5B6981" w:rsidRPr="004B0D7A" w:rsidRDefault="005B6981" w:rsidP="00F118C5">
            <w:pPr>
              <w:pStyle w:val="24"/>
              <w:shd w:val="clear" w:color="auto" w:fill="auto"/>
              <w:spacing w:before="0" w:line="274" w:lineRule="exact"/>
              <w:ind w:left="200"/>
              <w:jc w:val="center"/>
              <w:rPr>
                <w:sz w:val="26"/>
                <w:szCs w:val="26"/>
              </w:rPr>
            </w:pPr>
            <w:r w:rsidRPr="004B0D7A">
              <w:rPr>
                <w:sz w:val="26"/>
                <w:szCs w:val="26"/>
              </w:rPr>
              <w:t>использования</w:t>
            </w:r>
          </w:p>
        </w:tc>
        <w:tc>
          <w:tcPr>
            <w:tcW w:w="5440" w:type="dxa"/>
            <w:shd w:val="clear" w:color="auto" w:fill="FFFFFF"/>
            <w:vAlign w:val="center"/>
          </w:tcPr>
          <w:p w:rsidR="005B6981" w:rsidRPr="004B0D7A" w:rsidRDefault="005B6981" w:rsidP="0043306B">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1514" w:type="dxa"/>
            <w:shd w:val="clear" w:color="auto" w:fill="FFFFFF"/>
            <w:vAlign w:val="center"/>
          </w:tcPr>
          <w:p w:rsidR="005B6981" w:rsidRPr="004B0D7A" w:rsidRDefault="005B6981" w:rsidP="00F118C5">
            <w:pPr>
              <w:pStyle w:val="24"/>
              <w:shd w:val="clear" w:color="auto" w:fill="auto"/>
              <w:spacing w:before="0" w:after="120" w:line="240" w:lineRule="exact"/>
              <w:ind w:left="180"/>
              <w:jc w:val="center"/>
              <w:rPr>
                <w:sz w:val="26"/>
                <w:szCs w:val="26"/>
              </w:rPr>
            </w:pPr>
            <w:r w:rsidRPr="004B0D7A">
              <w:rPr>
                <w:sz w:val="26"/>
                <w:szCs w:val="26"/>
              </w:rPr>
              <w:t>Код вида</w:t>
            </w:r>
          </w:p>
        </w:tc>
      </w:tr>
      <w:tr w:rsidR="00FC1955" w:rsidRPr="004B0D7A" w:rsidTr="00C47AD9">
        <w:trPr>
          <w:trHeight w:hRule="exact" w:val="1613"/>
        </w:trPr>
        <w:tc>
          <w:tcPr>
            <w:tcW w:w="0" w:type="auto"/>
            <w:shd w:val="clear" w:color="auto" w:fill="FFFFFF"/>
            <w:vAlign w:val="center"/>
          </w:tcPr>
          <w:p w:rsidR="00FC1955" w:rsidRPr="004B0D7A" w:rsidRDefault="003E5E10" w:rsidP="00445B38">
            <w:pPr>
              <w:pStyle w:val="24"/>
              <w:shd w:val="clear" w:color="auto" w:fill="auto"/>
              <w:spacing w:before="0" w:after="60" w:line="240" w:lineRule="exact"/>
              <w:ind w:left="180"/>
              <w:jc w:val="center"/>
              <w:rPr>
                <w:sz w:val="26"/>
                <w:szCs w:val="26"/>
              </w:rPr>
            </w:pPr>
            <w:r w:rsidRPr="004B0D7A">
              <w:rPr>
                <w:sz w:val="26"/>
                <w:szCs w:val="26"/>
              </w:rPr>
              <w:t>1</w:t>
            </w:r>
          </w:p>
        </w:tc>
        <w:tc>
          <w:tcPr>
            <w:tcW w:w="2517" w:type="dxa"/>
            <w:shd w:val="clear" w:color="auto" w:fill="FFFFFF"/>
          </w:tcPr>
          <w:p w:rsidR="00FC1955" w:rsidRPr="004B0D7A" w:rsidRDefault="00FC1955" w:rsidP="00445B38">
            <w:pPr>
              <w:pStyle w:val="af5"/>
              <w:rPr>
                <w:rFonts w:ascii="Times New Roman" w:hAnsi="Times New Roman" w:cs="Times New Roman"/>
                <w:sz w:val="26"/>
                <w:szCs w:val="26"/>
              </w:rPr>
            </w:pPr>
            <w:bookmarkStart w:id="195" w:name="sub_1321"/>
            <w:r w:rsidRPr="004B0D7A">
              <w:rPr>
                <w:rFonts w:ascii="Times New Roman" w:hAnsi="Times New Roman" w:cs="Times New Roman"/>
                <w:sz w:val="26"/>
                <w:szCs w:val="26"/>
              </w:rPr>
              <w:t>Дома социального обслуживания</w:t>
            </w:r>
            <w:bookmarkEnd w:id="195"/>
          </w:p>
        </w:tc>
        <w:tc>
          <w:tcPr>
            <w:tcW w:w="5440" w:type="dxa"/>
            <w:shd w:val="clear" w:color="auto" w:fill="FFFFFF"/>
          </w:tcPr>
          <w:p w:rsidR="00FC1955" w:rsidRPr="004B0D7A" w:rsidRDefault="00FC1955" w:rsidP="00445B38">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зданий, предназначенных для размещения домов престарелых, домов ребенка, детских домов, пунктов ночлега для бездомных граждан;</w:t>
            </w:r>
          </w:p>
          <w:p w:rsidR="00FC1955" w:rsidRPr="004B0D7A" w:rsidRDefault="00FC1955" w:rsidP="00445B38">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для временного размещения вынужденных переселенцев, лиц, признанных беженцами</w:t>
            </w:r>
          </w:p>
        </w:tc>
        <w:tc>
          <w:tcPr>
            <w:tcW w:w="1514" w:type="dxa"/>
            <w:shd w:val="clear" w:color="auto" w:fill="FFFFFF"/>
          </w:tcPr>
          <w:p w:rsidR="00FC1955" w:rsidRPr="004B0D7A" w:rsidRDefault="00FC1955" w:rsidP="00445B38">
            <w:pPr>
              <w:pStyle w:val="af4"/>
              <w:jc w:val="center"/>
              <w:rPr>
                <w:rFonts w:ascii="Times New Roman" w:hAnsi="Times New Roman" w:cs="Times New Roman"/>
                <w:sz w:val="26"/>
                <w:szCs w:val="26"/>
              </w:rPr>
            </w:pPr>
            <w:r w:rsidRPr="004B0D7A">
              <w:rPr>
                <w:rFonts w:ascii="Times New Roman" w:hAnsi="Times New Roman" w:cs="Times New Roman"/>
                <w:sz w:val="26"/>
                <w:szCs w:val="26"/>
              </w:rPr>
              <w:t>3.2.1</w:t>
            </w:r>
          </w:p>
        </w:tc>
      </w:tr>
      <w:tr w:rsidR="00FC1955" w:rsidRPr="004B0D7A" w:rsidTr="00C47AD9">
        <w:trPr>
          <w:trHeight w:hRule="exact" w:val="2068"/>
        </w:trPr>
        <w:tc>
          <w:tcPr>
            <w:tcW w:w="0" w:type="auto"/>
            <w:shd w:val="clear" w:color="auto" w:fill="FFFFFF"/>
            <w:vAlign w:val="center"/>
          </w:tcPr>
          <w:p w:rsidR="00FC1955" w:rsidRPr="004B0D7A" w:rsidRDefault="003E5E10" w:rsidP="00445B38">
            <w:pPr>
              <w:pStyle w:val="24"/>
              <w:shd w:val="clear" w:color="auto" w:fill="auto"/>
              <w:spacing w:before="0" w:after="60" w:line="240" w:lineRule="exact"/>
              <w:ind w:left="180"/>
              <w:jc w:val="center"/>
              <w:rPr>
                <w:sz w:val="26"/>
                <w:szCs w:val="26"/>
              </w:rPr>
            </w:pPr>
            <w:r w:rsidRPr="004B0D7A">
              <w:rPr>
                <w:sz w:val="26"/>
                <w:szCs w:val="26"/>
              </w:rPr>
              <w:lastRenderedPageBreak/>
              <w:t>2</w:t>
            </w:r>
          </w:p>
        </w:tc>
        <w:tc>
          <w:tcPr>
            <w:tcW w:w="2517" w:type="dxa"/>
            <w:shd w:val="clear" w:color="auto" w:fill="FFFFFF"/>
          </w:tcPr>
          <w:p w:rsidR="00FC1955" w:rsidRPr="004B0D7A" w:rsidRDefault="00FC1955" w:rsidP="00445B38">
            <w:pPr>
              <w:pStyle w:val="af4"/>
              <w:rPr>
                <w:rFonts w:ascii="Times New Roman" w:hAnsi="Times New Roman" w:cs="Times New Roman"/>
                <w:sz w:val="26"/>
                <w:szCs w:val="26"/>
              </w:rPr>
            </w:pPr>
            <w:bookmarkStart w:id="196" w:name="sub_10342"/>
            <w:r w:rsidRPr="004B0D7A">
              <w:rPr>
                <w:rFonts w:ascii="Times New Roman" w:hAnsi="Times New Roman" w:cs="Times New Roman"/>
                <w:sz w:val="26"/>
                <w:szCs w:val="26"/>
              </w:rPr>
              <w:t>Стационарное медицинское обслуживание</w:t>
            </w:r>
            <w:bookmarkEnd w:id="196"/>
          </w:p>
        </w:tc>
        <w:tc>
          <w:tcPr>
            <w:tcW w:w="5440" w:type="dxa"/>
            <w:shd w:val="clear" w:color="auto" w:fill="FFFFFF"/>
          </w:tcPr>
          <w:p w:rsidR="00FC1955" w:rsidRPr="004B0D7A" w:rsidRDefault="00FC1955" w:rsidP="00445B38">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C1955" w:rsidRPr="004B0D7A" w:rsidRDefault="00FC1955" w:rsidP="00445B38">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станций скорой помощи;</w:t>
            </w:r>
          </w:p>
          <w:p w:rsidR="00FC1955" w:rsidRPr="004B0D7A" w:rsidRDefault="00FC1955" w:rsidP="00445B38">
            <w:pPr>
              <w:pStyle w:val="af4"/>
              <w:rPr>
                <w:rFonts w:ascii="Times New Roman" w:hAnsi="Times New Roman" w:cs="Times New Roman"/>
                <w:sz w:val="26"/>
                <w:szCs w:val="26"/>
              </w:rPr>
            </w:pPr>
            <w:bookmarkStart w:id="197" w:name="sub_103104"/>
            <w:r w:rsidRPr="004B0D7A">
              <w:rPr>
                <w:rFonts w:ascii="Times New Roman" w:hAnsi="Times New Roman" w:cs="Times New Roman"/>
                <w:sz w:val="26"/>
                <w:szCs w:val="26"/>
              </w:rPr>
              <w:t>размещение площадок санитарной авиации</w:t>
            </w:r>
            <w:bookmarkEnd w:id="197"/>
          </w:p>
        </w:tc>
        <w:tc>
          <w:tcPr>
            <w:tcW w:w="1514" w:type="dxa"/>
            <w:shd w:val="clear" w:color="auto" w:fill="FFFFFF"/>
          </w:tcPr>
          <w:p w:rsidR="00FC1955" w:rsidRPr="004B0D7A" w:rsidRDefault="00FC1955" w:rsidP="00445B38">
            <w:pPr>
              <w:pStyle w:val="af4"/>
              <w:jc w:val="center"/>
              <w:rPr>
                <w:rFonts w:ascii="Times New Roman" w:hAnsi="Times New Roman" w:cs="Times New Roman"/>
                <w:sz w:val="26"/>
                <w:szCs w:val="26"/>
              </w:rPr>
            </w:pPr>
            <w:r w:rsidRPr="004B0D7A">
              <w:rPr>
                <w:rFonts w:ascii="Times New Roman" w:hAnsi="Times New Roman" w:cs="Times New Roman"/>
                <w:sz w:val="26"/>
                <w:szCs w:val="26"/>
              </w:rPr>
              <w:t>3.4.2</w:t>
            </w:r>
          </w:p>
        </w:tc>
      </w:tr>
      <w:tr w:rsidR="00FC1955" w:rsidRPr="004B0D7A" w:rsidTr="00E75C28">
        <w:trPr>
          <w:trHeight w:hRule="exact" w:val="3833"/>
        </w:trPr>
        <w:tc>
          <w:tcPr>
            <w:tcW w:w="0" w:type="auto"/>
            <w:shd w:val="clear" w:color="auto" w:fill="FFFFFF"/>
            <w:vAlign w:val="center"/>
          </w:tcPr>
          <w:p w:rsidR="00FC1955" w:rsidRPr="004B0D7A" w:rsidRDefault="003E5E10" w:rsidP="00F118C5">
            <w:pPr>
              <w:pStyle w:val="24"/>
              <w:shd w:val="clear" w:color="auto" w:fill="auto"/>
              <w:spacing w:before="0" w:after="60" w:line="240" w:lineRule="exact"/>
              <w:ind w:left="180"/>
              <w:jc w:val="center"/>
              <w:rPr>
                <w:sz w:val="26"/>
                <w:szCs w:val="26"/>
              </w:rPr>
            </w:pPr>
            <w:r w:rsidRPr="004B0D7A">
              <w:rPr>
                <w:sz w:val="26"/>
                <w:szCs w:val="26"/>
              </w:rPr>
              <w:t>3</w:t>
            </w:r>
          </w:p>
        </w:tc>
        <w:tc>
          <w:tcPr>
            <w:tcW w:w="2517" w:type="dxa"/>
            <w:shd w:val="clear" w:color="auto" w:fill="FFFFFF"/>
          </w:tcPr>
          <w:p w:rsidR="00FC1955" w:rsidRPr="004B0D7A" w:rsidRDefault="00FC1955" w:rsidP="00860932">
            <w:pPr>
              <w:pStyle w:val="af4"/>
              <w:rPr>
                <w:rFonts w:ascii="Times New Roman" w:hAnsi="Times New Roman" w:cs="Times New Roman"/>
                <w:sz w:val="26"/>
                <w:szCs w:val="26"/>
              </w:rPr>
            </w:pPr>
            <w:r w:rsidRPr="004B0D7A">
              <w:rPr>
                <w:rFonts w:ascii="Times New Roman" w:hAnsi="Times New Roman" w:cs="Times New Roman"/>
                <w:sz w:val="26"/>
                <w:szCs w:val="26"/>
              </w:rPr>
              <w:t>Дошкольное, начальное и среднее общее образование</w:t>
            </w:r>
          </w:p>
        </w:tc>
        <w:tc>
          <w:tcPr>
            <w:tcW w:w="5440" w:type="dxa"/>
            <w:shd w:val="clear" w:color="auto" w:fill="FFFFFF"/>
          </w:tcPr>
          <w:p w:rsidR="00FC1955" w:rsidRPr="004B0D7A" w:rsidRDefault="00FC1955" w:rsidP="00860932">
            <w:pPr>
              <w:pStyle w:val="af4"/>
              <w:rPr>
                <w:rFonts w:ascii="Times New Roman" w:hAnsi="Times New Roman" w:cs="Times New Roman"/>
                <w:sz w:val="26"/>
                <w:szCs w:val="26"/>
              </w:rPr>
            </w:pPr>
            <w:proofErr w:type="gramStart"/>
            <w:r w:rsidRPr="004B0D7A">
              <w:rPr>
                <w:rFonts w:ascii="Times New Roman" w:hAnsi="Times New Roman" w:cs="Times New Roman"/>
                <w:sz w:val="26"/>
                <w:szCs w:val="26"/>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514" w:type="dxa"/>
            <w:shd w:val="clear" w:color="auto" w:fill="FFFFFF"/>
          </w:tcPr>
          <w:p w:rsidR="00FC1955" w:rsidRPr="004B0D7A" w:rsidRDefault="00FC1955" w:rsidP="00860932">
            <w:pPr>
              <w:pStyle w:val="af4"/>
              <w:jc w:val="center"/>
              <w:rPr>
                <w:rFonts w:ascii="Times New Roman" w:hAnsi="Times New Roman" w:cs="Times New Roman"/>
                <w:sz w:val="26"/>
                <w:szCs w:val="26"/>
              </w:rPr>
            </w:pPr>
            <w:r w:rsidRPr="004B0D7A">
              <w:rPr>
                <w:rFonts w:ascii="Times New Roman" w:hAnsi="Times New Roman" w:cs="Times New Roman"/>
                <w:sz w:val="26"/>
                <w:szCs w:val="26"/>
              </w:rPr>
              <w:t>3.5.1</w:t>
            </w:r>
          </w:p>
        </w:tc>
      </w:tr>
      <w:tr w:rsidR="00FC1955" w:rsidRPr="004B0D7A" w:rsidTr="00E75C28">
        <w:trPr>
          <w:trHeight w:hRule="exact" w:val="1624"/>
        </w:trPr>
        <w:tc>
          <w:tcPr>
            <w:tcW w:w="0" w:type="auto"/>
            <w:shd w:val="clear" w:color="auto" w:fill="FFFFFF"/>
            <w:vAlign w:val="center"/>
          </w:tcPr>
          <w:p w:rsidR="00FC1955" w:rsidRPr="004B0D7A" w:rsidRDefault="003E5E10" w:rsidP="00F118C5">
            <w:pPr>
              <w:pStyle w:val="24"/>
              <w:shd w:val="clear" w:color="auto" w:fill="auto"/>
              <w:spacing w:before="0" w:after="60" w:line="240" w:lineRule="exact"/>
              <w:ind w:left="180"/>
              <w:jc w:val="center"/>
              <w:rPr>
                <w:sz w:val="26"/>
                <w:szCs w:val="26"/>
              </w:rPr>
            </w:pPr>
            <w:r w:rsidRPr="004B0D7A">
              <w:rPr>
                <w:sz w:val="26"/>
                <w:szCs w:val="26"/>
              </w:rPr>
              <w:t>4</w:t>
            </w:r>
          </w:p>
        </w:tc>
        <w:tc>
          <w:tcPr>
            <w:tcW w:w="2517" w:type="dxa"/>
            <w:shd w:val="clear" w:color="auto" w:fill="FFFFFF"/>
          </w:tcPr>
          <w:p w:rsidR="00FC1955" w:rsidRPr="004B0D7A" w:rsidRDefault="00FC1955" w:rsidP="00860932">
            <w:pPr>
              <w:pStyle w:val="af5"/>
              <w:rPr>
                <w:rFonts w:ascii="Times New Roman" w:hAnsi="Times New Roman" w:cs="Times New Roman"/>
                <w:sz w:val="26"/>
                <w:szCs w:val="26"/>
              </w:rPr>
            </w:pPr>
            <w:bookmarkStart w:id="198" w:name="sub_1361"/>
            <w:r w:rsidRPr="004B0D7A">
              <w:rPr>
                <w:rFonts w:ascii="Times New Roman" w:hAnsi="Times New Roman" w:cs="Times New Roman"/>
                <w:sz w:val="26"/>
                <w:szCs w:val="26"/>
              </w:rPr>
              <w:t xml:space="preserve">Объекты </w:t>
            </w:r>
            <w:proofErr w:type="spellStart"/>
            <w:r w:rsidRPr="004B0D7A">
              <w:rPr>
                <w:rFonts w:ascii="Times New Roman" w:hAnsi="Times New Roman" w:cs="Times New Roman"/>
                <w:sz w:val="26"/>
                <w:szCs w:val="26"/>
              </w:rPr>
              <w:t>культурно-досуговой</w:t>
            </w:r>
            <w:proofErr w:type="spellEnd"/>
            <w:r w:rsidRPr="004B0D7A">
              <w:rPr>
                <w:rFonts w:ascii="Times New Roman" w:hAnsi="Times New Roman" w:cs="Times New Roman"/>
                <w:sz w:val="26"/>
                <w:szCs w:val="26"/>
              </w:rPr>
              <w:t xml:space="preserve"> деятельности</w:t>
            </w:r>
            <w:bookmarkEnd w:id="198"/>
          </w:p>
        </w:tc>
        <w:tc>
          <w:tcPr>
            <w:tcW w:w="5440" w:type="dxa"/>
            <w:shd w:val="clear" w:color="auto" w:fill="FFFFFF"/>
          </w:tcPr>
          <w:p w:rsidR="00FC1955" w:rsidRPr="004B0D7A" w:rsidRDefault="00FC1955" w:rsidP="00860932">
            <w:pPr>
              <w:pStyle w:val="af4"/>
              <w:rPr>
                <w:rFonts w:ascii="Times New Roman" w:hAnsi="Times New Roman" w:cs="Times New Roman"/>
                <w:sz w:val="26"/>
                <w:szCs w:val="26"/>
              </w:rPr>
            </w:pPr>
            <w:proofErr w:type="gramStart"/>
            <w:r w:rsidRPr="004B0D7A">
              <w:rPr>
                <w:rFonts w:ascii="Times New Roman" w:hAnsi="Times New Roman" w:cs="Times New Roman"/>
                <w:sz w:val="26"/>
                <w:szCs w:val="26"/>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1514" w:type="dxa"/>
            <w:shd w:val="clear" w:color="auto" w:fill="FFFFFF"/>
          </w:tcPr>
          <w:p w:rsidR="00FC1955" w:rsidRPr="004B0D7A" w:rsidRDefault="00FC1955" w:rsidP="00860932">
            <w:pPr>
              <w:pStyle w:val="af4"/>
              <w:jc w:val="center"/>
              <w:rPr>
                <w:rFonts w:ascii="Times New Roman" w:hAnsi="Times New Roman" w:cs="Times New Roman"/>
                <w:sz w:val="26"/>
                <w:szCs w:val="26"/>
              </w:rPr>
            </w:pPr>
            <w:r w:rsidRPr="004B0D7A">
              <w:rPr>
                <w:rFonts w:ascii="Times New Roman" w:hAnsi="Times New Roman" w:cs="Times New Roman"/>
                <w:sz w:val="26"/>
                <w:szCs w:val="26"/>
              </w:rPr>
              <w:t>3.6.1</w:t>
            </w:r>
          </w:p>
        </w:tc>
      </w:tr>
      <w:tr w:rsidR="003E5E10" w:rsidRPr="004B0D7A" w:rsidTr="00E75C28">
        <w:trPr>
          <w:trHeight w:hRule="exact" w:val="1356"/>
        </w:trPr>
        <w:tc>
          <w:tcPr>
            <w:tcW w:w="0" w:type="auto"/>
            <w:shd w:val="clear" w:color="auto" w:fill="FFFFFF"/>
            <w:vAlign w:val="center"/>
          </w:tcPr>
          <w:p w:rsidR="003E5E10" w:rsidRPr="004B0D7A" w:rsidRDefault="001E504C" w:rsidP="00F118C5">
            <w:pPr>
              <w:pStyle w:val="24"/>
              <w:shd w:val="clear" w:color="auto" w:fill="auto"/>
              <w:spacing w:before="0" w:after="60" w:line="240" w:lineRule="exact"/>
              <w:ind w:left="180"/>
              <w:jc w:val="center"/>
              <w:rPr>
                <w:sz w:val="26"/>
                <w:szCs w:val="26"/>
              </w:rPr>
            </w:pPr>
            <w:r w:rsidRPr="004B0D7A">
              <w:rPr>
                <w:sz w:val="26"/>
                <w:szCs w:val="26"/>
              </w:rPr>
              <w:t>5</w:t>
            </w:r>
          </w:p>
        </w:tc>
        <w:tc>
          <w:tcPr>
            <w:tcW w:w="2517" w:type="dxa"/>
            <w:shd w:val="clear" w:color="auto" w:fill="FFFFFF"/>
          </w:tcPr>
          <w:p w:rsidR="003E5E10" w:rsidRPr="004B0D7A" w:rsidRDefault="003E5E10" w:rsidP="00860932">
            <w:pPr>
              <w:pStyle w:val="af5"/>
              <w:rPr>
                <w:rFonts w:ascii="Times New Roman" w:hAnsi="Times New Roman" w:cs="Times New Roman"/>
                <w:sz w:val="26"/>
                <w:szCs w:val="26"/>
              </w:rPr>
            </w:pPr>
            <w:r w:rsidRPr="004B0D7A">
              <w:rPr>
                <w:rFonts w:ascii="Times New Roman" w:hAnsi="Times New Roman" w:cs="Times New Roman"/>
                <w:sz w:val="26"/>
                <w:szCs w:val="26"/>
              </w:rPr>
              <w:t>Обеспечение занятий спортом в помещениях</w:t>
            </w:r>
          </w:p>
        </w:tc>
        <w:tc>
          <w:tcPr>
            <w:tcW w:w="5440" w:type="dxa"/>
            <w:shd w:val="clear" w:color="auto" w:fill="FFFFFF"/>
          </w:tcPr>
          <w:p w:rsidR="003E5E10" w:rsidRPr="004B0D7A" w:rsidRDefault="003E5E10" w:rsidP="00860932">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спортивных клубов, спортивных залов, бассейнов, физкультурно-оздоровительных комплексов в зданиях и сооружениях</w:t>
            </w:r>
          </w:p>
        </w:tc>
        <w:tc>
          <w:tcPr>
            <w:tcW w:w="1514" w:type="dxa"/>
            <w:shd w:val="clear" w:color="auto" w:fill="FFFFFF"/>
          </w:tcPr>
          <w:p w:rsidR="003E5E10" w:rsidRPr="004B0D7A" w:rsidRDefault="003E5E10" w:rsidP="00860932">
            <w:pPr>
              <w:pStyle w:val="af4"/>
              <w:jc w:val="center"/>
              <w:rPr>
                <w:rFonts w:ascii="Times New Roman" w:hAnsi="Times New Roman" w:cs="Times New Roman"/>
                <w:sz w:val="26"/>
                <w:szCs w:val="26"/>
              </w:rPr>
            </w:pPr>
            <w:r w:rsidRPr="004B0D7A">
              <w:rPr>
                <w:rFonts w:ascii="Times New Roman" w:hAnsi="Times New Roman" w:cs="Times New Roman"/>
                <w:sz w:val="26"/>
                <w:szCs w:val="26"/>
              </w:rPr>
              <w:t>5.1.2</w:t>
            </w:r>
          </w:p>
        </w:tc>
      </w:tr>
      <w:tr w:rsidR="003E5E10" w:rsidRPr="004B0D7A" w:rsidTr="00E75C28">
        <w:trPr>
          <w:trHeight w:hRule="exact" w:val="1358"/>
        </w:trPr>
        <w:tc>
          <w:tcPr>
            <w:tcW w:w="0" w:type="auto"/>
            <w:shd w:val="clear" w:color="auto" w:fill="FFFFFF"/>
            <w:vAlign w:val="center"/>
          </w:tcPr>
          <w:p w:rsidR="003E5E10" w:rsidRPr="004B0D7A" w:rsidRDefault="001E504C" w:rsidP="00F118C5">
            <w:pPr>
              <w:pStyle w:val="24"/>
              <w:shd w:val="clear" w:color="auto" w:fill="auto"/>
              <w:spacing w:before="0" w:after="60" w:line="240" w:lineRule="exact"/>
              <w:ind w:left="180"/>
              <w:jc w:val="center"/>
              <w:rPr>
                <w:sz w:val="26"/>
                <w:szCs w:val="26"/>
              </w:rPr>
            </w:pPr>
            <w:r w:rsidRPr="004B0D7A">
              <w:rPr>
                <w:sz w:val="26"/>
                <w:szCs w:val="26"/>
              </w:rPr>
              <w:t>6</w:t>
            </w:r>
          </w:p>
        </w:tc>
        <w:tc>
          <w:tcPr>
            <w:tcW w:w="2517" w:type="dxa"/>
            <w:shd w:val="clear" w:color="auto" w:fill="FFFFFF"/>
          </w:tcPr>
          <w:p w:rsidR="003E5E10" w:rsidRPr="004B0D7A" w:rsidRDefault="003E5E10" w:rsidP="00860932">
            <w:pPr>
              <w:pStyle w:val="af5"/>
              <w:rPr>
                <w:rFonts w:ascii="Times New Roman" w:hAnsi="Times New Roman" w:cs="Times New Roman"/>
                <w:sz w:val="26"/>
                <w:szCs w:val="26"/>
              </w:rPr>
            </w:pPr>
            <w:bookmarkStart w:id="199" w:name="sub_1513"/>
            <w:r w:rsidRPr="004B0D7A">
              <w:rPr>
                <w:rFonts w:ascii="Times New Roman" w:hAnsi="Times New Roman" w:cs="Times New Roman"/>
                <w:sz w:val="26"/>
                <w:szCs w:val="26"/>
              </w:rPr>
              <w:t>Площадки для занятий спортом</w:t>
            </w:r>
            <w:bookmarkEnd w:id="199"/>
          </w:p>
        </w:tc>
        <w:tc>
          <w:tcPr>
            <w:tcW w:w="5440" w:type="dxa"/>
            <w:shd w:val="clear" w:color="auto" w:fill="FFFFFF"/>
          </w:tcPr>
          <w:p w:rsidR="003E5E10" w:rsidRPr="004B0D7A" w:rsidRDefault="003E5E10" w:rsidP="00860932">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514" w:type="dxa"/>
            <w:shd w:val="clear" w:color="auto" w:fill="FFFFFF"/>
          </w:tcPr>
          <w:p w:rsidR="003E5E10" w:rsidRPr="004B0D7A" w:rsidRDefault="003E5E10" w:rsidP="00860932">
            <w:pPr>
              <w:pStyle w:val="af4"/>
              <w:jc w:val="center"/>
              <w:rPr>
                <w:rFonts w:ascii="Times New Roman" w:hAnsi="Times New Roman" w:cs="Times New Roman"/>
                <w:sz w:val="26"/>
                <w:szCs w:val="26"/>
              </w:rPr>
            </w:pPr>
            <w:r w:rsidRPr="004B0D7A">
              <w:rPr>
                <w:rFonts w:ascii="Times New Roman" w:hAnsi="Times New Roman" w:cs="Times New Roman"/>
                <w:sz w:val="26"/>
                <w:szCs w:val="26"/>
              </w:rPr>
              <w:t>5.1.3</w:t>
            </w:r>
          </w:p>
        </w:tc>
      </w:tr>
    </w:tbl>
    <w:p w:rsidR="00670133" w:rsidRPr="004B0D7A" w:rsidRDefault="00670133" w:rsidP="00EF4E9A">
      <w:pPr>
        <w:pStyle w:val="11"/>
        <w:widowControl w:val="0"/>
        <w:tabs>
          <w:tab w:val="left" w:pos="0"/>
        </w:tabs>
        <w:autoSpaceDE w:val="0"/>
        <w:autoSpaceDN w:val="0"/>
        <w:adjustRightInd w:val="0"/>
        <w:ind w:left="0" w:firstLine="567"/>
        <w:jc w:val="both"/>
        <w:rPr>
          <w:rFonts w:ascii="Times New Roman" w:hAnsi="Times New Roman"/>
          <w:b/>
          <w:sz w:val="26"/>
          <w:szCs w:val="26"/>
        </w:rPr>
      </w:pPr>
    </w:p>
    <w:p w:rsidR="005B6981" w:rsidRPr="004B0D7A" w:rsidRDefault="00EF4E9A" w:rsidP="002137D5">
      <w:pPr>
        <w:pStyle w:val="11"/>
        <w:widowControl w:val="0"/>
        <w:numPr>
          <w:ilvl w:val="0"/>
          <w:numId w:val="21"/>
        </w:numPr>
        <w:tabs>
          <w:tab w:val="left" w:pos="0"/>
        </w:tabs>
        <w:autoSpaceDE w:val="0"/>
        <w:autoSpaceDN w:val="0"/>
        <w:adjustRightInd w:val="0"/>
        <w:jc w:val="both"/>
        <w:rPr>
          <w:rFonts w:ascii="Times New Roman" w:hAnsi="Times New Roman"/>
          <w:b/>
          <w:sz w:val="26"/>
          <w:szCs w:val="26"/>
        </w:rPr>
      </w:pPr>
      <w:r w:rsidRPr="004B0D7A">
        <w:rPr>
          <w:rFonts w:ascii="Times New Roman" w:hAnsi="Times New Roman"/>
          <w:b/>
          <w:sz w:val="26"/>
          <w:szCs w:val="26"/>
        </w:rPr>
        <w:t>Условно разрешенные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505"/>
        <w:gridCol w:w="5386"/>
        <w:gridCol w:w="1499"/>
      </w:tblGrid>
      <w:tr w:rsidR="00C35E49" w:rsidRPr="004B0D7A" w:rsidTr="00C47AD9">
        <w:trPr>
          <w:trHeight w:hRule="exact" w:val="1118"/>
        </w:trPr>
        <w:tc>
          <w:tcPr>
            <w:tcW w:w="0" w:type="auto"/>
            <w:shd w:val="clear" w:color="auto" w:fill="FFFFFF"/>
            <w:vAlign w:val="center"/>
          </w:tcPr>
          <w:p w:rsidR="00C35E49" w:rsidRPr="004B0D7A" w:rsidRDefault="00C35E49" w:rsidP="00F118C5">
            <w:pPr>
              <w:pStyle w:val="24"/>
              <w:shd w:val="clear" w:color="auto" w:fill="auto"/>
              <w:spacing w:before="0" w:after="60" w:line="240" w:lineRule="exact"/>
              <w:ind w:left="180"/>
              <w:jc w:val="center"/>
              <w:rPr>
                <w:sz w:val="26"/>
                <w:szCs w:val="26"/>
              </w:rPr>
            </w:pPr>
            <w:r w:rsidRPr="004B0D7A">
              <w:rPr>
                <w:sz w:val="26"/>
                <w:szCs w:val="26"/>
              </w:rPr>
              <w:t>№</w:t>
            </w:r>
          </w:p>
          <w:p w:rsidR="00C35E49" w:rsidRPr="004B0D7A" w:rsidRDefault="00C35E49" w:rsidP="00F118C5">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C35E49" w:rsidRPr="004B0D7A" w:rsidRDefault="00C35E49" w:rsidP="00F118C5">
            <w:pPr>
              <w:pStyle w:val="24"/>
              <w:shd w:val="clear" w:color="auto" w:fill="auto"/>
              <w:spacing w:before="60" w:line="240" w:lineRule="exact"/>
              <w:ind w:left="180"/>
              <w:jc w:val="center"/>
              <w:rPr>
                <w:sz w:val="26"/>
                <w:szCs w:val="26"/>
              </w:rPr>
            </w:pPr>
          </w:p>
          <w:p w:rsidR="00C35E49" w:rsidRPr="004B0D7A" w:rsidRDefault="00C35E49" w:rsidP="00F118C5">
            <w:pPr>
              <w:pStyle w:val="24"/>
              <w:shd w:val="clear" w:color="auto" w:fill="auto"/>
              <w:spacing w:before="60" w:line="240" w:lineRule="exact"/>
              <w:ind w:left="180"/>
              <w:jc w:val="center"/>
              <w:rPr>
                <w:sz w:val="26"/>
                <w:szCs w:val="26"/>
              </w:rPr>
            </w:pPr>
          </w:p>
          <w:p w:rsidR="00C35E49" w:rsidRPr="004B0D7A" w:rsidRDefault="00C35E49" w:rsidP="00F118C5">
            <w:pPr>
              <w:pStyle w:val="24"/>
              <w:shd w:val="clear" w:color="auto" w:fill="auto"/>
              <w:spacing w:before="60" w:line="240" w:lineRule="exact"/>
              <w:ind w:left="180"/>
              <w:jc w:val="center"/>
              <w:rPr>
                <w:sz w:val="26"/>
                <w:szCs w:val="26"/>
              </w:rPr>
            </w:pPr>
          </w:p>
          <w:p w:rsidR="00C35E49" w:rsidRPr="004B0D7A" w:rsidRDefault="00C35E49" w:rsidP="00F118C5">
            <w:pPr>
              <w:pStyle w:val="24"/>
              <w:shd w:val="clear" w:color="auto" w:fill="auto"/>
              <w:spacing w:before="60" w:line="240" w:lineRule="exact"/>
              <w:ind w:left="180"/>
              <w:jc w:val="center"/>
              <w:rPr>
                <w:sz w:val="26"/>
                <w:szCs w:val="26"/>
              </w:rPr>
            </w:pPr>
          </w:p>
          <w:p w:rsidR="00C35E49" w:rsidRPr="004B0D7A" w:rsidRDefault="00C35E49" w:rsidP="00F118C5">
            <w:pPr>
              <w:pStyle w:val="24"/>
              <w:shd w:val="clear" w:color="auto" w:fill="auto"/>
              <w:spacing w:before="60" w:line="240" w:lineRule="exact"/>
              <w:ind w:left="180"/>
              <w:jc w:val="center"/>
              <w:rPr>
                <w:sz w:val="26"/>
                <w:szCs w:val="26"/>
              </w:rPr>
            </w:pPr>
          </w:p>
          <w:p w:rsidR="00C35E49" w:rsidRPr="004B0D7A" w:rsidRDefault="00C35E49" w:rsidP="00F118C5">
            <w:pPr>
              <w:pStyle w:val="24"/>
              <w:shd w:val="clear" w:color="auto" w:fill="auto"/>
              <w:spacing w:before="60" w:line="240" w:lineRule="exact"/>
              <w:ind w:left="180"/>
              <w:jc w:val="center"/>
              <w:rPr>
                <w:sz w:val="26"/>
                <w:szCs w:val="26"/>
              </w:rPr>
            </w:pPr>
          </w:p>
        </w:tc>
        <w:tc>
          <w:tcPr>
            <w:tcW w:w="2517" w:type="dxa"/>
            <w:shd w:val="clear" w:color="auto" w:fill="FFFFFF"/>
            <w:vAlign w:val="center"/>
          </w:tcPr>
          <w:p w:rsidR="00C35E49" w:rsidRPr="004B0D7A" w:rsidRDefault="00C35E49" w:rsidP="00F118C5">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C35E49" w:rsidRPr="004B0D7A" w:rsidRDefault="00C35E49" w:rsidP="00F118C5">
            <w:pPr>
              <w:pStyle w:val="24"/>
              <w:shd w:val="clear" w:color="auto" w:fill="auto"/>
              <w:spacing w:before="0" w:line="274" w:lineRule="exact"/>
              <w:ind w:left="200"/>
              <w:jc w:val="center"/>
              <w:rPr>
                <w:sz w:val="26"/>
                <w:szCs w:val="26"/>
              </w:rPr>
            </w:pPr>
            <w:r w:rsidRPr="004B0D7A">
              <w:rPr>
                <w:sz w:val="26"/>
                <w:szCs w:val="26"/>
              </w:rPr>
              <w:t>использования</w:t>
            </w:r>
          </w:p>
        </w:tc>
        <w:tc>
          <w:tcPr>
            <w:tcW w:w="5440" w:type="dxa"/>
            <w:shd w:val="clear" w:color="auto" w:fill="FFFFFF"/>
            <w:vAlign w:val="center"/>
          </w:tcPr>
          <w:p w:rsidR="00C35E49" w:rsidRPr="004B0D7A" w:rsidRDefault="00C35E49" w:rsidP="0043306B">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1514" w:type="dxa"/>
            <w:shd w:val="clear" w:color="auto" w:fill="FFFFFF"/>
            <w:vAlign w:val="center"/>
          </w:tcPr>
          <w:p w:rsidR="00C35E49" w:rsidRPr="004B0D7A" w:rsidRDefault="00C35E49" w:rsidP="00F118C5">
            <w:pPr>
              <w:pStyle w:val="24"/>
              <w:shd w:val="clear" w:color="auto" w:fill="auto"/>
              <w:spacing w:before="0" w:after="120" w:line="240" w:lineRule="exact"/>
              <w:ind w:left="180"/>
              <w:jc w:val="center"/>
              <w:rPr>
                <w:sz w:val="26"/>
                <w:szCs w:val="26"/>
              </w:rPr>
            </w:pPr>
            <w:r w:rsidRPr="004B0D7A">
              <w:rPr>
                <w:sz w:val="26"/>
                <w:szCs w:val="26"/>
              </w:rPr>
              <w:t>Код вида</w:t>
            </w:r>
          </w:p>
        </w:tc>
      </w:tr>
      <w:tr w:rsidR="00C35E49" w:rsidRPr="004B0D7A" w:rsidTr="00E75C28">
        <w:trPr>
          <w:trHeight w:hRule="exact" w:val="1711"/>
        </w:trPr>
        <w:tc>
          <w:tcPr>
            <w:tcW w:w="0" w:type="auto"/>
            <w:shd w:val="clear" w:color="auto" w:fill="FFFFFF"/>
            <w:vAlign w:val="center"/>
          </w:tcPr>
          <w:p w:rsidR="00C35E49" w:rsidRPr="004B0D7A" w:rsidRDefault="003E5E10" w:rsidP="00F118C5">
            <w:pPr>
              <w:pStyle w:val="24"/>
              <w:shd w:val="clear" w:color="auto" w:fill="auto"/>
              <w:spacing w:before="0" w:after="60" w:line="240" w:lineRule="exact"/>
              <w:ind w:left="180"/>
              <w:jc w:val="center"/>
              <w:rPr>
                <w:sz w:val="26"/>
                <w:szCs w:val="26"/>
              </w:rPr>
            </w:pPr>
            <w:r w:rsidRPr="004B0D7A">
              <w:rPr>
                <w:sz w:val="26"/>
                <w:szCs w:val="26"/>
              </w:rPr>
              <w:lastRenderedPageBreak/>
              <w:t>1</w:t>
            </w:r>
          </w:p>
        </w:tc>
        <w:tc>
          <w:tcPr>
            <w:tcW w:w="2517" w:type="dxa"/>
            <w:shd w:val="clear" w:color="auto" w:fill="FFFFFF"/>
          </w:tcPr>
          <w:p w:rsidR="00C35E49" w:rsidRPr="004B0D7A" w:rsidRDefault="00C35E49" w:rsidP="00F118C5">
            <w:pPr>
              <w:pStyle w:val="af4"/>
              <w:rPr>
                <w:sz w:val="26"/>
                <w:szCs w:val="26"/>
              </w:rPr>
            </w:pPr>
            <w:r w:rsidRPr="004B0D7A">
              <w:rPr>
                <w:sz w:val="26"/>
                <w:szCs w:val="26"/>
              </w:rPr>
              <w:t>Гостиничное обслуживание</w:t>
            </w:r>
          </w:p>
        </w:tc>
        <w:tc>
          <w:tcPr>
            <w:tcW w:w="5440" w:type="dxa"/>
            <w:shd w:val="clear" w:color="auto" w:fill="FFFFFF"/>
          </w:tcPr>
          <w:p w:rsidR="00C35E49" w:rsidRPr="004B0D7A" w:rsidRDefault="00C35E49" w:rsidP="00F118C5">
            <w:pPr>
              <w:pStyle w:val="af4"/>
              <w:rPr>
                <w:sz w:val="26"/>
                <w:szCs w:val="26"/>
              </w:rPr>
            </w:pPr>
            <w:r w:rsidRPr="004B0D7A">
              <w:rPr>
                <w:sz w:val="26"/>
                <w:szCs w:val="26"/>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514" w:type="dxa"/>
            <w:shd w:val="clear" w:color="auto" w:fill="FFFFFF"/>
          </w:tcPr>
          <w:p w:rsidR="00C35E49" w:rsidRPr="004B0D7A" w:rsidRDefault="00C35E49" w:rsidP="00F118C5">
            <w:pPr>
              <w:pStyle w:val="af4"/>
              <w:jc w:val="center"/>
              <w:rPr>
                <w:sz w:val="26"/>
                <w:szCs w:val="26"/>
              </w:rPr>
            </w:pPr>
            <w:r w:rsidRPr="004B0D7A">
              <w:rPr>
                <w:sz w:val="26"/>
                <w:szCs w:val="26"/>
              </w:rPr>
              <w:t>4.7</w:t>
            </w:r>
          </w:p>
        </w:tc>
      </w:tr>
      <w:tr w:rsidR="00517A35" w:rsidRPr="004B0D7A" w:rsidTr="00E75C28">
        <w:trPr>
          <w:trHeight w:hRule="exact" w:val="2700"/>
        </w:trPr>
        <w:tc>
          <w:tcPr>
            <w:tcW w:w="0" w:type="auto"/>
            <w:shd w:val="clear" w:color="auto" w:fill="FFFFFF"/>
            <w:vAlign w:val="center"/>
          </w:tcPr>
          <w:p w:rsidR="00517A35" w:rsidRPr="004B0D7A" w:rsidRDefault="001E504C" w:rsidP="00F118C5">
            <w:pPr>
              <w:pStyle w:val="24"/>
              <w:shd w:val="clear" w:color="auto" w:fill="auto"/>
              <w:spacing w:before="0" w:after="60" w:line="240" w:lineRule="exact"/>
              <w:ind w:left="180"/>
              <w:jc w:val="center"/>
              <w:rPr>
                <w:sz w:val="26"/>
                <w:szCs w:val="26"/>
              </w:rPr>
            </w:pPr>
            <w:r w:rsidRPr="004B0D7A">
              <w:rPr>
                <w:sz w:val="26"/>
                <w:szCs w:val="26"/>
              </w:rPr>
              <w:t>2</w:t>
            </w:r>
          </w:p>
        </w:tc>
        <w:tc>
          <w:tcPr>
            <w:tcW w:w="2517" w:type="dxa"/>
            <w:shd w:val="clear" w:color="auto" w:fill="FFFFFF"/>
          </w:tcPr>
          <w:p w:rsidR="00517A35" w:rsidRPr="004B0D7A" w:rsidRDefault="00517A35" w:rsidP="00517A35">
            <w:pPr>
              <w:pStyle w:val="af4"/>
              <w:rPr>
                <w:rFonts w:ascii="Times New Roman" w:hAnsi="Times New Roman" w:cs="Times New Roman"/>
                <w:sz w:val="26"/>
                <w:szCs w:val="26"/>
              </w:rPr>
            </w:pPr>
            <w:r w:rsidRPr="004B0D7A">
              <w:rPr>
                <w:rFonts w:ascii="Times New Roman" w:hAnsi="Times New Roman" w:cs="Times New Roman"/>
                <w:sz w:val="26"/>
                <w:szCs w:val="26"/>
              </w:rPr>
              <w:t>Обеспечение внутреннего правопорядка</w:t>
            </w:r>
          </w:p>
        </w:tc>
        <w:tc>
          <w:tcPr>
            <w:tcW w:w="5440" w:type="dxa"/>
            <w:shd w:val="clear" w:color="auto" w:fill="FFFFFF"/>
          </w:tcPr>
          <w:p w:rsidR="00517A35" w:rsidRPr="004B0D7A" w:rsidRDefault="00517A35" w:rsidP="00517A35">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B0D7A">
              <w:rPr>
                <w:rFonts w:ascii="Times New Roman" w:hAnsi="Times New Roman" w:cs="Times New Roman"/>
                <w:sz w:val="26"/>
                <w:szCs w:val="26"/>
              </w:rPr>
              <w:t>Росгвардии</w:t>
            </w:r>
            <w:proofErr w:type="spellEnd"/>
            <w:r w:rsidRPr="004B0D7A">
              <w:rPr>
                <w:rFonts w:ascii="Times New Roman" w:hAnsi="Times New Roman" w:cs="Times New Roman"/>
                <w:sz w:val="26"/>
                <w:szCs w:val="26"/>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514" w:type="dxa"/>
            <w:shd w:val="clear" w:color="auto" w:fill="FFFFFF"/>
          </w:tcPr>
          <w:p w:rsidR="00517A35" w:rsidRPr="004B0D7A" w:rsidRDefault="00517A35"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8.3</w:t>
            </w:r>
          </w:p>
        </w:tc>
      </w:tr>
      <w:tr w:rsidR="001E504C" w:rsidRPr="004B0D7A" w:rsidTr="00E75C28">
        <w:trPr>
          <w:trHeight w:hRule="exact" w:val="2128"/>
        </w:trPr>
        <w:tc>
          <w:tcPr>
            <w:tcW w:w="0" w:type="auto"/>
            <w:shd w:val="clear" w:color="auto" w:fill="FFFFFF"/>
            <w:vAlign w:val="center"/>
          </w:tcPr>
          <w:p w:rsidR="001E504C" w:rsidRPr="004B0D7A" w:rsidRDefault="001E504C" w:rsidP="00F118C5">
            <w:pPr>
              <w:pStyle w:val="24"/>
              <w:shd w:val="clear" w:color="auto" w:fill="auto"/>
              <w:spacing w:before="0" w:after="60" w:line="240" w:lineRule="exact"/>
              <w:ind w:left="180"/>
              <w:jc w:val="center"/>
              <w:rPr>
                <w:sz w:val="26"/>
                <w:szCs w:val="26"/>
              </w:rPr>
            </w:pPr>
            <w:r w:rsidRPr="004B0D7A">
              <w:rPr>
                <w:sz w:val="26"/>
                <w:szCs w:val="26"/>
              </w:rPr>
              <w:t>3</w:t>
            </w:r>
          </w:p>
        </w:tc>
        <w:tc>
          <w:tcPr>
            <w:tcW w:w="2517" w:type="dxa"/>
            <w:shd w:val="clear" w:color="auto" w:fill="FFFFFF"/>
          </w:tcPr>
          <w:p w:rsidR="001E504C" w:rsidRPr="004B0D7A" w:rsidRDefault="001E504C" w:rsidP="00E676CD">
            <w:pPr>
              <w:pStyle w:val="af4"/>
              <w:rPr>
                <w:rFonts w:ascii="Times New Roman" w:hAnsi="Times New Roman" w:cs="Times New Roman"/>
                <w:sz w:val="26"/>
                <w:szCs w:val="26"/>
              </w:rPr>
            </w:pPr>
            <w:r w:rsidRPr="004B0D7A">
              <w:rPr>
                <w:rFonts w:ascii="Times New Roman" w:hAnsi="Times New Roman" w:cs="Times New Roman"/>
                <w:sz w:val="26"/>
                <w:szCs w:val="26"/>
              </w:rPr>
              <w:t>Рынки</w:t>
            </w:r>
          </w:p>
        </w:tc>
        <w:tc>
          <w:tcPr>
            <w:tcW w:w="5440" w:type="dxa"/>
            <w:shd w:val="clear" w:color="auto" w:fill="FFFFFF"/>
          </w:tcPr>
          <w:p w:rsidR="001E504C" w:rsidRPr="004B0D7A" w:rsidRDefault="001E504C"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E504C" w:rsidRPr="004B0D7A" w:rsidRDefault="001E504C"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гаражей и (или) стоянок для автомобилей сотрудников и посетителей рынка</w:t>
            </w:r>
          </w:p>
        </w:tc>
        <w:tc>
          <w:tcPr>
            <w:tcW w:w="1514" w:type="dxa"/>
            <w:shd w:val="clear" w:color="auto" w:fill="FFFFFF"/>
          </w:tcPr>
          <w:p w:rsidR="001E504C" w:rsidRPr="004B0D7A" w:rsidRDefault="001E504C"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4.3</w:t>
            </w:r>
          </w:p>
        </w:tc>
      </w:tr>
      <w:tr w:rsidR="001E504C" w:rsidRPr="004B0D7A" w:rsidTr="00C47AD9">
        <w:trPr>
          <w:trHeight w:hRule="exact" w:val="1487"/>
        </w:trPr>
        <w:tc>
          <w:tcPr>
            <w:tcW w:w="0" w:type="auto"/>
            <w:shd w:val="clear" w:color="auto" w:fill="FFFFFF"/>
            <w:vAlign w:val="center"/>
          </w:tcPr>
          <w:p w:rsidR="001E504C" w:rsidRPr="004B0D7A" w:rsidRDefault="001E504C" w:rsidP="00F118C5">
            <w:pPr>
              <w:pStyle w:val="24"/>
              <w:shd w:val="clear" w:color="auto" w:fill="auto"/>
              <w:spacing w:before="0" w:after="60" w:line="240" w:lineRule="exact"/>
              <w:ind w:left="180"/>
              <w:jc w:val="center"/>
              <w:rPr>
                <w:sz w:val="26"/>
                <w:szCs w:val="26"/>
              </w:rPr>
            </w:pPr>
            <w:r w:rsidRPr="004B0D7A">
              <w:rPr>
                <w:sz w:val="26"/>
                <w:szCs w:val="26"/>
              </w:rPr>
              <w:t>4</w:t>
            </w:r>
          </w:p>
        </w:tc>
        <w:tc>
          <w:tcPr>
            <w:tcW w:w="2517" w:type="dxa"/>
            <w:shd w:val="clear" w:color="auto" w:fill="FFFFFF"/>
          </w:tcPr>
          <w:p w:rsidR="001E504C" w:rsidRPr="004B0D7A" w:rsidRDefault="001E504C" w:rsidP="00E676CD">
            <w:pPr>
              <w:pStyle w:val="af4"/>
              <w:rPr>
                <w:rFonts w:ascii="Times New Roman" w:hAnsi="Times New Roman" w:cs="Times New Roman"/>
                <w:sz w:val="26"/>
                <w:szCs w:val="26"/>
              </w:rPr>
            </w:pPr>
            <w:r w:rsidRPr="004B0D7A">
              <w:rPr>
                <w:rFonts w:ascii="Times New Roman" w:hAnsi="Times New Roman" w:cs="Times New Roman"/>
                <w:sz w:val="26"/>
                <w:szCs w:val="26"/>
              </w:rPr>
              <w:t>Магазины</w:t>
            </w:r>
          </w:p>
        </w:tc>
        <w:tc>
          <w:tcPr>
            <w:tcW w:w="5440" w:type="dxa"/>
            <w:shd w:val="clear" w:color="auto" w:fill="FFFFFF"/>
          </w:tcPr>
          <w:p w:rsidR="001E504C" w:rsidRPr="004B0D7A" w:rsidRDefault="001E504C"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514" w:type="dxa"/>
            <w:shd w:val="clear" w:color="auto" w:fill="FFFFFF"/>
          </w:tcPr>
          <w:p w:rsidR="001E504C" w:rsidRPr="004B0D7A" w:rsidRDefault="001E504C"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4.4</w:t>
            </w:r>
          </w:p>
        </w:tc>
      </w:tr>
      <w:tr w:rsidR="001E504C" w:rsidRPr="004B0D7A" w:rsidTr="00C47AD9">
        <w:trPr>
          <w:trHeight w:hRule="exact" w:val="1487"/>
        </w:trPr>
        <w:tc>
          <w:tcPr>
            <w:tcW w:w="0" w:type="auto"/>
            <w:shd w:val="clear" w:color="auto" w:fill="FFFFFF"/>
            <w:vAlign w:val="center"/>
          </w:tcPr>
          <w:p w:rsidR="001E504C" w:rsidRPr="004B0D7A" w:rsidRDefault="001E504C" w:rsidP="00F118C5">
            <w:pPr>
              <w:pStyle w:val="24"/>
              <w:shd w:val="clear" w:color="auto" w:fill="auto"/>
              <w:spacing w:before="0" w:after="60" w:line="240" w:lineRule="exact"/>
              <w:ind w:left="180"/>
              <w:jc w:val="center"/>
              <w:rPr>
                <w:sz w:val="26"/>
                <w:szCs w:val="26"/>
              </w:rPr>
            </w:pPr>
            <w:r w:rsidRPr="004B0D7A">
              <w:rPr>
                <w:sz w:val="26"/>
                <w:szCs w:val="26"/>
              </w:rPr>
              <w:t>5</w:t>
            </w:r>
          </w:p>
        </w:tc>
        <w:tc>
          <w:tcPr>
            <w:tcW w:w="2517" w:type="dxa"/>
            <w:shd w:val="clear" w:color="auto" w:fill="FFFFFF"/>
          </w:tcPr>
          <w:p w:rsidR="001E504C" w:rsidRPr="004B0D7A" w:rsidRDefault="001E504C" w:rsidP="00E676CD">
            <w:pPr>
              <w:pStyle w:val="af4"/>
              <w:rPr>
                <w:rFonts w:ascii="Times New Roman" w:hAnsi="Times New Roman" w:cs="Times New Roman"/>
                <w:sz w:val="26"/>
                <w:szCs w:val="26"/>
              </w:rPr>
            </w:pPr>
            <w:r w:rsidRPr="004B0D7A">
              <w:rPr>
                <w:rFonts w:ascii="Times New Roman" w:hAnsi="Times New Roman" w:cs="Times New Roman"/>
                <w:sz w:val="26"/>
                <w:szCs w:val="26"/>
              </w:rPr>
              <w:t>Общественное питание</w:t>
            </w:r>
          </w:p>
        </w:tc>
        <w:tc>
          <w:tcPr>
            <w:tcW w:w="5440" w:type="dxa"/>
            <w:shd w:val="clear" w:color="auto" w:fill="FFFFFF"/>
          </w:tcPr>
          <w:p w:rsidR="001E504C" w:rsidRPr="004B0D7A" w:rsidRDefault="001E504C"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p w:rsidR="001E504C" w:rsidRPr="004B0D7A" w:rsidRDefault="001E504C" w:rsidP="00E676CD">
            <w:pPr>
              <w:tabs>
                <w:tab w:val="left" w:pos="2715"/>
              </w:tabs>
              <w:rPr>
                <w:sz w:val="26"/>
                <w:szCs w:val="26"/>
              </w:rPr>
            </w:pPr>
          </w:p>
        </w:tc>
        <w:tc>
          <w:tcPr>
            <w:tcW w:w="1514" w:type="dxa"/>
            <w:shd w:val="clear" w:color="auto" w:fill="FFFFFF"/>
          </w:tcPr>
          <w:p w:rsidR="001E504C" w:rsidRPr="004B0D7A" w:rsidRDefault="001E504C"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4.6</w:t>
            </w:r>
          </w:p>
        </w:tc>
      </w:tr>
    </w:tbl>
    <w:p w:rsidR="00F36B45" w:rsidRPr="004B0D7A" w:rsidRDefault="00EF4E9A" w:rsidP="00F36B45">
      <w:pPr>
        <w:pStyle w:val="af1"/>
        <w:numPr>
          <w:ilvl w:val="0"/>
          <w:numId w:val="21"/>
        </w:numPr>
        <w:jc w:val="both"/>
        <w:rPr>
          <w:b/>
          <w:bCs/>
          <w:sz w:val="26"/>
          <w:szCs w:val="26"/>
        </w:rPr>
      </w:pPr>
      <w:r w:rsidRPr="004B0D7A">
        <w:rPr>
          <w:b/>
          <w:bCs/>
          <w:sz w:val="26"/>
          <w:szCs w:val="26"/>
        </w:rPr>
        <w:t>Вспомогательные виды разрешенного использования</w:t>
      </w:r>
      <w:r w:rsidR="00F36B45" w:rsidRPr="004B0D7A">
        <w:rPr>
          <w:b/>
          <w:bCs/>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501"/>
        <w:gridCol w:w="6179"/>
        <w:gridCol w:w="710"/>
      </w:tblGrid>
      <w:tr w:rsidR="00EF4E9A" w:rsidRPr="004B0D7A" w:rsidTr="00C47AD9">
        <w:trPr>
          <w:trHeight w:hRule="exact" w:val="1118"/>
          <w:tblHeader/>
        </w:trPr>
        <w:tc>
          <w:tcPr>
            <w:tcW w:w="0" w:type="auto"/>
            <w:shd w:val="clear" w:color="auto" w:fill="FFFFFF"/>
            <w:vAlign w:val="center"/>
          </w:tcPr>
          <w:p w:rsidR="00EF4E9A" w:rsidRPr="004B0D7A" w:rsidRDefault="00EF4E9A" w:rsidP="00F118C5">
            <w:pPr>
              <w:pStyle w:val="24"/>
              <w:shd w:val="clear" w:color="auto" w:fill="auto"/>
              <w:spacing w:before="0" w:after="60" w:line="240" w:lineRule="exact"/>
              <w:ind w:left="180"/>
              <w:jc w:val="center"/>
              <w:rPr>
                <w:sz w:val="26"/>
                <w:szCs w:val="26"/>
              </w:rPr>
            </w:pPr>
            <w:r w:rsidRPr="004B0D7A">
              <w:rPr>
                <w:sz w:val="26"/>
                <w:szCs w:val="26"/>
              </w:rPr>
              <w:t>№</w:t>
            </w:r>
          </w:p>
          <w:p w:rsidR="00EF4E9A" w:rsidRPr="004B0D7A" w:rsidRDefault="00EF4E9A" w:rsidP="00F118C5">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EF4E9A" w:rsidRPr="004B0D7A" w:rsidRDefault="00EF4E9A" w:rsidP="00F118C5">
            <w:pPr>
              <w:pStyle w:val="24"/>
              <w:shd w:val="clear" w:color="auto" w:fill="auto"/>
              <w:spacing w:before="60" w:line="240" w:lineRule="exact"/>
              <w:ind w:left="180"/>
              <w:jc w:val="center"/>
              <w:rPr>
                <w:sz w:val="26"/>
                <w:szCs w:val="26"/>
              </w:rPr>
            </w:pPr>
          </w:p>
          <w:p w:rsidR="00EF4E9A" w:rsidRPr="004B0D7A" w:rsidRDefault="00EF4E9A" w:rsidP="00F118C5">
            <w:pPr>
              <w:pStyle w:val="24"/>
              <w:shd w:val="clear" w:color="auto" w:fill="auto"/>
              <w:spacing w:before="60" w:line="240" w:lineRule="exact"/>
              <w:ind w:left="180"/>
              <w:jc w:val="center"/>
              <w:rPr>
                <w:sz w:val="26"/>
                <w:szCs w:val="26"/>
              </w:rPr>
            </w:pPr>
          </w:p>
          <w:p w:rsidR="00EF4E9A" w:rsidRPr="004B0D7A" w:rsidRDefault="00EF4E9A" w:rsidP="00F118C5">
            <w:pPr>
              <w:pStyle w:val="24"/>
              <w:shd w:val="clear" w:color="auto" w:fill="auto"/>
              <w:spacing w:before="60" w:line="240" w:lineRule="exact"/>
              <w:ind w:left="180"/>
              <w:jc w:val="center"/>
              <w:rPr>
                <w:sz w:val="26"/>
                <w:szCs w:val="26"/>
              </w:rPr>
            </w:pPr>
          </w:p>
          <w:p w:rsidR="00EF4E9A" w:rsidRPr="004B0D7A" w:rsidRDefault="00EF4E9A" w:rsidP="00F118C5">
            <w:pPr>
              <w:pStyle w:val="24"/>
              <w:shd w:val="clear" w:color="auto" w:fill="auto"/>
              <w:spacing w:before="60" w:line="240" w:lineRule="exact"/>
              <w:ind w:left="180"/>
              <w:jc w:val="center"/>
              <w:rPr>
                <w:sz w:val="26"/>
                <w:szCs w:val="26"/>
              </w:rPr>
            </w:pPr>
          </w:p>
          <w:p w:rsidR="00EF4E9A" w:rsidRPr="004B0D7A" w:rsidRDefault="00EF4E9A" w:rsidP="00F118C5">
            <w:pPr>
              <w:pStyle w:val="24"/>
              <w:shd w:val="clear" w:color="auto" w:fill="auto"/>
              <w:spacing w:before="60" w:line="240" w:lineRule="exact"/>
              <w:ind w:left="180"/>
              <w:jc w:val="center"/>
              <w:rPr>
                <w:sz w:val="26"/>
                <w:szCs w:val="26"/>
              </w:rPr>
            </w:pPr>
          </w:p>
          <w:p w:rsidR="00EF4E9A" w:rsidRPr="004B0D7A" w:rsidRDefault="00EF4E9A" w:rsidP="00F118C5">
            <w:pPr>
              <w:pStyle w:val="24"/>
              <w:shd w:val="clear" w:color="auto" w:fill="auto"/>
              <w:spacing w:before="60" w:line="240" w:lineRule="exact"/>
              <w:ind w:left="180"/>
              <w:jc w:val="center"/>
              <w:rPr>
                <w:sz w:val="26"/>
                <w:szCs w:val="26"/>
              </w:rPr>
            </w:pPr>
          </w:p>
        </w:tc>
        <w:tc>
          <w:tcPr>
            <w:tcW w:w="2517" w:type="dxa"/>
            <w:shd w:val="clear" w:color="auto" w:fill="FFFFFF"/>
            <w:vAlign w:val="center"/>
          </w:tcPr>
          <w:p w:rsidR="00EF4E9A" w:rsidRPr="004B0D7A" w:rsidRDefault="00EF4E9A" w:rsidP="00F118C5">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EF4E9A" w:rsidRPr="004B0D7A" w:rsidRDefault="00EF4E9A" w:rsidP="00F118C5">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291" w:type="dxa"/>
            <w:shd w:val="clear" w:color="auto" w:fill="FFFFFF"/>
            <w:vAlign w:val="center"/>
          </w:tcPr>
          <w:p w:rsidR="00EF4E9A" w:rsidRPr="004B0D7A" w:rsidRDefault="00EF4E9A" w:rsidP="0043306B">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EF4E9A" w:rsidRPr="004B0D7A" w:rsidRDefault="00EF4E9A" w:rsidP="00F118C5">
            <w:pPr>
              <w:pStyle w:val="24"/>
              <w:shd w:val="clear" w:color="auto" w:fill="auto"/>
              <w:spacing w:before="0" w:after="120" w:line="240" w:lineRule="exact"/>
              <w:ind w:left="180"/>
              <w:jc w:val="center"/>
              <w:rPr>
                <w:sz w:val="26"/>
                <w:szCs w:val="26"/>
              </w:rPr>
            </w:pPr>
            <w:r w:rsidRPr="004B0D7A">
              <w:rPr>
                <w:sz w:val="26"/>
                <w:szCs w:val="26"/>
              </w:rPr>
              <w:t>Код вида</w:t>
            </w:r>
          </w:p>
        </w:tc>
      </w:tr>
      <w:tr w:rsidR="0034091F" w:rsidRPr="004B0D7A" w:rsidTr="00C47AD9">
        <w:trPr>
          <w:trHeight w:hRule="exact" w:val="2718"/>
        </w:trPr>
        <w:tc>
          <w:tcPr>
            <w:tcW w:w="0" w:type="auto"/>
            <w:shd w:val="clear" w:color="auto" w:fill="FFFFFF"/>
            <w:vAlign w:val="center"/>
          </w:tcPr>
          <w:p w:rsidR="0034091F" w:rsidRPr="004B0D7A" w:rsidRDefault="00F36B45" w:rsidP="00F118C5">
            <w:pPr>
              <w:pStyle w:val="24"/>
              <w:shd w:val="clear" w:color="auto" w:fill="auto"/>
              <w:spacing w:before="0" w:after="60" w:line="240" w:lineRule="exact"/>
              <w:ind w:left="180"/>
              <w:jc w:val="center"/>
              <w:rPr>
                <w:sz w:val="26"/>
                <w:szCs w:val="26"/>
              </w:rPr>
            </w:pPr>
            <w:r w:rsidRPr="004B0D7A">
              <w:rPr>
                <w:sz w:val="26"/>
                <w:szCs w:val="26"/>
              </w:rPr>
              <w:t>1</w:t>
            </w:r>
          </w:p>
        </w:tc>
        <w:tc>
          <w:tcPr>
            <w:tcW w:w="2517" w:type="dxa"/>
            <w:shd w:val="clear" w:color="auto" w:fill="FFFFFF"/>
          </w:tcPr>
          <w:p w:rsidR="0034091F" w:rsidRPr="004B0D7A" w:rsidRDefault="0034091F" w:rsidP="00860932">
            <w:pPr>
              <w:pStyle w:val="af5"/>
              <w:rPr>
                <w:rFonts w:ascii="Times New Roman" w:hAnsi="Times New Roman" w:cs="Times New Roman"/>
                <w:sz w:val="26"/>
                <w:szCs w:val="26"/>
              </w:rPr>
            </w:pPr>
            <w:r w:rsidRPr="004B0D7A">
              <w:rPr>
                <w:rFonts w:ascii="Times New Roman" w:hAnsi="Times New Roman" w:cs="Times New Roman"/>
                <w:sz w:val="26"/>
                <w:szCs w:val="26"/>
              </w:rPr>
              <w:t>Улично-дорожная сеть</w:t>
            </w:r>
          </w:p>
        </w:tc>
        <w:tc>
          <w:tcPr>
            <w:tcW w:w="6291" w:type="dxa"/>
            <w:shd w:val="clear" w:color="auto" w:fill="auto"/>
          </w:tcPr>
          <w:p w:rsidR="0034091F" w:rsidRPr="004B0D7A" w:rsidRDefault="0034091F" w:rsidP="00860932">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B0D7A">
              <w:rPr>
                <w:rFonts w:ascii="Times New Roman" w:hAnsi="Times New Roman" w:cs="Times New Roman"/>
                <w:sz w:val="26"/>
                <w:szCs w:val="26"/>
              </w:rPr>
              <w:t>велотранспортной</w:t>
            </w:r>
            <w:proofErr w:type="spellEnd"/>
            <w:r w:rsidRPr="004B0D7A">
              <w:rPr>
                <w:rFonts w:ascii="Times New Roman" w:hAnsi="Times New Roman" w:cs="Times New Roman"/>
                <w:sz w:val="26"/>
                <w:szCs w:val="26"/>
              </w:rPr>
              <w:t xml:space="preserve"> и инженерной инфраструктуры;</w:t>
            </w:r>
          </w:p>
          <w:p w:rsidR="0034091F" w:rsidRPr="004B0D7A" w:rsidRDefault="0034091F" w:rsidP="00F36B45">
            <w:pPr>
              <w:pStyle w:val="af5"/>
              <w:rPr>
                <w:rFonts w:ascii="Times New Roman" w:hAnsi="Times New Roman" w:cs="Times New Roman"/>
                <w:sz w:val="26"/>
                <w:szCs w:val="26"/>
              </w:rPr>
            </w:pPr>
            <w:r w:rsidRPr="004B0D7A">
              <w:rPr>
                <w:rFonts w:ascii="Times New Roman" w:hAnsi="Times New Roman" w:cs="Times New Roman"/>
                <w:sz w:val="26"/>
                <w:szCs w:val="26"/>
              </w:rPr>
              <w:t>размещение придорожных стоянок (парковок) транспортных сре</w:t>
            </w:r>
            <w:proofErr w:type="gramStart"/>
            <w:r w:rsidRPr="004B0D7A">
              <w:rPr>
                <w:rFonts w:ascii="Times New Roman" w:hAnsi="Times New Roman" w:cs="Times New Roman"/>
                <w:sz w:val="26"/>
                <w:szCs w:val="26"/>
              </w:rPr>
              <w:t>дств в гр</w:t>
            </w:r>
            <w:proofErr w:type="gramEnd"/>
            <w:r w:rsidRPr="004B0D7A">
              <w:rPr>
                <w:rFonts w:ascii="Times New Roman" w:hAnsi="Times New Roman" w:cs="Times New Roman"/>
                <w:sz w:val="26"/>
                <w:szCs w:val="26"/>
              </w:rPr>
              <w:t xml:space="preserve">аницах городских улиц и дорог, за исключением предусмотренных видами разрешенного использования с </w:t>
            </w:r>
            <w:hyperlink w:anchor="sub_10271" w:history="1">
              <w:r w:rsidRPr="004B0D7A">
                <w:rPr>
                  <w:rStyle w:val="af3"/>
                  <w:rFonts w:ascii="Times New Roman" w:hAnsi="Times New Roman" w:cs="Times New Roman"/>
                  <w:color w:val="auto"/>
                  <w:sz w:val="26"/>
                  <w:szCs w:val="26"/>
                </w:rPr>
                <w:t>кодами 2.7.1</w:t>
              </w:r>
            </w:hyperlink>
            <w:r w:rsidRPr="004B0D7A">
              <w:rPr>
                <w:rFonts w:ascii="Times New Roman" w:hAnsi="Times New Roman" w:cs="Times New Roman"/>
                <w:sz w:val="26"/>
                <w:szCs w:val="26"/>
              </w:rPr>
              <w:t xml:space="preserve">, </w:t>
            </w:r>
            <w:hyperlink w:anchor="sub_1049" w:history="1">
              <w:r w:rsidRPr="004B0D7A">
                <w:rPr>
                  <w:rStyle w:val="af3"/>
                  <w:rFonts w:ascii="Times New Roman" w:hAnsi="Times New Roman" w:cs="Times New Roman"/>
                  <w:color w:val="auto"/>
                  <w:sz w:val="26"/>
                  <w:szCs w:val="26"/>
                </w:rPr>
                <w:t>4.9</w:t>
              </w:r>
            </w:hyperlink>
            <w:r w:rsidRPr="004B0D7A">
              <w:rPr>
                <w:rFonts w:ascii="Times New Roman" w:hAnsi="Times New Roman" w:cs="Times New Roman"/>
                <w:sz w:val="26"/>
                <w:szCs w:val="26"/>
              </w:rPr>
              <w:t xml:space="preserve">, </w:t>
            </w:r>
            <w:hyperlink w:anchor="sub_1723" w:history="1">
              <w:r w:rsidRPr="004B0D7A">
                <w:rPr>
                  <w:rStyle w:val="af3"/>
                  <w:rFonts w:ascii="Times New Roman" w:hAnsi="Times New Roman" w:cs="Times New Roman"/>
                  <w:color w:val="auto"/>
                  <w:sz w:val="26"/>
                  <w:szCs w:val="26"/>
                </w:rPr>
                <w:t>7.2.3</w:t>
              </w:r>
            </w:hyperlink>
            <w:r w:rsidR="00F36B45" w:rsidRPr="004B0D7A">
              <w:rPr>
                <w:rFonts w:ascii="Times New Roman" w:hAnsi="Times New Roman" w:cs="Times New Roman"/>
                <w:sz w:val="26"/>
                <w:szCs w:val="26"/>
              </w:rPr>
              <w:t xml:space="preserve"> (хранение автотранспорта, служебные гаражи,</w:t>
            </w:r>
            <w:bookmarkStart w:id="200" w:name="sub_1723"/>
            <w:r w:rsidR="00F36B45" w:rsidRPr="004B0D7A">
              <w:rPr>
                <w:sz w:val="26"/>
                <w:szCs w:val="26"/>
              </w:rPr>
              <w:t xml:space="preserve"> стоянки</w:t>
            </w:r>
            <w:bookmarkEnd w:id="200"/>
            <w:r w:rsidR="00F36B45" w:rsidRPr="004B0D7A">
              <w:rPr>
                <w:sz w:val="26"/>
                <w:szCs w:val="26"/>
              </w:rPr>
              <w:t xml:space="preserve"> транспорта общего пользования</w:t>
            </w:r>
            <w:r w:rsidR="00F36B45" w:rsidRPr="004B0D7A">
              <w:rPr>
                <w:rFonts w:ascii="Times New Roman" w:hAnsi="Times New Roman" w:cs="Times New Roman"/>
                <w:sz w:val="26"/>
                <w:szCs w:val="26"/>
              </w:rPr>
              <w:t>)</w:t>
            </w:r>
            <w:r w:rsidRPr="004B0D7A">
              <w:rPr>
                <w:rFonts w:ascii="Times New Roman" w:hAnsi="Times New Roman" w:cs="Times New Roman"/>
                <w:sz w:val="26"/>
                <w:szCs w:val="26"/>
              </w:rPr>
              <w:t>, а также некапитальных сооружений, предназначенных для охраны транспортных средств</w:t>
            </w:r>
          </w:p>
        </w:tc>
        <w:tc>
          <w:tcPr>
            <w:tcW w:w="0" w:type="auto"/>
            <w:shd w:val="clear" w:color="auto" w:fill="auto"/>
          </w:tcPr>
          <w:p w:rsidR="0034091F" w:rsidRPr="004B0D7A" w:rsidRDefault="0034091F" w:rsidP="00860932">
            <w:pPr>
              <w:pStyle w:val="af4"/>
              <w:jc w:val="center"/>
              <w:rPr>
                <w:rFonts w:ascii="Times New Roman" w:hAnsi="Times New Roman" w:cs="Times New Roman"/>
                <w:sz w:val="26"/>
                <w:szCs w:val="26"/>
              </w:rPr>
            </w:pPr>
            <w:r w:rsidRPr="004B0D7A">
              <w:rPr>
                <w:rFonts w:ascii="Times New Roman" w:hAnsi="Times New Roman" w:cs="Times New Roman"/>
                <w:sz w:val="26"/>
                <w:szCs w:val="26"/>
              </w:rPr>
              <w:t>12.0.1</w:t>
            </w:r>
          </w:p>
        </w:tc>
      </w:tr>
      <w:tr w:rsidR="00F36B45" w:rsidRPr="004B0D7A" w:rsidTr="00C47AD9">
        <w:trPr>
          <w:trHeight w:hRule="exact" w:val="1423"/>
        </w:trPr>
        <w:tc>
          <w:tcPr>
            <w:tcW w:w="0" w:type="auto"/>
            <w:shd w:val="clear" w:color="auto" w:fill="FFFFFF"/>
            <w:vAlign w:val="center"/>
          </w:tcPr>
          <w:p w:rsidR="00F36B45" w:rsidRPr="004B0D7A" w:rsidRDefault="00F36B45" w:rsidP="00F118C5">
            <w:pPr>
              <w:pStyle w:val="24"/>
              <w:shd w:val="clear" w:color="auto" w:fill="auto"/>
              <w:spacing w:before="0" w:after="60" w:line="240" w:lineRule="exact"/>
              <w:ind w:left="180"/>
              <w:jc w:val="center"/>
              <w:rPr>
                <w:sz w:val="26"/>
                <w:szCs w:val="26"/>
              </w:rPr>
            </w:pPr>
            <w:r w:rsidRPr="004B0D7A">
              <w:rPr>
                <w:sz w:val="26"/>
                <w:szCs w:val="26"/>
              </w:rPr>
              <w:lastRenderedPageBreak/>
              <w:t>2</w:t>
            </w:r>
          </w:p>
        </w:tc>
        <w:tc>
          <w:tcPr>
            <w:tcW w:w="2517" w:type="dxa"/>
            <w:shd w:val="clear" w:color="auto" w:fill="auto"/>
          </w:tcPr>
          <w:p w:rsidR="00F36B45" w:rsidRPr="004B0D7A" w:rsidRDefault="00F36B45" w:rsidP="001A1063">
            <w:pPr>
              <w:pStyle w:val="af5"/>
              <w:rPr>
                <w:rFonts w:ascii="Times New Roman" w:hAnsi="Times New Roman" w:cs="Times New Roman"/>
                <w:color w:val="548DD4" w:themeColor="text2" w:themeTint="99"/>
                <w:sz w:val="26"/>
                <w:szCs w:val="26"/>
              </w:rPr>
            </w:pPr>
            <w:bookmarkStart w:id="201" w:name="sub_10271"/>
            <w:r w:rsidRPr="004B0D7A">
              <w:rPr>
                <w:rFonts w:ascii="Times New Roman" w:hAnsi="Times New Roman" w:cs="Times New Roman"/>
                <w:color w:val="548DD4" w:themeColor="text2" w:themeTint="99"/>
                <w:sz w:val="26"/>
                <w:szCs w:val="26"/>
              </w:rPr>
              <w:t>Хранение автотранспорта</w:t>
            </w:r>
            <w:bookmarkEnd w:id="201"/>
          </w:p>
        </w:tc>
        <w:tc>
          <w:tcPr>
            <w:tcW w:w="6291" w:type="dxa"/>
            <w:shd w:val="clear" w:color="auto" w:fill="auto"/>
          </w:tcPr>
          <w:p w:rsidR="00F36B45" w:rsidRPr="004B0D7A" w:rsidRDefault="00F36B45" w:rsidP="001A1063">
            <w:pPr>
              <w:pStyle w:val="af4"/>
              <w:rPr>
                <w:rFonts w:ascii="Times New Roman" w:hAnsi="Times New Roman" w:cs="Times New Roman"/>
                <w:color w:val="548DD4" w:themeColor="text2" w:themeTint="99"/>
                <w:sz w:val="26"/>
                <w:szCs w:val="26"/>
              </w:rPr>
            </w:pPr>
            <w:r w:rsidRPr="004B0D7A">
              <w:rPr>
                <w:rFonts w:ascii="Times New Roman" w:hAnsi="Times New Roman" w:cs="Times New Roman"/>
                <w:color w:val="548DD4" w:themeColor="text2" w:themeTint="99"/>
                <w:sz w:val="26"/>
                <w:szCs w:val="2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0D7A">
              <w:rPr>
                <w:rFonts w:ascii="Times New Roman" w:hAnsi="Times New Roman" w:cs="Times New Roman"/>
                <w:color w:val="548DD4" w:themeColor="text2" w:themeTint="99"/>
                <w:sz w:val="26"/>
                <w:szCs w:val="26"/>
              </w:rPr>
              <w:t>машино-места</w:t>
            </w:r>
            <w:proofErr w:type="spellEnd"/>
            <w:r w:rsidRPr="004B0D7A">
              <w:rPr>
                <w:rFonts w:ascii="Times New Roman" w:hAnsi="Times New Roman" w:cs="Times New Roman"/>
                <w:color w:val="548DD4" w:themeColor="text2" w:themeTint="99"/>
                <w:sz w:val="26"/>
                <w:szCs w:val="26"/>
              </w:rPr>
              <w:t xml:space="preserve">, за исключением гаражей, размещение которых предусмотрено содержанием вида разрешенного использования с </w:t>
            </w:r>
            <w:hyperlink w:anchor="sub_1049" w:history="1">
              <w:r w:rsidRPr="004B0D7A">
                <w:rPr>
                  <w:rStyle w:val="af3"/>
                  <w:rFonts w:ascii="Times New Roman" w:hAnsi="Times New Roman" w:cs="Times New Roman"/>
                  <w:color w:val="548DD4" w:themeColor="text2" w:themeTint="99"/>
                  <w:sz w:val="26"/>
                  <w:szCs w:val="26"/>
                </w:rPr>
                <w:t>кодом 4.9</w:t>
              </w:r>
            </w:hyperlink>
            <w:r w:rsidRPr="004B0D7A">
              <w:rPr>
                <w:rFonts w:ascii="Times New Roman" w:hAnsi="Times New Roman" w:cs="Times New Roman"/>
                <w:color w:val="548DD4" w:themeColor="text2" w:themeTint="99"/>
                <w:sz w:val="26"/>
                <w:szCs w:val="26"/>
              </w:rPr>
              <w:t xml:space="preserve"> (служебные гаражи)</w:t>
            </w:r>
          </w:p>
        </w:tc>
        <w:tc>
          <w:tcPr>
            <w:tcW w:w="0" w:type="auto"/>
            <w:shd w:val="clear" w:color="auto" w:fill="auto"/>
          </w:tcPr>
          <w:p w:rsidR="00F36B45" w:rsidRPr="004B0D7A" w:rsidRDefault="00F36B45" w:rsidP="001A1063">
            <w:pPr>
              <w:pStyle w:val="af4"/>
              <w:jc w:val="center"/>
              <w:rPr>
                <w:rFonts w:ascii="Times New Roman" w:hAnsi="Times New Roman" w:cs="Times New Roman"/>
                <w:sz w:val="26"/>
                <w:szCs w:val="26"/>
              </w:rPr>
            </w:pPr>
            <w:r w:rsidRPr="004B0D7A">
              <w:rPr>
                <w:rFonts w:ascii="Times New Roman" w:hAnsi="Times New Roman" w:cs="Times New Roman"/>
                <w:sz w:val="26"/>
                <w:szCs w:val="26"/>
              </w:rPr>
              <w:t>2.7.1</w:t>
            </w:r>
          </w:p>
        </w:tc>
      </w:tr>
      <w:tr w:rsidR="00517A35" w:rsidRPr="004B0D7A" w:rsidTr="00C47AD9">
        <w:trPr>
          <w:trHeight w:hRule="exact" w:val="1557"/>
        </w:trPr>
        <w:tc>
          <w:tcPr>
            <w:tcW w:w="0" w:type="auto"/>
            <w:shd w:val="clear" w:color="auto" w:fill="FFFFFF"/>
            <w:vAlign w:val="center"/>
          </w:tcPr>
          <w:p w:rsidR="00517A35" w:rsidRPr="004B0D7A" w:rsidRDefault="00517A35" w:rsidP="00F118C5">
            <w:pPr>
              <w:pStyle w:val="24"/>
              <w:shd w:val="clear" w:color="auto" w:fill="auto"/>
              <w:spacing w:before="0" w:after="60" w:line="240" w:lineRule="exact"/>
              <w:ind w:left="180"/>
              <w:jc w:val="center"/>
              <w:rPr>
                <w:sz w:val="26"/>
                <w:szCs w:val="26"/>
              </w:rPr>
            </w:pPr>
            <w:r w:rsidRPr="004B0D7A">
              <w:rPr>
                <w:sz w:val="26"/>
                <w:szCs w:val="26"/>
              </w:rPr>
              <w:t>3</w:t>
            </w:r>
          </w:p>
        </w:tc>
        <w:tc>
          <w:tcPr>
            <w:tcW w:w="2517" w:type="dxa"/>
            <w:shd w:val="clear" w:color="auto" w:fill="FFFFFF"/>
          </w:tcPr>
          <w:p w:rsidR="00517A35" w:rsidRPr="004B0D7A" w:rsidRDefault="00517A35" w:rsidP="00517A35">
            <w:pPr>
              <w:pStyle w:val="af5"/>
              <w:rPr>
                <w:sz w:val="26"/>
                <w:szCs w:val="26"/>
              </w:rPr>
            </w:pPr>
            <w:r w:rsidRPr="004B0D7A">
              <w:rPr>
                <w:sz w:val="26"/>
                <w:szCs w:val="26"/>
              </w:rPr>
              <w:t>Благоустройство территории</w:t>
            </w:r>
          </w:p>
        </w:tc>
        <w:tc>
          <w:tcPr>
            <w:tcW w:w="6291" w:type="dxa"/>
            <w:shd w:val="clear" w:color="auto" w:fill="FFFFFF"/>
          </w:tcPr>
          <w:p w:rsidR="00517A35" w:rsidRPr="004B0D7A" w:rsidRDefault="00517A35" w:rsidP="00517A35">
            <w:pPr>
              <w:pStyle w:val="af4"/>
              <w:rPr>
                <w:sz w:val="26"/>
                <w:szCs w:val="26"/>
              </w:rPr>
            </w:pPr>
            <w:r w:rsidRPr="004B0D7A">
              <w:rPr>
                <w:sz w:val="26"/>
                <w:szCs w:val="26"/>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0" w:type="auto"/>
            <w:shd w:val="clear" w:color="auto" w:fill="FFFFFF"/>
          </w:tcPr>
          <w:p w:rsidR="00517A35" w:rsidRPr="004B0D7A" w:rsidRDefault="00517A35" w:rsidP="00517A35">
            <w:pPr>
              <w:pStyle w:val="af4"/>
              <w:jc w:val="center"/>
              <w:rPr>
                <w:sz w:val="26"/>
                <w:szCs w:val="26"/>
              </w:rPr>
            </w:pPr>
            <w:r w:rsidRPr="004B0D7A">
              <w:rPr>
                <w:sz w:val="26"/>
                <w:szCs w:val="26"/>
              </w:rPr>
              <w:t>12.0.2</w:t>
            </w:r>
          </w:p>
        </w:tc>
      </w:tr>
      <w:tr w:rsidR="00517A35" w:rsidRPr="004B0D7A" w:rsidTr="00C47AD9">
        <w:trPr>
          <w:trHeight w:hRule="exact" w:val="1118"/>
        </w:trPr>
        <w:tc>
          <w:tcPr>
            <w:tcW w:w="0" w:type="auto"/>
            <w:shd w:val="clear" w:color="auto" w:fill="FFFFFF"/>
            <w:vAlign w:val="center"/>
          </w:tcPr>
          <w:p w:rsidR="00517A35" w:rsidRPr="004B0D7A" w:rsidRDefault="00517A35" w:rsidP="00F118C5">
            <w:pPr>
              <w:pStyle w:val="24"/>
              <w:shd w:val="clear" w:color="auto" w:fill="auto"/>
              <w:spacing w:before="0" w:after="60" w:line="240" w:lineRule="exact"/>
              <w:ind w:left="180"/>
              <w:jc w:val="center"/>
              <w:rPr>
                <w:sz w:val="26"/>
                <w:szCs w:val="26"/>
              </w:rPr>
            </w:pPr>
            <w:r w:rsidRPr="004B0D7A">
              <w:rPr>
                <w:sz w:val="26"/>
                <w:szCs w:val="26"/>
              </w:rPr>
              <w:t>4</w:t>
            </w:r>
          </w:p>
        </w:tc>
        <w:tc>
          <w:tcPr>
            <w:tcW w:w="2517" w:type="dxa"/>
            <w:shd w:val="clear" w:color="auto" w:fill="FFFFFF"/>
          </w:tcPr>
          <w:p w:rsidR="00517A35" w:rsidRPr="004B0D7A" w:rsidRDefault="00517A35" w:rsidP="00F118C5">
            <w:pPr>
              <w:pStyle w:val="af5"/>
              <w:rPr>
                <w:rFonts w:ascii="Times New Roman" w:hAnsi="Times New Roman" w:cs="Times New Roman"/>
                <w:sz w:val="26"/>
                <w:szCs w:val="26"/>
              </w:rPr>
            </w:pPr>
            <w:bookmarkStart w:id="202" w:name="sub_1323"/>
            <w:r w:rsidRPr="004B0D7A">
              <w:rPr>
                <w:rFonts w:ascii="Times New Roman" w:hAnsi="Times New Roman" w:cs="Times New Roman"/>
                <w:sz w:val="26"/>
                <w:szCs w:val="26"/>
              </w:rPr>
              <w:t>Оказание услуг связи</w:t>
            </w:r>
            <w:bookmarkEnd w:id="202"/>
          </w:p>
        </w:tc>
        <w:tc>
          <w:tcPr>
            <w:tcW w:w="6291" w:type="dxa"/>
            <w:shd w:val="clear" w:color="auto" w:fill="FFFFFF"/>
          </w:tcPr>
          <w:p w:rsidR="00517A35" w:rsidRPr="004B0D7A" w:rsidRDefault="00517A35" w:rsidP="00F118C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0" w:type="auto"/>
            <w:shd w:val="clear" w:color="auto" w:fill="FFFFFF"/>
          </w:tcPr>
          <w:p w:rsidR="00517A35" w:rsidRPr="004B0D7A" w:rsidRDefault="00517A35" w:rsidP="00F118C5">
            <w:pPr>
              <w:pStyle w:val="af4"/>
              <w:jc w:val="center"/>
              <w:rPr>
                <w:rFonts w:ascii="Times New Roman" w:hAnsi="Times New Roman" w:cs="Times New Roman"/>
                <w:sz w:val="26"/>
                <w:szCs w:val="26"/>
              </w:rPr>
            </w:pPr>
            <w:r w:rsidRPr="004B0D7A">
              <w:rPr>
                <w:rFonts w:ascii="Times New Roman" w:hAnsi="Times New Roman" w:cs="Times New Roman"/>
                <w:sz w:val="26"/>
                <w:szCs w:val="26"/>
              </w:rPr>
              <w:t>3.2.3</w:t>
            </w:r>
          </w:p>
        </w:tc>
      </w:tr>
    </w:tbl>
    <w:p w:rsidR="00EF4E9A" w:rsidRPr="004B0D7A" w:rsidRDefault="00EF4E9A" w:rsidP="008B1E1E">
      <w:pPr>
        <w:ind w:firstLine="567"/>
        <w:jc w:val="both"/>
        <w:rPr>
          <w:b/>
          <w:bCs/>
          <w:sz w:val="26"/>
          <w:szCs w:val="26"/>
        </w:rPr>
      </w:pPr>
    </w:p>
    <w:p w:rsidR="00DB4C42" w:rsidRPr="004B0D7A" w:rsidRDefault="00DB4C42" w:rsidP="00DB4C42">
      <w:pPr>
        <w:tabs>
          <w:tab w:val="left" w:pos="930"/>
        </w:tabs>
        <w:ind w:firstLine="567"/>
        <w:jc w:val="center"/>
        <w:rPr>
          <w:b/>
          <w:sz w:val="26"/>
          <w:szCs w:val="26"/>
        </w:rPr>
      </w:pPr>
      <w:r w:rsidRPr="004B0D7A">
        <w:rPr>
          <w:b/>
          <w:sz w:val="26"/>
          <w:szCs w:val="26"/>
        </w:rPr>
        <w:t>Предельные (минимальные и (или) максимальные) размеры земельных участков, в том числе их площади.</w:t>
      </w:r>
    </w:p>
    <w:p w:rsidR="00DB4C42" w:rsidRPr="004B0D7A" w:rsidRDefault="00DB4C42" w:rsidP="00DB4C42">
      <w:pPr>
        <w:tabs>
          <w:tab w:val="left" w:pos="990"/>
        </w:tabs>
        <w:ind w:firstLine="567"/>
        <w:rPr>
          <w:sz w:val="26"/>
          <w:szCs w:val="26"/>
        </w:rPr>
      </w:pPr>
      <w:r w:rsidRPr="004B0D7A">
        <w:rPr>
          <w:b/>
          <w:sz w:val="26"/>
          <w:szCs w:val="26"/>
        </w:rPr>
        <w:tab/>
      </w:r>
      <w:r w:rsidRPr="004B0D7A">
        <w:rPr>
          <w:sz w:val="26"/>
          <w:szCs w:val="26"/>
        </w:rPr>
        <w:t>Не подлежат установлению.</w:t>
      </w:r>
    </w:p>
    <w:p w:rsidR="00DB4C42" w:rsidRPr="004B0D7A" w:rsidRDefault="00DB4C42" w:rsidP="00DB4C42">
      <w:pPr>
        <w:ind w:firstLine="567"/>
        <w:jc w:val="center"/>
        <w:rPr>
          <w:b/>
          <w:sz w:val="26"/>
          <w:szCs w:val="26"/>
        </w:rPr>
      </w:pPr>
    </w:p>
    <w:p w:rsidR="00DB4C42" w:rsidRPr="004B0D7A" w:rsidRDefault="00DB4C42" w:rsidP="00DB4C42">
      <w:pPr>
        <w:autoSpaceDE w:val="0"/>
        <w:autoSpaceDN w:val="0"/>
        <w:adjustRightInd w:val="0"/>
        <w:ind w:firstLine="540"/>
        <w:jc w:val="center"/>
        <w:rPr>
          <w:b/>
          <w:bCs/>
          <w:sz w:val="26"/>
          <w:szCs w:val="26"/>
        </w:rPr>
      </w:pPr>
      <w:r w:rsidRPr="004B0D7A">
        <w:rPr>
          <w:b/>
          <w:bCs/>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126A" w:rsidRPr="004B0D7A" w:rsidRDefault="006B126A" w:rsidP="007550C3">
      <w:pPr>
        <w:autoSpaceDE w:val="0"/>
        <w:autoSpaceDN w:val="0"/>
        <w:adjustRightInd w:val="0"/>
        <w:ind w:firstLine="540"/>
        <w:jc w:val="both"/>
        <w:rPr>
          <w:sz w:val="26"/>
          <w:szCs w:val="26"/>
        </w:rPr>
      </w:pPr>
      <w:r w:rsidRPr="004B0D7A">
        <w:rPr>
          <w:sz w:val="26"/>
          <w:szCs w:val="26"/>
        </w:rPr>
        <w:t>Не подлежат установлению</w:t>
      </w:r>
      <w:r w:rsidR="007550C3" w:rsidRPr="004B0D7A">
        <w:rPr>
          <w:sz w:val="26"/>
          <w:szCs w:val="26"/>
        </w:rPr>
        <w:t>.</w:t>
      </w:r>
    </w:p>
    <w:p w:rsidR="00F36B45" w:rsidRPr="004B0D7A" w:rsidRDefault="00F36B45" w:rsidP="007550C3">
      <w:pPr>
        <w:autoSpaceDE w:val="0"/>
        <w:autoSpaceDN w:val="0"/>
        <w:adjustRightInd w:val="0"/>
        <w:ind w:firstLine="540"/>
        <w:jc w:val="both"/>
        <w:rPr>
          <w:sz w:val="26"/>
          <w:szCs w:val="26"/>
        </w:rPr>
      </w:pPr>
    </w:p>
    <w:p w:rsidR="006B126A" w:rsidRPr="004B0D7A" w:rsidRDefault="006B126A" w:rsidP="007550C3">
      <w:pPr>
        <w:autoSpaceDE w:val="0"/>
        <w:autoSpaceDN w:val="0"/>
        <w:adjustRightInd w:val="0"/>
        <w:ind w:firstLine="540"/>
        <w:jc w:val="both"/>
        <w:rPr>
          <w:bCs/>
          <w:sz w:val="26"/>
          <w:szCs w:val="26"/>
        </w:rPr>
      </w:pPr>
      <w:r w:rsidRPr="004B0D7A">
        <w:rPr>
          <w:sz w:val="26"/>
          <w:szCs w:val="26"/>
        </w:rPr>
        <w:t>Примечание: для общеобразовательных и детских дошкольных учреждений</w:t>
      </w:r>
      <w:r w:rsidR="007550C3" w:rsidRPr="004B0D7A">
        <w:rPr>
          <w:sz w:val="26"/>
          <w:szCs w:val="26"/>
        </w:rPr>
        <w:t xml:space="preserve"> </w:t>
      </w:r>
      <w:r w:rsidRPr="004B0D7A">
        <w:rPr>
          <w:bCs/>
          <w:sz w:val="26"/>
          <w:szCs w:val="26"/>
        </w:rPr>
        <w:t>параметры установлены в таблице №1</w:t>
      </w:r>
      <w:r w:rsidR="007550C3" w:rsidRPr="004B0D7A">
        <w:rPr>
          <w:bCs/>
          <w:sz w:val="26"/>
          <w:szCs w:val="26"/>
        </w:rPr>
        <w:t>.</w:t>
      </w:r>
      <w:r w:rsidRPr="004B0D7A">
        <w:rPr>
          <w:bCs/>
          <w:sz w:val="26"/>
          <w:szCs w:val="26"/>
        </w:rPr>
        <w:t xml:space="preserve"> </w:t>
      </w:r>
    </w:p>
    <w:p w:rsidR="00DB4C42" w:rsidRPr="004B0D7A" w:rsidRDefault="006B126A" w:rsidP="00F36B45">
      <w:pPr>
        <w:tabs>
          <w:tab w:val="left" w:pos="7851"/>
        </w:tabs>
        <w:ind w:firstLine="567"/>
        <w:rPr>
          <w:sz w:val="26"/>
          <w:szCs w:val="26"/>
        </w:rPr>
      </w:pPr>
      <w:r w:rsidRPr="004B0D7A">
        <w:rPr>
          <w:sz w:val="26"/>
          <w:szCs w:val="26"/>
        </w:rPr>
        <w:tab/>
        <w:t>Таблица №1</w:t>
      </w:r>
      <w:r w:rsidR="00DB4C42" w:rsidRPr="004B0D7A">
        <w:rPr>
          <w:sz w:val="26"/>
          <w:szCs w:val="26"/>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82"/>
        <w:gridCol w:w="3290"/>
        <w:gridCol w:w="3451"/>
      </w:tblGrid>
      <w:tr w:rsidR="00DB4C42" w:rsidRPr="004B0D7A" w:rsidTr="00A9708B">
        <w:trPr>
          <w:trHeight w:val="555"/>
        </w:trPr>
        <w:tc>
          <w:tcPr>
            <w:tcW w:w="3182" w:type="dxa"/>
            <w:vMerge w:val="restart"/>
          </w:tcPr>
          <w:p w:rsidR="00DB4C42" w:rsidRPr="004B0D7A" w:rsidRDefault="00DB4C42" w:rsidP="00A9708B">
            <w:pPr>
              <w:pStyle w:val="Default"/>
              <w:jc w:val="center"/>
              <w:rPr>
                <w:color w:val="auto"/>
                <w:sz w:val="26"/>
                <w:szCs w:val="26"/>
              </w:rPr>
            </w:pPr>
            <w:r w:rsidRPr="004B0D7A">
              <w:rPr>
                <w:color w:val="auto"/>
                <w:sz w:val="26"/>
                <w:szCs w:val="26"/>
              </w:rPr>
              <w:t>Показатели</w:t>
            </w:r>
          </w:p>
          <w:p w:rsidR="00DB4C42" w:rsidRPr="004B0D7A" w:rsidRDefault="00DB4C42" w:rsidP="00A9708B">
            <w:pPr>
              <w:pStyle w:val="Default"/>
              <w:ind w:firstLine="567"/>
              <w:jc w:val="center"/>
              <w:rPr>
                <w:color w:val="auto"/>
                <w:sz w:val="26"/>
                <w:szCs w:val="26"/>
              </w:rPr>
            </w:pPr>
          </w:p>
        </w:tc>
        <w:tc>
          <w:tcPr>
            <w:tcW w:w="6741" w:type="dxa"/>
            <w:gridSpan w:val="2"/>
          </w:tcPr>
          <w:p w:rsidR="00DB4C42" w:rsidRPr="004B0D7A" w:rsidRDefault="00DB4C42" w:rsidP="00A9708B">
            <w:pPr>
              <w:pStyle w:val="Default"/>
              <w:jc w:val="center"/>
              <w:rPr>
                <w:color w:val="auto"/>
                <w:sz w:val="26"/>
                <w:szCs w:val="26"/>
              </w:rPr>
            </w:pPr>
            <w:r w:rsidRPr="004B0D7A">
              <w:rPr>
                <w:color w:val="auto"/>
                <w:sz w:val="26"/>
                <w:szCs w:val="26"/>
              </w:rPr>
              <w:t>Параметры</w:t>
            </w:r>
          </w:p>
        </w:tc>
      </w:tr>
      <w:tr w:rsidR="00DB4C42" w:rsidRPr="004B0D7A" w:rsidTr="00A9708B">
        <w:trPr>
          <w:trHeight w:val="555"/>
        </w:trPr>
        <w:tc>
          <w:tcPr>
            <w:tcW w:w="3182" w:type="dxa"/>
            <w:vMerge/>
          </w:tcPr>
          <w:p w:rsidR="00DB4C42" w:rsidRPr="004B0D7A" w:rsidRDefault="00DB4C42" w:rsidP="00A9708B">
            <w:pPr>
              <w:pStyle w:val="Default"/>
              <w:ind w:firstLine="567"/>
              <w:rPr>
                <w:color w:val="auto"/>
                <w:sz w:val="26"/>
                <w:szCs w:val="26"/>
              </w:rPr>
            </w:pPr>
          </w:p>
        </w:tc>
        <w:tc>
          <w:tcPr>
            <w:tcW w:w="3290" w:type="dxa"/>
          </w:tcPr>
          <w:p w:rsidR="00DB4C42" w:rsidRPr="004B0D7A" w:rsidRDefault="00DB4C42" w:rsidP="00A9708B">
            <w:pPr>
              <w:pStyle w:val="Default"/>
              <w:rPr>
                <w:color w:val="auto"/>
                <w:sz w:val="26"/>
                <w:szCs w:val="26"/>
              </w:rPr>
            </w:pPr>
            <w:r w:rsidRPr="004B0D7A">
              <w:rPr>
                <w:color w:val="auto"/>
                <w:sz w:val="26"/>
                <w:szCs w:val="26"/>
              </w:rPr>
              <w:t xml:space="preserve">Общеобразовательных учреждений </w:t>
            </w:r>
          </w:p>
          <w:p w:rsidR="00DB4C42" w:rsidRPr="004B0D7A" w:rsidRDefault="00DB4C42" w:rsidP="00A9708B">
            <w:pPr>
              <w:pStyle w:val="Default"/>
              <w:ind w:firstLine="567"/>
              <w:rPr>
                <w:color w:val="auto"/>
                <w:sz w:val="26"/>
                <w:szCs w:val="26"/>
              </w:rPr>
            </w:pPr>
          </w:p>
        </w:tc>
        <w:tc>
          <w:tcPr>
            <w:tcW w:w="3451" w:type="dxa"/>
          </w:tcPr>
          <w:p w:rsidR="00DB4C42" w:rsidRPr="004B0D7A" w:rsidRDefault="00DB4C42" w:rsidP="00A9708B">
            <w:pPr>
              <w:pStyle w:val="Default"/>
              <w:rPr>
                <w:color w:val="auto"/>
                <w:sz w:val="26"/>
                <w:szCs w:val="26"/>
              </w:rPr>
            </w:pPr>
            <w:r w:rsidRPr="004B0D7A">
              <w:rPr>
                <w:color w:val="auto"/>
                <w:sz w:val="26"/>
                <w:szCs w:val="26"/>
              </w:rPr>
              <w:t>детских дошкольных учреждений</w:t>
            </w:r>
          </w:p>
        </w:tc>
      </w:tr>
      <w:tr w:rsidR="00DB4C42" w:rsidRPr="004B0D7A" w:rsidTr="00A9708B">
        <w:trPr>
          <w:trHeight w:val="247"/>
        </w:trPr>
        <w:tc>
          <w:tcPr>
            <w:tcW w:w="3182" w:type="dxa"/>
          </w:tcPr>
          <w:p w:rsidR="00DB4C42" w:rsidRPr="004B0D7A" w:rsidRDefault="00DB4C42" w:rsidP="00A9708B">
            <w:pPr>
              <w:pStyle w:val="Default"/>
              <w:ind w:firstLine="567"/>
              <w:rPr>
                <w:color w:val="auto"/>
                <w:sz w:val="26"/>
                <w:szCs w:val="26"/>
              </w:rPr>
            </w:pPr>
            <w:r w:rsidRPr="004B0D7A">
              <w:rPr>
                <w:color w:val="auto"/>
                <w:sz w:val="26"/>
                <w:szCs w:val="26"/>
              </w:rPr>
              <w:t xml:space="preserve">1. Минимальное расстояние от здания учреждения до красной линии </w:t>
            </w:r>
          </w:p>
        </w:tc>
        <w:tc>
          <w:tcPr>
            <w:tcW w:w="3290" w:type="dxa"/>
          </w:tcPr>
          <w:p w:rsidR="00DB4C42" w:rsidRPr="004B0D7A" w:rsidRDefault="00DB4C42" w:rsidP="00A9708B">
            <w:pPr>
              <w:pStyle w:val="Default"/>
              <w:ind w:firstLine="567"/>
              <w:rPr>
                <w:color w:val="auto"/>
                <w:sz w:val="26"/>
                <w:szCs w:val="26"/>
              </w:rPr>
            </w:pPr>
            <w:r w:rsidRPr="004B0D7A">
              <w:rPr>
                <w:color w:val="auto"/>
                <w:sz w:val="26"/>
                <w:szCs w:val="26"/>
              </w:rPr>
              <w:t xml:space="preserve">не менее </w:t>
            </w:r>
            <w:smartTag w:uri="urn:schemas-microsoft-com:office:smarttags" w:element="metricconverter">
              <w:smartTagPr>
                <w:attr w:name="ProductID" w:val="25 м"/>
              </w:smartTagPr>
              <w:r w:rsidRPr="004B0D7A">
                <w:rPr>
                  <w:color w:val="auto"/>
                  <w:sz w:val="26"/>
                  <w:szCs w:val="26"/>
                </w:rPr>
                <w:t>25 м</w:t>
              </w:r>
            </w:smartTag>
            <w:r w:rsidRPr="004B0D7A">
              <w:rPr>
                <w:color w:val="auto"/>
                <w:sz w:val="26"/>
                <w:szCs w:val="26"/>
              </w:rPr>
              <w:t xml:space="preserve"> </w:t>
            </w:r>
          </w:p>
        </w:tc>
        <w:tc>
          <w:tcPr>
            <w:tcW w:w="3451" w:type="dxa"/>
          </w:tcPr>
          <w:p w:rsidR="00DB4C42" w:rsidRPr="004B0D7A" w:rsidRDefault="00DB4C42" w:rsidP="00A9708B">
            <w:pPr>
              <w:pStyle w:val="Default"/>
              <w:ind w:firstLine="567"/>
              <w:rPr>
                <w:color w:val="auto"/>
                <w:sz w:val="26"/>
                <w:szCs w:val="26"/>
              </w:rPr>
            </w:pPr>
            <w:r w:rsidRPr="004B0D7A">
              <w:rPr>
                <w:color w:val="auto"/>
                <w:sz w:val="26"/>
                <w:szCs w:val="26"/>
              </w:rPr>
              <w:t xml:space="preserve">не менее </w:t>
            </w:r>
            <w:smartTag w:uri="urn:schemas-microsoft-com:office:smarttags" w:element="metricconverter">
              <w:smartTagPr>
                <w:attr w:name="ProductID" w:val="25 м"/>
              </w:smartTagPr>
              <w:r w:rsidRPr="004B0D7A">
                <w:rPr>
                  <w:color w:val="auto"/>
                  <w:sz w:val="26"/>
                  <w:szCs w:val="26"/>
                </w:rPr>
                <w:t>25 м</w:t>
              </w:r>
            </w:smartTag>
            <w:r w:rsidRPr="004B0D7A">
              <w:rPr>
                <w:color w:val="auto"/>
                <w:sz w:val="26"/>
                <w:szCs w:val="26"/>
              </w:rPr>
              <w:t xml:space="preserve"> </w:t>
            </w:r>
          </w:p>
        </w:tc>
      </w:tr>
      <w:tr w:rsidR="00DB4C42" w:rsidRPr="004B0D7A" w:rsidTr="00A9708B">
        <w:trPr>
          <w:trHeight w:val="661"/>
        </w:trPr>
        <w:tc>
          <w:tcPr>
            <w:tcW w:w="3182" w:type="dxa"/>
          </w:tcPr>
          <w:p w:rsidR="00DB4C42" w:rsidRPr="004B0D7A" w:rsidRDefault="00DB4C42" w:rsidP="00A9708B">
            <w:pPr>
              <w:pStyle w:val="Default"/>
              <w:ind w:firstLine="567"/>
              <w:rPr>
                <w:color w:val="auto"/>
                <w:sz w:val="26"/>
                <w:szCs w:val="26"/>
              </w:rPr>
            </w:pPr>
            <w:r w:rsidRPr="004B0D7A">
              <w:rPr>
                <w:color w:val="auto"/>
                <w:sz w:val="26"/>
                <w:szCs w:val="26"/>
              </w:rPr>
              <w:t xml:space="preserve">2. Минимальное расстояние между отдельными зданиями, сооружениями на участке учреждения </w:t>
            </w:r>
          </w:p>
        </w:tc>
        <w:tc>
          <w:tcPr>
            <w:tcW w:w="3290" w:type="dxa"/>
          </w:tcPr>
          <w:p w:rsidR="00DB4C42" w:rsidRPr="004B0D7A" w:rsidRDefault="00DB4C42" w:rsidP="00A9708B">
            <w:pPr>
              <w:pStyle w:val="Default"/>
              <w:ind w:firstLine="567"/>
              <w:rPr>
                <w:color w:val="auto"/>
                <w:sz w:val="26"/>
                <w:szCs w:val="26"/>
              </w:rPr>
            </w:pPr>
            <w:r w:rsidRPr="004B0D7A">
              <w:rPr>
                <w:color w:val="auto"/>
                <w:sz w:val="26"/>
                <w:szCs w:val="26"/>
              </w:rPr>
              <w:t xml:space="preserve">в соответствии с требованиями </w:t>
            </w:r>
          </w:p>
          <w:p w:rsidR="00DB4C42" w:rsidRPr="004B0D7A" w:rsidRDefault="00DB4C42" w:rsidP="00A9708B">
            <w:pPr>
              <w:pStyle w:val="Default"/>
              <w:ind w:firstLine="567"/>
              <w:rPr>
                <w:color w:val="auto"/>
                <w:sz w:val="26"/>
                <w:szCs w:val="26"/>
              </w:rPr>
            </w:pPr>
            <w:proofErr w:type="spellStart"/>
            <w:r w:rsidRPr="004B0D7A">
              <w:rPr>
                <w:color w:val="auto"/>
                <w:sz w:val="26"/>
                <w:szCs w:val="26"/>
              </w:rPr>
              <w:t>СанПиН</w:t>
            </w:r>
            <w:proofErr w:type="spellEnd"/>
            <w:r w:rsidRPr="004B0D7A">
              <w:rPr>
                <w:color w:val="auto"/>
                <w:sz w:val="26"/>
                <w:szCs w:val="26"/>
              </w:rPr>
              <w:t xml:space="preserve"> 2.4.2.1178-02 </w:t>
            </w:r>
          </w:p>
        </w:tc>
        <w:tc>
          <w:tcPr>
            <w:tcW w:w="3451" w:type="dxa"/>
          </w:tcPr>
          <w:p w:rsidR="00DB4C42" w:rsidRPr="004B0D7A" w:rsidRDefault="00DB4C42" w:rsidP="00A9708B">
            <w:pPr>
              <w:pStyle w:val="Default"/>
              <w:ind w:firstLine="567"/>
              <w:rPr>
                <w:color w:val="auto"/>
                <w:sz w:val="26"/>
                <w:szCs w:val="26"/>
              </w:rPr>
            </w:pPr>
            <w:r w:rsidRPr="004B0D7A">
              <w:rPr>
                <w:color w:val="auto"/>
                <w:sz w:val="26"/>
                <w:szCs w:val="26"/>
              </w:rPr>
              <w:t xml:space="preserve">в соответствии с требованиями </w:t>
            </w:r>
            <w:proofErr w:type="spellStart"/>
            <w:r w:rsidRPr="004B0D7A">
              <w:rPr>
                <w:color w:val="auto"/>
                <w:sz w:val="26"/>
                <w:szCs w:val="26"/>
              </w:rPr>
              <w:t>СанПиН</w:t>
            </w:r>
            <w:proofErr w:type="spellEnd"/>
            <w:r w:rsidRPr="004B0D7A">
              <w:rPr>
                <w:color w:val="auto"/>
                <w:sz w:val="26"/>
                <w:szCs w:val="26"/>
              </w:rPr>
              <w:t xml:space="preserve"> 2.4.1.1249-03 и пособием к </w:t>
            </w:r>
            <w:proofErr w:type="spellStart"/>
            <w:r w:rsidRPr="004B0D7A">
              <w:rPr>
                <w:color w:val="auto"/>
                <w:sz w:val="26"/>
                <w:szCs w:val="26"/>
              </w:rPr>
              <w:t>СНиП</w:t>
            </w:r>
            <w:proofErr w:type="spellEnd"/>
            <w:r w:rsidRPr="004B0D7A">
              <w:rPr>
                <w:color w:val="auto"/>
                <w:sz w:val="26"/>
                <w:szCs w:val="26"/>
              </w:rPr>
              <w:t xml:space="preserve"> "Проектирование детских дошкольных учреждений" </w:t>
            </w:r>
          </w:p>
        </w:tc>
      </w:tr>
      <w:tr w:rsidR="00DB4C42" w:rsidRPr="004B0D7A" w:rsidTr="00A9708B">
        <w:trPr>
          <w:trHeight w:val="385"/>
        </w:trPr>
        <w:tc>
          <w:tcPr>
            <w:tcW w:w="3182" w:type="dxa"/>
          </w:tcPr>
          <w:p w:rsidR="00DB4C42" w:rsidRPr="004B0D7A" w:rsidRDefault="00DB4C42" w:rsidP="00A9708B">
            <w:pPr>
              <w:pStyle w:val="Default"/>
              <w:ind w:firstLine="567"/>
              <w:rPr>
                <w:color w:val="auto"/>
                <w:sz w:val="26"/>
                <w:szCs w:val="26"/>
              </w:rPr>
            </w:pPr>
            <w:r w:rsidRPr="004B0D7A">
              <w:rPr>
                <w:color w:val="auto"/>
                <w:sz w:val="26"/>
                <w:szCs w:val="26"/>
              </w:rPr>
              <w:t xml:space="preserve">3. Минимальное расстояние от границ участка </w:t>
            </w:r>
            <w:r w:rsidRPr="004B0D7A">
              <w:rPr>
                <w:color w:val="auto"/>
                <w:sz w:val="26"/>
                <w:szCs w:val="26"/>
              </w:rPr>
              <w:lastRenderedPageBreak/>
              <w:t xml:space="preserve">производственного объекта (не </w:t>
            </w:r>
            <w:proofErr w:type="spellStart"/>
            <w:r w:rsidRPr="004B0D7A">
              <w:rPr>
                <w:color w:val="auto"/>
                <w:sz w:val="26"/>
                <w:szCs w:val="26"/>
              </w:rPr>
              <w:t>пожаровзрывоопасные</w:t>
            </w:r>
            <w:proofErr w:type="spellEnd"/>
            <w:r w:rsidRPr="004B0D7A">
              <w:rPr>
                <w:color w:val="auto"/>
                <w:sz w:val="26"/>
                <w:szCs w:val="26"/>
              </w:rPr>
              <w:t xml:space="preserve"> объекты) </w:t>
            </w:r>
          </w:p>
        </w:tc>
        <w:tc>
          <w:tcPr>
            <w:tcW w:w="3290" w:type="dxa"/>
          </w:tcPr>
          <w:p w:rsidR="00DB4C42" w:rsidRPr="004B0D7A" w:rsidRDefault="00DB4C42" w:rsidP="00A9708B">
            <w:pPr>
              <w:pStyle w:val="Default"/>
              <w:ind w:firstLine="567"/>
              <w:rPr>
                <w:color w:val="auto"/>
                <w:sz w:val="26"/>
                <w:szCs w:val="26"/>
              </w:rPr>
            </w:pPr>
            <w:r w:rsidRPr="004B0D7A">
              <w:rPr>
                <w:color w:val="auto"/>
                <w:sz w:val="26"/>
                <w:szCs w:val="26"/>
              </w:rPr>
              <w:lastRenderedPageBreak/>
              <w:t xml:space="preserve">Не менее </w:t>
            </w:r>
            <w:smartTag w:uri="urn:schemas-microsoft-com:office:smarttags" w:element="metricconverter">
              <w:smartTagPr>
                <w:attr w:name="ProductID" w:val="50 м"/>
              </w:smartTagPr>
              <w:r w:rsidRPr="004B0D7A">
                <w:rPr>
                  <w:color w:val="auto"/>
                  <w:sz w:val="26"/>
                  <w:szCs w:val="26"/>
                </w:rPr>
                <w:t>50 м</w:t>
              </w:r>
            </w:smartTag>
            <w:r w:rsidRPr="004B0D7A">
              <w:rPr>
                <w:color w:val="auto"/>
                <w:sz w:val="26"/>
                <w:szCs w:val="26"/>
              </w:rPr>
              <w:t xml:space="preserve"> до участка школы </w:t>
            </w:r>
          </w:p>
        </w:tc>
        <w:tc>
          <w:tcPr>
            <w:tcW w:w="3451" w:type="dxa"/>
          </w:tcPr>
          <w:p w:rsidR="00DB4C42" w:rsidRPr="004B0D7A" w:rsidRDefault="00DB4C42" w:rsidP="00A9708B">
            <w:pPr>
              <w:pStyle w:val="Default"/>
              <w:ind w:firstLine="567"/>
              <w:rPr>
                <w:color w:val="auto"/>
                <w:sz w:val="26"/>
                <w:szCs w:val="26"/>
              </w:rPr>
            </w:pPr>
            <w:r w:rsidRPr="004B0D7A">
              <w:rPr>
                <w:color w:val="auto"/>
                <w:sz w:val="26"/>
                <w:szCs w:val="26"/>
              </w:rPr>
              <w:t xml:space="preserve">Не менее </w:t>
            </w:r>
            <w:smartTag w:uri="urn:schemas-microsoft-com:office:smarttags" w:element="metricconverter">
              <w:smartTagPr>
                <w:attr w:name="ProductID" w:val="50 м"/>
              </w:smartTagPr>
              <w:r w:rsidRPr="004B0D7A">
                <w:rPr>
                  <w:color w:val="auto"/>
                  <w:sz w:val="26"/>
                  <w:szCs w:val="26"/>
                </w:rPr>
                <w:t>50 м</w:t>
              </w:r>
            </w:smartTag>
            <w:r w:rsidRPr="004B0D7A">
              <w:rPr>
                <w:color w:val="auto"/>
                <w:sz w:val="26"/>
                <w:szCs w:val="26"/>
              </w:rPr>
              <w:t xml:space="preserve"> до участка детских учреждений </w:t>
            </w:r>
          </w:p>
        </w:tc>
      </w:tr>
      <w:tr w:rsidR="00DB4C42" w:rsidRPr="004B0D7A" w:rsidTr="00A9708B">
        <w:trPr>
          <w:trHeight w:val="247"/>
        </w:trPr>
        <w:tc>
          <w:tcPr>
            <w:tcW w:w="3182" w:type="dxa"/>
          </w:tcPr>
          <w:p w:rsidR="00DB4C42" w:rsidRPr="004B0D7A" w:rsidRDefault="00DB4C42" w:rsidP="00A9708B">
            <w:pPr>
              <w:pStyle w:val="Default"/>
              <w:ind w:firstLine="567"/>
              <w:rPr>
                <w:color w:val="auto"/>
                <w:sz w:val="26"/>
                <w:szCs w:val="26"/>
              </w:rPr>
            </w:pPr>
            <w:r w:rsidRPr="004B0D7A">
              <w:rPr>
                <w:color w:val="auto"/>
                <w:sz w:val="26"/>
                <w:szCs w:val="26"/>
              </w:rPr>
              <w:lastRenderedPageBreak/>
              <w:t xml:space="preserve">4. Площадь зеленых насаждений на участке </w:t>
            </w:r>
          </w:p>
        </w:tc>
        <w:tc>
          <w:tcPr>
            <w:tcW w:w="3290" w:type="dxa"/>
          </w:tcPr>
          <w:p w:rsidR="00DB4C42" w:rsidRPr="004B0D7A" w:rsidRDefault="00DB4C42" w:rsidP="00A9708B">
            <w:pPr>
              <w:pStyle w:val="Default"/>
              <w:ind w:firstLine="567"/>
              <w:rPr>
                <w:color w:val="auto"/>
                <w:sz w:val="26"/>
                <w:szCs w:val="26"/>
              </w:rPr>
            </w:pPr>
            <w:r w:rsidRPr="004B0D7A">
              <w:rPr>
                <w:color w:val="auto"/>
                <w:sz w:val="26"/>
                <w:szCs w:val="26"/>
              </w:rPr>
              <w:t xml:space="preserve">не менее 50% </w:t>
            </w:r>
          </w:p>
        </w:tc>
        <w:tc>
          <w:tcPr>
            <w:tcW w:w="3451" w:type="dxa"/>
          </w:tcPr>
          <w:p w:rsidR="00DB4C42" w:rsidRPr="004B0D7A" w:rsidRDefault="00DB4C42" w:rsidP="00A9708B">
            <w:pPr>
              <w:pStyle w:val="Default"/>
              <w:ind w:firstLine="567"/>
              <w:rPr>
                <w:color w:val="auto"/>
                <w:sz w:val="26"/>
                <w:szCs w:val="26"/>
              </w:rPr>
            </w:pPr>
            <w:r w:rsidRPr="004B0D7A">
              <w:rPr>
                <w:color w:val="auto"/>
                <w:sz w:val="26"/>
                <w:szCs w:val="26"/>
              </w:rPr>
              <w:t xml:space="preserve">не менее 50% </w:t>
            </w:r>
          </w:p>
        </w:tc>
      </w:tr>
    </w:tbl>
    <w:p w:rsidR="00DB4C42" w:rsidRPr="004B0D7A" w:rsidRDefault="00DB4C42" w:rsidP="00DB4C42">
      <w:pPr>
        <w:pStyle w:val="ConsPlusNormal"/>
        <w:ind w:firstLine="540"/>
        <w:jc w:val="center"/>
        <w:rPr>
          <w:rFonts w:ascii="Times New Roman" w:hAnsi="Times New Roman" w:cs="Times New Roman"/>
          <w:b/>
          <w:sz w:val="26"/>
          <w:szCs w:val="26"/>
        </w:rPr>
      </w:pPr>
    </w:p>
    <w:p w:rsidR="00DB4C42" w:rsidRPr="004B0D7A" w:rsidRDefault="00DB4C42" w:rsidP="00DB4C42">
      <w:pPr>
        <w:pStyle w:val="ConsPlusNormal"/>
        <w:ind w:firstLine="540"/>
        <w:jc w:val="center"/>
        <w:rPr>
          <w:rFonts w:ascii="Times New Roman" w:hAnsi="Times New Roman" w:cs="Times New Roman"/>
          <w:b/>
          <w:sz w:val="26"/>
          <w:szCs w:val="26"/>
        </w:rPr>
      </w:pPr>
      <w:r w:rsidRPr="004B0D7A">
        <w:rPr>
          <w:rFonts w:ascii="Times New Roman" w:hAnsi="Times New Roman" w:cs="Times New Roman"/>
          <w:b/>
          <w:sz w:val="26"/>
          <w:szCs w:val="26"/>
        </w:rPr>
        <w:t>Предельное количество этажей или предельную высоту зданий, строений, сооружений.</w:t>
      </w:r>
    </w:p>
    <w:p w:rsidR="00DB4C42" w:rsidRPr="004B0D7A" w:rsidRDefault="00DB4C42" w:rsidP="00DB4C42">
      <w:pPr>
        <w:pStyle w:val="ConsPlusNormal"/>
        <w:ind w:firstLine="540"/>
        <w:jc w:val="center"/>
        <w:rPr>
          <w:rFonts w:ascii="Times New Roman" w:hAnsi="Times New Roman" w:cs="Times New Roman"/>
          <w:b/>
          <w:sz w:val="26"/>
          <w:szCs w:val="26"/>
        </w:rPr>
      </w:pPr>
    </w:p>
    <w:p w:rsidR="006B126A" w:rsidRPr="004B0D7A" w:rsidRDefault="006B126A" w:rsidP="006B126A">
      <w:pPr>
        <w:autoSpaceDE w:val="0"/>
        <w:autoSpaceDN w:val="0"/>
        <w:adjustRightInd w:val="0"/>
        <w:ind w:firstLine="540"/>
        <w:jc w:val="both"/>
        <w:rPr>
          <w:sz w:val="26"/>
          <w:szCs w:val="26"/>
        </w:rPr>
      </w:pPr>
      <w:r w:rsidRPr="004B0D7A">
        <w:rPr>
          <w:sz w:val="26"/>
          <w:szCs w:val="26"/>
        </w:rPr>
        <w:t>Не подлежат установлению</w:t>
      </w:r>
      <w:r w:rsidR="007550C3" w:rsidRPr="004B0D7A">
        <w:rPr>
          <w:sz w:val="26"/>
          <w:szCs w:val="26"/>
        </w:rPr>
        <w:t>.</w:t>
      </w:r>
    </w:p>
    <w:p w:rsidR="006B126A" w:rsidRPr="004B0D7A" w:rsidRDefault="006B126A" w:rsidP="006B126A">
      <w:pPr>
        <w:autoSpaceDE w:val="0"/>
        <w:autoSpaceDN w:val="0"/>
        <w:adjustRightInd w:val="0"/>
        <w:ind w:firstLine="540"/>
        <w:jc w:val="both"/>
        <w:rPr>
          <w:bCs/>
          <w:sz w:val="26"/>
          <w:szCs w:val="26"/>
        </w:rPr>
      </w:pPr>
      <w:r w:rsidRPr="004B0D7A">
        <w:rPr>
          <w:sz w:val="26"/>
          <w:szCs w:val="26"/>
        </w:rPr>
        <w:t>Примечание: для общеобразовательных и детских дошкольных учреждений</w:t>
      </w:r>
      <w:r w:rsidR="007550C3" w:rsidRPr="004B0D7A">
        <w:rPr>
          <w:sz w:val="26"/>
          <w:szCs w:val="26"/>
        </w:rPr>
        <w:t xml:space="preserve"> </w:t>
      </w:r>
      <w:r w:rsidRPr="004B0D7A">
        <w:rPr>
          <w:bCs/>
          <w:sz w:val="26"/>
          <w:szCs w:val="26"/>
        </w:rPr>
        <w:t>параметры установлены  в таблице №</w:t>
      </w:r>
      <w:r w:rsidR="007550C3" w:rsidRPr="004B0D7A">
        <w:rPr>
          <w:bCs/>
          <w:sz w:val="26"/>
          <w:szCs w:val="26"/>
        </w:rPr>
        <w:t xml:space="preserve"> </w:t>
      </w:r>
      <w:r w:rsidRPr="004B0D7A">
        <w:rPr>
          <w:bCs/>
          <w:sz w:val="26"/>
          <w:szCs w:val="26"/>
        </w:rPr>
        <w:t>2</w:t>
      </w:r>
      <w:r w:rsidR="007550C3" w:rsidRPr="004B0D7A">
        <w:rPr>
          <w:bCs/>
          <w:sz w:val="26"/>
          <w:szCs w:val="26"/>
        </w:rPr>
        <w:t>.</w:t>
      </w:r>
    </w:p>
    <w:p w:rsidR="00DB4C42" w:rsidRPr="004B0D7A" w:rsidRDefault="006B126A" w:rsidP="007550C3">
      <w:pPr>
        <w:autoSpaceDE w:val="0"/>
        <w:autoSpaceDN w:val="0"/>
        <w:adjustRightInd w:val="0"/>
        <w:ind w:firstLine="540"/>
        <w:jc w:val="both"/>
        <w:rPr>
          <w:sz w:val="26"/>
          <w:szCs w:val="26"/>
        </w:rPr>
      </w:pPr>
      <w:r w:rsidRPr="004B0D7A">
        <w:rPr>
          <w:bCs/>
          <w:sz w:val="26"/>
          <w:szCs w:val="26"/>
        </w:rPr>
        <w:t xml:space="preserve">                                                                                                               </w:t>
      </w:r>
      <w:r w:rsidR="007550C3" w:rsidRPr="004B0D7A">
        <w:rPr>
          <w:bCs/>
          <w:sz w:val="26"/>
          <w:szCs w:val="26"/>
        </w:rPr>
        <w:tab/>
        <w:t xml:space="preserve">         </w:t>
      </w:r>
      <w:r w:rsidRPr="004B0D7A">
        <w:rPr>
          <w:bCs/>
          <w:sz w:val="26"/>
          <w:szCs w:val="26"/>
        </w:rPr>
        <w:t xml:space="preserve"> Таблица №</w:t>
      </w:r>
      <w:r w:rsidR="007550C3" w:rsidRPr="004B0D7A">
        <w:rPr>
          <w:bCs/>
          <w:sz w:val="26"/>
          <w:szCs w:val="26"/>
        </w:rPr>
        <w:t xml:space="preserve"> </w:t>
      </w:r>
      <w:r w:rsidRPr="004B0D7A">
        <w:rPr>
          <w:bCs/>
          <w:sz w:val="26"/>
          <w:szCs w:val="26"/>
        </w:rPr>
        <w:t>2</w:t>
      </w:r>
      <w:r w:rsidR="00C61A7E" w:rsidRPr="004B0D7A">
        <w:rPr>
          <w:sz w:val="26"/>
          <w:szCs w:val="26"/>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82"/>
        <w:gridCol w:w="3290"/>
        <w:gridCol w:w="3451"/>
      </w:tblGrid>
      <w:tr w:rsidR="00DB4C42" w:rsidRPr="004B0D7A" w:rsidTr="00A9708B">
        <w:trPr>
          <w:trHeight w:val="555"/>
        </w:trPr>
        <w:tc>
          <w:tcPr>
            <w:tcW w:w="3182" w:type="dxa"/>
            <w:vMerge w:val="restart"/>
          </w:tcPr>
          <w:p w:rsidR="00DB4C42" w:rsidRPr="004B0D7A" w:rsidRDefault="00DB4C42" w:rsidP="00A9708B">
            <w:pPr>
              <w:pStyle w:val="Default"/>
              <w:jc w:val="center"/>
              <w:rPr>
                <w:color w:val="auto"/>
                <w:sz w:val="26"/>
                <w:szCs w:val="26"/>
              </w:rPr>
            </w:pPr>
            <w:r w:rsidRPr="004B0D7A">
              <w:rPr>
                <w:color w:val="auto"/>
                <w:sz w:val="26"/>
                <w:szCs w:val="26"/>
              </w:rPr>
              <w:t>Показатели</w:t>
            </w:r>
          </w:p>
          <w:p w:rsidR="00DB4C42" w:rsidRPr="004B0D7A" w:rsidRDefault="00DB4C42" w:rsidP="00A9708B">
            <w:pPr>
              <w:pStyle w:val="Default"/>
              <w:ind w:firstLine="567"/>
              <w:jc w:val="center"/>
              <w:rPr>
                <w:color w:val="auto"/>
                <w:sz w:val="26"/>
                <w:szCs w:val="26"/>
              </w:rPr>
            </w:pPr>
          </w:p>
        </w:tc>
        <w:tc>
          <w:tcPr>
            <w:tcW w:w="6741" w:type="dxa"/>
            <w:gridSpan w:val="2"/>
          </w:tcPr>
          <w:p w:rsidR="00DB4C42" w:rsidRPr="004B0D7A" w:rsidRDefault="00DB4C42" w:rsidP="00A9708B">
            <w:pPr>
              <w:pStyle w:val="Default"/>
              <w:jc w:val="center"/>
              <w:rPr>
                <w:color w:val="auto"/>
                <w:sz w:val="26"/>
                <w:szCs w:val="26"/>
              </w:rPr>
            </w:pPr>
            <w:r w:rsidRPr="004B0D7A">
              <w:rPr>
                <w:color w:val="auto"/>
                <w:sz w:val="26"/>
                <w:szCs w:val="26"/>
              </w:rPr>
              <w:t>Параметры</w:t>
            </w:r>
          </w:p>
        </w:tc>
      </w:tr>
      <w:tr w:rsidR="00DB4C42" w:rsidRPr="004B0D7A" w:rsidTr="00A9708B">
        <w:trPr>
          <w:trHeight w:val="555"/>
        </w:trPr>
        <w:tc>
          <w:tcPr>
            <w:tcW w:w="3182" w:type="dxa"/>
            <w:vMerge/>
          </w:tcPr>
          <w:p w:rsidR="00DB4C42" w:rsidRPr="004B0D7A" w:rsidRDefault="00DB4C42" w:rsidP="00A9708B">
            <w:pPr>
              <w:pStyle w:val="Default"/>
              <w:ind w:firstLine="567"/>
              <w:rPr>
                <w:color w:val="auto"/>
                <w:sz w:val="26"/>
                <w:szCs w:val="26"/>
              </w:rPr>
            </w:pPr>
          </w:p>
        </w:tc>
        <w:tc>
          <w:tcPr>
            <w:tcW w:w="3290" w:type="dxa"/>
          </w:tcPr>
          <w:p w:rsidR="00DB4C42" w:rsidRPr="004B0D7A" w:rsidRDefault="00DB4C42" w:rsidP="00A9708B">
            <w:pPr>
              <w:pStyle w:val="Default"/>
              <w:rPr>
                <w:color w:val="auto"/>
                <w:sz w:val="26"/>
                <w:szCs w:val="26"/>
              </w:rPr>
            </w:pPr>
            <w:r w:rsidRPr="004B0D7A">
              <w:rPr>
                <w:color w:val="auto"/>
                <w:sz w:val="26"/>
                <w:szCs w:val="26"/>
              </w:rPr>
              <w:t xml:space="preserve">Общеобразовательных учреждений </w:t>
            </w:r>
          </w:p>
          <w:p w:rsidR="00DB4C42" w:rsidRPr="004B0D7A" w:rsidRDefault="00DB4C42" w:rsidP="00A9708B">
            <w:pPr>
              <w:pStyle w:val="Default"/>
              <w:ind w:firstLine="567"/>
              <w:rPr>
                <w:color w:val="auto"/>
                <w:sz w:val="26"/>
                <w:szCs w:val="26"/>
              </w:rPr>
            </w:pPr>
          </w:p>
        </w:tc>
        <w:tc>
          <w:tcPr>
            <w:tcW w:w="3451" w:type="dxa"/>
          </w:tcPr>
          <w:p w:rsidR="00DB4C42" w:rsidRPr="004B0D7A" w:rsidRDefault="00DB4C42" w:rsidP="00A9708B">
            <w:pPr>
              <w:pStyle w:val="Default"/>
              <w:rPr>
                <w:color w:val="auto"/>
                <w:sz w:val="26"/>
                <w:szCs w:val="26"/>
              </w:rPr>
            </w:pPr>
            <w:r w:rsidRPr="004B0D7A">
              <w:rPr>
                <w:color w:val="auto"/>
                <w:sz w:val="26"/>
                <w:szCs w:val="26"/>
              </w:rPr>
              <w:t>детских дошкольных учреждений</w:t>
            </w:r>
          </w:p>
        </w:tc>
      </w:tr>
      <w:tr w:rsidR="00DB4C42" w:rsidRPr="004B0D7A" w:rsidTr="00A9708B">
        <w:trPr>
          <w:trHeight w:val="109"/>
        </w:trPr>
        <w:tc>
          <w:tcPr>
            <w:tcW w:w="3182" w:type="dxa"/>
          </w:tcPr>
          <w:p w:rsidR="00DB4C42" w:rsidRPr="004B0D7A" w:rsidRDefault="00DB4C42" w:rsidP="00A9708B">
            <w:pPr>
              <w:pStyle w:val="Default"/>
              <w:ind w:firstLine="567"/>
              <w:rPr>
                <w:color w:val="auto"/>
                <w:sz w:val="26"/>
                <w:szCs w:val="26"/>
              </w:rPr>
            </w:pPr>
            <w:r w:rsidRPr="004B0D7A">
              <w:rPr>
                <w:color w:val="auto"/>
                <w:sz w:val="26"/>
                <w:szCs w:val="26"/>
              </w:rPr>
              <w:t xml:space="preserve">1. Вместимость вновь </w:t>
            </w:r>
            <w:proofErr w:type="gramStart"/>
            <w:r w:rsidRPr="004B0D7A">
              <w:rPr>
                <w:color w:val="auto"/>
                <w:sz w:val="26"/>
                <w:szCs w:val="26"/>
              </w:rPr>
              <w:t>строящихся</w:t>
            </w:r>
            <w:proofErr w:type="gramEnd"/>
            <w:r w:rsidRPr="004B0D7A">
              <w:rPr>
                <w:color w:val="auto"/>
                <w:sz w:val="26"/>
                <w:szCs w:val="26"/>
              </w:rPr>
              <w:t xml:space="preserve"> </w:t>
            </w:r>
          </w:p>
        </w:tc>
        <w:tc>
          <w:tcPr>
            <w:tcW w:w="3290" w:type="dxa"/>
          </w:tcPr>
          <w:p w:rsidR="00DB4C42" w:rsidRPr="004B0D7A" w:rsidRDefault="00DB4C42" w:rsidP="00A9708B">
            <w:pPr>
              <w:pStyle w:val="Default"/>
              <w:ind w:firstLine="567"/>
              <w:rPr>
                <w:color w:val="auto"/>
                <w:sz w:val="26"/>
                <w:szCs w:val="26"/>
              </w:rPr>
            </w:pPr>
            <w:r w:rsidRPr="004B0D7A">
              <w:rPr>
                <w:color w:val="auto"/>
                <w:sz w:val="26"/>
                <w:szCs w:val="26"/>
              </w:rPr>
              <w:t xml:space="preserve">до 1000 уч-ся </w:t>
            </w:r>
          </w:p>
        </w:tc>
        <w:tc>
          <w:tcPr>
            <w:tcW w:w="3451" w:type="dxa"/>
          </w:tcPr>
          <w:p w:rsidR="00DB4C42" w:rsidRPr="004B0D7A" w:rsidRDefault="00DB4C42" w:rsidP="00A9708B">
            <w:pPr>
              <w:pStyle w:val="Default"/>
              <w:ind w:firstLine="567"/>
              <w:rPr>
                <w:color w:val="auto"/>
                <w:sz w:val="26"/>
                <w:szCs w:val="26"/>
              </w:rPr>
            </w:pPr>
            <w:r w:rsidRPr="004B0D7A">
              <w:rPr>
                <w:color w:val="auto"/>
                <w:sz w:val="26"/>
                <w:szCs w:val="26"/>
              </w:rPr>
              <w:t xml:space="preserve">до 350 чел. </w:t>
            </w:r>
          </w:p>
        </w:tc>
      </w:tr>
      <w:tr w:rsidR="00DB4C42" w:rsidRPr="004B0D7A" w:rsidTr="00A9708B">
        <w:trPr>
          <w:trHeight w:val="109"/>
        </w:trPr>
        <w:tc>
          <w:tcPr>
            <w:tcW w:w="3182" w:type="dxa"/>
          </w:tcPr>
          <w:p w:rsidR="00DB4C42" w:rsidRPr="004B0D7A" w:rsidRDefault="00DB4C42" w:rsidP="00A9708B">
            <w:pPr>
              <w:pStyle w:val="Default"/>
              <w:ind w:firstLine="567"/>
              <w:rPr>
                <w:color w:val="auto"/>
                <w:sz w:val="26"/>
                <w:szCs w:val="26"/>
              </w:rPr>
            </w:pPr>
            <w:r w:rsidRPr="004B0D7A">
              <w:rPr>
                <w:color w:val="auto"/>
                <w:sz w:val="26"/>
                <w:szCs w:val="26"/>
              </w:rPr>
              <w:t xml:space="preserve">2. Высота здания, этажность </w:t>
            </w:r>
          </w:p>
        </w:tc>
        <w:tc>
          <w:tcPr>
            <w:tcW w:w="3290" w:type="dxa"/>
          </w:tcPr>
          <w:p w:rsidR="00DB4C42" w:rsidRPr="004B0D7A" w:rsidRDefault="00DB4C42" w:rsidP="00A9708B">
            <w:pPr>
              <w:pStyle w:val="Default"/>
              <w:ind w:firstLine="567"/>
              <w:rPr>
                <w:color w:val="auto"/>
                <w:sz w:val="26"/>
                <w:szCs w:val="26"/>
              </w:rPr>
            </w:pPr>
            <w:r w:rsidRPr="004B0D7A">
              <w:rPr>
                <w:color w:val="auto"/>
                <w:sz w:val="26"/>
                <w:szCs w:val="26"/>
              </w:rPr>
              <w:t xml:space="preserve">до 3 </w:t>
            </w:r>
          </w:p>
        </w:tc>
        <w:tc>
          <w:tcPr>
            <w:tcW w:w="3451" w:type="dxa"/>
          </w:tcPr>
          <w:p w:rsidR="00DB4C42" w:rsidRPr="004B0D7A" w:rsidRDefault="00DB4C42" w:rsidP="00A9708B">
            <w:pPr>
              <w:pStyle w:val="Default"/>
              <w:ind w:firstLine="567"/>
              <w:rPr>
                <w:color w:val="auto"/>
                <w:sz w:val="26"/>
                <w:szCs w:val="26"/>
              </w:rPr>
            </w:pPr>
            <w:r w:rsidRPr="004B0D7A">
              <w:rPr>
                <w:color w:val="auto"/>
                <w:sz w:val="26"/>
                <w:szCs w:val="26"/>
              </w:rPr>
              <w:t xml:space="preserve">до 2 </w:t>
            </w:r>
          </w:p>
        </w:tc>
      </w:tr>
      <w:tr w:rsidR="00DB4C42" w:rsidRPr="004B0D7A" w:rsidTr="00A9708B">
        <w:trPr>
          <w:trHeight w:val="109"/>
        </w:trPr>
        <w:tc>
          <w:tcPr>
            <w:tcW w:w="3182" w:type="dxa"/>
          </w:tcPr>
          <w:p w:rsidR="00DB4C42" w:rsidRPr="004B0D7A" w:rsidRDefault="00DB4C42" w:rsidP="00A9708B">
            <w:pPr>
              <w:pStyle w:val="Default"/>
              <w:ind w:firstLine="567"/>
              <w:rPr>
                <w:color w:val="auto"/>
                <w:sz w:val="26"/>
                <w:szCs w:val="26"/>
              </w:rPr>
            </w:pPr>
            <w:r w:rsidRPr="004B0D7A">
              <w:rPr>
                <w:color w:val="auto"/>
                <w:sz w:val="26"/>
                <w:szCs w:val="26"/>
              </w:rPr>
              <w:t xml:space="preserve">3. Высота забора </w:t>
            </w:r>
          </w:p>
        </w:tc>
        <w:tc>
          <w:tcPr>
            <w:tcW w:w="3290" w:type="dxa"/>
          </w:tcPr>
          <w:p w:rsidR="00DB4C42" w:rsidRPr="004B0D7A" w:rsidRDefault="00DB4C42" w:rsidP="00A9708B">
            <w:pPr>
              <w:pStyle w:val="Default"/>
              <w:ind w:firstLine="567"/>
              <w:rPr>
                <w:color w:val="auto"/>
                <w:sz w:val="26"/>
                <w:szCs w:val="26"/>
              </w:rPr>
            </w:pPr>
            <w:r w:rsidRPr="004B0D7A">
              <w:rPr>
                <w:color w:val="auto"/>
                <w:sz w:val="26"/>
                <w:szCs w:val="26"/>
              </w:rPr>
              <w:t xml:space="preserve">не менее </w:t>
            </w:r>
            <w:smartTag w:uri="urn:schemas-microsoft-com:office:smarttags" w:element="metricconverter">
              <w:smartTagPr>
                <w:attr w:name="ProductID" w:val="1,5 м"/>
              </w:smartTagPr>
              <w:r w:rsidRPr="004B0D7A">
                <w:rPr>
                  <w:color w:val="auto"/>
                  <w:sz w:val="26"/>
                  <w:szCs w:val="26"/>
                </w:rPr>
                <w:t>1,5 м</w:t>
              </w:r>
            </w:smartTag>
            <w:r w:rsidRPr="004B0D7A">
              <w:rPr>
                <w:color w:val="auto"/>
                <w:sz w:val="26"/>
                <w:szCs w:val="26"/>
              </w:rPr>
              <w:t xml:space="preserve"> </w:t>
            </w:r>
          </w:p>
        </w:tc>
        <w:tc>
          <w:tcPr>
            <w:tcW w:w="3451" w:type="dxa"/>
          </w:tcPr>
          <w:p w:rsidR="00DB4C42" w:rsidRPr="004B0D7A" w:rsidRDefault="00DB4C42" w:rsidP="00A9708B">
            <w:pPr>
              <w:pStyle w:val="Default"/>
              <w:ind w:firstLine="567"/>
              <w:rPr>
                <w:color w:val="auto"/>
                <w:sz w:val="26"/>
                <w:szCs w:val="26"/>
              </w:rPr>
            </w:pPr>
            <w:r w:rsidRPr="004B0D7A">
              <w:rPr>
                <w:color w:val="auto"/>
                <w:sz w:val="26"/>
                <w:szCs w:val="26"/>
              </w:rPr>
              <w:t xml:space="preserve">не менее </w:t>
            </w:r>
            <w:smartTag w:uri="urn:schemas-microsoft-com:office:smarttags" w:element="metricconverter">
              <w:smartTagPr>
                <w:attr w:name="ProductID" w:val="1,6 м"/>
              </w:smartTagPr>
              <w:r w:rsidRPr="004B0D7A">
                <w:rPr>
                  <w:color w:val="auto"/>
                  <w:sz w:val="26"/>
                  <w:szCs w:val="26"/>
                </w:rPr>
                <w:t>1,6 м</w:t>
              </w:r>
            </w:smartTag>
            <w:r w:rsidRPr="004B0D7A">
              <w:rPr>
                <w:color w:val="auto"/>
                <w:sz w:val="26"/>
                <w:szCs w:val="26"/>
              </w:rPr>
              <w:t xml:space="preserve"> </w:t>
            </w:r>
          </w:p>
        </w:tc>
      </w:tr>
    </w:tbl>
    <w:p w:rsidR="00DB4C42" w:rsidRPr="004B0D7A" w:rsidRDefault="00DB4C42" w:rsidP="00DB4C42">
      <w:pPr>
        <w:pStyle w:val="ConsPlusNormal"/>
        <w:ind w:firstLine="540"/>
        <w:jc w:val="center"/>
        <w:rPr>
          <w:rFonts w:ascii="Times New Roman" w:hAnsi="Times New Roman" w:cs="Times New Roman"/>
          <w:b/>
          <w:sz w:val="26"/>
          <w:szCs w:val="26"/>
        </w:rPr>
      </w:pPr>
    </w:p>
    <w:p w:rsidR="00DB4C42" w:rsidRPr="004B0D7A" w:rsidRDefault="00DB4C42" w:rsidP="00DC7B7C">
      <w:pPr>
        <w:pStyle w:val="ConsPlusNormal"/>
        <w:ind w:firstLine="540"/>
        <w:jc w:val="center"/>
        <w:rPr>
          <w:rFonts w:ascii="Times New Roman" w:hAnsi="Times New Roman" w:cs="Times New Roman"/>
          <w:b/>
          <w:sz w:val="26"/>
          <w:szCs w:val="26"/>
        </w:rPr>
      </w:pPr>
      <w:r w:rsidRPr="004B0D7A">
        <w:rPr>
          <w:rFonts w:ascii="Times New Roman" w:hAnsi="Times New Roman" w:cs="Times New Roman"/>
          <w:b/>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B4C42" w:rsidRPr="004B0D7A" w:rsidRDefault="00DB4C42" w:rsidP="00DB4C42">
      <w:pPr>
        <w:tabs>
          <w:tab w:val="left" w:pos="855"/>
          <w:tab w:val="center" w:pos="5244"/>
        </w:tabs>
        <w:ind w:firstLine="567"/>
        <w:rPr>
          <w:sz w:val="26"/>
          <w:szCs w:val="26"/>
        </w:rPr>
      </w:pPr>
      <w:r w:rsidRPr="004B0D7A">
        <w:rPr>
          <w:sz w:val="26"/>
          <w:szCs w:val="26"/>
        </w:rPr>
        <w:tab/>
        <w:t>Не подлежат установлению.</w:t>
      </w:r>
    </w:p>
    <w:p w:rsidR="00DB4C42" w:rsidRPr="004B0D7A" w:rsidRDefault="00DB4C42" w:rsidP="00DB4C42">
      <w:pPr>
        <w:tabs>
          <w:tab w:val="left" w:pos="930"/>
        </w:tabs>
        <w:ind w:firstLine="567"/>
        <w:jc w:val="center"/>
        <w:rPr>
          <w:b/>
          <w:sz w:val="26"/>
          <w:szCs w:val="26"/>
        </w:rPr>
      </w:pPr>
    </w:p>
    <w:p w:rsidR="00DB4C42" w:rsidRPr="004B0D7A" w:rsidRDefault="00DB4C42" w:rsidP="00DB4C42">
      <w:pPr>
        <w:tabs>
          <w:tab w:val="left" w:pos="851"/>
        </w:tabs>
        <w:ind w:firstLine="567"/>
        <w:jc w:val="center"/>
        <w:rPr>
          <w:sz w:val="26"/>
          <w:szCs w:val="26"/>
        </w:rPr>
      </w:pPr>
      <w:r w:rsidRPr="004B0D7A">
        <w:rPr>
          <w:b/>
          <w:bCs/>
          <w:sz w:val="26"/>
          <w:szCs w:val="26"/>
        </w:rPr>
        <w:t>Ограничения использования земельных участков и объектов капитального</w:t>
      </w:r>
      <w:r w:rsidRPr="004B0D7A">
        <w:rPr>
          <w:sz w:val="26"/>
          <w:szCs w:val="26"/>
        </w:rPr>
        <w:br/>
      </w:r>
      <w:r w:rsidRPr="004B0D7A">
        <w:rPr>
          <w:b/>
          <w:bCs/>
          <w:sz w:val="26"/>
          <w:szCs w:val="26"/>
        </w:rPr>
        <w:t xml:space="preserve">строительства в  зоне размещения объектов социального и коммунально-бытового </w:t>
      </w:r>
      <w:proofErr w:type="gramStart"/>
      <w:r w:rsidRPr="004B0D7A">
        <w:rPr>
          <w:b/>
          <w:bCs/>
          <w:sz w:val="26"/>
          <w:szCs w:val="26"/>
        </w:rPr>
        <w:t>назначения</w:t>
      </w:r>
      <w:proofErr w:type="gramEnd"/>
      <w:r w:rsidRPr="004B0D7A">
        <w:rPr>
          <w:b/>
          <w:bCs/>
          <w:sz w:val="26"/>
          <w:szCs w:val="26"/>
        </w:rPr>
        <w:t xml:space="preserve"> устанавливаемые в соответствии с законодательством Российской Федерации:</w:t>
      </w:r>
      <w:r w:rsidRPr="004B0D7A">
        <w:rPr>
          <w:sz w:val="26"/>
          <w:szCs w:val="26"/>
        </w:rPr>
        <w:br/>
      </w:r>
    </w:p>
    <w:p w:rsidR="007727D6" w:rsidRPr="004B0D7A" w:rsidRDefault="00DB4C42" w:rsidP="00DB4C42">
      <w:pPr>
        <w:tabs>
          <w:tab w:val="left" w:pos="851"/>
        </w:tabs>
        <w:ind w:firstLine="567"/>
        <w:rPr>
          <w:sz w:val="26"/>
          <w:szCs w:val="26"/>
        </w:rPr>
      </w:pPr>
      <w:r w:rsidRPr="004B0D7A">
        <w:rPr>
          <w:sz w:val="26"/>
          <w:szCs w:val="26"/>
        </w:rPr>
        <w:t xml:space="preserve"> 1. Ограничения использования территорий в границах </w:t>
      </w:r>
      <w:proofErr w:type="spellStart"/>
      <w:r w:rsidRPr="004B0D7A">
        <w:rPr>
          <w:sz w:val="26"/>
          <w:szCs w:val="26"/>
        </w:rPr>
        <w:t>водоохранных</w:t>
      </w:r>
      <w:proofErr w:type="spellEnd"/>
      <w:r w:rsidRPr="004B0D7A">
        <w:rPr>
          <w:sz w:val="26"/>
          <w:szCs w:val="26"/>
        </w:rPr>
        <w:t xml:space="preserve"> зон</w:t>
      </w:r>
      <w:r w:rsidR="007727D6" w:rsidRPr="004B0D7A">
        <w:rPr>
          <w:sz w:val="26"/>
          <w:szCs w:val="26"/>
        </w:rPr>
        <w:t xml:space="preserve"> </w:t>
      </w:r>
      <w:r w:rsidRPr="004B0D7A">
        <w:rPr>
          <w:sz w:val="26"/>
          <w:szCs w:val="26"/>
        </w:rPr>
        <w:t xml:space="preserve">устанавливаются статьёй 26 Правил.  </w:t>
      </w:r>
    </w:p>
    <w:p w:rsidR="007727D6" w:rsidRPr="004B0D7A" w:rsidRDefault="00DB4C42" w:rsidP="00DB4C42">
      <w:pPr>
        <w:tabs>
          <w:tab w:val="left" w:pos="851"/>
        </w:tabs>
        <w:ind w:firstLine="567"/>
        <w:rPr>
          <w:sz w:val="26"/>
          <w:szCs w:val="26"/>
        </w:rPr>
      </w:pPr>
      <w:r w:rsidRPr="004B0D7A">
        <w:rPr>
          <w:sz w:val="26"/>
          <w:szCs w:val="26"/>
        </w:rPr>
        <w:t>2. Противопожарные расстояния от наземных и наземно-подземных стоянок</w:t>
      </w:r>
      <w:r w:rsidR="007727D6" w:rsidRPr="004B0D7A">
        <w:rPr>
          <w:sz w:val="26"/>
          <w:szCs w:val="26"/>
        </w:rPr>
        <w:t xml:space="preserve"> </w:t>
      </w:r>
      <w:r w:rsidRPr="004B0D7A">
        <w:rPr>
          <w:sz w:val="26"/>
          <w:szCs w:val="26"/>
        </w:rPr>
        <w:t>автомобилей до общественных зданий следует принимать в соответствии с требованиями</w:t>
      </w:r>
      <w:r w:rsidR="007727D6" w:rsidRPr="004B0D7A">
        <w:rPr>
          <w:sz w:val="26"/>
          <w:szCs w:val="26"/>
        </w:rPr>
        <w:t xml:space="preserve"> </w:t>
      </w:r>
      <w:r w:rsidRPr="004B0D7A">
        <w:rPr>
          <w:sz w:val="26"/>
          <w:szCs w:val="26"/>
        </w:rPr>
        <w:t>раздела 4 СП 4.13130.2013, от границ открытых плоскостных стоянок автомобилей до</w:t>
      </w:r>
      <w:r w:rsidR="007727D6" w:rsidRPr="004B0D7A">
        <w:rPr>
          <w:sz w:val="26"/>
          <w:szCs w:val="26"/>
        </w:rPr>
        <w:t xml:space="preserve"> </w:t>
      </w:r>
      <w:r w:rsidRPr="004B0D7A">
        <w:rPr>
          <w:sz w:val="26"/>
          <w:szCs w:val="26"/>
        </w:rPr>
        <w:t>общественных или производственных зданий - по пунктам 6.11.2 и 6.11.3 СП 4.13130.2013.</w:t>
      </w:r>
    </w:p>
    <w:p w:rsidR="007727D6" w:rsidRPr="004B0D7A" w:rsidRDefault="00DB4C42" w:rsidP="00DB4C42">
      <w:pPr>
        <w:tabs>
          <w:tab w:val="left" w:pos="851"/>
        </w:tabs>
        <w:ind w:firstLine="567"/>
        <w:rPr>
          <w:sz w:val="26"/>
          <w:szCs w:val="26"/>
        </w:rPr>
      </w:pPr>
      <w:r w:rsidRPr="004B0D7A">
        <w:rPr>
          <w:sz w:val="26"/>
          <w:szCs w:val="26"/>
        </w:rPr>
        <w:t>3. Въезды и выезды со стоянок автомобилей должны быть обеспечены хорошим</w:t>
      </w:r>
      <w:r w:rsidR="007727D6" w:rsidRPr="004B0D7A">
        <w:rPr>
          <w:sz w:val="26"/>
          <w:szCs w:val="26"/>
        </w:rPr>
        <w:t xml:space="preserve"> </w:t>
      </w:r>
      <w:r w:rsidRPr="004B0D7A">
        <w:rPr>
          <w:sz w:val="26"/>
          <w:szCs w:val="26"/>
        </w:rPr>
        <w:t>обзором и расположены так, чтобы все маневры автомобилей осуществлялись без создания</w:t>
      </w:r>
      <w:r w:rsidR="007727D6" w:rsidRPr="004B0D7A">
        <w:rPr>
          <w:sz w:val="26"/>
          <w:szCs w:val="26"/>
        </w:rPr>
        <w:t xml:space="preserve"> </w:t>
      </w:r>
      <w:r w:rsidRPr="004B0D7A">
        <w:rPr>
          <w:sz w:val="26"/>
          <w:szCs w:val="26"/>
        </w:rPr>
        <w:t xml:space="preserve">помех пешеходам и движению транспорта на прилегающей улице. </w:t>
      </w:r>
    </w:p>
    <w:p w:rsidR="007727D6" w:rsidRPr="004B0D7A" w:rsidRDefault="00DB4C42" w:rsidP="00DB4C42">
      <w:pPr>
        <w:tabs>
          <w:tab w:val="left" w:pos="851"/>
        </w:tabs>
        <w:ind w:firstLine="567"/>
        <w:rPr>
          <w:sz w:val="26"/>
          <w:szCs w:val="26"/>
        </w:rPr>
      </w:pPr>
      <w:r w:rsidRPr="004B0D7A">
        <w:rPr>
          <w:sz w:val="26"/>
          <w:szCs w:val="26"/>
        </w:rPr>
        <w:t>4. Санитарные разрывы от стоянок и гаражей-стоянок до зданий различного назначения</w:t>
      </w:r>
      <w:r w:rsidR="007727D6" w:rsidRPr="004B0D7A">
        <w:rPr>
          <w:sz w:val="26"/>
          <w:szCs w:val="26"/>
        </w:rPr>
        <w:t xml:space="preserve"> </w:t>
      </w:r>
      <w:r w:rsidRPr="004B0D7A">
        <w:rPr>
          <w:sz w:val="26"/>
          <w:szCs w:val="26"/>
        </w:rPr>
        <w:t xml:space="preserve">следует принимать по таблице 7.1.1 </w:t>
      </w:r>
      <w:proofErr w:type="spellStart"/>
      <w:r w:rsidRPr="004B0D7A">
        <w:rPr>
          <w:sz w:val="26"/>
          <w:szCs w:val="26"/>
        </w:rPr>
        <w:t>СанПиН</w:t>
      </w:r>
      <w:proofErr w:type="spellEnd"/>
      <w:r w:rsidRPr="004B0D7A">
        <w:rPr>
          <w:sz w:val="26"/>
          <w:szCs w:val="26"/>
        </w:rPr>
        <w:t xml:space="preserve"> 2.2.1/2.1.1.1200. </w:t>
      </w:r>
    </w:p>
    <w:p w:rsidR="007727D6" w:rsidRPr="004B0D7A" w:rsidRDefault="00DB4C42" w:rsidP="00DB4C42">
      <w:pPr>
        <w:tabs>
          <w:tab w:val="left" w:pos="851"/>
        </w:tabs>
        <w:ind w:firstLine="567"/>
        <w:rPr>
          <w:sz w:val="26"/>
          <w:szCs w:val="26"/>
        </w:rPr>
      </w:pPr>
      <w:r w:rsidRPr="004B0D7A">
        <w:rPr>
          <w:sz w:val="26"/>
          <w:szCs w:val="26"/>
        </w:rPr>
        <w:t>5. В зданиях стоянок открытого типа ширина корпуса не должна превышать 40 м.</w:t>
      </w:r>
    </w:p>
    <w:p w:rsidR="00DB4C42" w:rsidRPr="004B0D7A" w:rsidRDefault="00DB4C42" w:rsidP="00DB4C42">
      <w:pPr>
        <w:tabs>
          <w:tab w:val="left" w:pos="851"/>
        </w:tabs>
        <w:ind w:firstLine="567"/>
        <w:rPr>
          <w:b/>
          <w:sz w:val="26"/>
          <w:szCs w:val="26"/>
        </w:rPr>
      </w:pPr>
      <w:r w:rsidRPr="004B0D7A">
        <w:rPr>
          <w:sz w:val="26"/>
          <w:szCs w:val="26"/>
        </w:rPr>
        <w:lastRenderedPageBreak/>
        <w:t xml:space="preserve"> 6. Наименьшие расстояния до въездов и выездов стоянок автомобилей: - 20 м - от улиц местного значения; - 30 м</w:t>
      </w:r>
    </w:p>
    <w:p w:rsidR="00DB4C42" w:rsidRPr="004B0D7A" w:rsidRDefault="00DB4C42" w:rsidP="00DB4C42">
      <w:pPr>
        <w:tabs>
          <w:tab w:val="left" w:pos="930"/>
          <w:tab w:val="center" w:pos="5244"/>
        </w:tabs>
        <w:ind w:firstLine="567"/>
        <w:rPr>
          <w:b/>
          <w:sz w:val="26"/>
          <w:szCs w:val="26"/>
        </w:rPr>
      </w:pPr>
      <w:r w:rsidRPr="004B0D7A">
        <w:rPr>
          <w:sz w:val="26"/>
          <w:szCs w:val="26"/>
        </w:rPr>
        <w:t>7. Иные ограничения следует принимать в соответствии со статьями 22-27 Правил.</w:t>
      </w:r>
      <w:r w:rsidRPr="004B0D7A">
        <w:rPr>
          <w:b/>
          <w:sz w:val="26"/>
          <w:szCs w:val="26"/>
        </w:rPr>
        <w:t xml:space="preserve"> </w:t>
      </w:r>
    </w:p>
    <w:p w:rsidR="00836E93" w:rsidRPr="004B0D7A" w:rsidRDefault="00836E93" w:rsidP="008B1E1E">
      <w:pPr>
        <w:ind w:firstLine="567"/>
        <w:jc w:val="both"/>
        <w:rPr>
          <w:sz w:val="26"/>
          <w:szCs w:val="26"/>
        </w:rPr>
      </w:pPr>
    </w:p>
    <w:p w:rsidR="008A671A" w:rsidRPr="004B0D7A" w:rsidRDefault="00C047C1" w:rsidP="008B1E1E">
      <w:pPr>
        <w:ind w:firstLine="567"/>
        <w:jc w:val="both"/>
        <w:rPr>
          <w:sz w:val="26"/>
          <w:szCs w:val="26"/>
        </w:rPr>
      </w:pPr>
      <w:r w:rsidRPr="004B0D7A">
        <w:rPr>
          <w:sz w:val="26"/>
          <w:szCs w:val="26"/>
        </w:rPr>
        <w:t xml:space="preserve">Основные параметры принимаются в соответствии с проектом планировки и со </w:t>
      </w:r>
      <w:proofErr w:type="spellStart"/>
      <w:r w:rsidRPr="004B0D7A">
        <w:rPr>
          <w:sz w:val="26"/>
          <w:szCs w:val="26"/>
        </w:rPr>
        <w:t>СНиП</w:t>
      </w:r>
      <w:proofErr w:type="spellEnd"/>
      <w:r w:rsidRPr="004B0D7A">
        <w:rPr>
          <w:sz w:val="26"/>
          <w:szCs w:val="26"/>
        </w:rPr>
        <w:t xml:space="preserve"> 31- 05-2003 «Общественные здания административного назначения»,</w:t>
      </w:r>
      <w:r w:rsidR="003950AE" w:rsidRPr="004B0D7A">
        <w:rPr>
          <w:sz w:val="26"/>
          <w:szCs w:val="26"/>
        </w:rPr>
        <w:t xml:space="preserve"> </w:t>
      </w:r>
      <w:r w:rsidRPr="004B0D7A">
        <w:rPr>
          <w:sz w:val="26"/>
          <w:szCs w:val="26"/>
        </w:rPr>
        <w:t xml:space="preserve">местными нормативами градостроительного проектирования </w:t>
      </w:r>
      <w:proofErr w:type="spellStart"/>
      <w:r w:rsidR="00EE5582" w:rsidRPr="004B0D7A">
        <w:rPr>
          <w:sz w:val="26"/>
          <w:szCs w:val="26"/>
        </w:rPr>
        <w:t>Бедярышского</w:t>
      </w:r>
      <w:proofErr w:type="spellEnd"/>
      <w:r w:rsidRPr="004B0D7A">
        <w:rPr>
          <w:sz w:val="26"/>
          <w:szCs w:val="26"/>
        </w:rPr>
        <w:t xml:space="preserve"> сельского поселения</w:t>
      </w:r>
    </w:p>
    <w:p w:rsidR="00DE0DA6" w:rsidRPr="004B0D7A" w:rsidRDefault="001C5B74" w:rsidP="00E516BE">
      <w:pPr>
        <w:pStyle w:val="3"/>
        <w:jc w:val="center"/>
        <w:rPr>
          <w:b/>
          <w:sz w:val="26"/>
          <w:szCs w:val="26"/>
          <w:u w:val="single"/>
        </w:rPr>
      </w:pPr>
      <w:bookmarkStart w:id="203" w:name="_Toc17124843"/>
      <w:r w:rsidRPr="004B0D7A">
        <w:rPr>
          <w:b/>
          <w:sz w:val="26"/>
          <w:szCs w:val="26"/>
          <w:u w:val="single"/>
        </w:rPr>
        <w:t xml:space="preserve">В - </w:t>
      </w:r>
      <w:r w:rsidR="00C5190A" w:rsidRPr="004B0D7A">
        <w:rPr>
          <w:b/>
          <w:sz w:val="26"/>
          <w:szCs w:val="26"/>
          <w:u w:val="single"/>
        </w:rPr>
        <w:t>ЖИЛЫЕ ЗОНЫ</w:t>
      </w:r>
      <w:bookmarkEnd w:id="203"/>
    </w:p>
    <w:p w:rsidR="00EE5582" w:rsidRPr="004B0D7A" w:rsidRDefault="00FC1955" w:rsidP="00FC1955">
      <w:pPr>
        <w:ind w:firstLine="709"/>
        <w:jc w:val="both"/>
        <w:rPr>
          <w:b/>
          <w:sz w:val="26"/>
          <w:szCs w:val="26"/>
          <w:u w:val="single"/>
        </w:rPr>
      </w:pPr>
      <w:r w:rsidRPr="004B0D7A">
        <w:rPr>
          <w:color w:val="333333"/>
          <w:sz w:val="26"/>
          <w:szCs w:val="26"/>
          <w:shd w:val="clear" w:color="auto" w:fill="FFFFFF"/>
        </w:rPr>
        <w:t xml:space="preserve">Земельные участки в составе жилых зон предназначены для застройки жилыми зданиями, а также объектами культурно-бытового и иного назначения. </w:t>
      </w:r>
      <w:proofErr w:type="gramStart"/>
      <w:r w:rsidRPr="004B0D7A">
        <w:rPr>
          <w:color w:val="333333"/>
          <w:sz w:val="26"/>
          <w:szCs w:val="26"/>
          <w:shd w:val="clear" w:color="auto" w:fill="FFFFFF"/>
        </w:rPr>
        <w:t xml:space="preserve">Жилые зоны могут предназначаться для индивидуальной жилой застройки, малоэтажной смешанной жилой застройки, </w:t>
      </w:r>
      <w:proofErr w:type="spellStart"/>
      <w:r w:rsidRPr="004B0D7A">
        <w:rPr>
          <w:color w:val="333333"/>
          <w:sz w:val="26"/>
          <w:szCs w:val="26"/>
          <w:shd w:val="clear" w:color="auto" w:fill="FFFFFF"/>
        </w:rPr>
        <w:t>среднеэтажной</w:t>
      </w:r>
      <w:proofErr w:type="spellEnd"/>
      <w:r w:rsidRPr="004B0D7A">
        <w:rPr>
          <w:color w:val="333333"/>
          <w:sz w:val="26"/>
          <w:szCs w:val="26"/>
          <w:shd w:val="clear" w:color="auto" w:fill="FFFFFF"/>
        </w:rPr>
        <w:t xml:space="preserve"> смешанной жилой застройки и многоэтажной жилой застройки, а также иных видов застройки согласно градостроительным регламентам.</w:t>
      </w:r>
      <w:proofErr w:type="gramEnd"/>
    </w:p>
    <w:p w:rsidR="00EE5582" w:rsidRPr="004B0D7A" w:rsidRDefault="008F74A7" w:rsidP="008B1E1E">
      <w:pPr>
        <w:ind w:firstLine="567"/>
        <w:jc w:val="both"/>
        <w:rPr>
          <w:sz w:val="26"/>
          <w:szCs w:val="26"/>
        </w:rPr>
      </w:pPr>
      <w:r w:rsidRPr="004B0D7A">
        <w:rPr>
          <w:color w:val="333333"/>
          <w:sz w:val="26"/>
          <w:szCs w:val="26"/>
          <w:shd w:val="clear" w:color="auto" w:fill="FFFFFF"/>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E37CAE" w:rsidRPr="004B0D7A" w:rsidRDefault="00C047C1" w:rsidP="004B2893">
      <w:pPr>
        <w:ind w:firstLine="567"/>
        <w:jc w:val="center"/>
        <w:rPr>
          <w:b/>
          <w:sz w:val="26"/>
          <w:szCs w:val="26"/>
        </w:rPr>
      </w:pPr>
      <w:r w:rsidRPr="004B0D7A">
        <w:rPr>
          <w:b/>
          <w:sz w:val="26"/>
          <w:szCs w:val="26"/>
        </w:rPr>
        <w:t>В</w:t>
      </w:r>
      <w:proofErr w:type="gramStart"/>
      <w:r w:rsidR="00E37CAE" w:rsidRPr="004B0D7A">
        <w:rPr>
          <w:b/>
          <w:sz w:val="26"/>
          <w:szCs w:val="26"/>
        </w:rPr>
        <w:t>1</w:t>
      </w:r>
      <w:proofErr w:type="gramEnd"/>
      <w:r w:rsidR="00E37CAE" w:rsidRPr="004B0D7A">
        <w:rPr>
          <w:b/>
          <w:sz w:val="26"/>
          <w:szCs w:val="26"/>
        </w:rPr>
        <w:t>. Зона застройки индивидуальными жилыми домами</w:t>
      </w:r>
    </w:p>
    <w:p w:rsidR="00E37CAE" w:rsidRPr="004B0D7A" w:rsidRDefault="00E37CAE" w:rsidP="008B1E1E">
      <w:pPr>
        <w:ind w:firstLine="567"/>
        <w:jc w:val="both"/>
        <w:rPr>
          <w:sz w:val="26"/>
          <w:szCs w:val="26"/>
        </w:rPr>
      </w:pPr>
      <w:r w:rsidRPr="004B0D7A">
        <w:rPr>
          <w:sz w:val="26"/>
          <w:szCs w:val="26"/>
        </w:rPr>
        <w:t xml:space="preserve">Зона застройки жилыми домами с участками </w:t>
      </w:r>
      <w:r w:rsidR="00070763" w:rsidRPr="004B0D7A">
        <w:rPr>
          <w:sz w:val="26"/>
          <w:szCs w:val="26"/>
        </w:rPr>
        <w:t>В</w:t>
      </w:r>
      <w:proofErr w:type="gramStart"/>
      <w:r w:rsidRPr="004B0D7A">
        <w:rPr>
          <w:sz w:val="26"/>
          <w:szCs w:val="26"/>
        </w:rPr>
        <w:t>1</w:t>
      </w:r>
      <w:proofErr w:type="gramEnd"/>
      <w:r w:rsidRPr="004B0D7A">
        <w:rPr>
          <w:sz w:val="26"/>
          <w:szCs w:val="26"/>
        </w:rPr>
        <w:t xml:space="preserve"> выделена для обеспечения правовых условий формирования жилых районов из отдельно стоящих и сблокированных жилых домов с созданием условий ведения личного подсобного хозяйства и содержанием домашнего скота и птицы на приусадебном участке, с минимально разрешенным набором услуг местного значения.</w:t>
      </w:r>
    </w:p>
    <w:p w:rsidR="005C37CA" w:rsidRPr="004B0D7A" w:rsidRDefault="005C37CA" w:rsidP="00C47AD9">
      <w:pPr>
        <w:widowControl w:val="0"/>
        <w:numPr>
          <w:ilvl w:val="0"/>
          <w:numId w:val="19"/>
        </w:numPr>
        <w:spacing w:before="160"/>
        <w:jc w:val="both"/>
        <w:rPr>
          <w:sz w:val="26"/>
          <w:szCs w:val="26"/>
        </w:rPr>
      </w:pPr>
      <w:r w:rsidRPr="004B0D7A">
        <w:rPr>
          <w:b/>
          <w:sz w:val="26"/>
          <w:szCs w:val="26"/>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2"/>
        <w:gridCol w:w="2755"/>
        <w:gridCol w:w="5867"/>
        <w:gridCol w:w="767"/>
      </w:tblGrid>
      <w:tr w:rsidR="005C37CA" w:rsidRPr="004B0D7A" w:rsidTr="007A45B7">
        <w:trPr>
          <w:trHeight w:hRule="exact" w:val="1118"/>
          <w:tblHeader/>
        </w:trPr>
        <w:tc>
          <w:tcPr>
            <w:tcW w:w="0" w:type="auto"/>
            <w:shd w:val="clear" w:color="auto" w:fill="FFFFFF"/>
            <w:vAlign w:val="center"/>
          </w:tcPr>
          <w:p w:rsidR="005C37CA" w:rsidRPr="004B0D7A" w:rsidRDefault="005C37CA" w:rsidP="00F118C5">
            <w:pPr>
              <w:pStyle w:val="24"/>
              <w:shd w:val="clear" w:color="auto" w:fill="auto"/>
              <w:spacing w:before="0" w:after="60" w:line="240" w:lineRule="exact"/>
              <w:ind w:left="180"/>
              <w:jc w:val="center"/>
              <w:rPr>
                <w:sz w:val="26"/>
                <w:szCs w:val="26"/>
              </w:rPr>
            </w:pPr>
            <w:r w:rsidRPr="004B0D7A">
              <w:rPr>
                <w:sz w:val="26"/>
                <w:szCs w:val="26"/>
              </w:rPr>
              <w:t>№</w:t>
            </w:r>
          </w:p>
          <w:p w:rsidR="005C37CA" w:rsidRPr="004B0D7A" w:rsidRDefault="005C37CA" w:rsidP="00F118C5">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5C37CA" w:rsidRPr="004B0D7A" w:rsidRDefault="005C37CA" w:rsidP="00F118C5">
            <w:pPr>
              <w:pStyle w:val="24"/>
              <w:shd w:val="clear" w:color="auto" w:fill="auto"/>
              <w:spacing w:before="60" w:line="240" w:lineRule="exact"/>
              <w:ind w:left="180"/>
              <w:jc w:val="center"/>
              <w:rPr>
                <w:sz w:val="26"/>
                <w:szCs w:val="26"/>
              </w:rPr>
            </w:pPr>
          </w:p>
          <w:p w:rsidR="005C37CA" w:rsidRPr="004B0D7A" w:rsidRDefault="005C37CA" w:rsidP="00F118C5">
            <w:pPr>
              <w:pStyle w:val="24"/>
              <w:shd w:val="clear" w:color="auto" w:fill="auto"/>
              <w:spacing w:before="60" w:line="240" w:lineRule="exact"/>
              <w:ind w:left="180"/>
              <w:jc w:val="center"/>
              <w:rPr>
                <w:sz w:val="26"/>
                <w:szCs w:val="26"/>
              </w:rPr>
            </w:pPr>
          </w:p>
          <w:p w:rsidR="005C37CA" w:rsidRPr="004B0D7A" w:rsidRDefault="005C37CA" w:rsidP="00F118C5">
            <w:pPr>
              <w:pStyle w:val="24"/>
              <w:shd w:val="clear" w:color="auto" w:fill="auto"/>
              <w:spacing w:before="60" w:line="240" w:lineRule="exact"/>
              <w:ind w:left="180"/>
              <w:jc w:val="center"/>
              <w:rPr>
                <w:sz w:val="26"/>
                <w:szCs w:val="26"/>
              </w:rPr>
            </w:pPr>
          </w:p>
          <w:p w:rsidR="005C37CA" w:rsidRPr="004B0D7A" w:rsidRDefault="005C37CA" w:rsidP="00F118C5">
            <w:pPr>
              <w:pStyle w:val="24"/>
              <w:shd w:val="clear" w:color="auto" w:fill="auto"/>
              <w:spacing w:before="60" w:line="240" w:lineRule="exact"/>
              <w:ind w:left="180"/>
              <w:jc w:val="center"/>
              <w:rPr>
                <w:sz w:val="26"/>
                <w:szCs w:val="26"/>
              </w:rPr>
            </w:pPr>
          </w:p>
          <w:p w:rsidR="005C37CA" w:rsidRPr="004B0D7A" w:rsidRDefault="005C37CA" w:rsidP="00F118C5">
            <w:pPr>
              <w:pStyle w:val="24"/>
              <w:shd w:val="clear" w:color="auto" w:fill="auto"/>
              <w:spacing w:before="60" w:line="240" w:lineRule="exact"/>
              <w:ind w:left="180"/>
              <w:jc w:val="center"/>
              <w:rPr>
                <w:sz w:val="26"/>
                <w:szCs w:val="26"/>
              </w:rPr>
            </w:pPr>
          </w:p>
          <w:p w:rsidR="005C37CA" w:rsidRPr="004B0D7A" w:rsidRDefault="005C37CA" w:rsidP="00F118C5">
            <w:pPr>
              <w:pStyle w:val="24"/>
              <w:shd w:val="clear" w:color="auto" w:fill="auto"/>
              <w:spacing w:before="60" w:line="240" w:lineRule="exact"/>
              <w:ind w:left="180"/>
              <w:jc w:val="center"/>
              <w:rPr>
                <w:sz w:val="26"/>
                <w:szCs w:val="26"/>
              </w:rPr>
            </w:pPr>
          </w:p>
        </w:tc>
        <w:tc>
          <w:tcPr>
            <w:tcW w:w="0" w:type="auto"/>
            <w:shd w:val="clear" w:color="auto" w:fill="FFFFFF"/>
            <w:vAlign w:val="center"/>
          </w:tcPr>
          <w:p w:rsidR="005C37CA" w:rsidRPr="004B0D7A" w:rsidRDefault="005C37CA" w:rsidP="00F118C5">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5C37CA" w:rsidRPr="004B0D7A" w:rsidRDefault="005C37CA" w:rsidP="00F118C5">
            <w:pPr>
              <w:pStyle w:val="24"/>
              <w:shd w:val="clear" w:color="auto" w:fill="auto"/>
              <w:spacing w:before="0" w:line="274" w:lineRule="exact"/>
              <w:ind w:left="200"/>
              <w:jc w:val="center"/>
              <w:rPr>
                <w:sz w:val="26"/>
                <w:szCs w:val="26"/>
              </w:rPr>
            </w:pPr>
            <w:r w:rsidRPr="004B0D7A">
              <w:rPr>
                <w:sz w:val="26"/>
                <w:szCs w:val="26"/>
              </w:rPr>
              <w:t>использования</w:t>
            </w:r>
          </w:p>
        </w:tc>
        <w:tc>
          <w:tcPr>
            <w:tcW w:w="0" w:type="auto"/>
            <w:shd w:val="clear" w:color="auto" w:fill="FFFFFF"/>
            <w:vAlign w:val="center"/>
          </w:tcPr>
          <w:p w:rsidR="005C37CA" w:rsidRPr="004B0D7A" w:rsidRDefault="005C37CA" w:rsidP="0034091F">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5C37CA" w:rsidRPr="004B0D7A" w:rsidRDefault="005C37CA" w:rsidP="00F118C5">
            <w:pPr>
              <w:pStyle w:val="24"/>
              <w:shd w:val="clear" w:color="auto" w:fill="auto"/>
              <w:spacing w:before="0" w:after="120" w:line="240" w:lineRule="exact"/>
              <w:ind w:left="180"/>
              <w:jc w:val="center"/>
              <w:rPr>
                <w:sz w:val="26"/>
                <w:szCs w:val="26"/>
              </w:rPr>
            </w:pPr>
            <w:r w:rsidRPr="004B0D7A">
              <w:rPr>
                <w:sz w:val="26"/>
                <w:szCs w:val="26"/>
              </w:rPr>
              <w:t>Код вида</w:t>
            </w:r>
          </w:p>
        </w:tc>
      </w:tr>
      <w:tr w:rsidR="005C37CA" w:rsidRPr="004B0D7A" w:rsidTr="00E75C28">
        <w:trPr>
          <w:trHeight w:hRule="exact" w:val="3852"/>
        </w:trPr>
        <w:tc>
          <w:tcPr>
            <w:tcW w:w="0" w:type="auto"/>
            <w:shd w:val="clear" w:color="auto" w:fill="FFFFFF"/>
            <w:vAlign w:val="center"/>
          </w:tcPr>
          <w:p w:rsidR="005C37CA" w:rsidRPr="004B0D7A" w:rsidRDefault="007A45B7" w:rsidP="00F118C5">
            <w:pPr>
              <w:pStyle w:val="24"/>
              <w:shd w:val="clear" w:color="auto" w:fill="auto"/>
              <w:spacing w:before="0" w:after="60" w:line="240" w:lineRule="exact"/>
              <w:ind w:left="180"/>
              <w:jc w:val="center"/>
              <w:rPr>
                <w:sz w:val="26"/>
                <w:szCs w:val="26"/>
              </w:rPr>
            </w:pPr>
            <w:r w:rsidRPr="004B0D7A">
              <w:rPr>
                <w:sz w:val="26"/>
                <w:szCs w:val="26"/>
              </w:rPr>
              <w:t>1</w:t>
            </w:r>
          </w:p>
        </w:tc>
        <w:tc>
          <w:tcPr>
            <w:tcW w:w="0" w:type="auto"/>
            <w:shd w:val="clear" w:color="auto" w:fill="FFFFFF"/>
          </w:tcPr>
          <w:p w:rsidR="005C37CA" w:rsidRPr="004B0D7A" w:rsidRDefault="005C37CA" w:rsidP="00F118C5">
            <w:pPr>
              <w:pStyle w:val="af4"/>
              <w:rPr>
                <w:rFonts w:ascii="Times New Roman" w:hAnsi="Times New Roman" w:cs="Times New Roman"/>
                <w:sz w:val="26"/>
                <w:szCs w:val="26"/>
              </w:rPr>
            </w:pPr>
            <w:r w:rsidRPr="004B0D7A">
              <w:rPr>
                <w:rFonts w:ascii="Times New Roman" w:hAnsi="Times New Roman" w:cs="Times New Roman"/>
                <w:sz w:val="26"/>
                <w:szCs w:val="26"/>
              </w:rPr>
              <w:t>Для индивидуального жилищного строительства</w:t>
            </w:r>
          </w:p>
        </w:tc>
        <w:tc>
          <w:tcPr>
            <w:tcW w:w="0" w:type="auto"/>
            <w:shd w:val="clear" w:color="auto" w:fill="FFFFFF"/>
          </w:tcPr>
          <w:p w:rsidR="005C37CA" w:rsidRPr="004B0D7A" w:rsidRDefault="005C37CA" w:rsidP="00F118C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C37CA" w:rsidRPr="004B0D7A" w:rsidRDefault="005C37CA" w:rsidP="00F118C5">
            <w:pPr>
              <w:pStyle w:val="af4"/>
              <w:rPr>
                <w:rFonts w:ascii="Times New Roman" w:hAnsi="Times New Roman" w:cs="Times New Roman"/>
                <w:sz w:val="26"/>
                <w:szCs w:val="26"/>
              </w:rPr>
            </w:pPr>
            <w:r w:rsidRPr="004B0D7A">
              <w:rPr>
                <w:rFonts w:ascii="Times New Roman" w:hAnsi="Times New Roman" w:cs="Times New Roman"/>
                <w:sz w:val="26"/>
                <w:szCs w:val="26"/>
              </w:rPr>
              <w:t>выращивание сельскохозяйственных культур;</w:t>
            </w:r>
          </w:p>
          <w:p w:rsidR="005C37CA" w:rsidRPr="004B0D7A" w:rsidRDefault="005C37CA" w:rsidP="00F118C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индивидуальных гаражей и хозяйственных построек</w:t>
            </w:r>
          </w:p>
        </w:tc>
        <w:tc>
          <w:tcPr>
            <w:tcW w:w="0" w:type="auto"/>
            <w:shd w:val="clear" w:color="auto" w:fill="FFFFFF"/>
          </w:tcPr>
          <w:p w:rsidR="005C37CA" w:rsidRPr="004B0D7A" w:rsidRDefault="005C37CA" w:rsidP="00F118C5">
            <w:pPr>
              <w:pStyle w:val="af4"/>
              <w:jc w:val="center"/>
              <w:rPr>
                <w:sz w:val="26"/>
                <w:szCs w:val="26"/>
              </w:rPr>
            </w:pPr>
            <w:r w:rsidRPr="004B0D7A">
              <w:rPr>
                <w:sz w:val="26"/>
                <w:szCs w:val="26"/>
              </w:rPr>
              <w:t>2.1</w:t>
            </w:r>
          </w:p>
        </w:tc>
      </w:tr>
      <w:tr w:rsidR="005C37CA" w:rsidRPr="004B0D7A" w:rsidTr="00E75C28">
        <w:trPr>
          <w:trHeight w:hRule="exact" w:val="2687"/>
        </w:trPr>
        <w:tc>
          <w:tcPr>
            <w:tcW w:w="0" w:type="auto"/>
            <w:shd w:val="clear" w:color="auto" w:fill="FFFFFF"/>
            <w:vAlign w:val="center"/>
          </w:tcPr>
          <w:p w:rsidR="005C37CA" w:rsidRPr="004B0D7A" w:rsidRDefault="007A45B7" w:rsidP="00F118C5">
            <w:pPr>
              <w:pStyle w:val="24"/>
              <w:shd w:val="clear" w:color="auto" w:fill="auto"/>
              <w:spacing w:before="0" w:after="60" w:line="240" w:lineRule="exact"/>
              <w:ind w:left="180"/>
              <w:jc w:val="center"/>
              <w:rPr>
                <w:sz w:val="26"/>
                <w:szCs w:val="26"/>
              </w:rPr>
            </w:pPr>
            <w:r w:rsidRPr="004B0D7A">
              <w:rPr>
                <w:sz w:val="26"/>
                <w:szCs w:val="26"/>
              </w:rPr>
              <w:lastRenderedPageBreak/>
              <w:t>2</w:t>
            </w:r>
          </w:p>
        </w:tc>
        <w:tc>
          <w:tcPr>
            <w:tcW w:w="0" w:type="auto"/>
            <w:shd w:val="clear" w:color="auto" w:fill="FFFFFF"/>
          </w:tcPr>
          <w:p w:rsidR="005C37CA" w:rsidRPr="004B0D7A" w:rsidRDefault="005C37CA" w:rsidP="00F118C5">
            <w:pPr>
              <w:pStyle w:val="af4"/>
              <w:rPr>
                <w:rFonts w:ascii="Times New Roman" w:hAnsi="Times New Roman" w:cs="Times New Roman"/>
                <w:sz w:val="26"/>
                <w:szCs w:val="26"/>
              </w:rPr>
            </w:pPr>
            <w:bookmarkStart w:id="204" w:name="sub_1022"/>
            <w:r w:rsidRPr="004B0D7A">
              <w:rPr>
                <w:rFonts w:ascii="Times New Roman" w:hAnsi="Times New Roman" w:cs="Times New Roman"/>
                <w:sz w:val="26"/>
                <w:szCs w:val="26"/>
              </w:rPr>
              <w:t>Для ведения личного подсобного хозяйства (приусадебный земельный участок)</w:t>
            </w:r>
            <w:bookmarkEnd w:id="204"/>
          </w:p>
        </w:tc>
        <w:tc>
          <w:tcPr>
            <w:tcW w:w="0" w:type="auto"/>
            <w:shd w:val="clear" w:color="auto" w:fill="FFFFFF"/>
          </w:tcPr>
          <w:p w:rsidR="005C37CA" w:rsidRPr="004B0D7A" w:rsidRDefault="005C37CA" w:rsidP="00F118C5">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жилого дома, указанного в описании вида разрешенного использования с </w:t>
            </w:r>
            <w:hyperlink w:anchor="sub_1021" w:history="1">
              <w:r w:rsidRPr="004B0D7A">
                <w:rPr>
                  <w:rStyle w:val="af3"/>
                  <w:rFonts w:ascii="Times New Roman" w:hAnsi="Times New Roman" w:cs="Times New Roman"/>
                  <w:color w:val="auto"/>
                  <w:sz w:val="26"/>
                  <w:szCs w:val="26"/>
                </w:rPr>
                <w:t>кодом 2.1</w:t>
              </w:r>
            </w:hyperlink>
            <w:r w:rsidR="007A45B7" w:rsidRPr="004B0D7A">
              <w:rPr>
                <w:rFonts w:ascii="Times New Roman" w:hAnsi="Times New Roman" w:cs="Times New Roman"/>
                <w:sz w:val="26"/>
                <w:szCs w:val="26"/>
              </w:rPr>
              <w:t xml:space="preserve"> (для индивидуального жилищного строительства)</w:t>
            </w:r>
            <w:r w:rsidRPr="004B0D7A">
              <w:rPr>
                <w:rFonts w:ascii="Times New Roman" w:hAnsi="Times New Roman" w:cs="Times New Roman"/>
                <w:sz w:val="26"/>
                <w:szCs w:val="26"/>
              </w:rPr>
              <w:t>;</w:t>
            </w:r>
          </w:p>
          <w:p w:rsidR="005C37CA" w:rsidRPr="004B0D7A" w:rsidRDefault="005C37CA" w:rsidP="00F118C5">
            <w:pPr>
              <w:pStyle w:val="af4"/>
              <w:rPr>
                <w:rFonts w:ascii="Times New Roman" w:hAnsi="Times New Roman" w:cs="Times New Roman"/>
                <w:sz w:val="26"/>
                <w:szCs w:val="26"/>
              </w:rPr>
            </w:pPr>
            <w:r w:rsidRPr="004B0D7A">
              <w:rPr>
                <w:rFonts w:ascii="Times New Roman" w:hAnsi="Times New Roman" w:cs="Times New Roman"/>
                <w:sz w:val="26"/>
                <w:szCs w:val="26"/>
              </w:rPr>
              <w:t>производство сельскохозяйственной продукции;</w:t>
            </w:r>
          </w:p>
          <w:p w:rsidR="005C37CA" w:rsidRPr="004B0D7A" w:rsidRDefault="005C37CA" w:rsidP="00F118C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гаража и иных вспомогательных сооружений;</w:t>
            </w:r>
          </w:p>
          <w:p w:rsidR="005C37CA" w:rsidRPr="004B0D7A" w:rsidRDefault="005C37CA" w:rsidP="00F118C5">
            <w:pPr>
              <w:pStyle w:val="af4"/>
              <w:rPr>
                <w:rFonts w:ascii="Times New Roman" w:hAnsi="Times New Roman" w:cs="Times New Roman"/>
                <w:sz w:val="26"/>
                <w:szCs w:val="26"/>
              </w:rPr>
            </w:pPr>
            <w:r w:rsidRPr="004B0D7A">
              <w:rPr>
                <w:rFonts w:ascii="Times New Roman" w:hAnsi="Times New Roman" w:cs="Times New Roman"/>
                <w:sz w:val="26"/>
                <w:szCs w:val="26"/>
              </w:rPr>
              <w:t>содержание сельскохозяйственных животных</w:t>
            </w:r>
          </w:p>
        </w:tc>
        <w:tc>
          <w:tcPr>
            <w:tcW w:w="0" w:type="auto"/>
            <w:shd w:val="clear" w:color="auto" w:fill="FFFFFF"/>
          </w:tcPr>
          <w:p w:rsidR="005C37CA" w:rsidRPr="004B0D7A" w:rsidRDefault="005C37CA" w:rsidP="00F118C5">
            <w:pPr>
              <w:pStyle w:val="af4"/>
              <w:jc w:val="center"/>
              <w:rPr>
                <w:sz w:val="26"/>
                <w:szCs w:val="26"/>
              </w:rPr>
            </w:pPr>
            <w:r w:rsidRPr="004B0D7A">
              <w:rPr>
                <w:sz w:val="26"/>
                <w:szCs w:val="26"/>
              </w:rPr>
              <w:t>2.2</w:t>
            </w:r>
          </w:p>
        </w:tc>
      </w:tr>
      <w:tr w:rsidR="005C37CA" w:rsidRPr="004B0D7A" w:rsidTr="00E75C28">
        <w:trPr>
          <w:trHeight w:hRule="exact" w:val="4682"/>
        </w:trPr>
        <w:tc>
          <w:tcPr>
            <w:tcW w:w="0" w:type="auto"/>
            <w:shd w:val="clear" w:color="auto" w:fill="FFFFFF"/>
            <w:vAlign w:val="center"/>
          </w:tcPr>
          <w:p w:rsidR="005C37CA" w:rsidRPr="004B0D7A" w:rsidRDefault="007A45B7" w:rsidP="00F118C5">
            <w:pPr>
              <w:pStyle w:val="24"/>
              <w:shd w:val="clear" w:color="auto" w:fill="auto"/>
              <w:spacing w:before="0" w:after="60" w:line="240" w:lineRule="exact"/>
              <w:ind w:left="180"/>
              <w:jc w:val="center"/>
              <w:rPr>
                <w:sz w:val="26"/>
                <w:szCs w:val="26"/>
              </w:rPr>
            </w:pPr>
            <w:r w:rsidRPr="004B0D7A">
              <w:rPr>
                <w:sz w:val="26"/>
                <w:szCs w:val="26"/>
              </w:rPr>
              <w:t>3</w:t>
            </w:r>
          </w:p>
        </w:tc>
        <w:tc>
          <w:tcPr>
            <w:tcW w:w="0" w:type="auto"/>
            <w:shd w:val="clear" w:color="auto" w:fill="FFFFFF"/>
          </w:tcPr>
          <w:p w:rsidR="005C37CA" w:rsidRPr="004B0D7A" w:rsidRDefault="005C37CA" w:rsidP="00F118C5">
            <w:pPr>
              <w:pStyle w:val="af4"/>
              <w:rPr>
                <w:rFonts w:ascii="Times New Roman" w:hAnsi="Times New Roman" w:cs="Times New Roman"/>
                <w:sz w:val="26"/>
                <w:szCs w:val="26"/>
              </w:rPr>
            </w:pPr>
            <w:bookmarkStart w:id="205" w:name="sub_1023"/>
            <w:r w:rsidRPr="004B0D7A">
              <w:rPr>
                <w:rFonts w:ascii="Times New Roman" w:hAnsi="Times New Roman" w:cs="Times New Roman"/>
                <w:sz w:val="26"/>
                <w:szCs w:val="26"/>
              </w:rPr>
              <w:t>Блокированная жилая застройка</w:t>
            </w:r>
            <w:bookmarkEnd w:id="205"/>
          </w:p>
        </w:tc>
        <w:tc>
          <w:tcPr>
            <w:tcW w:w="0" w:type="auto"/>
            <w:shd w:val="clear" w:color="auto" w:fill="FFFFFF"/>
          </w:tcPr>
          <w:p w:rsidR="005C37CA" w:rsidRPr="004B0D7A" w:rsidRDefault="005C37CA" w:rsidP="00F118C5">
            <w:pPr>
              <w:pStyle w:val="af4"/>
              <w:rPr>
                <w:rFonts w:ascii="Times New Roman" w:hAnsi="Times New Roman" w:cs="Times New Roman"/>
                <w:sz w:val="26"/>
                <w:szCs w:val="26"/>
              </w:rPr>
            </w:pPr>
            <w:proofErr w:type="gramStart"/>
            <w:r w:rsidRPr="004B0D7A">
              <w:rPr>
                <w:rFonts w:ascii="Times New Roman" w:hAnsi="Times New Roman" w:cs="Times New Roman"/>
                <w:sz w:val="26"/>
                <w:szCs w:val="26"/>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4B0D7A">
              <w:rPr>
                <w:rFonts w:ascii="Times New Roman" w:hAnsi="Times New Roman" w:cs="Times New Roman"/>
                <w:sz w:val="26"/>
                <w:szCs w:val="26"/>
              </w:rPr>
              <w:t xml:space="preserve"> пользования (жилые дома блокированной застройки);</w:t>
            </w:r>
          </w:p>
          <w:p w:rsidR="005C37CA" w:rsidRPr="004B0D7A" w:rsidRDefault="005C37CA" w:rsidP="00F118C5">
            <w:pPr>
              <w:pStyle w:val="af4"/>
              <w:rPr>
                <w:rFonts w:ascii="Times New Roman" w:hAnsi="Times New Roman" w:cs="Times New Roman"/>
                <w:sz w:val="26"/>
                <w:szCs w:val="26"/>
              </w:rPr>
            </w:pPr>
            <w:r w:rsidRPr="004B0D7A">
              <w:rPr>
                <w:rFonts w:ascii="Times New Roman" w:hAnsi="Times New Roman" w:cs="Times New Roman"/>
                <w:sz w:val="26"/>
                <w:szCs w:val="26"/>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0" w:type="auto"/>
            <w:shd w:val="clear" w:color="auto" w:fill="FFFFFF"/>
          </w:tcPr>
          <w:p w:rsidR="005C37CA" w:rsidRPr="004B0D7A" w:rsidRDefault="005C37CA" w:rsidP="00F118C5">
            <w:pPr>
              <w:pStyle w:val="af4"/>
              <w:jc w:val="center"/>
              <w:rPr>
                <w:sz w:val="26"/>
                <w:szCs w:val="26"/>
              </w:rPr>
            </w:pPr>
            <w:r w:rsidRPr="004B0D7A">
              <w:rPr>
                <w:sz w:val="26"/>
                <w:szCs w:val="26"/>
              </w:rPr>
              <w:t>2.3</w:t>
            </w:r>
          </w:p>
        </w:tc>
      </w:tr>
      <w:tr w:rsidR="00445B38" w:rsidRPr="004B0D7A" w:rsidTr="00E75C28">
        <w:trPr>
          <w:trHeight w:hRule="exact" w:val="3426"/>
        </w:trPr>
        <w:tc>
          <w:tcPr>
            <w:tcW w:w="0" w:type="auto"/>
            <w:shd w:val="clear" w:color="auto" w:fill="FFFFFF"/>
            <w:vAlign w:val="center"/>
          </w:tcPr>
          <w:p w:rsidR="00445B38" w:rsidRPr="004B0D7A" w:rsidRDefault="00445B38" w:rsidP="00F118C5">
            <w:pPr>
              <w:pStyle w:val="24"/>
              <w:shd w:val="clear" w:color="auto" w:fill="auto"/>
              <w:spacing w:before="0" w:after="60" w:line="240" w:lineRule="exact"/>
              <w:ind w:left="180"/>
              <w:jc w:val="center"/>
              <w:rPr>
                <w:sz w:val="26"/>
                <w:szCs w:val="26"/>
              </w:rPr>
            </w:pPr>
            <w:r w:rsidRPr="004B0D7A">
              <w:rPr>
                <w:sz w:val="26"/>
                <w:szCs w:val="26"/>
              </w:rPr>
              <w:t>4</w:t>
            </w:r>
          </w:p>
        </w:tc>
        <w:tc>
          <w:tcPr>
            <w:tcW w:w="0" w:type="auto"/>
            <w:shd w:val="clear" w:color="auto" w:fill="FFFFFF"/>
          </w:tcPr>
          <w:p w:rsidR="00445B38" w:rsidRPr="004B0D7A" w:rsidRDefault="00445B38" w:rsidP="00445B38">
            <w:pPr>
              <w:pStyle w:val="af4"/>
              <w:rPr>
                <w:rFonts w:ascii="Times New Roman" w:hAnsi="Times New Roman" w:cs="Times New Roman"/>
                <w:sz w:val="26"/>
                <w:szCs w:val="26"/>
              </w:rPr>
            </w:pPr>
            <w:bookmarkStart w:id="206" w:name="sub_10351"/>
            <w:r w:rsidRPr="004B0D7A">
              <w:rPr>
                <w:rFonts w:ascii="Times New Roman" w:hAnsi="Times New Roman" w:cs="Times New Roman"/>
                <w:sz w:val="26"/>
                <w:szCs w:val="26"/>
              </w:rPr>
              <w:t>Дошкольное, начальное и среднее общее образование</w:t>
            </w:r>
            <w:bookmarkEnd w:id="206"/>
          </w:p>
        </w:tc>
        <w:tc>
          <w:tcPr>
            <w:tcW w:w="0" w:type="auto"/>
            <w:shd w:val="clear" w:color="auto" w:fill="FFFFFF"/>
          </w:tcPr>
          <w:p w:rsidR="00445B38" w:rsidRPr="004B0D7A" w:rsidRDefault="00445B38" w:rsidP="00445B38">
            <w:pPr>
              <w:pStyle w:val="af4"/>
              <w:rPr>
                <w:rFonts w:ascii="Times New Roman" w:hAnsi="Times New Roman" w:cs="Times New Roman"/>
                <w:sz w:val="26"/>
                <w:szCs w:val="26"/>
              </w:rPr>
            </w:pPr>
            <w:proofErr w:type="gramStart"/>
            <w:r w:rsidRPr="004B0D7A">
              <w:rPr>
                <w:rFonts w:ascii="Times New Roman" w:hAnsi="Times New Roman" w:cs="Times New Roman"/>
                <w:sz w:val="26"/>
                <w:szCs w:val="26"/>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0" w:type="auto"/>
            <w:shd w:val="clear" w:color="auto" w:fill="FFFFFF"/>
          </w:tcPr>
          <w:p w:rsidR="00445B38" w:rsidRPr="004B0D7A" w:rsidRDefault="00445B38" w:rsidP="00445B38">
            <w:pPr>
              <w:pStyle w:val="af4"/>
              <w:jc w:val="center"/>
              <w:rPr>
                <w:rFonts w:ascii="Times New Roman" w:hAnsi="Times New Roman" w:cs="Times New Roman"/>
                <w:sz w:val="26"/>
                <w:szCs w:val="26"/>
              </w:rPr>
            </w:pPr>
            <w:r w:rsidRPr="004B0D7A">
              <w:rPr>
                <w:rFonts w:ascii="Times New Roman" w:hAnsi="Times New Roman" w:cs="Times New Roman"/>
                <w:sz w:val="26"/>
                <w:szCs w:val="26"/>
              </w:rPr>
              <w:t>3.5.1</w:t>
            </w:r>
          </w:p>
        </w:tc>
      </w:tr>
      <w:tr w:rsidR="00FC4CED" w:rsidRPr="004B0D7A" w:rsidTr="00AE52F3">
        <w:trPr>
          <w:trHeight w:hRule="exact" w:val="1226"/>
        </w:trPr>
        <w:tc>
          <w:tcPr>
            <w:tcW w:w="0" w:type="auto"/>
            <w:shd w:val="clear" w:color="auto" w:fill="FFFFFF"/>
            <w:vAlign w:val="center"/>
          </w:tcPr>
          <w:p w:rsidR="00FC4CED" w:rsidRPr="004B0D7A" w:rsidRDefault="00FC4CED" w:rsidP="00445B38">
            <w:pPr>
              <w:pStyle w:val="24"/>
              <w:shd w:val="clear" w:color="auto" w:fill="auto"/>
              <w:spacing w:before="0" w:after="60" w:line="240" w:lineRule="exact"/>
              <w:ind w:left="180"/>
              <w:jc w:val="center"/>
              <w:rPr>
                <w:sz w:val="26"/>
                <w:szCs w:val="26"/>
              </w:rPr>
            </w:pPr>
            <w:r w:rsidRPr="004B0D7A">
              <w:rPr>
                <w:sz w:val="26"/>
                <w:szCs w:val="26"/>
              </w:rPr>
              <w:t>5</w:t>
            </w:r>
          </w:p>
        </w:tc>
        <w:tc>
          <w:tcPr>
            <w:tcW w:w="0" w:type="auto"/>
            <w:shd w:val="clear" w:color="auto" w:fill="FFFFFF"/>
          </w:tcPr>
          <w:p w:rsidR="00FC4CED" w:rsidRPr="004B0D7A" w:rsidRDefault="00FC4CED" w:rsidP="0006595D">
            <w:pPr>
              <w:pStyle w:val="af4"/>
              <w:rPr>
                <w:rFonts w:ascii="Times New Roman" w:hAnsi="Times New Roman" w:cs="Times New Roman"/>
                <w:sz w:val="26"/>
                <w:szCs w:val="26"/>
              </w:rPr>
            </w:pPr>
            <w:bookmarkStart w:id="207" w:name="sub_1037"/>
            <w:r w:rsidRPr="004B0D7A">
              <w:rPr>
                <w:rFonts w:ascii="Times New Roman" w:hAnsi="Times New Roman" w:cs="Times New Roman"/>
                <w:sz w:val="26"/>
                <w:szCs w:val="26"/>
              </w:rPr>
              <w:t>Религиозное использование</w:t>
            </w:r>
            <w:bookmarkEnd w:id="207"/>
          </w:p>
        </w:tc>
        <w:tc>
          <w:tcPr>
            <w:tcW w:w="0" w:type="auto"/>
            <w:shd w:val="clear" w:color="auto" w:fill="FFFFFF"/>
          </w:tcPr>
          <w:p w:rsidR="00FC4CED" w:rsidRPr="004B0D7A" w:rsidRDefault="00FC4CED" w:rsidP="0006595D">
            <w:pPr>
              <w:pStyle w:val="af4"/>
              <w:rPr>
                <w:rFonts w:ascii="Times New Roman" w:hAnsi="Times New Roman" w:cs="Times New Roman"/>
                <w:color w:val="000000"/>
                <w:sz w:val="26"/>
                <w:szCs w:val="26"/>
              </w:rPr>
            </w:pPr>
            <w:r w:rsidRPr="004B0D7A">
              <w:rPr>
                <w:rFonts w:ascii="Times New Roman" w:hAnsi="Times New Roman" w:cs="Times New Roman"/>
                <w:color w:val="000000"/>
                <w:sz w:val="26"/>
                <w:szCs w:val="26"/>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4B0D7A">
                <w:rPr>
                  <w:rStyle w:val="af3"/>
                  <w:rFonts w:ascii="Times New Roman" w:hAnsi="Times New Roman"/>
                  <w:color w:val="000000"/>
                  <w:sz w:val="26"/>
                  <w:szCs w:val="26"/>
                </w:rPr>
                <w:t>кодами 3.7.1-3.7.2</w:t>
              </w:r>
            </w:hyperlink>
            <w:r w:rsidRPr="004B0D7A">
              <w:rPr>
                <w:rFonts w:ascii="Times New Roman" w:hAnsi="Times New Roman" w:cs="Times New Roman"/>
                <w:color w:val="000000"/>
                <w:sz w:val="26"/>
                <w:szCs w:val="26"/>
              </w:rPr>
              <w:t xml:space="preserve"> (осуществление религиозных обрядов, религиозное управление и образование)</w:t>
            </w:r>
          </w:p>
        </w:tc>
        <w:tc>
          <w:tcPr>
            <w:tcW w:w="0" w:type="auto"/>
            <w:shd w:val="clear" w:color="auto" w:fill="FFFFFF"/>
          </w:tcPr>
          <w:p w:rsidR="00FC4CED" w:rsidRPr="004B0D7A" w:rsidRDefault="00FC4CED" w:rsidP="0006595D">
            <w:pPr>
              <w:pStyle w:val="af4"/>
              <w:jc w:val="center"/>
              <w:rPr>
                <w:rFonts w:ascii="Times New Roman" w:hAnsi="Times New Roman" w:cs="Times New Roman"/>
                <w:color w:val="000000"/>
                <w:sz w:val="26"/>
                <w:szCs w:val="26"/>
              </w:rPr>
            </w:pPr>
            <w:r w:rsidRPr="004B0D7A">
              <w:rPr>
                <w:rFonts w:ascii="Times New Roman" w:hAnsi="Times New Roman" w:cs="Times New Roman"/>
                <w:color w:val="000000"/>
                <w:sz w:val="26"/>
                <w:szCs w:val="26"/>
              </w:rPr>
              <w:t>3.7</w:t>
            </w:r>
          </w:p>
        </w:tc>
      </w:tr>
      <w:tr w:rsidR="00FC4CED" w:rsidRPr="004B0D7A" w:rsidTr="00E75C28">
        <w:trPr>
          <w:trHeight w:hRule="exact" w:val="2019"/>
        </w:trPr>
        <w:tc>
          <w:tcPr>
            <w:tcW w:w="0" w:type="auto"/>
            <w:shd w:val="clear" w:color="auto" w:fill="FFFFFF"/>
            <w:vAlign w:val="center"/>
          </w:tcPr>
          <w:p w:rsidR="00FC4CED" w:rsidRPr="004B0D7A" w:rsidRDefault="00FC4CED" w:rsidP="00445B38">
            <w:pPr>
              <w:pStyle w:val="24"/>
              <w:shd w:val="clear" w:color="auto" w:fill="auto"/>
              <w:spacing w:before="0" w:after="60" w:line="240" w:lineRule="exact"/>
              <w:ind w:left="180"/>
              <w:jc w:val="center"/>
              <w:rPr>
                <w:sz w:val="26"/>
                <w:szCs w:val="26"/>
              </w:rPr>
            </w:pPr>
            <w:r w:rsidRPr="004B0D7A">
              <w:rPr>
                <w:sz w:val="26"/>
                <w:szCs w:val="26"/>
              </w:rPr>
              <w:lastRenderedPageBreak/>
              <w:t>6</w:t>
            </w:r>
          </w:p>
        </w:tc>
        <w:tc>
          <w:tcPr>
            <w:tcW w:w="0" w:type="auto"/>
            <w:shd w:val="clear" w:color="auto" w:fill="FFFFFF"/>
          </w:tcPr>
          <w:p w:rsidR="00FC4CED" w:rsidRPr="004B0D7A" w:rsidRDefault="00FC4CED" w:rsidP="0006595D">
            <w:pPr>
              <w:pStyle w:val="af5"/>
              <w:rPr>
                <w:rFonts w:ascii="Times New Roman" w:hAnsi="Times New Roman" w:cs="Times New Roman"/>
                <w:sz w:val="26"/>
                <w:szCs w:val="26"/>
              </w:rPr>
            </w:pPr>
            <w:r w:rsidRPr="004B0D7A">
              <w:rPr>
                <w:rFonts w:ascii="Times New Roman" w:hAnsi="Times New Roman" w:cs="Times New Roman"/>
                <w:sz w:val="26"/>
                <w:szCs w:val="26"/>
              </w:rPr>
              <w:t>Ведение огородничества</w:t>
            </w:r>
          </w:p>
        </w:tc>
        <w:tc>
          <w:tcPr>
            <w:tcW w:w="0" w:type="auto"/>
            <w:shd w:val="clear" w:color="auto" w:fill="FFFFFF"/>
          </w:tcPr>
          <w:p w:rsidR="00FC4CED" w:rsidRPr="004B0D7A" w:rsidRDefault="00FC4CED" w:rsidP="0006595D">
            <w:pPr>
              <w:pStyle w:val="af4"/>
              <w:rPr>
                <w:rFonts w:ascii="Times New Roman" w:hAnsi="Times New Roman" w:cs="Times New Roman"/>
                <w:sz w:val="26"/>
                <w:szCs w:val="26"/>
              </w:rPr>
            </w:pPr>
            <w:r w:rsidRPr="004B0D7A">
              <w:rPr>
                <w:rFonts w:ascii="Times New Roman" w:hAnsi="Times New Roman" w:cs="Times New Roman"/>
                <w:sz w:val="26"/>
                <w:szCs w:val="26"/>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0" w:type="auto"/>
            <w:shd w:val="clear" w:color="auto" w:fill="FFFFFF"/>
          </w:tcPr>
          <w:p w:rsidR="00FC4CED" w:rsidRPr="004B0D7A" w:rsidRDefault="00FC4CED" w:rsidP="0006595D">
            <w:pPr>
              <w:pStyle w:val="af4"/>
              <w:jc w:val="center"/>
              <w:rPr>
                <w:rFonts w:ascii="Times New Roman" w:hAnsi="Times New Roman" w:cs="Times New Roman"/>
                <w:sz w:val="26"/>
                <w:szCs w:val="26"/>
              </w:rPr>
            </w:pPr>
            <w:r w:rsidRPr="004B0D7A">
              <w:rPr>
                <w:rFonts w:ascii="Times New Roman" w:hAnsi="Times New Roman" w:cs="Times New Roman"/>
                <w:sz w:val="26"/>
                <w:szCs w:val="26"/>
              </w:rPr>
              <w:t>13.1</w:t>
            </w:r>
          </w:p>
        </w:tc>
      </w:tr>
      <w:tr w:rsidR="00FC4CED" w:rsidRPr="004B0D7A" w:rsidTr="00FC4CED">
        <w:trPr>
          <w:trHeight w:hRule="exact" w:val="3148"/>
        </w:trPr>
        <w:tc>
          <w:tcPr>
            <w:tcW w:w="0" w:type="auto"/>
            <w:shd w:val="clear" w:color="auto" w:fill="FFFFFF"/>
            <w:vAlign w:val="center"/>
          </w:tcPr>
          <w:p w:rsidR="00FC4CED" w:rsidRPr="004B0D7A" w:rsidRDefault="00FC4CED" w:rsidP="00445B38">
            <w:pPr>
              <w:pStyle w:val="24"/>
              <w:shd w:val="clear" w:color="auto" w:fill="auto"/>
              <w:spacing w:before="0" w:after="60" w:line="240" w:lineRule="exact"/>
              <w:ind w:left="180"/>
              <w:jc w:val="center"/>
              <w:rPr>
                <w:sz w:val="26"/>
                <w:szCs w:val="26"/>
              </w:rPr>
            </w:pPr>
            <w:r w:rsidRPr="004B0D7A">
              <w:rPr>
                <w:sz w:val="26"/>
                <w:szCs w:val="26"/>
              </w:rPr>
              <w:t>7</w:t>
            </w:r>
          </w:p>
        </w:tc>
        <w:tc>
          <w:tcPr>
            <w:tcW w:w="0" w:type="auto"/>
            <w:shd w:val="clear" w:color="auto" w:fill="FFFFFF"/>
          </w:tcPr>
          <w:p w:rsidR="004003ED" w:rsidRPr="004B0D7A" w:rsidRDefault="00FC4CED" w:rsidP="0006595D">
            <w:pPr>
              <w:pStyle w:val="af5"/>
              <w:rPr>
                <w:rFonts w:ascii="Times New Roman" w:hAnsi="Times New Roman" w:cs="Times New Roman"/>
                <w:color w:val="548DD4" w:themeColor="text2" w:themeTint="99"/>
                <w:sz w:val="26"/>
                <w:szCs w:val="26"/>
              </w:rPr>
            </w:pPr>
            <w:bookmarkStart w:id="208" w:name="sub_1027"/>
            <w:r w:rsidRPr="004B0D7A">
              <w:rPr>
                <w:rFonts w:ascii="Times New Roman" w:hAnsi="Times New Roman" w:cs="Times New Roman"/>
                <w:color w:val="548DD4" w:themeColor="text2" w:themeTint="99"/>
                <w:sz w:val="26"/>
                <w:szCs w:val="26"/>
              </w:rPr>
              <w:t>Обслуживание жилой застройки</w:t>
            </w:r>
            <w:bookmarkEnd w:id="208"/>
          </w:p>
          <w:p w:rsidR="004003ED" w:rsidRPr="004B0D7A" w:rsidRDefault="004003ED" w:rsidP="004003ED">
            <w:pPr>
              <w:rPr>
                <w:sz w:val="26"/>
                <w:szCs w:val="26"/>
              </w:rPr>
            </w:pPr>
          </w:p>
          <w:p w:rsidR="004003ED" w:rsidRPr="004B0D7A" w:rsidRDefault="004003ED" w:rsidP="004003ED">
            <w:pPr>
              <w:rPr>
                <w:sz w:val="26"/>
                <w:szCs w:val="26"/>
              </w:rPr>
            </w:pPr>
          </w:p>
          <w:p w:rsidR="004003ED" w:rsidRPr="004B0D7A" w:rsidRDefault="004003ED" w:rsidP="004003ED">
            <w:pPr>
              <w:rPr>
                <w:sz w:val="26"/>
                <w:szCs w:val="26"/>
              </w:rPr>
            </w:pPr>
          </w:p>
          <w:p w:rsidR="004003ED" w:rsidRPr="004B0D7A" w:rsidRDefault="004003ED" w:rsidP="004003ED">
            <w:pPr>
              <w:rPr>
                <w:sz w:val="26"/>
                <w:szCs w:val="26"/>
              </w:rPr>
            </w:pPr>
          </w:p>
          <w:p w:rsidR="004003ED" w:rsidRPr="004B0D7A" w:rsidRDefault="004003ED" w:rsidP="004003ED">
            <w:pPr>
              <w:rPr>
                <w:sz w:val="26"/>
                <w:szCs w:val="26"/>
              </w:rPr>
            </w:pPr>
          </w:p>
          <w:p w:rsidR="004003ED" w:rsidRPr="004B0D7A" w:rsidRDefault="004003ED" w:rsidP="004003ED">
            <w:pPr>
              <w:rPr>
                <w:sz w:val="26"/>
                <w:szCs w:val="26"/>
              </w:rPr>
            </w:pPr>
          </w:p>
          <w:p w:rsidR="004003ED" w:rsidRPr="004B0D7A" w:rsidRDefault="004003ED" w:rsidP="004003ED">
            <w:pPr>
              <w:rPr>
                <w:sz w:val="26"/>
                <w:szCs w:val="26"/>
              </w:rPr>
            </w:pPr>
          </w:p>
          <w:p w:rsidR="00FC4CED" w:rsidRPr="004B0D7A" w:rsidRDefault="00FC4CED" w:rsidP="004003ED">
            <w:pPr>
              <w:rPr>
                <w:sz w:val="26"/>
                <w:szCs w:val="26"/>
              </w:rPr>
            </w:pPr>
          </w:p>
        </w:tc>
        <w:tc>
          <w:tcPr>
            <w:tcW w:w="0" w:type="auto"/>
            <w:shd w:val="clear" w:color="auto" w:fill="FFFFFF"/>
          </w:tcPr>
          <w:p w:rsidR="00FC4CED" w:rsidRPr="004B0D7A" w:rsidRDefault="00FC4CED" w:rsidP="0006595D">
            <w:pPr>
              <w:pStyle w:val="af4"/>
              <w:rPr>
                <w:rFonts w:ascii="Times New Roman" w:hAnsi="Times New Roman" w:cs="Times New Roman"/>
                <w:color w:val="548DD4" w:themeColor="text2" w:themeTint="99"/>
                <w:sz w:val="26"/>
                <w:szCs w:val="26"/>
              </w:rPr>
            </w:pPr>
            <w:proofErr w:type="gramStart"/>
            <w:r w:rsidRPr="004B0D7A">
              <w:rPr>
                <w:rFonts w:ascii="Times New Roman" w:hAnsi="Times New Roman" w:cs="Times New Roman"/>
                <w:color w:val="548DD4" w:themeColor="text2" w:themeTint="99"/>
                <w:sz w:val="26"/>
                <w:szCs w:val="26"/>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4B0D7A">
                <w:rPr>
                  <w:rStyle w:val="af3"/>
                  <w:rFonts w:ascii="Times New Roman" w:hAnsi="Times New Roman"/>
                  <w:color w:val="548DD4" w:themeColor="text2" w:themeTint="99"/>
                  <w:sz w:val="26"/>
                  <w:szCs w:val="26"/>
                </w:rPr>
                <w:t>кодами 3.1</w:t>
              </w:r>
            </w:hyperlink>
            <w:r w:rsidRPr="004B0D7A">
              <w:rPr>
                <w:rFonts w:ascii="Times New Roman" w:hAnsi="Times New Roman" w:cs="Times New Roman"/>
                <w:color w:val="548DD4" w:themeColor="text2" w:themeTint="99"/>
                <w:sz w:val="26"/>
                <w:szCs w:val="26"/>
              </w:rPr>
              <w:t xml:space="preserve">, </w:t>
            </w:r>
            <w:hyperlink w:anchor="sub_1032" w:history="1">
              <w:r w:rsidRPr="004B0D7A">
                <w:rPr>
                  <w:rStyle w:val="af3"/>
                  <w:rFonts w:ascii="Times New Roman" w:hAnsi="Times New Roman"/>
                  <w:color w:val="548DD4" w:themeColor="text2" w:themeTint="99"/>
                  <w:sz w:val="26"/>
                  <w:szCs w:val="26"/>
                </w:rPr>
                <w:t>3.2</w:t>
              </w:r>
            </w:hyperlink>
            <w:r w:rsidRPr="004B0D7A">
              <w:rPr>
                <w:rFonts w:ascii="Times New Roman" w:hAnsi="Times New Roman" w:cs="Times New Roman"/>
                <w:color w:val="548DD4" w:themeColor="text2" w:themeTint="99"/>
                <w:sz w:val="26"/>
                <w:szCs w:val="26"/>
              </w:rPr>
              <w:t xml:space="preserve">, </w:t>
            </w:r>
            <w:hyperlink w:anchor="sub_1033" w:history="1">
              <w:r w:rsidRPr="004B0D7A">
                <w:rPr>
                  <w:rStyle w:val="af3"/>
                  <w:rFonts w:ascii="Times New Roman" w:hAnsi="Times New Roman"/>
                  <w:color w:val="548DD4" w:themeColor="text2" w:themeTint="99"/>
                  <w:sz w:val="26"/>
                  <w:szCs w:val="26"/>
                </w:rPr>
                <w:t>3.3</w:t>
              </w:r>
            </w:hyperlink>
            <w:r w:rsidRPr="004B0D7A">
              <w:rPr>
                <w:rFonts w:ascii="Times New Roman" w:hAnsi="Times New Roman" w:cs="Times New Roman"/>
                <w:color w:val="548DD4" w:themeColor="text2" w:themeTint="99"/>
                <w:sz w:val="26"/>
                <w:szCs w:val="26"/>
              </w:rPr>
              <w:t xml:space="preserve">, </w:t>
            </w:r>
            <w:hyperlink w:anchor="sub_1034" w:history="1">
              <w:r w:rsidRPr="004B0D7A">
                <w:rPr>
                  <w:rStyle w:val="af3"/>
                  <w:rFonts w:ascii="Times New Roman" w:hAnsi="Times New Roman"/>
                  <w:color w:val="548DD4" w:themeColor="text2" w:themeTint="99"/>
                  <w:sz w:val="26"/>
                  <w:szCs w:val="26"/>
                </w:rPr>
                <w:t>3.4</w:t>
              </w:r>
            </w:hyperlink>
            <w:r w:rsidRPr="004B0D7A">
              <w:rPr>
                <w:rFonts w:ascii="Times New Roman" w:hAnsi="Times New Roman" w:cs="Times New Roman"/>
                <w:color w:val="548DD4" w:themeColor="text2" w:themeTint="99"/>
                <w:sz w:val="26"/>
                <w:szCs w:val="26"/>
              </w:rPr>
              <w:t xml:space="preserve">, </w:t>
            </w:r>
            <w:hyperlink w:anchor="sub_10341" w:history="1">
              <w:r w:rsidRPr="004B0D7A">
                <w:rPr>
                  <w:rStyle w:val="af3"/>
                  <w:rFonts w:ascii="Times New Roman" w:hAnsi="Times New Roman"/>
                  <w:color w:val="548DD4" w:themeColor="text2" w:themeTint="99"/>
                  <w:sz w:val="26"/>
                  <w:szCs w:val="26"/>
                </w:rPr>
                <w:t>3.4.1</w:t>
              </w:r>
            </w:hyperlink>
            <w:r w:rsidRPr="004B0D7A">
              <w:rPr>
                <w:rFonts w:ascii="Times New Roman" w:hAnsi="Times New Roman" w:cs="Times New Roman"/>
                <w:color w:val="548DD4" w:themeColor="text2" w:themeTint="99"/>
                <w:sz w:val="26"/>
                <w:szCs w:val="26"/>
              </w:rPr>
              <w:t xml:space="preserve">, </w:t>
            </w:r>
            <w:hyperlink w:anchor="sub_10351" w:history="1">
              <w:r w:rsidRPr="004B0D7A">
                <w:rPr>
                  <w:rStyle w:val="af3"/>
                  <w:rFonts w:ascii="Times New Roman" w:hAnsi="Times New Roman"/>
                  <w:color w:val="548DD4" w:themeColor="text2" w:themeTint="99"/>
                  <w:sz w:val="26"/>
                  <w:szCs w:val="26"/>
                </w:rPr>
                <w:t>3.5.1</w:t>
              </w:r>
            </w:hyperlink>
            <w:r w:rsidRPr="004B0D7A">
              <w:rPr>
                <w:rFonts w:ascii="Times New Roman" w:hAnsi="Times New Roman" w:cs="Times New Roman"/>
                <w:color w:val="548DD4" w:themeColor="text2" w:themeTint="99"/>
                <w:sz w:val="26"/>
                <w:szCs w:val="26"/>
              </w:rPr>
              <w:t xml:space="preserve">, </w:t>
            </w:r>
            <w:hyperlink w:anchor="sub_1036" w:history="1">
              <w:r w:rsidRPr="004B0D7A">
                <w:rPr>
                  <w:rStyle w:val="af3"/>
                  <w:rFonts w:ascii="Times New Roman" w:hAnsi="Times New Roman"/>
                  <w:color w:val="548DD4" w:themeColor="text2" w:themeTint="99"/>
                  <w:sz w:val="26"/>
                  <w:szCs w:val="26"/>
                </w:rPr>
                <w:t>3.6</w:t>
              </w:r>
            </w:hyperlink>
            <w:r w:rsidRPr="004B0D7A">
              <w:rPr>
                <w:rFonts w:ascii="Times New Roman" w:hAnsi="Times New Roman" w:cs="Times New Roman"/>
                <w:color w:val="548DD4" w:themeColor="text2" w:themeTint="99"/>
                <w:sz w:val="26"/>
                <w:szCs w:val="26"/>
              </w:rPr>
              <w:t xml:space="preserve">, </w:t>
            </w:r>
            <w:hyperlink w:anchor="sub_1037" w:history="1">
              <w:r w:rsidRPr="004B0D7A">
                <w:rPr>
                  <w:rStyle w:val="af3"/>
                  <w:rFonts w:ascii="Times New Roman" w:hAnsi="Times New Roman"/>
                  <w:color w:val="548DD4" w:themeColor="text2" w:themeTint="99"/>
                  <w:sz w:val="26"/>
                  <w:szCs w:val="26"/>
                </w:rPr>
                <w:t>3.7</w:t>
              </w:r>
            </w:hyperlink>
            <w:r w:rsidRPr="004B0D7A">
              <w:rPr>
                <w:rFonts w:ascii="Times New Roman" w:hAnsi="Times New Roman" w:cs="Times New Roman"/>
                <w:color w:val="548DD4" w:themeColor="text2" w:themeTint="99"/>
                <w:sz w:val="26"/>
                <w:szCs w:val="26"/>
              </w:rPr>
              <w:t xml:space="preserve">, </w:t>
            </w:r>
            <w:hyperlink w:anchor="sub_103101" w:history="1">
              <w:r w:rsidRPr="004B0D7A">
                <w:rPr>
                  <w:rStyle w:val="af3"/>
                  <w:rFonts w:ascii="Times New Roman" w:hAnsi="Times New Roman"/>
                  <w:color w:val="548DD4" w:themeColor="text2" w:themeTint="99"/>
                  <w:sz w:val="26"/>
                  <w:szCs w:val="26"/>
                </w:rPr>
                <w:t>3.10.1</w:t>
              </w:r>
            </w:hyperlink>
            <w:r w:rsidRPr="004B0D7A">
              <w:rPr>
                <w:rFonts w:ascii="Times New Roman" w:hAnsi="Times New Roman" w:cs="Times New Roman"/>
                <w:color w:val="548DD4" w:themeColor="text2" w:themeTint="99"/>
                <w:sz w:val="26"/>
                <w:szCs w:val="26"/>
              </w:rPr>
              <w:t xml:space="preserve">, </w:t>
            </w:r>
            <w:hyperlink w:anchor="sub_1041" w:history="1">
              <w:r w:rsidRPr="004B0D7A">
                <w:rPr>
                  <w:rStyle w:val="af3"/>
                  <w:rFonts w:ascii="Times New Roman" w:hAnsi="Times New Roman"/>
                  <w:color w:val="548DD4" w:themeColor="text2" w:themeTint="99"/>
                  <w:sz w:val="26"/>
                  <w:szCs w:val="26"/>
                </w:rPr>
                <w:t>4.1</w:t>
              </w:r>
            </w:hyperlink>
            <w:r w:rsidRPr="004B0D7A">
              <w:rPr>
                <w:rFonts w:ascii="Times New Roman" w:hAnsi="Times New Roman" w:cs="Times New Roman"/>
                <w:color w:val="548DD4" w:themeColor="text2" w:themeTint="99"/>
                <w:sz w:val="26"/>
                <w:szCs w:val="26"/>
              </w:rPr>
              <w:t xml:space="preserve">, </w:t>
            </w:r>
            <w:hyperlink w:anchor="sub_1043" w:history="1">
              <w:r w:rsidRPr="004B0D7A">
                <w:rPr>
                  <w:rStyle w:val="af3"/>
                  <w:rFonts w:ascii="Times New Roman" w:hAnsi="Times New Roman"/>
                  <w:color w:val="548DD4" w:themeColor="text2" w:themeTint="99"/>
                  <w:sz w:val="26"/>
                  <w:szCs w:val="26"/>
                </w:rPr>
                <w:t>4.3</w:t>
              </w:r>
            </w:hyperlink>
            <w:r w:rsidRPr="004B0D7A">
              <w:rPr>
                <w:rFonts w:ascii="Times New Roman" w:hAnsi="Times New Roman" w:cs="Times New Roman"/>
                <w:color w:val="548DD4" w:themeColor="text2" w:themeTint="99"/>
                <w:sz w:val="26"/>
                <w:szCs w:val="26"/>
              </w:rPr>
              <w:t xml:space="preserve">, </w:t>
            </w:r>
            <w:hyperlink w:anchor="sub_1044" w:history="1">
              <w:r w:rsidRPr="004B0D7A">
                <w:rPr>
                  <w:rStyle w:val="af3"/>
                  <w:rFonts w:ascii="Times New Roman" w:hAnsi="Times New Roman"/>
                  <w:color w:val="548DD4" w:themeColor="text2" w:themeTint="99"/>
                  <w:sz w:val="26"/>
                  <w:szCs w:val="26"/>
                </w:rPr>
                <w:t>4.4</w:t>
              </w:r>
            </w:hyperlink>
            <w:r w:rsidRPr="004B0D7A">
              <w:rPr>
                <w:rFonts w:ascii="Times New Roman" w:hAnsi="Times New Roman" w:cs="Times New Roman"/>
                <w:color w:val="548DD4" w:themeColor="text2" w:themeTint="99"/>
                <w:sz w:val="26"/>
                <w:szCs w:val="26"/>
              </w:rPr>
              <w:t xml:space="preserve">, </w:t>
            </w:r>
            <w:hyperlink w:anchor="sub_1046" w:history="1">
              <w:r w:rsidRPr="004B0D7A">
                <w:rPr>
                  <w:rStyle w:val="af3"/>
                  <w:rFonts w:ascii="Times New Roman" w:hAnsi="Times New Roman"/>
                  <w:color w:val="548DD4" w:themeColor="text2" w:themeTint="99"/>
                  <w:sz w:val="26"/>
                  <w:szCs w:val="26"/>
                </w:rPr>
                <w:t>4.6</w:t>
              </w:r>
            </w:hyperlink>
            <w:r w:rsidRPr="004B0D7A">
              <w:rPr>
                <w:rFonts w:ascii="Times New Roman" w:hAnsi="Times New Roman" w:cs="Times New Roman"/>
                <w:color w:val="548DD4" w:themeColor="text2" w:themeTint="99"/>
                <w:sz w:val="26"/>
                <w:szCs w:val="26"/>
              </w:rPr>
              <w:t xml:space="preserve">, </w:t>
            </w:r>
            <w:hyperlink w:anchor="sub_1512" w:history="1">
              <w:r w:rsidRPr="004B0D7A">
                <w:rPr>
                  <w:rStyle w:val="af3"/>
                  <w:rFonts w:ascii="Times New Roman" w:hAnsi="Times New Roman"/>
                  <w:color w:val="548DD4" w:themeColor="text2" w:themeTint="99"/>
                  <w:sz w:val="26"/>
                  <w:szCs w:val="26"/>
                </w:rPr>
                <w:t>5.1.2</w:t>
              </w:r>
            </w:hyperlink>
            <w:r w:rsidRPr="004B0D7A">
              <w:rPr>
                <w:rFonts w:ascii="Times New Roman" w:hAnsi="Times New Roman" w:cs="Times New Roman"/>
                <w:color w:val="548DD4" w:themeColor="text2" w:themeTint="99"/>
                <w:sz w:val="26"/>
                <w:szCs w:val="26"/>
              </w:rPr>
              <w:t xml:space="preserve">, </w:t>
            </w:r>
            <w:hyperlink w:anchor="sub_1513" w:history="1">
              <w:r w:rsidRPr="004B0D7A">
                <w:rPr>
                  <w:rStyle w:val="af3"/>
                  <w:rFonts w:ascii="Times New Roman" w:hAnsi="Times New Roman"/>
                  <w:color w:val="548DD4" w:themeColor="text2" w:themeTint="99"/>
                  <w:sz w:val="26"/>
                  <w:szCs w:val="26"/>
                </w:rPr>
                <w:t>5.1.3</w:t>
              </w:r>
            </w:hyperlink>
            <w:r w:rsidRPr="004B0D7A">
              <w:rPr>
                <w:rFonts w:ascii="Times New Roman" w:hAnsi="Times New Roman" w:cs="Times New Roman"/>
                <w:color w:val="548DD4" w:themeColor="text2" w:themeTint="99"/>
                <w:sz w:val="26"/>
                <w:szCs w:val="26"/>
              </w:rPr>
              <w:t>, (Коммунальное обслуживание, социальное обслуживание, бытовое обслуживание, амбулаторно-поликлиническое обслуживание, дошкольное, начальное и среднее общее образование, культурное развитие, религиозное использование, амбулаторное ветеринарное обслуживание, деловое управление, рынки, магазины, общественное питание, обеспечение занятий спортом в помещениях, площадки</w:t>
            </w:r>
            <w:proofErr w:type="gramEnd"/>
            <w:r w:rsidRPr="004B0D7A">
              <w:rPr>
                <w:rFonts w:ascii="Times New Roman" w:hAnsi="Times New Roman" w:cs="Times New Roman"/>
                <w:color w:val="548DD4" w:themeColor="text2" w:themeTint="99"/>
                <w:sz w:val="26"/>
                <w:szCs w:val="26"/>
              </w:rPr>
              <w:t xml:space="preserve"> для занятий спортом),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0" w:type="auto"/>
            <w:shd w:val="clear" w:color="auto" w:fill="FFFFFF"/>
          </w:tcPr>
          <w:p w:rsidR="00FC4CED" w:rsidRPr="004B0D7A" w:rsidRDefault="00FC4CED" w:rsidP="0006595D">
            <w:pPr>
              <w:pStyle w:val="af4"/>
              <w:jc w:val="center"/>
              <w:rPr>
                <w:rFonts w:ascii="Times New Roman" w:hAnsi="Times New Roman" w:cs="Times New Roman"/>
                <w:sz w:val="26"/>
                <w:szCs w:val="26"/>
              </w:rPr>
            </w:pPr>
            <w:r w:rsidRPr="004B0D7A">
              <w:rPr>
                <w:rFonts w:ascii="Times New Roman" w:hAnsi="Times New Roman" w:cs="Times New Roman"/>
                <w:sz w:val="26"/>
                <w:szCs w:val="26"/>
              </w:rPr>
              <w:t>2.7</w:t>
            </w:r>
          </w:p>
        </w:tc>
      </w:tr>
      <w:tr w:rsidR="001E504C" w:rsidRPr="004B0D7A" w:rsidTr="00E75C28">
        <w:trPr>
          <w:trHeight w:hRule="exact" w:val="2093"/>
        </w:trPr>
        <w:tc>
          <w:tcPr>
            <w:tcW w:w="0" w:type="auto"/>
            <w:shd w:val="clear" w:color="auto" w:fill="FFFFFF"/>
            <w:vAlign w:val="center"/>
          </w:tcPr>
          <w:p w:rsidR="001E504C" w:rsidRPr="004B0D7A" w:rsidRDefault="001E504C" w:rsidP="00445B38">
            <w:pPr>
              <w:pStyle w:val="24"/>
              <w:shd w:val="clear" w:color="auto" w:fill="auto"/>
              <w:spacing w:before="0" w:after="60" w:line="240" w:lineRule="exact"/>
              <w:ind w:left="180"/>
              <w:jc w:val="center"/>
              <w:rPr>
                <w:sz w:val="26"/>
                <w:szCs w:val="26"/>
              </w:rPr>
            </w:pPr>
            <w:r w:rsidRPr="004B0D7A">
              <w:rPr>
                <w:sz w:val="26"/>
                <w:szCs w:val="26"/>
              </w:rPr>
              <w:t>8</w:t>
            </w:r>
          </w:p>
        </w:tc>
        <w:tc>
          <w:tcPr>
            <w:tcW w:w="0" w:type="auto"/>
            <w:shd w:val="clear" w:color="auto" w:fill="FFFFFF"/>
          </w:tcPr>
          <w:p w:rsidR="001E504C" w:rsidRPr="004B0D7A" w:rsidRDefault="001E504C" w:rsidP="00E676CD">
            <w:pPr>
              <w:pStyle w:val="af5"/>
              <w:rPr>
                <w:sz w:val="26"/>
                <w:szCs w:val="26"/>
              </w:rPr>
            </w:pPr>
            <w:r w:rsidRPr="004B0D7A">
              <w:rPr>
                <w:sz w:val="26"/>
                <w:szCs w:val="26"/>
              </w:rPr>
              <w:t>Хранение автотранспорта</w:t>
            </w:r>
          </w:p>
        </w:tc>
        <w:tc>
          <w:tcPr>
            <w:tcW w:w="0" w:type="auto"/>
            <w:shd w:val="clear" w:color="auto" w:fill="FFFFFF"/>
          </w:tcPr>
          <w:p w:rsidR="001E504C" w:rsidRPr="004B0D7A" w:rsidRDefault="001E504C" w:rsidP="00E676CD">
            <w:pPr>
              <w:pStyle w:val="af4"/>
              <w:rPr>
                <w:sz w:val="26"/>
                <w:szCs w:val="26"/>
              </w:rPr>
            </w:pPr>
            <w:r w:rsidRPr="004B0D7A">
              <w:rPr>
                <w:sz w:val="26"/>
                <w:szCs w:val="2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0D7A">
              <w:rPr>
                <w:sz w:val="26"/>
                <w:szCs w:val="26"/>
              </w:rPr>
              <w:t>машино-места</w:t>
            </w:r>
            <w:proofErr w:type="spellEnd"/>
            <w:r w:rsidRPr="004B0D7A">
              <w:rPr>
                <w:sz w:val="26"/>
                <w:szCs w:val="26"/>
              </w:rPr>
              <w:t xml:space="preserve">, за исключением гаражей, размещение которых предусмотрено содержанием вида разрешенного использования с </w:t>
            </w:r>
            <w:hyperlink w:anchor="sub_1049" w:history="1">
              <w:r w:rsidRPr="004B0D7A">
                <w:rPr>
                  <w:rStyle w:val="af3"/>
                  <w:color w:val="auto"/>
                  <w:sz w:val="26"/>
                  <w:szCs w:val="26"/>
                </w:rPr>
                <w:t>кодом 4.9</w:t>
              </w:r>
            </w:hyperlink>
            <w:r w:rsidRPr="004B0D7A">
              <w:rPr>
                <w:b/>
                <w:sz w:val="26"/>
                <w:szCs w:val="26"/>
              </w:rPr>
              <w:t xml:space="preserve"> (сл</w:t>
            </w:r>
            <w:r w:rsidRPr="004B0D7A">
              <w:rPr>
                <w:sz w:val="26"/>
                <w:szCs w:val="26"/>
              </w:rPr>
              <w:t>ужебные гаражи)</w:t>
            </w:r>
          </w:p>
        </w:tc>
        <w:tc>
          <w:tcPr>
            <w:tcW w:w="0" w:type="auto"/>
            <w:shd w:val="clear" w:color="auto" w:fill="FFFFFF"/>
          </w:tcPr>
          <w:p w:rsidR="001E504C" w:rsidRPr="004B0D7A" w:rsidRDefault="001E504C" w:rsidP="00E676CD">
            <w:pPr>
              <w:pStyle w:val="af4"/>
              <w:jc w:val="center"/>
              <w:rPr>
                <w:sz w:val="26"/>
                <w:szCs w:val="26"/>
              </w:rPr>
            </w:pPr>
            <w:r w:rsidRPr="004B0D7A">
              <w:rPr>
                <w:sz w:val="26"/>
                <w:szCs w:val="26"/>
              </w:rPr>
              <w:t>2.7.1</w:t>
            </w:r>
          </w:p>
        </w:tc>
      </w:tr>
      <w:tr w:rsidR="006C73B9" w:rsidRPr="004B0D7A" w:rsidTr="00E75C28">
        <w:trPr>
          <w:trHeight w:hRule="exact" w:val="2093"/>
        </w:trPr>
        <w:tc>
          <w:tcPr>
            <w:tcW w:w="0" w:type="auto"/>
            <w:shd w:val="clear" w:color="auto" w:fill="FFFFFF"/>
            <w:vAlign w:val="center"/>
          </w:tcPr>
          <w:p w:rsidR="006C73B9" w:rsidRPr="004B0D7A" w:rsidRDefault="006C73B9" w:rsidP="00445B38">
            <w:pPr>
              <w:pStyle w:val="24"/>
              <w:shd w:val="clear" w:color="auto" w:fill="auto"/>
              <w:spacing w:before="0" w:after="60" w:line="240" w:lineRule="exact"/>
              <w:ind w:left="180"/>
              <w:jc w:val="center"/>
              <w:rPr>
                <w:sz w:val="26"/>
                <w:szCs w:val="26"/>
              </w:rPr>
            </w:pPr>
          </w:p>
        </w:tc>
        <w:tc>
          <w:tcPr>
            <w:tcW w:w="0" w:type="auto"/>
            <w:shd w:val="clear" w:color="auto" w:fill="FFFFFF"/>
          </w:tcPr>
          <w:p w:rsidR="006C73B9" w:rsidRPr="004B0D7A" w:rsidRDefault="006C73B9" w:rsidP="00E676CD">
            <w:pPr>
              <w:pStyle w:val="af5"/>
              <w:rPr>
                <w:sz w:val="26"/>
                <w:szCs w:val="26"/>
              </w:rPr>
            </w:pPr>
            <w:r w:rsidRPr="00581CE0">
              <w:rPr>
                <w:rFonts w:ascii="Times New Roman" w:hAnsi="Times New Roman" w:cs="Times New Roman"/>
                <w:color w:val="FF0000"/>
                <w:sz w:val="22"/>
                <w:szCs w:val="22"/>
              </w:rPr>
              <w:t>Коммунальное обслуживание</w:t>
            </w:r>
          </w:p>
        </w:tc>
        <w:tc>
          <w:tcPr>
            <w:tcW w:w="0" w:type="auto"/>
            <w:shd w:val="clear" w:color="auto" w:fill="FFFFFF"/>
          </w:tcPr>
          <w:p w:rsidR="006C73B9" w:rsidRPr="004B0D7A" w:rsidRDefault="006C73B9" w:rsidP="00E676CD">
            <w:pPr>
              <w:pStyle w:val="af4"/>
              <w:rPr>
                <w:sz w:val="26"/>
                <w:szCs w:val="26"/>
              </w:rPr>
            </w:pPr>
            <w:r>
              <w:rPr>
                <w:rFonts w:ascii="Times New Roman" w:hAnsi="Times New Roman" w:cs="Times New Roman"/>
                <w:color w:val="FF0000"/>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использования с кодами 3.1.1-3.1.2</w:t>
            </w:r>
          </w:p>
        </w:tc>
        <w:tc>
          <w:tcPr>
            <w:tcW w:w="0" w:type="auto"/>
            <w:shd w:val="clear" w:color="auto" w:fill="FFFFFF"/>
          </w:tcPr>
          <w:p w:rsidR="006C73B9" w:rsidRPr="004B0D7A" w:rsidRDefault="006C73B9" w:rsidP="00E676CD">
            <w:pPr>
              <w:pStyle w:val="af4"/>
              <w:jc w:val="center"/>
              <w:rPr>
                <w:sz w:val="26"/>
                <w:szCs w:val="26"/>
              </w:rPr>
            </w:pPr>
            <w:r>
              <w:rPr>
                <w:sz w:val="26"/>
                <w:szCs w:val="26"/>
              </w:rPr>
              <w:t>3.1</w:t>
            </w:r>
          </w:p>
        </w:tc>
      </w:tr>
      <w:tr w:rsidR="006C73B9" w:rsidRPr="004B0D7A" w:rsidTr="00E75C28">
        <w:trPr>
          <w:trHeight w:hRule="exact" w:val="2093"/>
        </w:trPr>
        <w:tc>
          <w:tcPr>
            <w:tcW w:w="0" w:type="auto"/>
            <w:shd w:val="clear" w:color="auto" w:fill="FFFFFF"/>
            <w:vAlign w:val="center"/>
          </w:tcPr>
          <w:p w:rsidR="006C73B9" w:rsidRPr="004B0D7A" w:rsidRDefault="006C73B9" w:rsidP="00445B38">
            <w:pPr>
              <w:pStyle w:val="24"/>
              <w:shd w:val="clear" w:color="auto" w:fill="auto"/>
              <w:spacing w:before="0" w:after="60" w:line="240" w:lineRule="exact"/>
              <w:ind w:left="180"/>
              <w:jc w:val="center"/>
              <w:rPr>
                <w:sz w:val="26"/>
                <w:szCs w:val="26"/>
              </w:rPr>
            </w:pPr>
          </w:p>
        </w:tc>
        <w:tc>
          <w:tcPr>
            <w:tcW w:w="0" w:type="auto"/>
            <w:shd w:val="clear" w:color="auto" w:fill="FFFFFF"/>
          </w:tcPr>
          <w:p w:rsidR="006C73B9" w:rsidRPr="004B0D7A" w:rsidRDefault="006C73B9" w:rsidP="00E676CD">
            <w:pPr>
              <w:pStyle w:val="af5"/>
              <w:rPr>
                <w:sz w:val="26"/>
                <w:szCs w:val="26"/>
              </w:rPr>
            </w:pPr>
            <w:r w:rsidRPr="00581CE0">
              <w:rPr>
                <w:rFonts w:ascii="Times New Roman" w:hAnsi="Times New Roman" w:cs="Times New Roman"/>
                <w:color w:val="FF0000"/>
                <w:sz w:val="22"/>
                <w:szCs w:val="22"/>
              </w:rPr>
              <w:t>Социальное обслуживание</w:t>
            </w:r>
          </w:p>
        </w:tc>
        <w:tc>
          <w:tcPr>
            <w:tcW w:w="0" w:type="auto"/>
            <w:shd w:val="clear" w:color="auto" w:fill="FFFFFF"/>
          </w:tcPr>
          <w:p w:rsidR="006C73B9" w:rsidRPr="004B0D7A" w:rsidRDefault="006C73B9" w:rsidP="00E676CD">
            <w:pPr>
              <w:pStyle w:val="af4"/>
              <w:rPr>
                <w:sz w:val="26"/>
                <w:szCs w:val="26"/>
              </w:rPr>
            </w:pPr>
            <w:r w:rsidRPr="00581CE0">
              <w:rPr>
                <w:rFonts w:ascii="Times New Roman" w:hAnsi="Times New Roman" w:cs="Times New Roman"/>
                <w:color w:val="FF0000"/>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использованиями с кодами 3.2.1-3.2.4</w:t>
            </w:r>
          </w:p>
        </w:tc>
        <w:tc>
          <w:tcPr>
            <w:tcW w:w="0" w:type="auto"/>
            <w:shd w:val="clear" w:color="auto" w:fill="FFFFFF"/>
          </w:tcPr>
          <w:p w:rsidR="006C73B9" w:rsidRPr="004B0D7A" w:rsidRDefault="006C73B9" w:rsidP="00E676CD">
            <w:pPr>
              <w:pStyle w:val="af4"/>
              <w:jc w:val="center"/>
              <w:rPr>
                <w:sz w:val="26"/>
                <w:szCs w:val="26"/>
              </w:rPr>
            </w:pPr>
            <w:r>
              <w:rPr>
                <w:sz w:val="26"/>
                <w:szCs w:val="26"/>
              </w:rPr>
              <w:t>3.2</w:t>
            </w:r>
          </w:p>
        </w:tc>
      </w:tr>
      <w:tr w:rsidR="006C73B9" w:rsidRPr="004B0D7A" w:rsidTr="00E75C28">
        <w:trPr>
          <w:trHeight w:hRule="exact" w:val="2093"/>
        </w:trPr>
        <w:tc>
          <w:tcPr>
            <w:tcW w:w="0" w:type="auto"/>
            <w:shd w:val="clear" w:color="auto" w:fill="FFFFFF"/>
            <w:vAlign w:val="center"/>
          </w:tcPr>
          <w:p w:rsidR="006C73B9" w:rsidRPr="00925E33" w:rsidRDefault="006C73B9" w:rsidP="00A54152">
            <w:pPr>
              <w:pStyle w:val="24"/>
              <w:shd w:val="clear" w:color="auto" w:fill="auto"/>
              <w:spacing w:before="0" w:after="60" w:line="240" w:lineRule="exact"/>
              <w:ind w:left="180"/>
              <w:jc w:val="center"/>
              <w:rPr>
                <w:sz w:val="22"/>
                <w:szCs w:val="22"/>
              </w:rPr>
            </w:pPr>
          </w:p>
        </w:tc>
        <w:tc>
          <w:tcPr>
            <w:tcW w:w="0" w:type="auto"/>
            <w:shd w:val="clear" w:color="auto" w:fill="FFFFFF"/>
          </w:tcPr>
          <w:p w:rsidR="006C73B9" w:rsidRPr="00925E33" w:rsidRDefault="006C73B9" w:rsidP="00A54152">
            <w:pPr>
              <w:pStyle w:val="af4"/>
              <w:rPr>
                <w:rFonts w:ascii="Times New Roman" w:hAnsi="Times New Roman" w:cs="Times New Roman"/>
                <w:sz w:val="22"/>
                <w:szCs w:val="22"/>
              </w:rPr>
            </w:pPr>
            <w:r>
              <w:rPr>
                <w:rFonts w:ascii="Times New Roman" w:hAnsi="Times New Roman" w:cs="Times New Roman"/>
                <w:color w:val="FF0000"/>
                <w:sz w:val="22"/>
                <w:szCs w:val="22"/>
              </w:rPr>
              <w:t>Культурное развитие</w:t>
            </w:r>
          </w:p>
        </w:tc>
        <w:tc>
          <w:tcPr>
            <w:tcW w:w="0" w:type="auto"/>
            <w:shd w:val="clear" w:color="auto" w:fill="FFFFFF"/>
          </w:tcPr>
          <w:p w:rsidR="006C73B9" w:rsidRPr="00925E33" w:rsidRDefault="006C73B9" w:rsidP="00A54152">
            <w:pPr>
              <w:pStyle w:val="af4"/>
              <w:rPr>
                <w:rFonts w:ascii="Times New Roman" w:hAnsi="Times New Roman" w:cs="Times New Roman"/>
                <w:sz w:val="22"/>
                <w:szCs w:val="22"/>
              </w:rPr>
            </w:pPr>
            <w:r>
              <w:rPr>
                <w:rFonts w:ascii="Times New Roman" w:hAnsi="Times New Roman" w:cs="Times New Roman"/>
                <w:color w:val="FF0000"/>
                <w:sz w:val="22"/>
                <w:szCs w:val="22"/>
              </w:rPr>
              <w:t xml:space="preserve">Размещение зданий и сооружений, </w:t>
            </w:r>
            <w:proofErr w:type="spellStart"/>
            <w:r>
              <w:rPr>
                <w:rFonts w:ascii="Times New Roman" w:hAnsi="Times New Roman" w:cs="Times New Roman"/>
                <w:color w:val="FF0000"/>
                <w:sz w:val="22"/>
                <w:szCs w:val="22"/>
              </w:rPr>
              <w:t>предназначенныхз</w:t>
            </w:r>
            <w:proofErr w:type="spellEnd"/>
            <w:r>
              <w:rPr>
                <w:rFonts w:ascii="Times New Roman" w:hAnsi="Times New Roman" w:cs="Times New Roman"/>
                <w:color w:val="FF0000"/>
                <w:sz w:val="22"/>
                <w:szCs w:val="22"/>
              </w:rPr>
              <w:t xml:space="preserve"> для размещения объектов культуры. Содержание данного вида разрешенного использования включает в себя содержание видов разрешенного использованиями с кодами 3.6.1-3.6.3</w:t>
            </w:r>
          </w:p>
        </w:tc>
        <w:tc>
          <w:tcPr>
            <w:tcW w:w="0" w:type="auto"/>
            <w:shd w:val="clear" w:color="auto" w:fill="FFFFFF"/>
          </w:tcPr>
          <w:p w:rsidR="006C73B9" w:rsidRPr="00925E33" w:rsidRDefault="006C73B9" w:rsidP="00A54152">
            <w:pPr>
              <w:pStyle w:val="af4"/>
              <w:jc w:val="center"/>
              <w:rPr>
                <w:sz w:val="22"/>
                <w:szCs w:val="22"/>
              </w:rPr>
            </w:pPr>
            <w:r w:rsidRPr="00862F06">
              <w:rPr>
                <w:rFonts w:ascii="Times New Roman" w:hAnsi="Times New Roman" w:cs="Times New Roman"/>
                <w:color w:val="FF0000"/>
                <w:sz w:val="22"/>
                <w:szCs w:val="22"/>
              </w:rPr>
              <w:t>3.6</w:t>
            </w:r>
          </w:p>
        </w:tc>
      </w:tr>
      <w:tr w:rsidR="006C73B9" w:rsidRPr="004B0D7A" w:rsidTr="00E75C28">
        <w:trPr>
          <w:trHeight w:hRule="exact" w:val="2093"/>
        </w:trPr>
        <w:tc>
          <w:tcPr>
            <w:tcW w:w="0" w:type="auto"/>
            <w:shd w:val="clear" w:color="auto" w:fill="FFFFFF"/>
            <w:vAlign w:val="center"/>
          </w:tcPr>
          <w:p w:rsidR="006C73B9" w:rsidRPr="00925E33" w:rsidRDefault="006C73B9" w:rsidP="00A54152">
            <w:pPr>
              <w:pStyle w:val="24"/>
              <w:shd w:val="clear" w:color="auto" w:fill="auto"/>
              <w:spacing w:before="0" w:after="60" w:line="240" w:lineRule="exact"/>
              <w:ind w:left="180"/>
              <w:jc w:val="center"/>
              <w:rPr>
                <w:sz w:val="22"/>
                <w:szCs w:val="22"/>
              </w:rPr>
            </w:pPr>
          </w:p>
        </w:tc>
        <w:tc>
          <w:tcPr>
            <w:tcW w:w="0" w:type="auto"/>
            <w:shd w:val="clear" w:color="auto" w:fill="FFFFFF"/>
          </w:tcPr>
          <w:p w:rsidR="006C73B9" w:rsidRDefault="006C73B9" w:rsidP="00A54152">
            <w:pPr>
              <w:pStyle w:val="af5"/>
              <w:rPr>
                <w:rFonts w:ascii="Times New Roman" w:hAnsi="Times New Roman" w:cs="Times New Roman"/>
                <w:color w:val="548DD4"/>
                <w:sz w:val="22"/>
                <w:szCs w:val="22"/>
              </w:rPr>
            </w:pPr>
            <w:r>
              <w:rPr>
                <w:rFonts w:ascii="Times New Roman" w:hAnsi="Times New Roman" w:cs="Times New Roman"/>
                <w:color w:val="FF0000"/>
                <w:sz w:val="22"/>
                <w:szCs w:val="22"/>
              </w:rPr>
              <w:t>Магазины</w:t>
            </w:r>
          </w:p>
          <w:p w:rsidR="006C73B9" w:rsidRPr="00925E33" w:rsidRDefault="006C73B9" w:rsidP="00A54152">
            <w:pPr>
              <w:pStyle w:val="af4"/>
              <w:rPr>
                <w:rFonts w:ascii="Times New Roman" w:hAnsi="Times New Roman" w:cs="Times New Roman"/>
                <w:sz w:val="22"/>
                <w:szCs w:val="22"/>
              </w:rPr>
            </w:pPr>
          </w:p>
        </w:tc>
        <w:tc>
          <w:tcPr>
            <w:tcW w:w="0" w:type="auto"/>
            <w:shd w:val="clear" w:color="auto" w:fill="FFFFFF"/>
          </w:tcPr>
          <w:p w:rsidR="006C73B9" w:rsidRPr="00925E33" w:rsidRDefault="006C73B9" w:rsidP="00A54152">
            <w:pPr>
              <w:pStyle w:val="af4"/>
              <w:rPr>
                <w:rFonts w:ascii="Times New Roman" w:hAnsi="Times New Roman" w:cs="Times New Roman"/>
                <w:sz w:val="22"/>
                <w:szCs w:val="22"/>
              </w:rPr>
            </w:pPr>
            <w:r>
              <w:rPr>
                <w:rFonts w:ascii="Times New Roman" w:hAnsi="Times New Roman" w:cs="Times New Roman"/>
                <w:color w:val="FF0000"/>
                <w:sz w:val="22"/>
                <w:szCs w:val="22"/>
              </w:rPr>
              <w:t>Размещение объектов капительного строительства, предназначенных для продажи товаров, торговая площадь которых составляет до 5000 кв.м.</w:t>
            </w:r>
          </w:p>
        </w:tc>
        <w:tc>
          <w:tcPr>
            <w:tcW w:w="0" w:type="auto"/>
            <w:shd w:val="clear" w:color="auto" w:fill="FFFFFF"/>
          </w:tcPr>
          <w:p w:rsidR="006C73B9" w:rsidRPr="004B00DF" w:rsidRDefault="006C73B9" w:rsidP="00A54152">
            <w:pPr>
              <w:pStyle w:val="af4"/>
              <w:jc w:val="center"/>
              <w:rPr>
                <w:rFonts w:ascii="Times New Roman" w:hAnsi="Times New Roman" w:cs="Times New Roman"/>
                <w:color w:val="FF0000"/>
                <w:sz w:val="22"/>
                <w:szCs w:val="22"/>
              </w:rPr>
            </w:pPr>
            <w:r w:rsidRPr="00862F06">
              <w:rPr>
                <w:rFonts w:ascii="Times New Roman" w:hAnsi="Times New Roman" w:cs="Times New Roman"/>
                <w:color w:val="FF0000"/>
                <w:sz w:val="22"/>
                <w:szCs w:val="22"/>
              </w:rPr>
              <w:t>4.4</w:t>
            </w:r>
          </w:p>
        </w:tc>
      </w:tr>
    </w:tbl>
    <w:p w:rsidR="00FC4CED" w:rsidRPr="004B0D7A" w:rsidRDefault="005C37CA" w:rsidP="003A3CC9">
      <w:pPr>
        <w:pStyle w:val="af1"/>
        <w:numPr>
          <w:ilvl w:val="0"/>
          <w:numId w:val="19"/>
        </w:numPr>
        <w:jc w:val="both"/>
        <w:rPr>
          <w:sz w:val="26"/>
          <w:szCs w:val="26"/>
        </w:rPr>
      </w:pPr>
      <w:r w:rsidRPr="004B0D7A">
        <w:rPr>
          <w:b/>
          <w:sz w:val="26"/>
          <w:szCs w:val="26"/>
        </w:rPr>
        <w:t>Условно разрешенные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360"/>
        <w:gridCol w:w="6320"/>
        <w:gridCol w:w="710"/>
      </w:tblGrid>
      <w:tr w:rsidR="00FC4CED" w:rsidRPr="004B0D7A" w:rsidTr="00C47AD9">
        <w:trPr>
          <w:trHeight w:hRule="exact" w:val="1118"/>
          <w:tblHeader/>
        </w:trPr>
        <w:tc>
          <w:tcPr>
            <w:tcW w:w="0" w:type="auto"/>
            <w:shd w:val="clear" w:color="auto" w:fill="FFFFFF"/>
            <w:vAlign w:val="center"/>
          </w:tcPr>
          <w:p w:rsidR="00FC4CED" w:rsidRPr="004B0D7A" w:rsidRDefault="00FC4CED" w:rsidP="0006595D">
            <w:pPr>
              <w:pStyle w:val="24"/>
              <w:shd w:val="clear" w:color="auto" w:fill="auto"/>
              <w:spacing w:before="0" w:after="60" w:line="240" w:lineRule="exact"/>
              <w:ind w:left="180"/>
              <w:jc w:val="center"/>
              <w:rPr>
                <w:sz w:val="26"/>
                <w:szCs w:val="26"/>
              </w:rPr>
            </w:pPr>
            <w:r w:rsidRPr="004B0D7A">
              <w:rPr>
                <w:sz w:val="26"/>
                <w:szCs w:val="26"/>
              </w:rPr>
              <w:t>№</w:t>
            </w:r>
          </w:p>
          <w:p w:rsidR="00FC4CED" w:rsidRPr="004B0D7A" w:rsidRDefault="00FC4CED" w:rsidP="0006595D">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FC4CED" w:rsidRPr="004B0D7A" w:rsidRDefault="00FC4CED" w:rsidP="0006595D">
            <w:pPr>
              <w:pStyle w:val="24"/>
              <w:shd w:val="clear" w:color="auto" w:fill="auto"/>
              <w:spacing w:before="60" w:line="240" w:lineRule="exact"/>
              <w:ind w:left="180"/>
              <w:jc w:val="center"/>
              <w:rPr>
                <w:sz w:val="26"/>
                <w:szCs w:val="26"/>
              </w:rPr>
            </w:pPr>
          </w:p>
          <w:p w:rsidR="00FC4CED" w:rsidRPr="004B0D7A" w:rsidRDefault="00FC4CED" w:rsidP="0006595D">
            <w:pPr>
              <w:pStyle w:val="24"/>
              <w:shd w:val="clear" w:color="auto" w:fill="auto"/>
              <w:spacing w:before="60" w:line="240" w:lineRule="exact"/>
              <w:ind w:left="180"/>
              <w:jc w:val="center"/>
              <w:rPr>
                <w:sz w:val="26"/>
                <w:szCs w:val="26"/>
              </w:rPr>
            </w:pPr>
          </w:p>
          <w:p w:rsidR="00FC4CED" w:rsidRPr="004B0D7A" w:rsidRDefault="00FC4CED" w:rsidP="0006595D">
            <w:pPr>
              <w:pStyle w:val="24"/>
              <w:shd w:val="clear" w:color="auto" w:fill="auto"/>
              <w:spacing w:before="60" w:line="240" w:lineRule="exact"/>
              <w:ind w:left="180"/>
              <w:jc w:val="center"/>
              <w:rPr>
                <w:sz w:val="26"/>
                <w:szCs w:val="26"/>
              </w:rPr>
            </w:pPr>
          </w:p>
          <w:p w:rsidR="00FC4CED" w:rsidRPr="004B0D7A" w:rsidRDefault="00FC4CED" w:rsidP="0006595D">
            <w:pPr>
              <w:pStyle w:val="24"/>
              <w:shd w:val="clear" w:color="auto" w:fill="auto"/>
              <w:spacing w:before="60" w:line="240" w:lineRule="exact"/>
              <w:ind w:left="180"/>
              <w:jc w:val="center"/>
              <w:rPr>
                <w:sz w:val="26"/>
                <w:szCs w:val="26"/>
              </w:rPr>
            </w:pPr>
          </w:p>
          <w:p w:rsidR="00FC4CED" w:rsidRPr="004B0D7A" w:rsidRDefault="00FC4CED" w:rsidP="0006595D">
            <w:pPr>
              <w:pStyle w:val="24"/>
              <w:shd w:val="clear" w:color="auto" w:fill="auto"/>
              <w:spacing w:before="60" w:line="240" w:lineRule="exact"/>
              <w:ind w:left="180"/>
              <w:jc w:val="center"/>
              <w:rPr>
                <w:sz w:val="26"/>
                <w:szCs w:val="26"/>
              </w:rPr>
            </w:pPr>
          </w:p>
          <w:p w:rsidR="00FC4CED" w:rsidRPr="004B0D7A" w:rsidRDefault="00FC4CED" w:rsidP="0006595D">
            <w:pPr>
              <w:pStyle w:val="24"/>
              <w:shd w:val="clear" w:color="auto" w:fill="auto"/>
              <w:spacing w:before="60" w:line="240" w:lineRule="exact"/>
              <w:ind w:left="180"/>
              <w:jc w:val="center"/>
              <w:rPr>
                <w:sz w:val="26"/>
                <w:szCs w:val="26"/>
              </w:rPr>
            </w:pPr>
          </w:p>
        </w:tc>
        <w:tc>
          <w:tcPr>
            <w:tcW w:w="2375" w:type="dxa"/>
            <w:shd w:val="clear" w:color="auto" w:fill="FFFFFF"/>
            <w:vAlign w:val="center"/>
          </w:tcPr>
          <w:p w:rsidR="00FC4CED" w:rsidRPr="004B0D7A" w:rsidRDefault="00FC4CED" w:rsidP="0006595D">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FC4CED" w:rsidRPr="004B0D7A" w:rsidRDefault="00FC4CED" w:rsidP="0006595D">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438" w:type="dxa"/>
            <w:shd w:val="clear" w:color="auto" w:fill="FFFFFF"/>
            <w:vAlign w:val="center"/>
          </w:tcPr>
          <w:p w:rsidR="00FC4CED" w:rsidRPr="004B0D7A" w:rsidRDefault="00FC4CED" w:rsidP="0006595D">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FC4CED" w:rsidRPr="004B0D7A" w:rsidRDefault="00FC4CED" w:rsidP="0006595D">
            <w:pPr>
              <w:pStyle w:val="24"/>
              <w:shd w:val="clear" w:color="auto" w:fill="auto"/>
              <w:spacing w:before="0" w:after="120" w:line="240" w:lineRule="exact"/>
              <w:ind w:left="180"/>
              <w:jc w:val="center"/>
              <w:rPr>
                <w:sz w:val="26"/>
                <w:szCs w:val="26"/>
              </w:rPr>
            </w:pPr>
            <w:r w:rsidRPr="004B0D7A">
              <w:rPr>
                <w:sz w:val="26"/>
                <w:szCs w:val="26"/>
              </w:rPr>
              <w:t>Код вида</w:t>
            </w:r>
          </w:p>
        </w:tc>
      </w:tr>
      <w:tr w:rsidR="00FC4CED" w:rsidRPr="004B0D7A" w:rsidTr="00E75C28">
        <w:trPr>
          <w:trHeight w:hRule="exact" w:val="1725"/>
        </w:trPr>
        <w:tc>
          <w:tcPr>
            <w:tcW w:w="0" w:type="auto"/>
            <w:shd w:val="clear" w:color="auto" w:fill="FFFFFF"/>
            <w:vAlign w:val="center"/>
          </w:tcPr>
          <w:p w:rsidR="00FC4CED" w:rsidRPr="004B0D7A" w:rsidRDefault="00FC4CED" w:rsidP="0006595D">
            <w:pPr>
              <w:pStyle w:val="24"/>
              <w:shd w:val="clear" w:color="auto" w:fill="auto"/>
              <w:spacing w:before="0" w:after="60" w:line="240" w:lineRule="exact"/>
              <w:ind w:left="180"/>
              <w:jc w:val="center"/>
              <w:rPr>
                <w:sz w:val="26"/>
                <w:szCs w:val="26"/>
              </w:rPr>
            </w:pPr>
            <w:r w:rsidRPr="004B0D7A">
              <w:rPr>
                <w:sz w:val="26"/>
                <w:szCs w:val="26"/>
              </w:rPr>
              <w:t>1</w:t>
            </w:r>
          </w:p>
        </w:tc>
        <w:tc>
          <w:tcPr>
            <w:tcW w:w="2375" w:type="dxa"/>
            <w:shd w:val="clear" w:color="auto" w:fill="FFFFFF"/>
          </w:tcPr>
          <w:p w:rsidR="00FC4CED" w:rsidRPr="004B0D7A" w:rsidRDefault="00FC4CED" w:rsidP="0006595D">
            <w:pPr>
              <w:pStyle w:val="af4"/>
              <w:rPr>
                <w:sz w:val="26"/>
                <w:szCs w:val="26"/>
              </w:rPr>
            </w:pPr>
            <w:r w:rsidRPr="004B0D7A">
              <w:rPr>
                <w:sz w:val="26"/>
                <w:szCs w:val="26"/>
              </w:rPr>
              <w:t>Бытовое обслуживание</w:t>
            </w:r>
          </w:p>
        </w:tc>
        <w:tc>
          <w:tcPr>
            <w:tcW w:w="6438" w:type="dxa"/>
            <w:shd w:val="clear" w:color="auto" w:fill="FFFFFF"/>
          </w:tcPr>
          <w:p w:rsidR="00FC4CED" w:rsidRPr="004B0D7A" w:rsidRDefault="00FC4CED" w:rsidP="0006595D">
            <w:pPr>
              <w:pStyle w:val="af4"/>
              <w:rPr>
                <w:sz w:val="26"/>
                <w:szCs w:val="26"/>
              </w:rPr>
            </w:pPr>
            <w:r w:rsidRPr="004B0D7A">
              <w:rPr>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shd w:val="clear" w:color="auto" w:fill="FFFFFF"/>
          </w:tcPr>
          <w:p w:rsidR="00FC4CED" w:rsidRPr="004B0D7A" w:rsidRDefault="00FC4CED" w:rsidP="0006595D">
            <w:pPr>
              <w:pStyle w:val="af4"/>
              <w:jc w:val="center"/>
              <w:rPr>
                <w:sz w:val="26"/>
                <w:szCs w:val="26"/>
              </w:rPr>
            </w:pPr>
            <w:r w:rsidRPr="004B0D7A">
              <w:rPr>
                <w:sz w:val="26"/>
                <w:szCs w:val="26"/>
              </w:rPr>
              <w:t>3.3</w:t>
            </w:r>
          </w:p>
        </w:tc>
      </w:tr>
      <w:tr w:rsidR="00FC4CED" w:rsidRPr="004B0D7A" w:rsidTr="00C47AD9">
        <w:trPr>
          <w:trHeight w:hRule="exact" w:val="1118"/>
        </w:trPr>
        <w:tc>
          <w:tcPr>
            <w:tcW w:w="0" w:type="auto"/>
            <w:shd w:val="clear" w:color="auto" w:fill="FFFFFF"/>
            <w:vAlign w:val="center"/>
          </w:tcPr>
          <w:p w:rsidR="00FC4CED" w:rsidRPr="004B0D7A" w:rsidRDefault="00FC4CED" w:rsidP="0006595D">
            <w:pPr>
              <w:pStyle w:val="24"/>
              <w:shd w:val="clear" w:color="auto" w:fill="auto"/>
              <w:spacing w:before="0" w:after="60" w:line="240" w:lineRule="exact"/>
              <w:ind w:left="180"/>
              <w:jc w:val="center"/>
              <w:rPr>
                <w:sz w:val="26"/>
                <w:szCs w:val="26"/>
              </w:rPr>
            </w:pPr>
            <w:r w:rsidRPr="004B0D7A">
              <w:rPr>
                <w:sz w:val="26"/>
                <w:szCs w:val="26"/>
              </w:rPr>
              <w:t>2</w:t>
            </w:r>
          </w:p>
        </w:tc>
        <w:tc>
          <w:tcPr>
            <w:tcW w:w="2375" w:type="dxa"/>
            <w:shd w:val="clear" w:color="auto" w:fill="FFFFFF"/>
          </w:tcPr>
          <w:p w:rsidR="00FC4CED" w:rsidRPr="004B0D7A" w:rsidRDefault="00FC4CED" w:rsidP="0006595D">
            <w:pPr>
              <w:pStyle w:val="af4"/>
              <w:rPr>
                <w:sz w:val="26"/>
                <w:szCs w:val="26"/>
              </w:rPr>
            </w:pPr>
            <w:r w:rsidRPr="004B0D7A">
              <w:rPr>
                <w:sz w:val="26"/>
                <w:szCs w:val="26"/>
              </w:rPr>
              <w:t>Общественное питание</w:t>
            </w:r>
          </w:p>
        </w:tc>
        <w:tc>
          <w:tcPr>
            <w:tcW w:w="6438" w:type="dxa"/>
            <w:shd w:val="clear" w:color="auto" w:fill="FFFFFF"/>
          </w:tcPr>
          <w:p w:rsidR="00FC4CED" w:rsidRPr="004B0D7A" w:rsidRDefault="00FC4CED" w:rsidP="0006595D">
            <w:pPr>
              <w:pStyle w:val="af4"/>
              <w:rPr>
                <w:sz w:val="26"/>
                <w:szCs w:val="26"/>
              </w:rPr>
            </w:pPr>
            <w:r w:rsidRPr="004B0D7A">
              <w:rPr>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0" w:type="auto"/>
            <w:shd w:val="clear" w:color="auto" w:fill="FFFFFF"/>
          </w:tcPr>
          <w:p w:rsidR="00FC4CED" w:rsidRPr="004B0D7A" w:rsidRDefault="00FC4CED" w:rsidP="0006595D">
            <w:pPr>
              <w:pStyle w:val="af4"/>
              <w:jc w:val="center"/>
              <w:rPr>
                <w:sz w:val="26"/>
                <w:szCs w:val="26"/>
              </w:rPr>
            </w:pPr>
            <w:r w:rsidRPr="004B0D7A">
              <w:rPr>
                <w:sz w:val="26"/>
                <w:szCs w:val="26"/>
              </w:rPr>
              <w:t>4.6</w:t>
            </w:r>
          </w:p>
        </w:tc>
      </w:tr>
      <w:tr w:rsidR="00FC4CED" w:rsidRPr="004B0D7A" w:rsidTr="00C47AD9">
        <w:trPr>
          <w:trHeight w:hRule="exact" w:val="986"/>
        </w:trPr>
        <w:tc>
          <w:tcPr>
            <w:tcW w:w="0" w:type="auto"/>
            <w:shd w:val="clear" w:color="auto" w:fill="FFFFFF"/>
            <w:vAlign w:val="center"/>
          </w:tcPr>
          <w:p w:rsidR="00FC4CED" w:rsidRPr="004B0D7A" w:rsidRDefault="00FC4CED" w:rsidP="0006595D">
            <w:pPr>
              <w:pStyle w:val="24"/>
              <w:shd w:val="clear" w:color="auto" w:fill="auto"/>
              <w:spacing w:before="0" w:after="60" w:line="240" w:lineRule="exact"/>
              <w:ind w:left="180"/>
              <w:jc w:val="center"/>
              <w:rPr>
                <w:sz w:val="26"/>
                <w:szCs w:val="26"/>
              </w:rPr>
            </w:pPr>
            <w:r w:rsidRPr="004B0D7A">
              <w:rPr>
                <w:sz w:val="26"/>
                <w:szCs w:val="26"/>
              </w:rPr>
              <w:t>3</w:t>
            </w:r>
          </w:p>
        </w:tc>
        <w:tc>
          <w:tcPr>
            <w:tcW w:w="2375" w:type="dxa"/>
            <w:shd w:val="clear" w:color="auto" w:fill="FFFFFF"/>
          </w:tcPr>
          <w:p w:rsidR="00FC4CED" w:rsidRPr="004B0D7A" w:rsidRDefault="00FC4CED" w:rsidP="0006595D">
            <w:pPr>
              <w:pStyle w:val="af4"/>
              <w:rPr>
                <w:sz w:val="26"/>
                <w:szCs w:val="26"/>
              </w:rPr>
            </w:pPr>
            <w:r w:rsidRPr="004B0D7A">
              <w:rPr>
                <w:sz w:val="26"/>
                <w:szCs w:val="26"/>
              </w:rPr>
              <w:t>Амбулаторное ветеринарное обслуживание</w:t>
            </w:r>
          </w:p>
        </w:tc>
        <w:tc>
          <w:tcPr>
            <w:tcW w:w="6438" w:type="dxa"/>
            <w:shd w:val="clear" w:color="auto" w:fill="FFFFFF"/>
          </w:tcPr>
          <w:p w:rsidR="00FC4CED" w:rsidRPr="004B0D7A" w:rsidRDefault="00FC4CED" w:rsidP="0006595D">
            <w:pPr>
              <w:pStyle w:val="af4"/>
              <w:rPr>
                <w:sz w:val="26"/>
                <w:szCs w:val="26"/>
              </w:rPr>
            </w:pPr>
            <w:r w:rsidRPr="004B0D7A">
              <w:rPr>
                <w:sz w:val="26"/>
                <w:szCs w:val="26"/>
              </w:rPr>
              <w:t>Размещение объектов капитального строительства, предназначенных для оказания ветеринарных услуг без содержания животных</w:t>
            </w:r>
          </w:p>
        </w:tc>
        <w:tc>
          <w:tcPr>
            <w:tcW w:w="0" w:type="auto"/>
            <w:shd w:val="clear" w:color="auto" w:fill="FFFFFF"/>
          </w:tcPr>
          <w:p w:rsidR="00FC4CED" w:rsidRPr="004B0D7A" w:rsidRDefault="00FC4CED" w:rsidP="0006595D">
            <w:pPr>
              <w:pStyle w:val="af4"/>
              <w:jc w:val="center"/>
              <w:rPr>
                <w:sz w:val="26"/>
                <w:szCs w:val="26"/>
              </w:rPr>
            </w:pPr>
            <w:r w:rsidRPr="004B0D7A">
              <w:rPr>
                <w:sz w:val="26"/>
                <w:szCs w:val="26"/>
              </w:rPr>
              <w:t>3.10.1</w:t>
            </w:r>
          </w:p>
        </w:tc>
      </w:tr>
      <w:tr w:rsidR="00FC4CED" w:rsidRPr="004B0D7A" w:rsidTr="00E75C28">
        <w:trPr>
          <w:trHeight w:hRule="exact" w:val="2573"/>
        </w:trPr>
        <w:tc>
          <w:tcPr>
            <w:tcW w:w="0" w:type="auto"/>
            <w:shd w:val="clear" w:color="auto" w:fill="FFFFFF"/>
            <w:vAlign w:val="center"/>
          </w:tcPr>
          <w:p w:rsidR="00FC4CED" w:rsidRPr="004B0D7A" w:rsidRDefault="00FC4CED" w:rsidP="0006595D">
            <w:pPr>
              <w:pStyle w:val="24"/>
              <w:shd w:val="clear" w:color="auto" w:fill="auto"/>
              <w:spacing w:before="0" w:after="60" w:line="240" w:lineRule="exact"/>
              <w:ind w:left="180"/>
              <w:jc w:val="center"/>
              <w:rPr>
                <w:sz w:val="26"/>
                <w:szCs w:val="26"/>
              </w:rPr>
            </w:pPr>
            <w:r w:rsidRPr="004B0D7A">
              <w:rPr>
                <w:sz w:val="26"/>
                <w:szCs w:val="26"/>
              </w:rPr>
              <w:t>4</w:t>
            </w:r>
          </w:p>
        </w:tc>
        <w:tc>
          <w:tcPr>
            <w:tcW w:w="2375" w:type="dxa"/>
            <w:shd w:val="clear" w:color="auto" w:fill="FFFFFF"/>
          </w:tcPr>
          <w:p w:rsidR="00FC4CED" w:rsidRPr="004B0D7A" w:rsidRDefault="00FC4CED" w:rsidP="0006595D">
            <w:pPr>
              <w:pStyle w:val="af4"/>
              <w:rPr>
                <w:sz w:val="26"/>
                <w:szCs w:val="26"/>
              </w:rPr>
            </w:pPr>
            <w:r w:rsidRPr="004B0D7A">
              <w:rPr>
                <w:sz w:val="26"/>
                <w:szCs w:val="26"/>
              </w:rPr>
              <w:t>Обеспечение внутреннего правопорядка</w:t>
            </w:r>
          </w:p>
        </w:tc>
        <w:tc>
          <w:tcPr>
            <w:tcW w:w="6438" w:type="dxa"/>
            <w:shd w:val="clear" w:color="auto" w:fill="FFFFFF"/>
          </w:tcPr>
          <w:p w:rsidR="00FC4CED" w:rsidRPr="004B0D7A" w:rsidRDefault="00FC4CED" w:rsidP="0006595D">
            <w:pPr>
              <w:pStyle w:val="af4"/>
              <w:rPr>
                <w:sz w:val="26"/>
                <w:szCs w:val="26"/>
              </w:rPr>
            </w:pPr>
            <w:r w:rsidRPr="004B0D7A">
              <w:rPr>
                <w:sz w:val="26"/>
                <w:szCs w:val="26"/>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B0D7A">
              <w:rPr>
                <w:sz w:val="26"/>
                <w:szCs w:val="26"/>
              </w:rPr>
              <w:t>Росгвардии</w:t>
            </w:r>
            <w:proofErr w:type="spellEnd"/>
            <w:r w:rsidRPr="004B0D7A">
              <w:rPr>
                <w:sz w:val="26"/>
                <w:szCs w:val="26"/>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0" w:type="auto"/>
            <w:shd w:val="clear" w:color="auto" w:fill="FFFFFF"/>
          </w:tcPr>
          <w:p w:rsidR="00FC4CED" w:rsidRPr="004B0D7A" w:rsidRDefault="00FC4CED" w:rsidP="0006595D">
            <w:pPr>
              <w:pStyle w:val="af4"/>
              <w:jc w:val="center"/>
              <w:rPr>
                <w:sz w:val="26"/>
                <w:szCs w:val="26"/>
              </w:rPr>
            </w:pPr>
            <w:r w:rsidRPr="004B0D7A">
              <w:rPr>
                <w:sz w:val="26"/>
                <w:szCs w:val="26"/>
              </w:rPr>
              <w:t>8.3</w:t>
            </w:r>
          </w:p>
        </w:tc>
      </w:tr>
      <w:tr w:rsidR="00FC4CED" w:rsidRPr="004B0D7A" w:rsidTr="00E75C28">
        <w:trPr>
          <w:trHeight w:hRule="exact" w:val="1548"/>
        </w:trPr>
        <w:tc>
          <w:tcPr>
            <w:tcW w:w="0" w:type="auto"/>
            <w:shd w:val="clear" w:color="auto" w:fill="FFFFFF"/>
            <w:vAlign w:val="center"/>
          </w:tcPr>
          <w:p w:rsidR="00FC4CED" w:rsidRPr="004B0D7A" w:rsidRDefault="00FC4CED" w:rsidP="0006595D">
            <w:pPr>
              <w:pStyle w:val="24"/>
              <w:shd w:val="clear" w:color="auto" w:fill="auto"/>
              <w:spacing w:before="0" w:after="60" w:line="240" w:lineRule="exact"/>
              <w:ind w:left="180"/>
              <w:jc w:val="center"/>
              <w:rPr>
                <w:sz w:val="26"/>
                <w:szCs w:val="26"/>
              </w:rPr>
            </w:pPr>
            <w:r w:rsidRPr="004B0D7A">
              <w:rPr>
                <w:sz w:val="26"/>
                <w:szCs w:val="26"/>
              </w:rPr>
              <w:lastRenderedPageBreak/>
              <w:t>5</w:t>
            </w:r>
          </w:p>
        </w:tc>
        <w:tc>
          <w:tcPr>
            <w:tcW w:w="2375" w:type="dxa"/>
            <w:shd w:val="clear" w:color="auto" w:fill="FFFFFF"/>
          </w:tcPr>
          <w:p w:rsidR="00FC4CED" w:rsidRPr="004B0D7A" w:rsidRDefault="00FC4CED" w:rsidP="0006595D">
            <w:pPr>
              <w:pStyle w:val="af4"/>
              <w:rPr>
                <w:rFonts w:ascii="Times New Roman" w:hAnsi="Times New Roman" w:cs="Times New Roman"/>
                <w:sz w:val="26"/>
                <w:szCs w:val="26"/>
              </w:rPr>
            </w:pPr>
            <w:r w:rsidRPr="004B0D7A">
              <w:rPr>
                <w:rFonts w:ascii="Times New Roman" w:hAnsi="Times New Roman" w:cs="Times New Roman"/>
                <w:sz w:val="26"/>
                <w:szCs w:val="26"/>
              </w:rPr>
              <w:t>Гостиничное обслуживание</w:t>
            </w:r>
          </w:p>
          <w:p w:rsidR="009E63E5" w:rsidRPr="004B0D7A" w:rsidRDefault="009E63E5" w:rsidP="009E63E5">
            <w:pPr>
              <w:rPr>
                <w:sz w:val="26"/>
                <w:szCs w:val="26"/>
              </w:rPr>
            </w:pPr>
          </w:p>
          <w:p w:rsidR="009E63E5" w:rsidRPr="004B0D7A" w:rsidRDefault="009E63E5" w:rsidP="009E63E5">
            <w:pPr>
              <w:rPr>
                <w:color w:val="FF0000"/>
                <w:sz w:val="26"/>
                <w:szCs w:val="26"/>
              </w:rPr>
            </w:pPr>
          </w:p>
        </w:tc>
        <w:tc>
          <w:tcPr>
            <w:tcW w:w="6438" w:type="dxa"/>
            <w:shd w:val="clear" w:color="auto" w:fill="FFFFFF"/>
          </w:tcPr>
          <w:p w:rsidR="007B156A" w:rsidRPr="004B0D7A" w:rsidRDefault="00FC4CED" w:rsidP="0006595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FC4CED" w:rsidRPr="004B0D7A" w:rsidRDefault="00FC4CED" w:rsidP="007B156A">
            <w:pPr>
              <w:rPr>
                <w:color w:val="FF0000"/>
                <w:sz w:val="26"/>
                <w:szCs w:val="26"/>
              </w:rPr>
            </w:pPr>
          </w:p>
        </w:tc>
        <w:tc>
          <w:tcPr>
            <w:tcW w:w="0" w:type="auto"/>
            <w:shd w:val="clear" w:color="auto" w:fill="FFFFFF"/>
          </w:tcPr>
          <w:p w:rsidR="00FC4CED" w:rsidRPr="004B0D7A" w:rsidRDefault="00FC4CED" w:rsidP="0006595D">
            <w:pPr>
              <w:pStyle w:val="af4"/>
              <w:jc w:val="center"/>
              <w:rPr>
                <w:rFonts w:ascii="Times New Roman" w:hAnsi="Times New Roman" w:cs="Times New Roman"/>
                <w:sz w:val="26"/>
                <w:szCs w:val="26"/>
              </w:rPr>
            </w:pPr>
            <w:r w:rsidRPr="004B0D7A">
              <w:rPr>
                <w:rFonts w:ascii="Times New Roman" w:hAnsi="Times New Roman" w:cs="Times New Roman"/>
                <w:sz w:val="26"/>
                <w:szCs w:val="26"/>
              </w:rPr>
              <w:t>4.7</w:t>
            </w:r>
          </w:p>
        </w:tc>
      </w:tr>
      <w:tr w:rsidR="00F97124" w:rsidRPr="004B0D7A" w:rsidTr="00C47AD9">
        <w:trPr>
          <w:trHeight w:hRule="exact" w:val="848"/>
        </w:trPr>
        <w:tc>
          <w:tcPr>
            <w:tcW w:w="0" w:type="auto"/>
            <w:shd w:val="clear" w:color="auto" w:fill="FFFFFF"/>
            <w:vAlign w:val="center"/>
          </w:tcPr>
          <w:p w:rsidR="00F97124" w:rsidRPr="004B0D7A" w:rsidRDefault="00F97124" w:rsidP="0006595D">
            <w:pPr>
              <w:pStyle w:val="24"/>
              <w:shd w:val="clear" w:color="auto" w:fill="auto"/>
              <w:spacing w:before="0" w:after="60" w:line="240" w:lineRule="exact"/>
              <w:ind w:left="180"/>
              <w:jc w:val="center"/>
              <w:rPr>
                <w:sz w:val="26"/>
                <w:szCs w:val="26"/>
              </w:rPr>
            </w:pPr>
            <w:r w:rsidRPr="004B0D7A">
              <w:rPr>
                <w:sz w:val="26"/>
                <w:szCs w:val="26"/>
              </w:rPr>
              <w:t>6</w:t>
            </w:r>
          </w:p>
        </w:tc>
        <w:tc>
          <w:tcPr>
            <w:tcW w:w="2375" w:type="dxa"/>
            <w:shd w:val="clear" w:color="auto" w:fill="FFFFFF"/>
          </w:tcPr>
          <w:p w:rsidR="00F97124" w:rsidRPr="004B0D7A" w:rsidRDefault="00F97124" w:rsidP="008F3280">
            <w:pPr>
              <w:pStyle w:val="af4"/>
              <w:rPr>
                <w:rFonts w:ascii="Times New Roman" w:eastAsiaTheme="minorEastAsia" w:hAnsi="Times New Roman" w:cs="Times New Roman"/>
                <w:color w:val="548DD4" w:themeColor="text2" w:themeTint="99"/>
                <w:sz w:val="26"/>
                <w:szCs w:val="26"/>
              </w:rPr>
            </w:pPr>
            <w:bookmarkStart w:id="209" w:name="sub_1044"/>
            <w:r w:rsidRPr="004B0D7A">
              <w:rPr>
                <w:rFonts w:ascii="Times New Roman" w:eastAsiaTheme="minorEastAsia" w:hAnsi="Times New Roman" w:cs="Times New Roman"/>
                <w:color w:val="548DD4" w:themeColor="text2" w:themeTint="99"/>
                <w:sz w:val="26"/>
                <w:szCs w:val="26"/>
              </w:rPr>
              <w:t>Магазины</w:t>
            </w:r>
            <w:bookmarkEnd w:id="209"/>
          </w:p>
        </w:tc>
        <w:tc>
          <w:tcPr>
            <w:tcW w:w="6438" w:type="dxa"/>
            <w:shd w:val="clear" w:color="auto" w:fill="FFFFFF"/>
          </w:tcPr>
          <w:p w:rsidR="00F97124" w:rsidRPr="004B0D7A" w:rsidRDefault="00F97124" w:rsidP="008F3280">
            <w:pPr>
              <w:pStyle w:val="af4"/>
              <w:rPr>
                <w:rFonts w:ascii="Times New Roman" w:eastAsiaTheme="minorEastAsia" w:hAnsi="Times New Roman" w:cs="Times New Roman"/>
                <w:color w:val="548DD4" w:themeColor="text2" w:themeTint="99"/>
                <w:sz w:val="26"/>
                <w:szCs w:val="26"/>
              </w:rPr>
            </w:pPr>
            <w:r w:rsidRPr="004B0D7A">
              <w:rPr>
                <w:rFonts w:ascii="Times New Roman" w:eastAsiaTheme="minorEastAsia" w:hAnsi="Times New Roman" w:cs="Times New Roman"/>
                <w:color w:val="548DD4" w:themeColor="text2" w:themeTint="99"/>
                <w:sz w:val="26"/>
                <w:szCs w:val="2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0" w:type="auto"/>
            <w:shd w:val="clear" w:color="auto" w:fill="FFFFFF"/>
          </w:tcPr>
          <w:p w:rsidR="00F97124" w:rsidRPr="004B0D7A" w:rsidRDefault="00F97124" w:rsidP="008F3280">
            <w:pPr>
              <w:pStyle w:val="af4"/>
              <w:jc w:val="center"/>
              <w:rPr>
                <w:rFonts w:ascii="Times New Roman" w:eastAsiaTheme="minorEastAsia" w:hAnsi="Times New Roman" w:cs="Times New Roman"/>
                <w:color w:val="548DD4" w:themeColor="text2" w:themeTint="99"/>
                <w:sz w:val="26"/>
                <w:szCs w:val="26"/>
              </w:rPr>
            </w:pPr>
            <w:r w:rsidRPr="004B0D7A">
              <w:rPr>
                <w:rFonts w:ascii="Times New Roman" w:eastAsiaTheme="minorEastAsia" w:hAnsi="Times New Roman" w:cs="Times New Roman"/>
                <w:color w:val="548DD4" w:themeColor="text2" w:themeTint="99"/>
                <w:sz w:val="26"/>
                <w:szCs w:val="26"/>
              </w:rPr>
              <w:t>4.4</w:t>
            </w:r>
          </w:p>
        </w:tc>
      </w:tr>
    </w:tbl>
    <w:p w:rsidR="00FC4CED" w:rsidRPr="004B0D7A" w:rsidRDefault="00FC4CED" w:rsidP="003A3CC9">
      <w:pPr>
        <w:numPr>
          <w:ilvl w:val="0"/>
          <w:numId w:val="19"/>
        </w:numPr>
        <w:jc w:val="both"/>
        <w:rPr>
          <w:b/>
          <w:bCs/>
          <w:sz w:val="26"/>
          <w:szCs w:val="26"/>
        </w:rPr>
      </w:pPr>
      <w:r w:rsidRPr="004B0D7A">
        <w:rPr>
          <w:b/>
          <w:bCs/>
          <w:sz w:val="26"/>
          <w:szCs w:val="26"/>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361"/>
        <w:gridCol w:w="6319"/>
        <w:gridCol w:w="710"/>
      </w:tblGrid>
      <w:tr w:rsidR="00FC4CED" w:rsidRPr="004B0D7A" w:rsidTr="00C47AD9">
        <w:trPr>
          <w:trHeight w:hRule="exact" w:val="1118"/>
        </w:trPr>
        <w:tc>
          <w:tcPr>
            <w:tcW w:w="0" w:type="auto"/>
            <w:shd w:val="clear" w:color="auto" w:fill="FFFFFF"/>
            <w:vAlign w:val="center"/>
          </w:tcPr>
          <w:p w:rsidR="00FC4CED" w:rsidRPr="004B0D7A" w:rsidRDefault="00FC4CED" w:rsidP="0006595D">
            <w:pPr>
              <w:pStyle w:val="24"/>
              <w:shd w:val="clear" w:color="auto" w:fill="auto"/>
              <w:spacing w:before="0" w:after="60" w:line="240" w:lineRule="exact"/>
              <w:ind w:left="180"/>
              <w:jc w:val="center"/>
              <w:rPr>
                <w:sz w:val="26"/>
                <w:szCs w:val="26"/>
              </w:rPr>
            </w:pPr>
            <w:r w:rsidRPr="004B0D7A">
              <w:rPr>
                <w:sz w:val="26"/>
                <w:szCs w:val="26"/>
              </w:rPr>
              <w:t>№</w:t>
            </w:r>
          </w:p>
          <w:p w:rsidR="00FC4CED" w:rsidRPr="004B0D7A" w:rsidRDefault="00FC4CED" w:rsidP="0006595D">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FC4CED" w:rsidRPr="004B0D7A" w:rsidRDefault="00FC4CED" w:rsidP="0006595D">
            <w:pPr>
              <w:pStyle w:val="24"/>
              <w:shd w:val="clear" w:color="auto" w:fill="auto"/>
              <w:spacing w:before="60" w:line="240" w:lineRule="exact"/>
              <w:ind w:left="180"/>
              <w:jc w:val="center"/>
              <w:rPr>
                <w:sz w:val="26"/>
                <w:szCs w:val="26"/>
              </w:rPr>
            </w:pPr>
          </w:p>
          <w:p w:rsidR="00FC4CED" w:rsidRPr="004B0D7A" w:rsidRDefault="00FC4CED" w:rsidP="0006595D">
            <w:pPr>
              <w:pStyle w:val="24"/>
              <w:shd w:val="clear" w:color="auto" w:fill="auto"/>
              <w:spacing w:before="60" w:line="240" w:lineRule="exact"/>
              <w:ind w:left="180"/>
              <w:jc w:val="center"/>
              <w:rPr>
                <w:sz w:val="26"/>
                <w:szCs w:val="26"/>
              </w:rPr>
            </w:pPr>
          </w:p>
          <w:p w:rsidR="00FC4CED" w:rsidRPr="004B0D7A" w:rsidRDefault="00FC4CED" w:rsidP="0006595D">
            <w:pPr>
              <w:pStyle w:val="24"/>
              <w:shd w:val="clear" w:color="auto" w:fill="auto"/>
              <w:spacing w:before="60" w:line="240" w:lineRule="exact"/>
              <w:ind w:left="180"/>
              <w:jc w:val="center"/>
              <w:rPr>
                <w:sz w:val="26"/>
                <w:szCs w:val="26"/>
              </w:rPr>
            </w:pPr>
          </w:p>
          <w:p w:rsidR="00FC4CED" w:rsidRPr="004B0D7A" w:rsidRDefault="00FC4CED" w:rsidP="0006595D">
            <w:pPr>
              <w:pStyle w:val="24"/>
              <w:shd w:val="clear" w:color="auto" w:fill="auto"/>
              <w:spacing w:before="60" w:line="240" w:lineRule="exact"/>
              <w:ind w:left="180"/>
              <w:jc w:val="center"/>
              <w:rPr>
                <w:sz w:val="26"/>
                <w:szCs w:val="26"/>
              </w:rPr>
            </w:pPr>
          </w:p>
          <w:p w:rsidR="00FC4CED" w:rsidRPr="004B0D7A" w:rsidRDefault="00FC4CED" w:rsidP="0006595D">
            <w:pPr>
              <w:pStyle w:val="24"/>
              <w:shd w:val="clear" w:color="auto" w:fill="auto"/>
              <w:spacing w:before="60" w:line="240" w:lineRule="exact"/>
              <w:ind w:left="180"/>
              <w:jc w:val="center"/>
              <w:rPr>
                <w:sz w:val="26"/>
                <w:szCs w:val="26"/>
              </w:rPr>
            </w:pPr>
          </w:p>
          <w:p w:rsidR="00FC4CED" w:rsidRPr="004B0D7A" w:rsidRDefault="00FC4CED" w:rsidP="0006595D">
            <w:pPr>
              <w:pStyle w:val="24"/>
              <w:shd w:val="clear" w:color="auto" w:fill="auto"/>
              <w:spacing w:before="60" w:line="240" w:lineRule="exact"/>
              <w:ind w:left="180"/>
              <w:jc w:val="center"/>
              <w:rPr>
                <w:sz w:val="26"/>
                <w:szCs w:val="26"/>
              </w:rPr>
            </w:pPr>
          </w:p>
        </w:tc>
        <w:tc>
          <w:tcPr>
            <w:tcW w:w="2375" w:type="dxa"/>
            <w:shd w:val="clear" w:color="auto" w:fill="FFFFFF"/>
            <w:vAlign w:val="center"/>
          </w:tcPr>
          <w:p w:rsidR="00FC4CED" w:rsidRPr="004B0D7A" w:rsidRDefault="00FC4CED" w:rsidP="0006595D">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FC4CED" w:rsidRPr="004B0D7A" w:rsidRDefault="00FC4CED" w:rsidP="0006595D">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435" w:type="dxa"/>
            <w:shd w:val="clear" w:color="auto" w:fill="FFFFFF"/>
            <w:vAlign w:val="center"/>
          </w:tcPr>
          <w:p w:rsidR="00FC4CED" w:rsidRPr="004B0D7A" w:rsidRDefault="00FC4CED" w:rsidP="0006595D">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FC4CED" w:rsidRPr="004B0D7A" w:rsidRDefault="00FC4CED" w:rsidP="0006595D">
            <w:pPr>
              <w:pStyle w:val="24"/>
              <w:shd w:val="clear" w:color="auto" w:fill="auto"/>
              <w:spacing w:before="0" w:after="120" w:line="240" w:lineRule="exact"/>
              <w:ind w:left="180"/>
              <w:jc w:val="center"/>
              <w:rPr>
                <w:sz w:val="26"/>
                <w:szCs w:val="26"/>
              </w:rPr>
            </w:pPr>
            <w:r w:rsidRPr="004B0D7A">
              <w:rPr>
                <w:sz w:val="26"/>
                <w:szCs w:val="26"/>
              </w:rPr>
              <w:t>Код вида</w:t>
            </w:r>
          </w:p>
        </w:tc>
      </w:tr>
      <w:tr w:rsidR="00FC4CED" w:rsidRPr="004B0D7A" w:rsidTr="00C47AD9">
        <w:trPr>
          <w:trHeight w:hRule="exact" w:val="1285"/>
        </w:trPr>
        <w:tc>
          <w:tcPr>
            <w:tcW w:w="0" w:type="auto"/>
            <w:shd w:val="clear" w:color="auto" w:fill="FFFFFF"/>
            <w:vAlign w:val="center"/>
          </w:tcPr>
          <w:p w:rsidR="00FC4CED" w:rsidRPr="004B0D7A" w:rsidRDefault="00FC4CED" w:rsidP="0006595D">
            <w:pPr>
              <w:pStyle w:val="24"/>
              <w:shd w:val="clear" w:color="auto" w:fill="auto"/>
              <w:spacing w:before="0" w:after="60" w:line="240" w:lineRule="exact"/>
              <w:ind w:left="180"/>
              <w:jc w:val="center"/>
              <w:rPr>
                <w:sz w:val="26"/>
                <w:szCs w:val="26"/>
              </w:rPr>
            </w:pPr>
            <w:r w:rsidRPr="004B0D7A">
              <w:rPr>
                <w:sz w:val="26"/>
                <w:szCs w:val="26"/>
              </w:rPr>
              <w:t>1</w:t>
            </w:r>
          </w:p>
        </w:tc>
        <w:tc>
          <w:tcPr>
            <w:tcW w:w="2375" w:type="dxa"/>
            <w:shd w:val="clear" w:color="auto" w:fill="FFFFFF"/>
          </w:tcPr>
          <w:p w:rsidR="00FC4CED" w:rsidRPr="004B0D7A" w:rsidRDefault="00FC4CED" w:rsidP="0006595D">
            <w:pPr>
              <w:pStyle w:val="af5"/>
              <w:rPr>
                <w:color w:val="E36C0A" w:themeColor="accent6" w:themeShade="BF"/>
                <w:sz w:val="26"/>
                <w:szCs w:val="26"/>
              </w:rPr>
            </w:pPr>
          </w:p>
        </w:tc>
        <w:tc>
          <w:tcPr>
            <w:tcW w:w="6435" w:type="dxa"/>
            <w:shd w:val="clear" w:color="auto" w:fill="FFFFFF"/>
          </w:tcPr>
          <w:p w:rsidR="00FC4CED" w:rsidRPr="004B0D7A" w:rsidRDefault="00FC4CED" w:rsidP="0006595D">
            <w:pPr>
              <w:pStyle w:val="af4"/>
              <w:rPr>
                <w:color w:val="548DD4" w:themeColor="text2" w:themeTint="99"/>
                <w:sz w:val="26"/>
                <w:szCs w:val="26"/>
              </w:rPr>
            </w:pPr>
            <w:r w:rsidRPr="004B0D7A">
              <w:rPr>
                <w:color w:val="548DD4" w:themeColor="text2" w:themeTint="99"/>
                <w:sz w:val="26"/>
                <w:szCs w:val="2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0D7A">
              <w:rPr>
                <w:color w:val="548DD4" w:themeColor="text2" w:themeTint="99"/>
                <w:sz w:val="26"/>
                <w:szCs w:val="26"/>
              </w:rPr>
              <w:t>машино-места</w:t>
            </w:r>
            <w:proofErr w:type="spellEnd"/>
            <w:r w:rsidRPr="004B0D7A">
              <w:rPr>
                <w:color w:val="548DD4" w:themeColor="text2" w:themeTint="99"/>
                <w:sz w:val="26"/>
                <w:szCs w:val="26"/>
              </w:rPr>
              <w:t xml:space="preserve">, за исключением гаражей, размещение которых предусмотрено содержанием вида разрешенного использования с </w:t>
            </w:r>
            <w:hyperlink w:anchor="sub_1049" w:history="1">
              <w:r w:rsidRPr="004B0D7A">
                <w:rPr>
                  <w:rStyle w:val="af3"/>
                  <w:color w:val="548DD4" w:themeColor="text2" w:themeTint="99"/>
                  <w:sz w:val="26"/>
                  <w:szCs w:val="26"/>
                </w:rPr>
                <w:t>кодом 4.9</w:t>
              </w:r>
            </w:hyperlink>
            <w:r w:rsidRPr="004B0D7A">
              <w:rPr>
                <w:b/>
                <w:color w:val="548DD4" w:themeColor="text2" w:themeTint="99"/>
                <w:sz w:val="26"/>
                <w:szCs w:val="26"/>
              </w:rPr>
              <w:t xml:space="preserve"> (сл</w:t>
            </w:r>
            <w:r w:rsidRPr="004B0D7A">
              <w:rPr>
                <w:color w:val="548DD4" w:themeColor="text2" w:themeTint="99"/>
                <w:sz w:val="26"/>
                <w:szCs w:val="26"/>
              </w:rPr>
              <w:t>ужебные гаражи)</w:t>
            </w:r>
          </w:p>
        </w:tc>
        <w:tc>
          <w:tcPr>
            <w:tcW w:w="0" w:type="auto"/>
            <w:shd w:val="clear" w:color="auto" w:fill="FFFFFF"/>
          </w:tcPr>
          <w:p w:rsidR="00FC4CED" w:rsidRPr="004B0D7A" w:rsidRDefault="00FC4CED" w:rsidP="0006595D">
            <w:pPr>
              <w:pStyle w:val="af4"/>
              <w:jc w:val="center"/>
              <w:rPr>
                <w:sz w:val="26"/>
                <w:szCs w:val="26"/>
              </w:rPr>
            </w:pPr>
            <w:r w:rsidRPr="004B0D7A">
              <w:rPr>
                <w:sz w:val="26"/>
                <w:szCs w:val="26"/>
              </w:rPr>
              <w:t>2.7.1</w:t>
            </w:r>
          </w:p>
        </w:tc>
      </w:tr>
      <w:tr w:rsidR="00FC4CED" w:rsidRPr="004B0D7A" w:rsidTr="006C73B9">
        <w:trPr>
          <w:trHeight w:hRule="exact" w:val="1429"/>
        </w:trPr>
        <w:tc>
          <w:tcPr>
            <w:tcW w:w="0" w:type="auto"/>
            <w:shd w:val="clear" w:color="auto" w:fill="FFFFFF"/>
            <w:vAlign w:val="center"/>
          </w:tcPr>
          <w:p w:rsidR="00FC4CED" w:rsidRPr="006C73B9" w:rsidRDefault="00FC4CED" w:rsidP="0006595D">
            <w:pPr>
              <w:pStyle w:val="24"/>
              <w:shd w:val="clear" w:color="auto" w:fill="auto"/>
              <w:spacing w:before="0" w:after="60" w:line="240" w:lineRule="exact"/>
              <w:ind w:left="180"/>
              <w:jc w:val="center"/>
              <w:rPr>
                <w:color w:val="FF0000"/>
                <w:sz w:val="26"/>
                <w:szCs w:val="26"/>
              </w:rPr>
            </w:pPr>
            <w:r w:rsidRPr="006C73B9">
              <w:rPr>
                <w:color w:val="FF0000"/>
                <w:sz w:val="26"/>
                <w:szCs w:val="26"/>
              </w:rPr>
              <w:t>2</w:t>
            </w:r>
          </w:p>
        </w:tc>
        <w:tc>
          <w:tcPr>
            <w:tcW w:w="2375" w:type="dxa"/>
            <w:shd w:val="clear" w:color="auto" w:fill="FFFFFF"/>
          </w:tcPr>
          <w:p w:rsidR="00FC4CED" w:rsidRPr="006C73B9" w:rsidRDefault="006C73B9" w:rsidP="0006595D">
            <w:pPr>
              <w:pStyle w:val="af5"/>
              <w:rPr>
                <w:color w:val="FF0000"/>
                <w:sz w:val="26"/>
                <w:szCs w:val="26"/>
              </w:rPr>
            </w:pPr>
            <w:r w:rsidRPr="006C73B9">
              <w:rPr>
                <w:color w:val="FF0000"/>
              </w:rPr>
              <w:t>Площадки для занятий спортом</w:t>
            </w:r>
          </w:p>
        </w:tc>
        <w:tc>
          <w:tcPr>
            <w:tcW w:w="6435" w:type="dxa"/>
            <w:shd w:val="clear" w:color="auto" w:fill="FFFFFF"/>
          </w:tcPr>
          <w:p w:rsidR="00FC4CED" w:rsidRPr="006C73B9" w:rsidRDefault="00FC4CED" w:rsidP="0006595D">
            <w:pPr>
              <w:pStyle w:val="af4"/>
              <w:rPr>
                <w:color w:val="FF0000"/>
                <w:sz w:val="26"/>
                <w:szCs w:val="26"/>
              </w:rPr>
            </w:pPr>
            <w:r w:rsidRPr="006C73B9">
              <w:rPr>
                <w:color w:val="FF0000"/>
                <w:sz w:val="26"/>
                <w:szCs w:val="26"/>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0" w:type="auto"/>
            <w:shd w:val="clear" w:color="auto" w:fill="FFFFFF"/>
          </w:tcPr>
          <w:p w:rsidR="00FC4CED" w:rsidRPr="006C73B9" w:rsidRDefault="00FC4CED" w:rsidP="0006595D">
            <w:pPr>
              <w:pStyle w:val="af4"/>
              <w:jc w:val="center"/>
              <w:rPr>
                <w:color w:val="FF0000"/>
                <w:sz w:val="26"/>
                <w:szCs w:val="26"/>
              </w:rPr>
            </w:pPr>
            <w:r w:rsidRPr="006C73B9">
              <w:rPr>
                <w:color w:val="FF0000"/>
                <w:sz w:val="26"/>
                <w:szCs w:val="26"/>
              </w:rPr>
              <w:t>5.1.3</w:t>
            </w:r>
          </w:p>
        </w:tc>
      </w:tr>
      <w:tr w:rsidR="00FC4CED" w:rsidRPr="004B0D7A" w:rsidTr="006C73B9">
        <w:trPr>
          <w:trHeight w:hRule="exact" w:val="3123"/>
        </w:trPr>
        <w:tc>
          <w:tcPr>
            <w:tcW w:w="0" w:type="auto"/>
            <w:shd w:val="clear" w:color="auto" w:fill="FFFFFF"/>
            <w:vAlign w:val="center"/>
          </w:tcPr>
          <w:p w:rsidR="00FC4CED" w:rsidRPr="006C73B9" w:rsidRDefault="00FC4CED" w:rsidP="0006595D">
            <w:pPr>
              <w:pStyle w:val="24"/>
              <w:shd w:val="clear" w:color="auto" w:fill="auto"/>
              <w:spacing w:before="0" w:after="60" w:line="240" w:lineRule="exact"/>
              <w:ind w:left="180"/>
              <w:jc w:val="center"/>
              <w:rPr>
                <w:color w:val="FF0000"/>
                <w:sz w:val="26"/>
                <w:szCs w:val="26"/>
              </w:rPr>
            </w:pPr>
            <w:r w:rsidRPr="006C73B9">
              <w:rPr>
                <w:color w:val="FF0000"/>
                <w:sz w:val="26"/>
                <w:szCs w:val="26"/>
              </w:rPr>
              <w:t>3</w:t>
            </w:r>
          </w:p>
        </w:tc>
        <w:tc>
          <w:tcPr>
            <w:tcW w:w="2375" w:type="dxa"/>
            <w:shd w:val="clear" w:color="auto" w:fill="FFFFFF"/>
          </w:tcPr>
          <w:p w:rsidR="00FC4CED" w:rsidRPr="006C73B9" w:rsidRDefault="006C73B9" w:rsidP="0006595D">
            <w:pPr>
              <w:pStyle w:val="af5"/>
              <w:rPr>
                <w:color w:val="FF0000"/>
                <w:sz w:val="26"/>
                <w:szCs w:val="26"/>
              </w:rPr>
            </w:pPr>
            <w:r w:rsidRPr="006C73B9">
              <w:rPr>
                <w:color w:val="FF0000"/>
              </w:rPr>
              <w:t>Предоставление коммунальных услуг</w:t>
            </w:r>
          </w:p>
        </w:tc>
        <w:tc>
          <w:tcPr>
            <w:tcW w:w="6435" w:type="dxa"/>
            <w:shd w:val="clear" w:color="auto" w:fill="FFFFFF"/>
          </w:tcPr>
          <w:p w:rsidR="00FC4CED" w:rsidRPr="006C73B9" w:rsidRDefault="00FC4CED" w:rsidP="0006595D">
            <w:pPr>
              <w:pStyle w:val="af4"/>
              <w:rPr>
                <w:color w:val="FF0000"/>
                <w:sz w:val="26"/>
                <w:szCs w:val="26"/>
              </w:rPr>
            </w:pPr>
            <w:proofErr w:type="gramStart"/>
            <w:r w:rsidRPr="006C73B9">
              <w:rPr>
                <w:color w:val="FF0000"/>
                <w:sz w:val="26"/>
                <w:szCs w:val="26"/>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0" w:type="auto"/>
            <w:shd w:val="clear" w:color="auto" w:fill="FFFFFF"/>
          </w:tcPr>
          <w:p w:rsidR="00FC4CED" w:rsidRPr="006C73B9" w:rsidRDefault="00FC4CED" w:rsidP="0006595D">
            <w:pPr>
              <w:pStyle w:val="af4"/>
              <w:jc w:val="center"/>
              <w:rPr>
                <w:color w:val="FF0000"/>
                <w:sz w:val="26"/>
                <w:szCs w:val="26"/>
              </w:rPr>
            </w:pPr>
            <w:r w:rsidRPr="006C73B9">
              <w:rPr>
                <w:color w:val="FF0000"/>
                <w:sz w:val="26"/>
                <w:szCs w:val="26"/>
              </w:rPr>
              <w:t>3.1.1</w:t>
            </w:r>
          </w:p>
        </w:tc>
      </w:tr>
      <w:tr w:rsidR="00FC4CED" w:rsidRPr="004B0D7A" w:rsidTr="006C73B9">
        <w:trPr>
          <w:trHeight w:hRule="exact" w:val="4262"/>
        </w:trPr>
        <w:tc>
          <w:tcPr>
            <w:tcW w:w="0" w:type="auto"/>
            <w:shd w:val="clear" w:color="auto" w:fill="FFFFFF"/>
            <w:vAlign w:val="center"/>
          </w:tcPr>
          <w:p w:rsidR="00FC4CED" w:rsidRPr="006C73B9" w:rsidRDefault="00FC4CED" w:rsidP="0006595D">
            <w:pPr>
              <w:pStyle w:val="24"/>
              <w:shd w:val="clear" w:color="auto" w:fill="auto"/>
              <w:spacing w:before="0" w:after="60" w:line="240" w:lineRule="exact"/>
              <w:ind w:left="180"/>
              <w:jc w:val="center"/>
              <w:rPr>
                <w:color w:val="FF0000"/>
                <w:sz w:val="26"/>
                <w:szCs w:val="26"/>
              </w:rPr>
            </w:pPr>
            <w:r w:rsidRPr="006C73B9">
              <w:rPr>
                <w:color w:val="FF0000"/>
                <w:sz w:val="26"/>
                <w:szCs w:val="26"/>
              </w:rPr>
              <w:lastRenderedPageBreak/>
              <w:t>4</w:t>
            </w:r>
          </w:p>
        </w:tc>
        <w:tc>
          <w:tcPr>
            <w:tcW w:w="2375" w:type="dxa"/>
            <w:shd w:val="clear" w:color="auto" w:fill="FFFFFF"/>
          </w:tcPr>
          <w:p w:rsidR="00FC4CED" w:rsidRPr="006C73B9" w:rsidRDefault="006C73B9" w:rsidP="0006595D">
            <w:pPr>
              <w:pStyle w:val="af5"/>
              <w:rPr>
                <w:rFonts w:ascii="Times New Roman" w:hAnsi="Times New Roman" w:cs="Times New Roman"/>
                <w:color w:val="FF0000"/>
                <w:sz w:val="26"/>
                <w:szCs w:val="26"/>
              </w:rPr>
            </w:pPr>
            <w:r w:rsidRPr="006C73B9">
              <w:rPr>
                <w:color w:val="FF0000"/>
              </w:rPr>
              <w:t>Улично-дорожная сеть</w:t>
            </w:r>
          </w:p>
        </w:tc>
        <w:tc>
          <w:tcPr>
            <w:tcW w:w="6435" w:type="dxa"/>
            <w:shd w:val="clear" w:color="auto" w:fill="FFFFFF"/>
          </w:tcPr>
          <w:p w:rsidR="00FC4CED" w:rsidRPr="006C73B9" w:rsidRDefault="00FC4CED" w:rsidP="0006595D">
            <w:pPr>
              <w:pStyle w:val="af4"/>
              <w:rPr>
                <w:rFonts w:ascii="Times New Roman" w:hAnsi="Times New Roman" w:cs="Times New Roman"/>
                <w:color w:val="FF0000"/>
                <w:sz w:val="26"/>
                <w:szCs w:val="26"/>
              </w:rPr>
            </w:pPr>
            <w:r w:rsidRPr="006C73B9">
              <w:rPr>
                <w:rFonts w:ascii="Times New Roman" w:hAnsi="Times New Roman" w:cs="Times New Roman"/>
                <w:color w:val="FF0000"/>
                <w:sz w:val="26"/>
                <w:szCs w:val="26"/>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C73B9">
              <w:rPr>
                <w:rFonts w:ascii="Times New Roman" w:hAnsi="Times New Roman" w:cs="Times New Roman"/>
                <w:color w:val="FF0000"/>
                <w:sz w:val="26"/>
                <w:szCs w:val="26"/>
              </w:rPr>
              <w:t>велотранспортной</w:t>
            </w:r>
            <w:proofErr w:type="spellEnd"/>
            <w:r w:rsidRPr="006C73B9">
              <w:rPr>
                <w:rFonts w:ascii="Times New Roman" w:hAnsi="Times New Roman" w:cs="Times New Roman"/>
                <w:color w:val="FF0000"/>
                <w:sz w:val="26"/>
                <w:szCs w:val="26"/>
              </w:rPr>
              <w:t xml:space="preserve"> и инженерной инфраструктуры;</w:t>
            </w:r>
          </w:p>
          <w:p w:rsidR="00FC4CED" w:rsidRPr="006C73B9" w:rsidRDefault="00FC4CED" w:rsidP="0006595D">
            <w:pPr>
              <w:pStyle w:val="af4"/>
              <w:rPr>
                <w:rFonts w:ascii="Times New Roman" w:hAnsi="Times New Roman" w:cs="Times New Roman"/>
                <w:color w:val="FF0000"/>
                <w:sz w:val="26"/>
                <w:szCs w:val="26"/>
              </w:rPr>
            </w:pPr>
            <w:r w:rsidRPr="006C73B9">
              <w:rPr>
                <w:rFonts w:ascii="Times New Roman" w:hAnsi="Times New Roman" w:cs="Times New Roman"/>
                <w:color w:val="FF0000"/>
                <w:sz w:val="26"/>
                <w:szCs w:val="26"/>
              </w:rPr>
              <w:t>размещение придорожных стоянок (парковок) транспортных сре</w:t>
            </w:r>
            <w:proofErr w:type="gramStart"/>
            <w:r w:rsidRPr="006C73B9">
              <w:rPr>
                <w:rFonts w:ascii="Times New Roman" w:hAnsi="Times New Roman" w:cs="Times New Roman"/>
                <w:color w:val="FF0000"/>
                <w:sz w:val="26"/>
                <w:szCs w:val="26"/>
              </w:rPr>
              <w:t>дств в гр</w:t>
            </w:r>
            <w:proofErr w:type="gramEnd"/>
            <w:r w:rsidRPr="006C73B9">
              <w:rPr>
                <w:rFonts w:ascii="Times New Roman" w:hAnsi="Times New Roman" w:cs="Times New Roman"/>
                <w:color w:val="FF0000"/>
                <w:sz w:val="26"/>
                <w:szCs w:val="26"/>
              </w:rPr>
              <w:t xml:space="preserve">аницах городских улиц и дорог, за исключением предусмотренных видами разрешенного использования с </w:t>
            </w:r>
            <w:hyperlink w:anchor="sub_10271" w:history="1">
              <w:r w:rsidRPr="006C73B9">
                <w:rPr>
                  <w:rStyle w:val="af3"/>
                  <w:rFonts w:ascii="Times New Roman" w:hAnsi="Times New Roman"/>
                  <w:color w:val="FF0000"/>
                  <w:sz w:val="26"/>
                  <w:szCs w:val="26"/>
                </w:rPr>
                <w:t>кодами 2.7.1</w:t>
              </w:r>
            </w:hyperlink>
            <w:r w:rsidRPr="006C73B9">
              <w:rPr>
                <w:rFonts w:ascii="Times New Roman" w:hAnsi="Times New Roman" w:cs="Times New Roman"/>
                <w:color w:val="FF0000"/>
                <w:sz w:val="26"/>
                <w:szCs w:val="26"/>
              </w:rPr>
              <w:t xml:space="preserve">, </w:t>
            </w:r>
            <w:hyperlink w:anchor="sub_1049" w:history="1">
              <w:r w:rsidRPr="006C73B9">
                <w:rPr>
                  <w:rStyle w:val="af3"/>
                  <w:rFonts w:ascii="Times New Roman" w:hAnsi="Times New Roman"/>
                  <w:color w:val="FF0000"/>
                  <w:sz w:val="26"/>
                  <w:szCs w:val="26"/>
                </w:rPr>
                <w:t>4.9</w:t>
              </w:r>
            </w:hyperlink>
            <w:r w:rsidRPr="006C73B9">
              <w:rPr>
                <w:rFonts w:ascii="Times New Roman" w:hAnsi="Times New Roman" w:cs="Times New Roman"/>
                <w:color w:val="FF0000"/>
                <w:sz w:val="26"/>
                <w:szCs w:val="26"/>
              </w:rPr>
              <w:t xml:space="preserve">, </w:t>
            </w:r>
            <w:hyperlink w:anchor="sub_1723" w:history="1">
              <w:r w:rsidRPr="006C73B9">
                <w:rPr>
                  <w:rStyle w:val="af3"/>
                  <w:rFonts w:ascii="Times New Roman" w:hAnsi="Times New Roman"/>
                  <w:color w:val="FF0000"/>
                  <w:sz w:val="26"/>
                  <w:szCs w:val="26"/>
                </w:rPr>
                <w:t>7.2.3</w:t>
              </w:r>
            </w:hyperlink>
            <w:r w:rsidRPr="006C73B9">
              <w:rPr>
                <w:rFonts w:ascii="Times New Roman" w:hAnsi="Times New Roman" w:cs="Times New Roman"/>
                <w:color w:val="FF0000"/>
                <w:sz w:val="26"/>
                <w:szCs w:val="26"/>
              </w:rPr>
              <w:t xml:space="preserve"> (хранение автотранспорта, служебные гаражи,</w:t>
            </w:r>
            <w:r w:rsidRPr="006C73B9">
              <w:rPr>
                <w:color w:val="FF0000"/>
                <w:sz w:val="26"/>
                <w:szCs w:val="26"/>
              </w:rPr>
              <w:t xml:space="preserve"> стоянки транспорта общего пользования</w:t>
            </w:r>
            <w:r w:rsidRPr="006C73B9">
              <w:rPr>
                <w:rFonts w:ascii="Times New Roman" w:hAnsi="Times New Roman" w:cs="Times New Roman"/>
                <w:color w:val="FF0000"/>
                <w:sz w:val="26"/>
                <w:szCs w:val="26"/>
              </w:rPr>
              <w:t>), а также некапитальных сооружений, предназначенных для охраны транспортных средств</w:t>
            </w:r>
          </w:p>
        </w:tc>
        <w:tc>
          <w:tcPr>
            <w:tcW w:w="0" w:type="auto"/>
            <w:shd w:val="clear" w:color="auto" w:fill="FFFFFF"/>
          </w:tcPr>
          <w:p w:rsidR="00FC4CED" w:rsidRPr="006C73B9" w:rsidRDefault="00FC4CED" w:rsidP="0006595D">
            <w:pPr>
              <w:pStyle w:val="af4"/>
              <w:jc w:val="center"/>
              <w:rPr>
                <w:rFonts w:ascii="Times New Roman" w:hAnsi="Times New Roman" w:cs="Times New Roman"/>
                <w:color w:val="FF0000"/>
                <w:sz w:val="26"/>
                <w:szCs w:val="26"/>
              </w:rPr>
            </w:pPr>
            <w:r w:rsidRPr="006C73B9">
              <w:rPr>
                <w:rFonts w:ascii="Times New Roman" w:hAnsi="Times New Roman" w:cs="Times New Roman"/>
                <w:color w:val="FF0000"/>
                <w:sz w:val="26"/>
                <w:szCs w:val="26"/>
              </w:rPr>
              <w:t>12.0.1</w:t>
            </w:r>
          </w:p>
        </w:tc>
      </w:tr>
      <w:tr w:rsidR="00FC4CED" w:rsidRPr="004B0D7A" w:rsidTr="006C73B9">
        <w:trPr>
          <w:trHeight w:hRule="exact" w:val="2408"/>
        </w:trPr>
        <w:tc>
          <w:tcPr>
            <w:tcW w:w="0" w:type="auto"/>
            <w:shd w:val="clear" w:color="auto" w:fill="FFFFFF"/>
            <w:vAlign w:val="center"/>
          </w:tcPr>
          <w:p w:rsidR="00FC4CED" w:rsidRPr="006C73B9" w:rsidRDefault="00FC4CED" w:rsidP="0006595D">
            <w:pPr>
              <w:pStyle w:val="24"/>
              <w:shd w:val="clear" w:color="auto" w:fill="auto"/>
              <w:spacing w:before="0" w:after="60" w:line="240" w:lineRule="exact"/>
              <w:ind w:left="180"/>
              <w:jc w:val="center"/>
              <w:rPr>
                <w:color w:val="FF0000"/>
                <w:sz w:val="26"/>
                <w:szCs w:val="26"/>
              </w:rPr>
            </w:pPr>
            <w:r w:rsidRPr="006C73B9">
              <w:rPr>
                <w:color w:val="FF0000"/>
                <w:sz w:val="26"/>
                <w:szCs w:val="26"/>
              </w:rPr>
              <w:t>5</w:t>
            </w:r>
          </w:p>
        </w:tc>
        <w:tc>
          <w:tcPr>
            <w:tcW w:w="2375" w:type="dxa"/>
            <w:shd w:val="clear" w:color="auto" w:fill="FFFFFF"/>
          </w:tcPr>
          <w:p w:rsidR="00FC4CED" w:rsidRPr="006C73B9" w:rsidRDefault="006C73B9" w:rsidP="0006595D">
            <w:pPr>
              <w:pStyle w:val="af5"/>
              <w:rPr>
                <w:rFonts w:ascii="Times New Roman" w:hAnsi="Times New Roman" w:cs="Times New Roman"/>
                <w:color w:val="FF0000"/>
                <w:sz w:val="26"/>
                <w:szCs w:val="26"/>
              </w:rPr>
            </w:pPr>
            <w:r w:rsidRPr="006C73B9">
              <w:rPr>
                <w:color w:val="FF0000"/>
              </w:rPr>
              <w:t>Благоустройство территории</w:t>
            </w:r>
          </w:p>
        </w:tc>
        <w:tc>
          <w:tcPr>
            <w:tcW w:w="6435" w:type="dxa"/>
            <w:shd w:val="clear" w:color="auto" w:fill="FFFFFF"/>
          </w:tcPr>
          <w:p w:rsidR="00FC4CED" w:rsidRPr="006C73B9" w:rsidRDefault="00FC4CED" w:rsidP="0006595D">
            <w:pPr>
              <w:pStyle w:val="af4"/>
              <w:rPr>
                <w:rFonts w:ascii="Times New Roman" w:hAnsi="Times New Roman" w:cs="Times New Roman"/>
                <w:color w:val="FF0000"/>
                <w:sz w:val="26"/>
                <w:szCs w:val="26"/>
              </w:rPr>
            </w:pPr>
            <w:r w:rsidRPr="006C73B9">
              <w:rPr>
                <w:rFonts w:ascii="Times New Roman" w:hAnsi="Times New Roman" w:cs="Times New Roman"/>
                <w:color w:val="FF0000"/>
                <w:sz w:val="26"/>
                <w:szCs w:val="26"/>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0" w:type="auto"/>
            <w:shd w:val="clear" w:color="auto" w:fill="FFFFFF"/>
          </w:tcPr>
          <w:p w:rsidR="00FC4CED" w:rsidRPr="006C73B9" w:rsidRDefault="00FC4CED" w:rsidP="0006595D">
            <w:pPr>
              <w:pStyle w:val="af4"/>
              <w:jc w:val="center"/>
              <w:rPr>
                <w:rFonts w:ascii="Times New Roman" w:hAnsi="Times New Roman" w:cs="Times New Roman"/>
                <w:color w:val="FF0000"/>
                <w:sz w:val="26"/>
                <w:szCs w:val="26"/>
              </w:rPr>
            </w:pPr>
            <w:r w:rsidRPr="006C73B9">
              <w:rPr>
                <w:rFonts w:ascii="Times New Roman" w:hAnsi="Times New Roman" w:cs="Times New Roman"/>
                <w:color w:val="FF0000"/>
                <w:sz w:val="26"/>
                <w:szCs w:val="26"/>
              </w:rPr>
              <w:t>12.0.2</w:t>
            </w:r>
          </w:p>
        </w:tc>
      </w:tr>
    </w:tbl>
    <w:p w:rsidR="00FC4CED" w:rsidRPr="004B0D7A" w:rsidRDefault="00FC4CED" w:rsidP="00FC4CED">
      <w:pPr>
        <w:tabs>
          <w:tab w:val="left" w:pos="930"/>
        </w:tabs>
        <w:ind w:firstLine="567"/>
        <w:jc w:val="center"/>
        <w:rPr>
          <w:b/>
          <w:sz w:val="26"/>
          <w:szCs w:val="26"/>
        </w:rPr>
      </w:pPr>
      <w:r w:rsidRPr="004B0D7A">
        <w:rPr>
          <w:b/>
          <w:sz w:val="26"/>
          <w:szCs w:val="26"/>
        </w:rPr>
        <w:t>Предельные (минимальные и (или) максимальные) размеры земельных участков, в том числе их площади.</w:t>
      </w:r>
    </w:p>
    <w:p w:rsidR="00FC4CED" w:rsidRPr="004B0D7A" w:rsidRDefault="00FC4CED" w:rsidP="00FC4CED">
      <w:pPr>
        <w:autoSpaceDE w:val="0"/>
        <w:autoSpaceDN w:val="0"/>
        <w:adjustRightInd w:val="0"/>
        <w:ind w:firstLine="540"/>
        <w:jc w:val="both"/>
        <w:rPr>
          <w:sz w:val="26"/>
          <w:szCs w:val="26"/>
        </w:rPr>
      </w:pPr>
      <w:r w:rsidRPr="004B0D7A">
        <w:rPr>
          <w:sz w:val="26"/>
          <w:szCs w:val="26"/>
        </w:rPr>
        <w:t>Не подлежат установлению.</w:t>
      </w:r>
    </w:p>
    <w:p w:rsidR="00FC4CED" w:rsidRPr="004B0D7A" w:rsidRDefault="00FC4CED" w:rsidP="00FC4CED">
      <w:pPr>
        <w:autoSpaceDE w:val="0"/>
        <w:autoSpaceDN w:val="0"/>
        <w:adjustRightInd w:val="0"/>
        <w:ind w:firstLine="540"/>
        <w:jc w:val="both"/>
        <w:rPr>
          <w:bCs/>
          <w:sz w:val="26"/>
          <w:szCs w:val="26"/>
        </w:rPr>
      </w:pPr>
      <w:r w:rsidRPr="004B0D7A">
        <w:rPr>
          <w:sz w:val="26"/>
          <w:szCs w:val="26"/>
        </w:rPr>
        <w:t xml:space="preserve">Примечание: для видов разрешенного использования с кодами 2.1 и 2.2 </w:t>
      </w:r>
      <w:r w:rsidRPr="004B0D7A">
        <w:rPr>
          <w:bCs/>
          <w:sz w:val="26"/>
          <w:szCs w:val="26"/>
        </w:rPr>
        <w:t>параметры установлены в таблице №3.</w:t>
      </w:r>
    </w:p>
    <w:p w:rsidR="00FC4CED" w:rsidRPr="004B0D7A" w:rsidRDefault="00FC4CED" w:rsidP="00FC4CED">
      <w:pPr>
        <w:autoSpaceDE w:val="0"/>
        <w:autoSpaceDN w:val="0"/>
        <w:adjustRightInd w:val="0"/>
        <w:ind w:firstLine="540"/>
        <w:jc w:val="right"/>
        <w:rPr>
          <w:b/>
          <w:sz w:val="26"/>
          <w:szCs w:val="26"/>
        </w:rPr>
      </w:pPr>
      <w:r w:rsidRPr="004B0D7A">
        <w:rPr>
          <w:bCs/>
          <w:sz w:val="26"/>
          <w:szCs w:val="26"/>
        </w:rPr>
        <w:t>Таблица №3</w:t>
      </w:r>
    </w:p>
    <w:tbl>
      <w:tblPr>
        <w:tblW w:w="0" w:type="auto"/>
        <w:tblInd w:w="108" w:type="dxa"/>
        <w:tblLayout w:type="fixed"/>
        <w:tblLook w:val="0000"/>
      </w:tblPr>
      <w:tblGrid>
        <w:gridCol w:w="5165"/>
        <w:gridCol w:w="4758"/>
      </w:tblGrid>
      <w:tr w:rsidR="00FC4CED" w:rsidRPr="004B0D7A" w:rsidTr="0006595D">
        <w:tc>
          <w:tcPr>
            <w:tcW w:w="5165" w:type="dxa"/>
            <w:tcBorders>
              <w:top w:val="single" w:sz="4" w:space="0" w:color="000000"/>
              <w:left w:val="single" w:sz="4" w:space="0" w:color="000000"/>
              <w:bottom w:val="single" w:sz="4" w:space="0" w:color="000000"/>
            </w:tcBorders>
          </w:tcPr>
          <w:p w:rsidR="00FC4CED" w:rsidRPr="004B0D7A" w:rsidRDefault="00FC4CED" w:rsidP="0006595D">
            <w:pPr>
              <w:snapToGrid w:val="0"/>
              <w:jc w:val="center"/>
              <w:rPr>
                <w:sz w:val="26"/>
                <w:szCs w:val="26"/>
              </w:rPr>
            </w:pPr>
            <w:r w:rsidRPr="004B0D7A">
              <w:rPr>
                <w:sz w:val="26"/>
                <w:szCs w:val="26"/>
              </w:rPr>
              <w:t>Показатели</w:t>
            </w:r>
          </w:p>
        </w:tc>
        <w:tc>
          <w:tcPr>
            <w:tcW w:w="4758" w:type="dxa"/>
            <w:tcBorders>
              <w:top w:val="single" w:sz="4" w:space="0" w:color="000000"/>
              <w:left w:val="single" w:sz="4" w:space="0" w:color="000000"/>
              <w:bottom w:val="single" w:sz="4" w:space="0" w:color="000000"/>
              <w:right w:val="single" w:sz="4" w:space="0" w:color="000000"/>
            </w:tcBorders>
          </w:tcPr>
          <w:p w:rsidR="00FC4CED" w:rsidRPr="004B0D7A" w:rsidRDefault="00FC4CED" w:rsidP="0006595D">
            <w:pPr>
              <w:snapToGrid w:val="0"/>
              <w:jc w:val="center"/>
              <w:rPr>
                <w:sz w:val="26"/>
                <w:szCs w:val="26"/>
              </w:rPr>
            </w:pPr>
            <w:r w:rsidRPr="004B0D7A">
              <w:rPr>
                <w:sz w:val="26"/>
                <w:szCs w:val="26"/>
              </w:rPr>
              <w:t xml:space="preserve">Параметры, </w:t>
            </w:r>
            <w:proofErr w:type="gramStart"/>
            <w:r w:rsidRPr="004B0D7A">
              <w:rPr>
                <w:sz w:val="26"/>
                <w:szCs w:val="26"/>
              </w:rPr>
              <w:t>га</w:t>
            </w:r>
            <w:proofErr w:type="gramEnd"/>
          </w:p>
        </w:tc>
      </w:tr>
      <w:tr w:rsidR="00FC4CED" w:rsidRPr="004B0D7A" w:rsidTr="0006595D">
        <w:trPr>
          <w:trHeight w:val="1311"/>
        </w:trPr>
        <w:tc>
          <w:tcPr>
            <w:tcW w:w="5165" w:type="dxa"/>
            <w:tcBorders>
              <w:left w:val="single" w:sz="4" w:space="0" w:color="000000"/>
              <w:bottom w:val="single" w:sz="4" w:space="0" w:color="000000"/>
            </w:tcBorders>
          </w:tcPr>
          <w:p w:rsidR="00FC4CED" w:rsidRPr="004B0D7A" w:rsidRDefault="00FC4CED" w:rsidP="0006595D">
            <w:pPr>
              <w:snapToGrid w:val="0"/>
              <w:rPr>
                <w:sz w:val="26"/>
                <w:szCs w:val="26"/>
              </w:rPr>
            </w:pPr>
            <w:r w:rsidRPr="004B0D7A">
              <w:rPr>
                <w:sz w:val="26"/>
                <w:szCs w:val="26"/>
              </w:rPr>
              <w:t>1. Для вида разрешенного использования с кодом 2.1</w:t>
            </w:r>
          </w:p>
          <w:p w:rsidR="00FC4CED" w:rsidRPr="004B0D7A" w:rsidRDefault="00FC4CED" w:rsidP="003A3CC9">
            <w:pPr>
              <w:numPr>
                <w:ilvl w:val="0"/>
                <w:numId w:val="4"/>
              </w:numPr>
              <w:tabs>
                <w:tab w:val="left" w:pos="360"/>
              </w:tabs>
              <w:suppressAutoHyphens/>
              <w:overflowPunct w:val="0"/>
              <w:autoSpaceDE w:val="0"/>
              <w:snapToGrid w:val="0"/>
              <w:textAlignment w:val="baseline"/>
              <w:rPr>
                <w:sz w:val="26"/>
                <w:szCs w:val="26"/>
              </w:rPr>
            </w:pPr>
            <w:r w:rsidRPr="004B0D7A">
              <w:rPr>
                <w:sz w:val="26"/>
                <w:szCs w:val="26"/>
              </w:rPr>
              <w:t>максимальная</w:t>
            </w:r>
          </w:p>
          <w:p w:rsidR="00FC4CED" w:rsidRPr="004B0D7A" w:rsidRDefault="00FC4CED" w:rsidP="003A3CC9">
            <w:pPr>
              <w:numPr>
                <w:ilvl w:val="0"/>
                <w:numId w:val="4"/>
              </w:numPr>
              <w:tabs>
                <w:tab w:val="left" w:pos="360"/>
              </w:tabs>
              <w:suppressAutoHyphens/>
              <w:overflowPunct w:val="0"/>
              <w:autoSpaceDE w:val="0"/>
              <w:snapToGrid w:val="0"/>
              <w:textAlignment w:val="baseline"/>
              <w:rPr>
                <w:sz w:val="26"/>
                <w:szCs w:val="26"/>
              </w:rPr>
            </w:pPr>
            <w:r w:rsidRPr="004B0D7A">
              <w:rPr>
                <w:sz w:val="26"/>
                <w:szCs w:val="26"/>
              </w:rPr>
              <w:t>минимальная</w:t>
            </w:r>
          </w:p>
        </w:tc>
        <w:tc>
          <w:tcPr>
            <w:tcW w:w="4758" w:type="dxa"/>
            <w:tcBorders>
              <w:left w:val="single" w:sz="4" w:space="0" w:color="000000"/>
              <w:bottom w:val="single" w:sz="4" w:space="0" w:color="000000"/>
              <w:right w:val="single" w:sz="4" w:space="0" w:color="000000"/>
            </w:tcBorders>
          </w:tcPr>
          <w:p w:rsidR="00FC4CED" w:rsidRPr="004B0D7A" w:rsidRDefault="00FC4CED" w:rsidP="0006595D">
            <w:pPr>
              <w:snapToGrid w:val="0"/>
              <w:jc w:val="center"/>
              <w:rPr>
                <w:sz w:val="26"/>
                <w:szCs w:val="26"/>
              </w:rPr>
            </w:pPr>
          </w:p>
          <w:p w:rsidR="00FC4CED" w:rsidRPr="004B0D7A" w:rsidRDefault="00FC4CED" w:rsidP="0006595D">
            <w:pPr>
              <w:snapToGrid w:val="0"/>
              <w:jc w:val="center"/>
              <w:rPr>
                <w:sz w:val="26"/>
                <w:szCs w:val="26"/>
              </w:rPr>
            </w:pPr>
          </w:p>
          <w:p w:rsidR="00FC4CED" w:rsidRPr="004B0D7A" w:rsidRDefault="00FC4CED" w:rsidP="0006595D">
            <w:pPr>
              <w:snapToGrid w:val="0"/>
              <w:jc w:val="center"/>
              <w:rPr>
                <w:sz w:val="26"/>
                <w:szCs w:val="26"/>
              </w:rPr>
            </w:pPr>
          </w:p>
          <w:p w:rsidR="00FC4CED" w:rsidRPr="004B0D7A" w:rsidRDefault="00FC4CED" w:rsidP="0006595D">
            <w:pPr>
              <w:snapToGrid w:val="0"/>
              <w:jc w:val="center"/>
              <w:rPr>
                <w:sz w:val="26"/>
                <w:szCs w:val="26"/>
              </w:rPr>
            </w:pPr>
            <w:r w:rsidRPr="004B0D7A">
              <w:rPr>
                <w:sz w:val="26"/>
                <w:szCs w:val="26"/>
              </w:rPr>
              <w:t>0,15</w:t>
            </w:r>
          </w:p>
          <w:p w:rsidR="00FC4CED" w:rsidRPr="004B0D7A" w:rsidRDefault="00FC4CED" w:rsidP="0006595D">
            <w:pPr>
              <w:snapToGrid w:val="0"/>
              <w:jc w:val="center"/>
              <w:rPr>
                <w:sz w:val="26"/>
                <w:szCs w:val="26"/>
              </w:rPr>
            </w:pPr>
            <w:r w:rsidRPr="004B0D7A">
              <w:rPr>
                <w:sz w:val="26"/>
                <w:szCs w:val="26"/>
              </w:rPr>
              <w:t>0,06</w:t>
            </w:r>
          </w:p>
        </w:tc>
      </w:tr>
      <w:tr w:rsidR="00FC4CED" w:rsidRPr="004B0D7A" w:rsidTr="0006595D">
        <w:trPr>
          <w:trHeight w:val="1252"/>
        </w:trPr>
        <w:tc>
          <w:tcPr>
            <w:tcW w:w="5165" w:type="dxa"/>
            <w:tcBorders>
              <w:left w:val="single" w:sz="4" w:space="0" w:color="000000"/>
              <w:bottom w:val="single" w:sz="4" w:space="0" w:color="auto"/>
            </w:tcBorders>
          </w:tcPr>
          <w:p w:rsidR="00FC4CED" w:rsidRPr="004B0D7A" w:rsidRDefault="00FC4CED" w:rsidP="0006595D">
            <w:pPr>
              <w:snapToGrid w:val="0"/>
              <w:rPr>
                <w:sz w:val="26"/>
                <w:szCs w:val="26"/>
              </w:rPr>
            </w:pPr>
            <w:r w:rsidRPr="004B0D7A">
              <w:rPr>
                <w:sz w:val="26"/>
                <w:szCs w:val="26"/>
              </w:rPr>
              <w:t>2. Для вида разрешенного использования с кодом 2.2</w:t>
            </w:r>
          </w:p>
          <w:p w:rsidR="00FC4CED" w:rsidRPr="004B0D7A" w:rsidRDefault="00FC4CED" w:rsidP="0006595D">
            <w:pPr>
              <w:snapToGrid w:val="0"/>
              <w:rPr>
                <w:sz w:val="26"/>
                <w:szCs w:val="26"/>
              </w:rPr>
            </w:pPr>
            <w:r w:rsidRPr="004B0D7A">
              <w:rPr>
                <w:sz w:val="26"/>
                <w:szCs w:val="26"/>
              </w:rPr>
              <w:t xml:space="preserve"> - максимальная</w:t>
            </w:r>
          </w:p>
          <w:p w:rsidR="00FC4CED" w:rsidRPr="004B0D7A" w:rsidRDefault="00FC4CED" w:rsidP="0006595D">
            <w:pPr>
              <w:snapToGrid w:val="0"/>
              <w:rPr>
                <w:sz w:val="26"/>
                <w:szCs w:val="26"/>
              </w:rPr>
            </w:pPr>
            <w:r w:rsidRPr="004B0D7A">
              <w:rPr>
                <w:sz w:val="26"/>
                <w:szCs w:val="26"/>
              </w:rPr>
              <w:t xml:space="preserve"> - минимальная</w:t>
            </w:r>
          </w:p>
        </w:tc>
        <w:tc>
          <w:tcPr>
            <w:tcW w:w="4758" w:type="dxa"/>
            <w:tcBorders>
              <w:left w:val="single" w:sz="4" w:space="0" w:color="000000"/>
              <w:bottom w:val="single" w:sz="4" w:space="0" w:color="auto"/>
              <w:right w:val="single" w:sz="4" w:space="0" w:color="000000"/>
            </w:tcBorders>
          </w:tcPr>
          <w:p w:rsidR="00FC4CED" w:rsidRPr="004B0D7A" w:rsidRDefault="00FC4CED" w:rsidP="0006595D">
            <w:pPr>
              <w:snapToGrid w:val="0"/>
              <w:jc w:val="center"/>
              <w:rPr>
                <w:sz w:val="26"/>
                <w:szCs w:val="26"/>
              </w:rPr>
            </w:pPr>
          </w:p>
          <w:p w:rsidR="00FC4CED" w:rsidRPr="004B0D7A" w:rsidRDefault="00FC4CED" w:rsidP="0006595D">
            <w:pPr>
              <w:snapToGrid w:val="0"/>
              <w:rPr>
                <w:sz w:val="26"/>
                <w:szCs w:val="26"/>
              </w:rPr>
            </w:pPr>
          </w:p>
          <w:p w:rsidR="00FC4CED" w:rsidRPr="004B0D7A" w:rsidRDefault="00FC4CED" w:rsidP="0006595D">
            <w:pPr>
              <w:snapToGrid w:val="0"/>
              <w:jc w:val="center"/>
              <w:rPr>
                <w:sz w:val="26"/>
                <w:szCs w:val="26"/>
              </w:rPr>
            </w:pPr>
            <w:r w:rsidRPr="004B0D7A">
              <w:rPr>
                <w:sz w:val="26"/>
                <w:szCs w:val="26"/>
              </w:rPr>
              <w:t xml:space="preserve">0,20 </w:t>
            </w:r>
          </w:p>
          <w:p w:rsidR="00FC4CED" w:rsidRPr="004B0D7A" w:rsidRDefault="00FC4CED" w:rsidP="0006595D">
            <w:pPr>
              <w:snapToGrid w:val="0"/>
              <w:jc w:val="center"/>
              <w:rPr>
                <w:sz w:val="26"/>
                <w:szCs w:val="26"/>
              </w:rPr>
            </w:pPr>
            <w:r w:rsidRPr="004B0D7A">
              <w:rPr>
                <w:sz w:val="26"/>
                <w:szCs w:val="26"/>
              </w:rPr>
              <w:t>0,06</w:t>
            </w:r>
          </w:p>
        </w:tc>
      </w:tr>
      <w:tr w:rsidR="00FC4CED" w:rsidRPr="004B0D7A" w:rsidTr="0006595D">
        <w:trPr>
          <w:trHeight w:val="1725"/>
        </w:trPr>
        <w:tc>
          <w:tcPr>
            <w:tcW w:w="9923" w:type="dxa"/>
            <w:gridSpan w:val="2"/>
            <w:tcBorders>
              <w:top w:val="single" w:sz="4" w:space="0" w:color="auto"/>
              <w:bottom w:val="single" w:sz="4" w:space="0" w:color="auto"/>
            </w:tcBorders>
          </w:tcPr>
          <w:p w:rsidR="00370EBE" w:rsidRPr="004B0D7A" w:rsidRDefault="00446156" w:rsidP="00370EBE">
            <w:pPr>
              <w:autoSpaceDE w:val="0"/>
              <w:autoSpaceDN w:val="0"/>
              <w:adjustRightInd w:val="0"/>
              <w:ind w:firstLine="540"/>
              <w:jc w:val="both"/>
              <w:rPr>
                <w:bCs/>
                <w:sz w:val="26"/>
                <w:szCs w:val="26"/>
                <w:shd w:val="clear" w:color="auto" w:fill="FFFFFF"/>
              </w:rPr>
            </w:pPr>
            <w:r w:rsidRPr="004B0D7A">
              <w:rPr>
                <w:bCs/>
                <w:sz w:val="26"/>
                <w:szCs w:val="26"/>
              </w:rPr>
              <w:t xml:space="preserve">Примечание: </w:t>
            </w:r>
            <w:r w:rsidR="00FC4CED" w:rsidRPr="004B0D7A">
              <w:rPr>
                <w:bCs/>
                <w:sz w:val="26"/>
                <w:szCs w:val="26"/>
              </w:rPr>
              <w:t xml:space="preserve">Допускается образование земельных участков из земель, </w:t>
            </w:r>
            <w:r w:rsidR="00FC4CED" w:rsidRPr="004B0D7A">
              <w:rPr>
                <w:bCs/>
                <w:sz w:val="26"/>
                <w:szCs w:val="26"/>
                <w:shd w:val="clear" w:color="auto" w:fill="FFFFFF"/>
              </w:rPr>
              <w:t>государственная собственность на которые не разграничена меньше предельного минимального размера</w:t>
            </w:r>
            <w:r w:rsidR="00EC6B48" w:rsidRPr="004B0D7A">
              <w:rPr>
                <w:bCs/>
                <w:sz w:val="26"/>
                <w:szCs w:val="26"/>
                <w:shd w:val="clear" w:color="auto" w:fill="FFFFFF"/>
              </w:rPr>
              <w:t xml:space="preserve"> в существующей застройке</w:t>
            </w:r>
            <w:r w:rsidR="00BA7EC1" w:rsidRPr="004B0D7A">
              <w:rPr>
                <w:bCs/>
                <w:sz w:val="26"/>
                <w:szCs w:val="26"/>
                <w:shd w:val="clear" w:color="auto" w:fill="FFFFFF"/>
              </w:rPr>
              <w:t xml:space="preserve"> до введения </w:t>
            </w:r>
            <w:r w:rsidR="006B3F0D" w:rsidRPr="004B0D7A">
              <w:rPr>
                <w:bCs/>
                <w:sz w:val="26"/>
                <w:szCs w:val="26"/>
                <w:shd w:val="clear" w:color="auto" w:fill="FFFFFF"/>
              </w:rPr>
              <w:t>П</w:t>
            </w:r>
            <w:r w:rsidR="00BA7EC1" w:rsidRPr="004B0D7A">
              <w:rPr>
                <w:bCs/>
                <w:sz w:val="26"/>
                <w:szCs w:val="26"/>
                <w:shd w:val="clear" w:color="auto" w:fill="FFFFFF"/>
              </w:rPr>
              <w:t>равил землепользования и застройки</w:t>
            </w:r>
            <w:r w:rsidR="00FC4CED" w:rsidRPr="004B0D7A">
              <w:rPr>
                <w:bCs/>
                <w:sz w:val="26"/>
                <w:szCs w:val="26"/>
                <w:shd w:val="clear" w:color="auto" w:fill="FFFFFF"/>
              </w:rPr>
              <w:t>. Допускается также увеличение площади уточняемого земельного участка на величину больше предельного минимального размера</w:t>
            </w:r>
            <w:r w:rsidR="00EC6B48" w:rsidRPr="004B0D7A">
              <w:rPr>
                <w:bCs/>
                <w:sz w:val="26"/>
                <w:szCs w:val="26"/>
                <w:shd w:val="clear" w:color="auto" w:fill="FFFFFF"/>
              </w:rPr>
              <w:t xml:space="preserve"> в существующей застройке</w:t>
            </w:r>
            <w:r w:rsidR="00370EBE" w:rsidRPr="004B0D7A">
              <w:rPr>
                <w:bCs/>
                <w:sz w:val="26"/>
                <w:szCs w:val="26"/>
                <w:shd w:val="clear" w:color="auto" w:fill="FFFFFF"/>
              </w:rPr>
              <w:t xml:space="preserve"> до введения </w:t>
            </w:r>
            <w:r w:rsidR="006B3F0D" w:rsidRPr="004B0D7A">
              <w:rPr>
                <w:bCs/>
                <w:sz w:val="26"/>
                <w:szCs w:val="26"/>
                <w:shd w:val="clear" w:color="auto" w:fill="FFFFFF"/>
              </w:rPr>
              <w:t>П</w:t>
            </w:r>
            <w:r w:rsidR="00370EBE" w:rsidRPr="004B0D7A">
              <w:rPr>
                <w:bCs/>
                <w:sz w:val="26"/>
                <w:szCs w:val="26"/>
                <w:shd w:val="clear" w:color="auto" w:fill="FFFFFF"/>
              </w:rPr>
              <w:t>равил землепользования и застройки.</w:t>
            </w:r>
          </w:p>
          <w:p w:rsidR="00657D4D" w:rsidRPr="004B0D7A" w:rsidRDefault="00657D4D" w:rsidP="00EC6B48">
            <w:pPr>
              <w:autoSpaceDE w:val="0"/>
              <w:autoSpaceDN w:val="0"/>
              <w:adjustRightInd w:val="0"/>
              <w:ind w:firstLine="540"/>
              <w:jc w:val="both"/>
              <w:rPr>
                <w:bCs/>
                <w:color w:val="FF0000"/>
                <w:sz w:val="26"/>
                <w:szCs w:val="26"/>
                <w:shd w:val="clear" w:color="auto" w:fill="FFFFFF"/>
              </w:rPr>
            </w:pPr>
          </w:p>
          <w:p w:rsidR="00FC4CED" w:rsidRPr="004B0D7A" w:rsidRDefault="00FC4CED" w:rsidP="00E516BE">
            <w:pPr>
              <w:autoSpaceDE w:val="0"/>
              <w:autoSpaceDN w:val="0"/>
              <w:adjustRightInd w:val="0"/>
              <w:ind w:firstLine="540"/>
              <w:jc w:val="center"/>
              <w:rPr>
                <w:b/>
                <w:bCs/>
                <w:sz w:val="26"/>
                <w:szCs w:val="26"/>
              </w:rPr>
            </w:pPr>
            <w:r w:rsidRPr="004B0D7A">
              <w:rPr>
                <w:b/>
                <w:bCs/>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bl>
    <w:p w:rsidR="00E516BE" w:rsidRPr="004B0D7A" w:rsidRDefault="00E516BE" w:rsidP="00723EE3">
      <w:pPr>
        <w:tabs>
          <w:tab w:val="left" w:pos="930"/>
        </w:tabs>
        <w:rPr>
          <w:bCs/>
          <w:sz w:val="26"/>
          <w:szCs w:val="26"/>
        </w:rPr>
      </w:pPr>
    </w:p>
    <w:p w:rsidR="00E516BE" w:rsidRPr="004B0D7A" w:rsidRDefault="00E516BE" w:rsidP="00E516BE">
      <w:pPr>
        <w:autoSpaceDE w:val="0"/>
        <w:autoSpaceDN w:val="0"/>
        <w:adjustRightInd w:val="0"/>
        <w:ind w:firstLine="709"/>
        <w:jc w:val="both"/>
        <w:rPr>
          <w:sz w:val="26"/>
          <w:szCs w:val="26"/>
        </w:rPr>
      </w:pPr>
      <w:r w:rsidRPr="004B0D7A">
        <w:rPr>
          <w:sz w:val="26"/>
          <w:szCs w:val="26"/>
        </w:rPr>
        <w:t>Не подлежат установлению.</w:t>
      </w:r>
    </w:p>
    <w:p w:rsidR="00E516BE" w:rsidRPr="004B0D7A" w:rsidRDefault="00E516BE" w:rsidP="00E516BE">
      <w:pPr>
        <w:tabs>
          <w:tab w:val="left" w:pos="930"/>
        </w:tabs>
        <w:ind w:firstLine="709"/>
        <w:jc w:val="right"/>
        <w:rPr>
          <w:bCs/>
          <w:sz w:val="26"/>
          <w:szCs w:val="26"/>
        </w:rPr>
      </w:pPr>
      <w:r w:rsidRPr="004B0D7A">
        <w:rPr>
          <w:sz w:val="26"/>
          <w:szCs w:val="26"/>
        </w:rPr>
        <w:t xml:space="preserve">Примечание: для видов разрешенного использования с кодами 2.1 и 2.2 </w:t>
      </w:r>
      <w:r w:rsidRPr="004B0D7A">
        <w:rPr>
          <w:bCs/>
          <w:sz w:val="26"/>
          <w:szCs w:val="26"/>
        </w:rPr>
        <w:t>параметры</w:t>
      </w:r>
    </w:p>
    <w:p w:rsidR="00E516BE" w:rsidRPr="004B0D7A" w:rsidRDefault="00E516BE" w:rsidP="00E516BE">
      <w:pPr>
        <w:tabs>
          <w:tab w:val="left" w:pos="930"/>
        </w:tabs>
        <w:ind w:firstLine="709"/>
        <w:rPr>
          <w:bCs/>
          <w:sz w:val="26"/>
          <w:szCs w:val="26"/>
        </w:rPr>
      </w:pPr>
      <w:proofErr w:type="gramStart"/>
      <w:r w:rsidRPr="004B0D7A">
        <w:rPr>
          <w:bCs/>
          <w:sz w:val="26"/>
          <w:szCs w:val="26"/>
        </w:rPr>
        <w:t>установлены</w:t>
      </w:r>
      <w:proofErr w:type="gramEnd"/>
      <w:r w:rsidRPr="004B0D7A">
        <w:rPr>
          <w:bCs/>
          <w:sz w:val="26"/>
          <w:szCs w:val="26"/>
        </w:rPr>
        <w:t xml:space="preserve"> в таблице № 4</w:t>
      </w:r>
    </w:p>
    <w:p w:rsidR="00270CB5" w:rsidRPr="004B0D7A" w:rsidRDefault="00E516BE" w:rsidP="00E516BE">
      <w:pPr>
        <w:tabs>
          <w:tab w:val="left" w:pos="930"/>
        </w:tabs>
        <w:jc w:val="right"/>
        <w:rPr>
          <w:b/>
          <w:sz w:val="26"/>
          <w:szCs w:val="26"/>
        </w:rPr>
      </w:pPr>
      <w:r w:rsidRPr="004B0D7A">
        <w:rPr>
          <w:bCs/>
          <w:sz w:val="26"/>
          <w:szCs w:val="26"/>
        </w:rPr>
        <w:t>Таблица №4</w:t>
      </w:r>
    </w:p>
    <w:tbl>
      <w:tblPr>
        <w:tblW w:w="0" w:type="auto"/>
        <w:tblInd w:w="108" w:type="dxa"/>
        <w:tblLayout w:type="fixed"/>
        <w:tblLook w:val="0000"/>
      </w:tblPr>
      <w:tblGrid>
        <w:gridCol w:w="5165"/>
        <w:gridCol w:w="2055"/>
        <w:gridCol w:w="2703"/>
      </w:tblGrid>
      <w:tr w:rsidR="00F54383" w:rsidRPr="004B0D7A" w:rsidTr="004F7220">
        <w:trPr>
          <w:trHeight w:val="344"/>
          <w:tblHeader/>
        </w:trPr>
        <w:tc>
          <w:tcPr>
            <w:tcW w:w="5165" w:type="dxa"/>
            <w:tcBorders>
              <w:top w:val="single" w:sz="4" w:space="0" w:color="auto"/>
              <w:left w:val="single" w:sz="4" w:space="0" w:color="000000"/>
              <w:bottom w:val="single" w:sz="4" w:space="0" w:color="000000"/>
            </w:tcBorders>
          </w:tcPr>
          <w:p w:rsidR="00F54383" w:rsidRPr="004B0D7A" w:rsidRDefault="00F54383" w:rsidP="00A9708B">
            <w:pPr>
              <w:snapToGrid w:val="0"/>
              <w:jc w:val="center"/>
              <w:rPr>
                <w:sz w:val="26"/>
                <w:szCs w:val="26"/>
              </w:rPr>
            </w:pPr>
            <w:r w:rsidRPr="004B0D7A">
              <w:rPr>
                <w:sz w:val="26"/>
                <w:szCs w:val="26"/>
              </w:rPr>
              <w:t>Показатели</w:t>
            </w:r>
          </w:p>
        </w:tc>
        <w:tc>
          <w:tcPr>
            <w:tcW w:w="2055" w:type="dxa"/>
            <w:tcBorders>
              <w:top w:val="single" w:sz="4" w:space="0" w:color="auto"/>
              <w:left w:val="single" w:sz="4" w:space="0" w:color="000000"/>
              <w:bottom w:val="single" w:sz="4" w:space="0" w:color="000000"/>
            </w:tcBorders>
          </w:tcPr>
          <w:p w:rsidR="00F54383" w:rsidRPr="004B0D7A" w:rsidRDefault="00F54383" w:rsidP="00A9708B">
            <w:pPr>
              <w:snapToGrid w:val="0"/>
              <w:jc w:val="center"/>
              <w:rPr>
                <w:sz w:val="26"/>
                <w:szCs w:val="26"/>
              </w:rPr>
            </w:pPr>
            <w:r w:rsidRPr="004B0D7A">
              <w:rPr>
                <w:sz w:val="26"/>
                <w:szCs w:val="26"/>
              </w:rPr>
              <w:t>Параметры</w:t>
            </w:r>
          </w:p>
        </w:tc>
        <w:tc>
          <w:tcPr>
            <w:tcW w:w="2703" w:type="dxa"/>
            <w:tcBorders>
              <w:top w:val="single" w:sz="4" w:space="0" w:color="auto"/>
              <w:left w:val="single" w:sz="4" w:space="0" w:color="000000"/>
              <w:bottom w:val="single" w:sz="4" w:space="0" w:color="000000"/>
              <w:right w:val="single" w:sz="4" w:space="0" w:color="000000"/>
            </w:tcBorders>
          </w:tcPr>
          <w:p w:rsidR="00F54383" w:rsidRPr="004B0D7A" w:rsidRDefault="00F54383" w:rsidP="00A9708B">
            <w:pPr>
              <w:snapToGrid w:val="0"/>
              <w:jc w:val="center"/>
              <w:rPr>
                <w:sz w:val="26"/>
                <w:szCs w:val="26"/>
              </w:rPr>
            </w:pPr>
            <w:r w:rsidRPr="004B0D7A">
              <w:rPr>
                <w:sz w:val="26"/>
                <w:szCs w:val="26"/>
              </w:rPr>
              <w:t>Обоснование</w:t>
            </w:r>
          </w:p>
        </w:tc>
      </w:tr>
      <w:tr w:rsidR="00F54383" w:rsidRPr="004B0D7A" w:rsidTr="00A9708B">
        <w:trPr>
          <w:trHeight w:val="557"/>
        </w:trPr>
        <w:tc>
          <w:tcPr>
            <w:tcW w:w="5165" w:type="dxa"/>
            <w:tcBorders>
              <w:top w:val="single" w:sz="4" w:space="0" w:color="auto"/>
              <w:left w:val="single" w:sz="4" w:space="0" w:color="000000"/>
              <w:bottom w:val="single" w:sz="4" w:space="0" w:color="000000"/>
            </w:tcBorders>
          </w:tcPr>
          <w:p w:rsidR="00F54383" w:rsidRPr="004B0D7A" w:rsidRDefault="00F54383" w:rsidP="00A9708B">
            <w:pPr>
              <w:snapToGrid w:val="0"/>
              <w:rPr>
                <w:sz w:val="26"/>
                <w:szCs w:val="26"/>
              </w:rPr>
            </w:pPr>
          </w:p>
          <w:p w:rsidR="00F54383" w:rsidRPr="004B0D7A" w:rsidRDefault="00F54383" w:rsidP="00A9708B">
            <w:pPr>
              <w:snapToGrid w:val="0"/>
              <w:rPr>
                <w:sz w:val="26"/>
                <w:szCs w:val="26"/>
              </w:rPr>
            </w:pPr>
            <w:r w:rsidRPr="004B0D7A">
              <w:rPr>
                <w:sz w:val="26"/>
                <w:szCs w:val="26"/>
              </w:rPr>
              <w:t xml:space="preserve">1. Минимальное расстояние между фронтальной границей участка и основным строением, </w:t>
            </w:r>
            <w:proofErr w:type="gramStart"/>
            <w:r w:rsidRPr="004B0D7A">
              <w:rPr>
                <w:sz w:val="26"/>
                <w:szCs w:val="26"/>
              </w:rPr>
              <w:t>м</w:t>
            </w:r>
            <w:proofErr w:type="gramEnd"/>
            <w:r w:rsidRPr="004B0D7A">
              <w:rPr>
                <w:sz w:val="26"/>
                <w:szCs w:val="26"/>
              </w:rPr>
              <w:t>:</w:t>
            </w:r>
          </w:p>
          <w:p w:rsidR="00F54383" w:rsidRPr="004B0D7A" w:rsidRDefault="00F54383" w:rsidP="003A3CC9">
            <w:pPr>
              <w:numPr>
                <w:ilvl w:val="0"/>
                <w:numId w:val="2"/>
              </w:numPr>
              <w:tabs>
                <w:tab w:val="left" w:pos="360"/>
              </w:tabs>
              <w:suppressAutoHyphens/>
              <w:overflowPunct w:val="0"/>
              <w:autoSpaceDE w:val="0"/>
              <w:jc w:val="both"/>
              <w:textAlignment w:val="baseline"/>
              <w:rPr>
                <w:sz w:val="26"/>
                <w:szCs w:val="26"/>
              </w:rPr>
            </w:pPr>
            <w:r w:rsidRPr="004B0D7A">
              <w:rPr>
                <w:sz w:val="26"/>
                <w:szCs w:val="26"/>
              </w:rPr>
              <w:t>в сохраняемой застройке</w:t>
            </w:r>
          </w:p>
          <w:p w:rsidR="00F54383" w:rsidRPr="004B0D7A" w:rsidRDefault="00F54383" w:rsidP="00A9708B">
            <w:pPr>
              <w:tabs>
                <w:tab w:val="left" w:pos="360"/>
              </w:tabs>
              <w:jc w:val="both"/>
              <w:rPr>
                <w:sz w:val="26"/>
                <w:szCs w:val="26"/>
              </w:rPr>
            </w:pPr>
          </w:p>
          <w:p w:rsidR="00F54383" w:rsidRPr="004B0D7A" w:rsidRDefault="00FC4CED" w:rsidP="003A3CC9">
            <w:pPr>
              <w:numPr>
                <w:ilvl w:val="0"/>
                <w:numId w:val="3"/>
              </w:numPr>
              <w:tabs>
                <w:tab w:val="left" w:pos="360"/>
              </w:tabs>
              <w:suppressAutoHyphens/>
              <w:overflowPunct w:val="0"/>
              <w:autoSpaceDE w:val="0"/>
              <w:spacing w:after="113"/>
              <w:jc w:val="both"/>
              <w:textAlignment w:val="baseline"/>
              <w:rPr>
                <w:sz w:val="26"/>
                <w:szCs w:val="26"/>
              </w:rPr>
            </w:pPr>
            <w:r w:rsidRPr="004B0D7A">
              <w:rPr>
                <w:sz w:val="26"/>
                <w:szCs w:val="26"/>
              </w:rPr>
              <w:t>в новой застройке</w:t>
            </w:r>
          </w:p>
        </w:tc>
        <w:tc>
          <w:tcPr>
            <w:tcW w:w="2055" w:type="dxa"/>
            <w:tcBorders>
              <w:top w:val="single" w:sz="4" w:space="0" w:color="auto"/>
              <w:left w:val="single" w:sz="4" w:space="0" w:color="000000"/>
              <w:bottom w:val="single" w:sz="4" w:space="0" w:color="000000"/>
            </w:tcBorders>
          </w:tcPr>
          <w:p w:rsidR="00F54383" w:rsidRPr="004B0D7A" w:rsidRDefault="00F54383" w:rsidP="00A9708B">
            <w:pPr>
              <w:snapToGrid w:val="0"/>
              <w:jc w:val="center"/>
              <w:rPr>
                <w:sz w:val="26"/>
                <w:szCs w:val="26"/>
              </w:rPr>
            </w:pPr>
          </w:p>
          <w:p w:rsidR="00F54383" w:rsidRPr="004B0D7A" w:rsidRDefault="00F54383" w:rsidP="00A9708B">
            <w:pPr>
              <w:snapToGrid w:val="0"/>
              <w:jc w:val="center"/>
              <w:rPr>
                <w:sz w:val="26"/>
                <w:szCs w:val="26"/>
              </w:rPr>
            </w:pPr>
          </w:p>
          <w:p w:rsidR="00F54383" w:rsidRPr="004B0D7A" w:rsidRDefault="00F54383" w:rsidP="00A9708B">
            <w:pPr>
              <w:snapToGrid w:val="0"/>
              <w:jc w:val="center"/>
              <w:rPr>
                <w:sz w:val="26"/>
                <w:szCs w:val="26"/>
              </w:rPr>
            </w:pPr>
          </w:p>
          <w:p w:rsidR="00F54383" w:rsidRPr="004B0D7A" w:rsidRDefault="00F54383" w:rsidP="00A9708B">
            <w:pPr>
              <w:snapToGrid w:val="0"/>
              <w:jc w:val="center"/>
              <w:rPr>
                <w:sz w:val="26"/>
                <w:szCs w:val="26"/>
              </w:rPr>
            </w:pPr>
          </w:p>
          <w:p w:rsidR="00F54383" w:rsidRPr="004B0D7A" w:rsidRDefault="00F54383" w:rsidP="00A9708B">
            <w:pPr>
              <w:snapToGrid w:val="0"/>
              <w:jc w:val="center"/>
              <w:rPr>
                <w:sz w:val="26"/>
                <w:szCs w:val="26"/>
              </w:rPr>
            </w:pPr>
            <w:r w:rsidRPr="004B0D7A">
              <w:rPr>
                <w:sz w:val="26"/>
                <w:szCs w:val="26"/>
              </w:rPr>
              <w:t>по сложившейся линии застройки</w:t>
            </w:r>
          </w:p>
          <w:p w:rsidR="00F54383" w:rsidRPr="004B0D7A" w:rsidRDefault="00F54383" w:rsidP="004C535F">
            <w:pPr>
              <w:jc w:val="center"/>
              <w:rPr>
                <w:sz w:val="26"/>
                <w:szCs w:val="26"/>
              </w:rPr>
            </w:pPr>
            <w:r w:rsidRPr="004B0D7A">
              <w:rPr>
                <w:sz w:val="26"/>
                <w:szCs w:val="26"/>
              </w:rPr>
              <w:t>5</w:t>
            </w:r>
          </w:p>
        </w:tc>
        <w:tc>
          <w:tcPr>
            <w:tcW w:w="2703" w:type="dxa"/>
            <w:tcBorders>
              <w:top w:val="single" w:sz="4" w:space="0" w:color="auto"/>
              <w:left w:val="single" w:sz="4" w:space="0" w:color="000000"/>
              <w:bottom w:val="single" w:sz="4" w:space="0" w:color="000000"/>
              <w:right w:val="single" w:sz="4" w:space="0" w:color="000000"/>
            </w:tcBorders>
            <w:vAlign w:val="center"/>
          </w:tcPr>
          <w:p w:rsidR="00F54383" w:rsidRPr="004B0D7A" w:rsidRDefault="00F54383" w:rsidP="00A9708B">
            <w:pPr>
              <w:snapToGrid w:val="0"/>
              <w:jc w:val="center"/>
              <w:rPr>
                <w:sz w:val="26"/>
                <w:szCs w:val="26"/>
              </w:rPr>
            </w:pPr>
          </w:p>
          <w:p w:rsidR="00F54383" w:rsidRPr="004B0D7A" w:rsidRDefault="00F54383" w:rsidP="00A9708B">
            <w:pPr>
              <w:snapToGrid w:val="0"/>
              <w:jc w:val="center"/>
              <w:rPr>
                <w:sz w:val="26"/>
                <w:szCs w:val="26"/>
              </w:rPr>
            </w:pPr>
          </w:p>
          <w:p w:rsidR="00F54383" w:rsidRPr="004B0D7A" w:rsidRDefault="00F54383" w:rsidP="00A9708B">
            <w:pPr>
              <w:snapToGrid w:val="0"/>
              <w:jc w:val="center"/>
              <w:rPr>
                <w:sz w:val="26"/>
                <w:szCs w:val="26"/>
              </w:rPr>
            </w:pPr>
            <w:r w:rsidRPr="004B0D7A">
              <w:rPr>
                <w:sz w:val="26"/>
                <w:szCs w:val="26"/>
              </w:rPr>
              <w:t>СП 30-102-99, табл.1</w:t>
            </w:r>
          </w:p>
        </w:tc>
      </w:tr>
      <w:tr w:rsidR="00F54383" w:rsidRPr="004B0D7A" w:rsidTr="00A9708B">
        <w:tc>
          <w:tcPr>
            <w:tcW w:w="5165" w:type="dxa"/>
            <w:tcBorders>
              <w:left w:val="single" w:sz="4" w:space="0" w:color="000000"/>
              <w:bottom w:val="single" w:sz="4" w:space="0" w:color="000000"/>
            </w:tcBorders>
          </w:tcPr>
          <w:p w:rsidR="00F54383" w:rsidRPr="004B0D7A" w:rsidRDefault="00F54383" w:rsidP="00A9708B">
            <w:pPr>
              <w:snapToGrid w:val="0"/>
              <w:rPr>
                <w:sz w:val="26"/>
                <w:szCs w:val="26"/>
              </w:rPr>
            </w:pPr>
            <w:r w:rsidRPr="004B0D7A">
              <w:rPr>
                <w:sz w:val="26"/>
                <w:szCs w:val="26"/>
              </w:rPr>
              <w:t xml:space="preserve">2. Минимальное расстояние от границ землевладения до строений, а также между строениями, </w:t>
            </w:r>
            <w:proofErr w:type="gramStart"/>
            <w:r w:rsidRPr="004B0D7A">
              <w:rPr>
                <w:sz w:val="26"/>
                <w:szCs w:val="26"/>
              </w:rPr>
              <w:t>м</w:t>
            </w:r>
            <w:proofErr w:type="gramEnd"/>
            <w:r w:rsidRPr="004B0D7A">
              <w:rPr>
                <w:sz w:val="26"/>
                <w:szCs w:val="26"/>
              </w:rPr>
              <w:t>:</w:t>
            </w:r>
          </w:p>
          <w:p w:rsidR="00F54383" w:rsidRPr="004B0D7A" w:rsidRDefault="00F54383" w:rsidP="003A3CC9">
            <w:pPr>
              <w:numPr>
                <w:ilvl w:val="0"/>
                <w:numId w:val="5"/>
              </w:numPr>
              <w:tabs>
                <w:tab w:val="left" w:pos="360"/>
              </w:tabs>
              <w:suppressAutoHyphens/>
              <w:overflowPunct w:val="0"/>
              <w:autoSpaceDE w:val="0"/>
              <w:textAlignment w:val="baseline"/>
              <w:rPr>
                <w:i/>
                <w:sz w:val="26"/>
                <w:szCs w:val="26"/>
              </w:rPr>
            </w:pPr>
            <w:r w:rsidRPr="004B0D7A">
              <w:rPr>
                <w:i/>
                <w:sz w:val="26"/>
                <w:szCs w:val="26"/>
              </w:rPr>
              <w:t>от границ соседнего участка до:</w:t>
            </w:r>
          </w:p>
          <w:p w:rsidR="00F54383" w:rsidRPr="004B0D7A" w:rsidRDefault="00F54383" w:rsidP="003A3CC9">
            <w:pPr>
              <w:numPr>
                <w:ilvl w:val="0"/>
                <w:numId w:val="10"/>
              </w:numPr>
              <w:tabs>
                <w:tab w:val="left" w:pos="587"/>
              </w:tabs>
              <w:suppressAutoHyphens/>
              <w:overflowPunct w:val="0"/>
              <w:autoSpaceDE w:val="0"/>
              <w:ind w:left="587" w:right="-4"/>
              <w:textAlignment w:val="baseline"/>
              <w:rPr>
                <w:sz w:val="26"/>
                <w:szCs w:val="26"/>
              </w:rPr>
            </w:pPr>
            <w:r w:rsidRPr="004B0D7A">
              <w:rPr>
                <w:sz w:val="26"/>
                <w:szCs w:val="26"/>
              </w:rPr>
              <w:t>основного строения</w:t>
            </w:r>
          </w:p>
          <w:p w:rsidR="00F54383" w:rsidRPr="004B0D7A" w:rsidRDefault="00F54383" w:rsidP="003A3CC9">
            <w:pPr>
              <w:numPr>
                <w:ilvl w:val="0"/>
                <w:numId w:val="10"/>
              </w:numPr>
              <w:tabs>
                <w:tab w:val="left" w:pos="587"/>
              </w:tabs>
              <w:suppressAutoHyphens/>
              <w:overflowPunct w:val="0"/>
              <w:autoSpaceDE w:val="0"/>
              <w:ind w:left="587" w:right="-4"/>
              <w:textAlignment w:val="baseline"/>
              <w:rPr>
                <w:sz w:val="26"/>
                <w:szCs w:val="26"/>
              </w:rPr>
            </w:pPr>
            <w:r w:rsidRPr="004B0D7A">
              <w:rPr>
                <w:sz w:val="26"/>
                <w:szCs w:val="26"/>
              </w:rPr>
              <w:t>постройки для содержания скота и птицы</w:t>
            </w:r>
          </w:p>
          <w:p w:rsidR="00F54383" w:rsidRPr="004B0D7A" w:rsidRDefault="00F54383" w:rsidP="003A3CC9">
            <w:pPr>
              <w:numPr>
                <w:ilvl w:val="0"/>
                <w:numId w:val="10"/>
              </w:numPr>
              <w:tabs>
                <w:tab w:val="left" w:pos="587"/>
              </w:tabs>
              <w:suppressAutoHyphens/>
              <w:overflowPunct w:val="0"/>
              <w:autoSpaceDE w:val="0"/>
              <w:ind w:left="587" w:right="-4"/>
              <w:textAlignment w:val="baseline"/>
              <w:rPr>
                <w:sz w:val="26"/>
                <w:szCs w:val="26"/>
              </w:rPr>
            </w:pPr>
            <w:r w:rsidRPr="004B0D7A">
              <w:rPr>
                <w:sz w:val="26"/>
                <w:szCs w:val="26"/>
              </w:rPr>
              <w:t>других пос</w:t>
            </w:r>
            <w:r w:rsidR="007D79FC" w:rsidRPr="004B0D7A">
              <w:rPr>
                <w:sz w:val="26"/>
                <w:szCs w:val="26"/>
              </w:rPr>
              <w:t xml:space="preserve">троек: бани, гаража, сарая и </w:t>
            </w:r>
            <w:proofErr w:type="spellStart"/>
            <w:proofErr w:type="gramStart"/>
            <w:r w:rsidR="007D79FC" w:rsidRPr="004B0D7A">
              <w:rPr>
                <w:sz w:val="26"/>
                <w:szCs w:val="26"/>
              </w:rPr>
              <w:t>др</w:t>
            </w:r>
            <w:proofErr w:type="spellEnd"/>
            <w:proofErr w:type="gramEnd"/>
          </w:p>
          <w:p w:rsidR="007D79FC" w:rsidRPr="004B0D7A" w:rsidRDefault="007D79FC" w:rsidP="003A3CC9">
            <w:pPr>
              <w:numPr>
                <w:ilvl w:val="0"/>
                <w:numId w:val="10"/>
              </w:numPr>
              <w:tabs>
                <w:tab w:val="left" w:pos="587"/>
              </w:tabs>
              <w:suppressAutoHyphens/>
              <w:overflowPunct w:val="0"/>
              <w:autoSpaceDE w:val="0"/>
              <w:ind w:left="587" w:right="-4"/>
              <w:textAlignment w:val="baseline"/>
              <w:rPr>
                <w:sz w:val="26"/>
                <w:szCs w:val="26"/>
              </w:rPr>
            </w:pPr>
            <w:r w:rsidRPr="004B0D7A">
              <w:rPr>
                <w:color w:val="444444"/>
                <w:sz w:val="26"/>
                <w:szCs w:val="26"/>
              </w:rPr>
              <w:t>от стволов высокорослых деревьев</w:t>
            </w:r>
          </w:p>
          <w:p w:rsidR="007D79FC" w:rsidRPr="004B0D7A" w:rsidRDefault="007D79FC" w:rsidP="003A3CC9">
            <w:pPr>
              <w:numPr>
                <w:ilvl w:val="0"/>
                <w:numId w:val="10"/>
              </w:numPr>
              <w:tabs>
                <w:tab w:val="left" w:pos="587"/>
              </w:tabs>
              <w:suppressAutoHyphens/>
              <w:overflowPunct w:val="0"/>
              <w:autoSpaceDE w:val="0"/>
              <w:ind w:left="587" w:right="-4"/>
              <w:textAlignment w:val="baseline"/>
              <w:rPr>
                <w:sz w:val="26"/>
                <w:szCs w:val="26"/>
              </w:rPr>
            </w:pPr>
            <w:r w:rsidRPr="004B0D7A">
              <w:rPr>
                <w:color w:val="444444"/>
                <w:sz w:val="26"/>
                <w:szCs w:val="26"/>
              </w:rPr>
              <w:t xml:space="preserve">от стволов </w:t>
            </w:r>
            <w:proofErr w:type="spellStart"/>
            <w:r w:rsidRPr="004B0D7A">
              <w:rPr>
                <w:color w:val="444444"/>
                <w:sz w:val="26"/>
                <w:szCs w:val="26"/>
              </w:rPr>
              <w:t>среднерослых</w:t>
            </w:r>
            <w:proofErr w:type="spellEnd"/>
          </w:p>
          <w:p w:rsidR="007D79FC" w:rsidRPr="004B0D7A" w:rsidRDefault="007D79FC" w:rsidP="003A3CC9">
            <w:pPr>
              <w:numPr>
                <w:ilvl w:val="0"/>
                <w:numId w:val="10"/>
              </w:numPr>
              <w:tabs>
                <w:tab w:val="left" w:pos="587"/>
              </w:tabs>
              <w:suppressAutoHyphens/>
              <w:overflowPunct w:val="0"/>
              <w:autoSpaceDE w:val="0"/>
              <w:ind w:left="587" w:right="-4"/>
              <w:textAlignment w:val="baseline"/>
              <w:rPr>
                <w:sz w:val="26"/>
                <w:szCs w:val="26"/>
              </w:rPr>
            </w:pPr>
            <w:r w:rsidRPr="004B0D7A">
              <w:rPr>
                <w:color w:val="444444"/>
                <w:sz w:val="26"/>
                <w:szCs w:val="26"/>
              </w:rPr>
              <w:t>от стволов кустарника</w:t>
            </w:r>
          </w:p>
          <w:p w:rsidR="00F54383" w:rsidRPr="004B0D7A" w:rsidRDefault="00F54383" w:rsidP="003A3CC9">
            <w:pPr>
              <w:numPr>
                <w:ilvl w:val="0"/>
                <w:numId w:val="9"/>
              </w:numPr>
              <w:tabs>
                <w:tab w:val="left" w:pos="360"/>
              </w:tabs>
              <w:suppressAutoHyphens/>
              <w:overflowPunct w:val="0"/>
              <w:autoSpaceDE w:val="0"/>
              <w:textAlignment w:val="baseline"/>
              <w:rPr>
                <w:i/>
                <w:sz w:val="26"/>
                <w:szCs w:val="26"/>
              </w:rPr>
            </w:pPr>
            <w:r w:rsidRPr="004B0D7A">
              <w:rPr>
                <w:i/>
                <w:sz w:val="26"/>
                <w:szCs w:val="26"/>
              </w:rPr>
              <w:t>окон жилых комнат до стен соседнего дома и хозяйственных построек (бани, гаража, сарая), расположенных на соседних земельных участках</w:t>
            </w:r>
          </w:p>
          <w:p w:rsidR="00F54383" w:rsidRPr="004B0D7A" w:rsidRDefault="00F54383" w:rsidP="003A3CC9">
            <w:pPr>
              <w:numPr>
                <w:ilvl w:val="0"/>
                <w:numId w:val="9"/>
              </w:numPr>
              <w:tabs>
                <w:tab w:val="left" w:pos="360"/>
              </w:tabs>
              <w:suppressAutoHyphens/>
              <w:overflowPunct w:val="0"/>
              <w:autoSpaceDE w:val="0"/>
              <w:textAlignment w:val="baseline"/>
              <w:rPr>
                <w:sz w:val="26"/>
                <w:szCs w:val="26"/>
              </w:rPr>
            </w:pPr>
            <w:r w:rsidRPr="004B0D7A">
              <w:rPr>
                <w:i/>
                <w:sz w:val="26"/>
                <w:szCs w:val="26"/>
              </w:rPr>
              <w:t>от основных строений до отдельно стоящих хозяйственных и прочих строений на участке:</w:t>
            </w:r>
            <w:r w:rsidRPr="004B0D7A">
              <w:rPr>
                <w:sz w:val="26"/>
                <w:szCs w:val="26"/>
              </w:rPr>
              <w:t xml:space="preserve">                    </w:t>
            </w:r>
            <w:r w:rsidRPr="004B0D7A">
              <w:rPr>
                <w:i/>
                <w:sz w:val="26"/>
                <w:szCs w:val="26"/>
              </w:rPr>
              <w:t xml:space="preserve">                                                       </w:t>
            </w:r>
            <w:r w:rsidRPr="004B0D7A">
              <w:rPr>
                <w:sz w:val="26"/>
                <w:szCs w:val="26"/>
              </w:rPr>
              <w:t xml:space="preserve">    </w:t>
            </w:r>
          </w:p>
          <w:p w:rsidR="00F54383" w:rsidRPr="004B0D7A" w:rsidRDefault="00F54383" w:rsidP="00A9708B">
            <w:pPr>
              <w:ind w:firstLine="851"/>
              <w:rPr>
                <w:sz w:val="26"/>
                <w:szCs w:val="26"/>
              </w:rPr>
            </w:pPr>
          </w:p>
        </w:tc>
        <w:tc>
          <w:tcPr>
            <w:tcW w:w="2055" w:type="dxa"/>
            <w:tcBorders>
              <w:left w:val="single" w:sz="4" w:space="0" w:color="000000"/>
              <w:bottom w:val="single" w:sz="4" w:space="0" w:color="000000"/>
            </w:tcBorders>
          </w:tcPr>
          <w:p w:rsidR="00F54383" w:rsidRPr="004B0D7A" w:rsidRDefault="00F54383" w:rsidP="00A9708B">
            <w:pPr>
              <w:snapToGrid w:val="0"/>
              <w:jc w:val="center"/>
              <w:rPr>
                <w:sz w:val="26"/>
                <w:szCs w:val="26"/>
              </w:rPr>
            </w:pPr>
          </w:p>
          <w:p w:rsidR="00F54383" w:rsidRPr="004B0D7A" w:rsidRDefault="00F54383" w:rsidP="00A9708B">
            <w:pPr>
              <w:jc w:val="center"/>
              <w:rPr>
                <w:sz w:val="26"/>
                <w:szCs w:val="26"/>
              </w:rPr>
            </w:pPr>
          </w:p>
          <w:p w:rsidR="00F54383" w:rsidRPr="004B0D7A" w:rsidRDefault="00F54383" w:rsidP="00A9708B">
            <w:pPr>
              <w:jc w:val="center"/>
              <w:rPr>
                <w:sz w:val="26"/>
                <w:szCs w:val="26"/>
              </w:rPr>
            </w:pPr>
          </w:p>
          <w:p w:rsidR="00F54383" w:rsidRPr="004B0D7A" w:rsidRDefault="00F54383" w:rsidP="00A9708B">
            <w:pPr>
              <w:jc w:val="center"/>
              <w:rPr>
                <w:sz w:val="26"/>
                <w:szCs w:val="26"/>
              </w:rPr>
            </w:pPr>
          </w:p>
          <w:p w:rsidR="00F54383" w:rsidRPr="004B0D7A" w:rsidRDefault="00F54383" w:rsidP="00A9708B">
            <w:pPr>
              <w:jc w:val="center"/>
              <w:rPr>
                <w:sz w:val="26"/>
                <w:szCs w:val="26"/>
              </w:rPr>
            </w:pPr>
            <w:r w:rsidRPr="004B0D7A">
              <w:rPr>
                <w:sz w:val="26"/>
                <w:szCs w:val="26"/>
              </w:rPr>
              <w:t>3</w:t>
            </w:r>
          </w:p>
          <w:p w:rsidR="00F54383" w:rsidRPr="004B0D7A" w:rsidRDefault="00F54383" w:rsidP="00A9708B">
            <w:pPr>
              <w:jc w:val="center"/>
              <w:rPr>
                <w:sz w:val="26"/>
                <w:szCs w:val="26"/>
              </w:rPr>
            </w:pPr>
            <w:r w:rsidRPr="004B0D7A">
              <w:rPr>
                <w:sz w:val="26"/>
                <w:szCs w:val="26"/>
              </w:rPr>
              <w:t>4</w:t>
            </w:r>
          </w:p>
          <w:p w:rsidR="00F54383" w:rsidRPr="004B0D7A" w:rsidRDefault="00F54383" w:rsidP="00A9708B">
            <w:pPr>
              <w:jc w:val="center"/>
              <w:rPr>
                <w:sz w:val="26"/>
                <w:szCs w:val="26"/>
              </w:rPr>
            </w:pPr>
            <w:r w:rsidRPr="004B0D7A">
              <w:rPr>
                <w:sz w:val="26"/>
                <w:szCs w:val="26"/>
              </w:rPr>
              <w:t>1</w:t>
            </w:r>
          </w:p>
          <w:p w:rsidR="0004175A" w:rsidRPr="004B0D7A" w:rsidRDefault="0004175A" w:rsidP="0004175A">
            <w:pPr>
              <w:rPr>
                <w:sz w:val="26"/>
                <w:szCs w:val="26"/>
              </w:rPr>
            </w:pPr>
          </w:p>
          <w:p w:rsidR="00F54383" w:rsidRPr="004B0D7A" w:rsidRDefault="007D79FC" w:rsidP="004C535F">
            <w:pPr>
              <w:jc w:val="center"/>
              <w:rPr>
                <w:sz w:val="26"/>
                <w:szCs w:val="26"/>
              </w:rPr>
            </w:pPr>
            <w:r w:rsidRPr="004B0D7A">
              <w:rPr>
                <w:sz w:val="26"/>
                <w:szCs w:val="26"/>
              </w:rPr>
              <w:t>4</w:t>
            </w:r>
          </w:p>
          <w:p w:rsidR="00F54383" w:rsidRPr="004B0D7A" w:rsidRDefault="007D79FC" w:rsidP="00A9708B">
            <w:pPr>
              <w:jc w:val="center"/>
              <w:rPr>
                <w:sz w:val="26"/>
                <w:szCs w:val="26"/>
              </w:rPr>
            </w:pPr>
            <w:r w:rsidRPr="004B0D7A">
              <w:rPr>
                <w:sz w:val="26"/>
                <w:szCs w:val="26"/>
              </w:rPr>
              <w:t>2</w:t>
            </w:r>
          </w:p>
          <w:p w:rsidR="007D79FC" w:rsidRPr="004B0D7A" w:rsidRDefault="007D79FC" w:rsidP="00A9708B">
            <w:pPr>
              <w:jc w:val="center"/>
              <w:rPr>
                <w:sz w:val="26"/>
                <w:szCs w:val="26"/>
              </w:rPr>
            </w:pPr>
            <w:r w:rsidRPr="004B0D7A">
              <w:rPr>
                <w:sz w:val="26"/>
                <w:szCs w:val="26"/>
              </w:rPr>
              <w:t>1</w:t>
            </w:r>
          </w:p>
          <w:p w:rsidR="007D79FC" w:rsidRPr="004B0D7A" w:rsidRDefault="007D79FC" w:rsidP="00A9708B">
            <w:pPr>
              <w:jc w:val="center"/>
              <w:rPr>
                <w:sz w:val="26"/>
                <w:szCs w:val="26"/>
              </w:rPr>
            </w:pPr>
          </w:p>
          <w:p w:rsidR="007D79FC" w:rsidRPr="004B0D7A" w:rsidRDefault="007D79FC" w:rsidP="00A9708B">
            <w:pPr>
              <w:jc w:val="center"/>
              <w:rPr>
                <w:sz w:val="26"/>
                <w:szCs w:val="26"/>
              </w:rPr>
            </w:pPr>
          </w:p>
          <w:p w:rsidR="007D79FC" w:rsidRPr="004B0D7A" w:rsidRDefault="007D79FC" w:rsidP="00A9708B">
            <w:pPr>
              <w:jc w:val="center"/>
              <w:rPr>
                <w:sz w:val="26"/>
                <w:szCs w:val="26"/>
              </w:rPr>
            </w:pPr>
          </w:p>
          <w:p w:rsidR="007D79FC" w:rsidRPr="004B0D7A" w:rsidRDefault="00C15C54" w:rsidP="00A9708B">
            <w:pPr>
              <w:jc w:val="center"/>
              <w:rPr>
                <w:sz w:val="26"/>
                <w:szCs w:val="26"/>
              </w:rPr>
            </w:pPr>
            <w:r w:rsidRPr="004B0D7A">
              <w:rPr>
                <w:sz w:val="26"/>
                <w:szCs w:val="26"/>
              </w:rPr>
              <w:t>6</w:t>
            </w:r>
          </w:p>
          <w:p w:rsidR="00F54383" w:rsidRPr="004B0D7A" w:rsidRDefault="00F54383" w:rsidP="00A9708B">
            <w:pPr>
              <w:jc w:val="center"/>
              <w:rPr>
                <w:sz w:val="26"/>
                <w:szCs w:val="26"/>
              </w:rPr>
            </w:pPr>
          </w:p>
          <w:p w:rsidR="00F54383" w:rsidRPr="004B0D7A" w:rsidRDefault="00F54383" w:rsidP="004C535F">
            <w:pPr>
              <w:rPr>
                <w:sz w:val="26"/>
                <w:szCs w:val="26"/>
              </w:rPr>
            </w:pPr>
          </w:p>
        </w:tc>
        <w:tc>
          <w:tcPr>
            <w:tcW w:w="2703" w:type="dxa"/>
            <w:tcBorders>
              <w:left w:val="single" w:sz="4" w:space="0" w:color="000000"/>
              <w:bottom w:val="single" w:sz="4" w:space="0" w:color="000000"/>
              <w:right w:val="single" w:sz="4" w:space="0" w:color="000000"/>
            </w:tcBorders>
          </w:tcPr>
          <w:p w:rsidR="00F54383" w:rsidRPr="004B0D7A" w:rsidRDefault="00F54383" w:rsidP="00A9708B">
            <w:pPr>
              <w:snapToGrid w:val="0"/>
              <w:jc w:val="center"/>
              <w:rPr>
                <w:sz w:val="26"/>
                <w:szCs w:val="26"/>
              </w:rPr>
            </w:pPr>
          </w:p>
          <w:p w:rsidR="00F54383" w:rsidRPr="004B0D7A" w:rsidRDefault="00F54383" w:rsidP="00A9708B">
            <w:pPr>
              <w:snapToGrid w:val="0"/>
              <w:jc w:val="center"/>
              <w:rPr>
                <w:sz w:val="26"/>
                <w:szCs w:val="26"/>
              </w:rPr>
            </w:pPr>
          </w:p>
          <w:p w:rsidR="00F54383" w:rsidRPr="004B0D7A" w:rsidRDefault="00F54383" w:rsidP="00A9708B">
            <w:pPr>
              <w:snapToGrid w:val="0"/>
              <w:jc w:val="center"/>
              <w:rPr>
                <w:sz w:val="26"/>
                <w:szCs w:val="26"/>
              </w:rPr>
            </w:pPr>
          </w:p>
          <w:p w:rsidR="00F54383" w:rsidRPr="004B0D7A" w:rsidRDefault="00F54383" w:rsidP="00A9708B">
            <w:pPr>
              <w:snapToGrid w:val="0"/>
              <w:jc w:val="center"/>
              <w:rPr>
                <w:sz w:val="26"/>
                <w:szCs w:val="26"/>
              </w:rPr>
            </w:pPr>
          </w:p>
          <w:p w:rsidR="00F54383" w:rsidRPr="004B0D7A" w:rsidRDefault="00F54383" w:rsidP="00A9708B">
            <w:pPr>
              <w:jc w:val="center"/>
              <w:rPr>
                <w:sz w:val="26"/>
                <w:szCs w:val="26"/>
              </w:rPr>
            </w:pPr>
            <w:r w:rsidRPr="004B0D7A">
              <w:rPr>
                <w:sz w:val="26"/>
                <w:szCs w:val="26"/>
              </w:rPr>
              <w:t>-"-</w:t>
            </w:r>
          </w:p>
          <w:p w:rsidR="00F54383" w:rsidRPr="004B0D7A" w:rsidRDefault="00F54383" w:rsidP="00A9708B">
            <w:pPr>
              <w:jc w:val="center"/>
              <w:rPr>
                <w:sz w:val="26"/>
                <w:szCs w:val="26"/>
              </w:rPr>
            </w:pPr>
            <w:r w:rsidRPr="004B0D7A">
              <w:rPr>
                <w:sz w:val="26"/>
                <w:szCs w:val="26"/>
              </w:rPr>
              <w:t>-"-</w:t>
            </w:r>
          </w:p>
          <w:p w:rsidR="00F54383" w:rsidRPr="004B0D7A" w:rsidRDefault="00F54383" w:rsidP="00A9708B">
            <w:pPr>
              <w:jc w:val="center"/>
              <w:rPr>
                <w:sz w:val="26"/>
                <w:szCs w:val="26"/>
              </w:rPr>
            </w:pPr>
            <w:r w:rsidRPr="004B0D7A">
              <w:rPr>
                <w:sz w:val="26"/>
                <w:szCs w:val="26"/>
              </w:rPr>
              <w:t>-"-</w:t>
            </w:r>
          </w:p>
          <w:p w:rsidR="00F54383" w:rsidRPr="004B0D7A" w:rsidRDefault="00F54383" w:rsidP="00A9708B">
            <w:pPr>
              <w:jc w:val="center"/>
              <w:rPr>
                <w:sz w:val="26"/>
                <w:szCs w:val="26"/>
              </w:rPr>
            </w:pPr>
          </w:p>
          <w:p w:rsidR="00657D4D" w:rsidRPr="004B0D7A" w:rsidRDefault="00657D4D" w:rsidP="00657D4D">
            <w:pPr>
              <w:jc w:val="center"/>
              <w:rPr>
                <w:sz w:val="26"/>
                <w:szCs w:val="26"/>
              </w:rPr>
            </w:pPr>
            <w:r w:rsidRPr="004B0D7A">
              <w:rPr>
                <w:sz w:val="26"/>
                <w:szCs w:val="26"/>
              </w:rPr>
              <w:t>-"-</w:t>
            </w:r>
          </w:p>
          <w:p w:rsidR="00657D4D" w:rsidRPr="004B0D7A" w:rsidRDefault="00657D4D" w:rsidP="00657D4D">
            <w:pPr>
              <w:jc w:val="center"/>
              <w:rPr>
                <w:sz w:val="26"/>
                <w:szCs w:val="26"/>
              </w:rPr>
            </w:pPr>
            <w:r w:rsidRPr="004B0D7A">
              <w:rPr>
                <w:sz w:val="26"/>
                <w:szCs w:val="26"/>
              </w:rPr>
              <w:t>-"-</w:t>
            </w:r>
          </w:p>
          <w:p w:rsidR="00657D4D" w:rsidRPr="004B0D7A" w:rsidRDefault="00657D4D" w:rsidP="00657D4D">
            <w:pPr>
              <w:jc w:val="center"/>
              <w:rPr>
                <w:sz w:val="26"/>
                <w:szCs w:val="26"/>
              </w:rPr>
            </w:pPr>
            <w:r w:rsidRPr="004B0D7A">
              <w:rPr>
                <w:sz w:val="26"/>
                <w:szCs w:val="26"/>
              </w:rPr>
              <w:t>-"-</w:t>
            </w:r>
          </w:p>
          <w:p w:rsidR="00F54383" w:rsidRPr="004B0D7A" w:rsidRDefault="00F54383" w:rsidP="00A9708B">
            <w:pPr>
              <w:jc w:val="center"/>
              <w:rPr>
                <w:sz w:val="26"/>
                <w:szCs w:val="26"/>
              </w:rPr>
            </w:pPr>
          </w:p>
          <w:p w:rsidR="00F54383" w:rsidRPr="004B0D7A" w:rsidRDefault="00F54383" w:rsidP="00A9708B">
            <w:pPr>
              <w:jc w:val="center"/>
              <w:rPr>
                <w:sz w:val="26"/>
                <w:szCs w:val="26"/>
              </w:rPr>
            </w:pPr>
          </w:p>
          <w:p w:rsidR="00657D4D" w:rsidRPr="004B0D7A" w:rsidRDefault="00657D4D" w:rsidP="00A9708B">
            <w:pPr>
              <w:jc w:val="center"/>
              <w:rPr>
                <w:sz w:val="26"/>
                <w:szCs w:val="26"/>
              </w:rPr>
            </w:pPr>
          </w:p>
          <w:p w:rsidR="00657D4D" w:rsidRPr="004B0D7A" w:rsidRDefault="00657D4D" w:rsidP="00A9708B">
            <w:pPr>
              <w:jc w:val="center"/>
              <w:rPr>
                <w:sz w:val="26"/>
                <w:szCs w:val="26"/>
              </w:rPr>
            </w:pPr>
          </w:p>
          <w:p w:rsidR="00657D4D" w:rsidRPr="004B0D7A" w:rsidRDefault="00657D4D" w:rsidP="00657D4D">
            <w:pPr>
              <w:jc w:val="center"/>
              <w:rPr>
                <w:sz w:val="26"/>
                <w:szCs w:val="26"/>
              </w:rPr>
            </w:pPr>
            <w:r w:rsidRPr="004B0D7A">
              <w:rPr>
                <w:sz w:val="26"/>
                <w:szCs w:val="26"/>
              </w:rPr>
              <w:t>-"-</w:t>
            </w:r>
          </w:p>
          <w:p w:rsidR="00F54383" w:rsidRPr="004B0D7A" w:rsidRDefault="00F54383" w:rsidP="00657D4D">
            <w:pPr>
              <w:rPr>
                <w:sz w:val="26"/>
                <w:szCs w:val="26"/>
              </w:rPr>
            </w:pPr>
            <w:r w:rsidRPr="004B0D7A">
              <w:rPr>
                <w:sz w:val="26"/>
                <w:szCs w:val="26"/>
              </w:rPr>
              <w:t xml:space="preserve">в соответствии со </w:t>
            </w:r>
            <w:proofErr w:type="spellStart"/>
            <w:r w:rsidRPr="004B0D7A">
              <w:rPr>
                <w:sz w:val="26"/>
                <w:szCs w:val="26"/>
              </w:rPr>
              <w:t>СНиП</w:t>
            </w:r>
            <w:proofErr w:type="spellEnd"/>
            <w:r w:rsidRPr="004B0D7A">
              <w:rPr>
                <w:sz w:val="26"/>
                <w:szCs w:val="26"/>
              </w:rPr>
              <w:t xml:space="preserve"> 2.07.01-89*, приложение 1 и СП 30-102-99</w:t>
            </w:r>
          </w:p>
        </w:tc>
      </w:tr>
      <w:tr w:rsidR="00F54383" w:rsidRPr="004B0D7A" w:rsidTr="00A9708B">
        <w:tc>
          <w:tcPr>
            <w:tcW w:w="5165" w:type="dxa"/>
            <w:tcBorders>
              <w:left w:val="single" w:sz="4" w:space="0" w:color="000000"/>
              <w:bottom w:val="single" w:sz="4" w:space="0" w:color="000000"/>
            </w:tcBorders>
            <w:tcMar>
              <w:top w:w="57" w:type="dxa"/>
              <w:bottom w:w="57" w:type="dxa"/>
            </w:tcMar>
          </w:tcPr>
          <w:p w:rsidR="00F54383" w:rsidRPr="004B0D7A" w:rsidRDefault="00F54383" w:rsidP="00A9708B">
            <w:pPr>
              <w:snapToGrid w:val="0"/>
              <w:rPr>
                <w:sz w:val="26"/>
                <w:szCs w:val="26"/>
              </w:rPr>
            </w:pPr>
            <w:r w:rsidRPr="004B0D7A">
              <w:rPr>
                <w:sz w:val="26"/>
                <w:szCs w:val="26"/>
              </w:rPr>
              <w:t xml:space="preserve">3. Минимальное расстояние от границ приусадебных участков до лесных массивов при новом строительстве                                                                               </w:t>
            </w:r>
          </w:p>
        </w:tc>
        <w:tc>
          <w:tcPr>
            <w:tcW w:w="2055" w:type="dxa"/>
            <w:tcBorders>
              <w:left w:val="single" w:sz="4" w:space="0" w:color="000000"/>
              <w:bottom w:val="single" w:sz="4" w:space="0" w:color="000000"/>
            </w:tcBorders>
            <w:tcMar>
              <w:top w:w="57" w:type="dxa"/>
              <w:bottom w:w="57" w:type="dxa"/>
            </w:tcMar>
          </w:tcPr>
          <w:p w:rsidR="00F54383" w:rsidRPr="004B0D7A" w:rsidRDefault="00F54383" w:rsidP="00A9708B">
            <w:pPr>
              <w:snapToGrid w:val="0"/>
              <w:jc w:val="center"/>
              <w:rPr>
                <w:sz w:val="26"/>
                <w:szCs w:val="26"/>
              </w:rPr>
            </w:pPr>
            <w:r w:rsidRPr="004B0D7A">
              <w:rPr>
                <w:sz w:val="26"/>
                <w:szCs w:val="26"/>
              </w:rPr>
              <w:t xml:space="preserve">Не менее </w:t>
            </w:r>
            <w:smartTag w:uri="urn:schemas-microsoft-com:office:smarttags" w:element="metricconverter">
              <w:smartTagPr>
                <w:attr w:name="ProductID" w:val="15 м"/>
              </w:smartTagPr>
              <w:r w:rsidRPr="004B0D7A">
                <w:rPr>
                  <w:sz w:val="26"/>
                  <w:szCs w:val="26"/>
                </w:rPr>
                <w:t>15 м</w:t>
              </w:r>
            </w:smartTag>
          </w:p>
        </w:tc>
        <w:tc>
          <w:tcPr>
            <w:tcW w:w="2703" w:type="dxa"/>
            <w:tcBorders>
              <w:left w:val="single" w:sz="4" w:space="0" w:color="000000"/>
              <w:bottom w:val="single" w:sz="4" w:space="0" w:color="000000"/>
              <w:right w:val="single" w:sz="4" w:space="0" w:color="000000"/>
            </w:tcBorders>
            <w:tcMar>
              <w:top w:w="57" w:type="dxa"/>
              <w:bottom w:w="57" w:type="dxa"/>
            </w:tcMar>
          </w:tcPr>
          <w:p w:rsidR="00F54383" w:rsidRPr="004B0D7A" w:rsidRDefault="00F54383" w:rsidP="006A002C">
            <w:pPr>
              <w:snapToGrid w:val="0"/>
              <w:rPr>
                <w:sz w:val="26"/>
                <w:szCs w:val="26"/>
              </w:rPr>
            </w:pPr>
            <w:r w:rsidRPr="004B0D7A">
              <w:rPr>
                <w:sz w:val="26"/>
                <w:szCs w:val="26"/>
              </w:rPr>
              <w:t xml:space="preserve">в соответствии со </w:t>
            </w:r>
            <w:proofErr w:type="spellStart"/>
            <w:r w:rsidRPr="004B0D7A">
              <w:rPr>
                <w:sz w:val="26"/>
                <w:szCs w:val="26"/>
              </w:rPr>
              <w:t>СНиП</w:t>
            </w:r>
            <w:proofErr w:type="spellEnd"/>
            <w:r w:rsidRPr="004B0D7A">
              <w:rPr>
                <w:sz w:val="26"/>
                <w:szCs w:val="26"/>
              </w:rPr>
              <w:t xml:space="preserve"> 2.07.01-89*, приложение 1, п.5</w:t>
            </w:r>
          </w:p>
        </w:tc>
      </w:tr>
    </w:tbl>
    <w:p w:rsidR="00F54383" w:rsidRPr="004B0D7A" w:rsidRDefault="00F54383" w:rsidP="00F54383">
      <w:pPr>
        <w:ind w:firstLine="567"/>
        <w:jc w:val="both"/>
        <w:rPr>
          <w:sz w:val="26"/>
          <w:szCs w:val="26"/>
        </w:rPr>
      </w:pPr>
      <w:r w:rsidRPr="004B0D7A">
        <w:rPr>
          <w:sz w:val="26"/>
          <w:szCs w:val="26"/>
        </w:rPr>
        <w:t>Примечания:</w:t>
      </w:r>
    </w:p>
    <w:p w:rsidR="008F15AC" w:rsidRPr="004B0D7A" w:rsidRDefault="00F54383" w:rsidP="008F15AC">
      <w:pPr>
        <w:pStyle w:val="a5"/>
        <w:shd w:val="clear" w:color="auto" w:fill="FCFCFC"/>
        <w:spacing w:before="0" w:beforeAutospacing="0" w:after="0" w:afterAutospacing="0"/>
        <w:jc w:val="both"/>
        <w:textAlignment w:val="baseline"/>
        <w:rPr>
          <w:color w:val="444444"/>
          <w:sz w:val="26"/>
          <w:szCs w:val="26"/>
        </w:rPr>
      </w:pPr>
      <w:r w:rsidRPr="004B0D7A">
        <w:rPr>
          <w:sz w:val="26"/>
          <w:szCs w:val="26"/>
        </w:rPr>
        <w:t xml:space="preserve">1. </w:t>
      </w:r>
      <w:r w:rsidR="008F15AC" w:rsidRPr="004B0D7A">
        <w:rPr>
          <w:color w:val="444444"/>
          <w:sz w:val="26"/>
          <w:szCs w:val="26"/>
        </w:rPr>
        <w:t>Расстояние между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F54383" w:rsidRPr="004B0D7A" w:rsidRDefault="00F54383" w:rsidP="00F54383">
      <w:pPr>
        <w:spacing w:before="57"/>
        <w:jc w:val="both"/>
        <w:rPr>
          <w:sz w:val="26"/>
          <w:szCs w:val="26"/>
        </w:rPr>
      </w:pPr>
      <w:r w:rsidRPr="004B0D7A">
        <w:rPr>
          <w:sz w:val="26"/>
          <w:szCs w:val="26"/>
        </w:rPr>
        <w:lastRenderedPageBreak/>
        <w:t>2. Допускается блокировка хозяйственных построек на смежных приусадебных участках по взаимному согласию домовладельцев и в случаях, обусловленных историко-культурными охранными сервитутами, а также встраивание и блокировка хозяйственных построек к основному строению. В данных случаях минимальное расстояние от границ землевладения до строений определяется, исходя из целевого назначения постройки (помещения) со стороны границы соседнего землевладения.</w:t>
      </w:r>
    </w:p>
    <w:p w:rsidR="008F15AC" w:rsidRPr="004B0D7A" w:rsidRDefault="008F15AC" w:rsidP="008F15AC">
      <w:pPr>
        <w:spacing w:before="57"/>
        <w:ind w:left="284" w:hanging="284"/>
        <w:jc w:val="both"/>
        <w:rPr>
          <w:color w:val="444444"/>
          <w:sz w:val="26"/>
          <w:szCs w:val="26"/>
          <w:shd w:val="clear" w:color="auto" w:fill="FFFFFF"/>
        </w:rPr>
      </w:pPr>
      <w:r w:rsidRPr="004B0D7A">
        <w:rPr>
          <w:sz w:val="26"/>
          <w:szCs w:val="26"/>
        </w:rPr>
        <w:t xml:space="preserve">3. </w:t>
      </w:r>
      <w:r w:rsidRPr="004B0D7A">
        <w:rPr>
          <w:color w:val="444444"/>
          <w:sz w:val="26"/>
          <w:szCs w:val="26"/>
        </w:rPr>
        <w:t>При отсутствии централизованной канализации расстояние от туалета до стен соседнего дома должно быть не менее 12 метров, до источника водоснабжения (колодца) - не менее 25 м.</w:t>
      </w:r>
    </w:p>
    <w:p w:rsidR="008F15AC" w:rsidRPr="004B0D7A" w:rsidRDefault="008F15AC" w:rsidP="008F15AC">
      <w:pPr>
        <w:spacing w:before="57"/>
        <w:ind w:left="284" w:hanging="284"/>
        <w:jc w:val="both"/>
        <w:rPr>
          <w:sz w:val="26"/>
          <w:szCs w:val="26"/>
        </w:rPr>
      </w:pPr>
    </w:p>
    <w:p w:rsidR="00F54383" w:rsidRPr="004B0D7A" w:rsidRDefault="00F54383" w:rsidP="00F54383">
      <w:pPr>
        <w:pStyle w:val="ConsPlusNormal"/>
        <w:ind w:firstLine="540"/>
        <w:jc w:val="center"/>
        <w:rPr>
          <w:rFonts w:ascii="Times New Roman" w:hAnsi="Times New Roman" w:cs="Times New Roman"/>
          <w:b/>
          <w:sz w:val="26"/>
          <w:szCs w:val="26"/>
        </w:rPr>
      </w:pPr>
      <w:r w:rsidRPr="004B0D7A">
        <w:rPr>
          <w:rFonts w:ascii="Times New Roman" w:hAnsi="Times New Roman" w:cs="Times New Roman"/>
          <w:b/>
          <w:sz w:val="26"/>
          <w:szCs w:val="26"/>
        </w:rPr>
        <w:t>Предельное количество этажей или предельную высоту зданий, строений, сооружений.</w:t>
      </w:r>
    </w:p>
    <w:p w:rsidR="008F64A4" w:rsidRPr="004B0D7A" w:rsidRDefault="008F64A4" w:rsidP="008F64A4">
      <w:pPr>
        <w:autoSpaceDE w:val="0"/>
        <w:autoSpaceDN w:val="0"/>
        <w:adjustRightInd w:val="0"/>
        <w:ind w:firstLine="540"/>
        <w:jc w:val="both"/>
        <w:rPr>
          <w:sz w:val="26"/>
          <w:szCs w:val="26"/>
        </w:rPr>
      </w:pPr>
      <w:r w:rsidRPr="004B0D7A">
        <w:rPr>
          <w:sz w:val="26"/>
          <w:szCs w:val="26"/>
        </w:rPr>
        <w:t>Не подлежат установлению</w:t>
      </w:r>
      <w:r w:rsidR="00F4500E" w:rsidRPr="004B0D7A">
        <w:rPr>
          <w:sz w:val="26"/>
          <w:szCs w:val="26"/>
        </w:rPr>
        <w:t>.</w:t>
      </w:r>
    </w:p>
    <w:p w:rsidR="009D2B9F" w:rsidRPr="004B0D7A" w:rsidRDefault="008F64A4" w:rsidP="009D2B9F">
      <w:pPr>
        <w:autoSpaceDE w:val="0"/>
        <w:autoSpaceDN w:val="0"/>
        <w:adjustRightInd w:val="0"/>
        <w:ind w:firstLine="540"/>
        <w:jc w:val="both"/>
        <w:rPr>
          <w:bCs/>
          <w:sz w:val="26"/>
          <w:szCs w:val="26"/>
        </w:rPr>
      </w:pPr>
      <w:r w:rsidRPr="004B0D7A">
        <w:rPr>
          <w:sz w:val="26"/>
          <w:szCs w:val="26"/>
        </w:rPr>
        <w:t xml:space="preserve">Примечание: </w:t>
      </w:r>
      <w:r w:rsidR="009D2B9F" w:rsidRPr="004B0D7A">
        <w:rPr>
          <w:sz w:val="26"/>
          <w:szCs w:val="26"/>
        </w:rPr>
        <w:t>для</w:t>
      </w:r>
      <w:r w:rsidR="009D2B9F" w:rsidRPr="004B0D7A">
        <w:rPr>
          <w:color w:val="FF0000"/>
          <w:sz w:val="26"/>
          <w:szCs w:val="26"/>
        </w:rPr>
        <w:t xml:space="preserve"> </w:t>
      </w:r>
      <w:r w:rsidR="009D2B9F" w:rsidRPr="004B0D7A">
        <w:rPr>
          <w:sz w:val="26"/>
          <w:szCs w:val="26"/>
        </w:rPr>
        <w:t>видов разрешенного использования с кодами 2.1 и 2.2</w:t>
      </w:r>
      <w:r w:rsidR="009D2B9F" w:rsidRPr="004B0D7A">
        <w:rPr>
          <w:color w:val="FF0000"/>
          <w:sz w:val="26"/>
          <w:szCs w:val="26"/>
        </w:rPr>
        <w:t xml:space="preserve"> </w:t>
      </w:r>
      <w:r w:rsidR="009D2B9F" w:rsidRPr="004B0D7A">
        <w:rPr>
          <w:bCs/>
          <w:sz w:val="26"/>
          <w:szCs w:val="26"/>
        </w:rPr>
        <w:t>параметры установлены ниже:</w:t>
      </w:r>
    </w:p>
    <w:p w:rsidR="009D42F4" w:rsidRPr="004B0D7A" w:rsidRDefault="00F54383" w:rsidP="00F3713F">
      <w:pPr>
        <w:spacing w:before="57"/>
        <w:ind w:left="709" w:hanging="709"/>
        <w:rPr>
          <w:sz w:val="26"/>
          <w:szCs w:val="26"/>
        </w:rPr>
      </w:pPr>
      <w:r w:rsidRPr="004B0D7A">
        <w:rPr>
          <w:sz w:val="26"/>
          <w:szCs w:val="26"/>
        </w:rPr>
        <w:t xml:space="preserve">1.Максимальное количество этажей зданий, строений, сооружений </w:t>
      </w:r>
      <w:r w:rsidR="009D42F4" w:rsidRPr="004B0D7A">
        <w:rPr>
          <w:sz w:val="26"/>
          <w:szCs w:val="26"/>
        </w:rPr>
        <w:t xml:space="preserve">– не более чем </w:t>
      </w:r>
      <w:r w:rsidR="00445B38" w:rsidRPr="004B0D7A">
        <w:rPr>
          <w:sz w:val="26"/>
          <w:szCs w:val="26"/>
        </w:rPr>
        <w:t xml:space="preserve">3 этажа, включая </w:t>
      </w:r>
      <w:proofErr w:type="gramStart"/>
      <w:r w:rsidR="00445B38" w:rsidRPr="004B0D7A">
        <w:rPr>
          <w:sz w:val="26"/>
          <w:szCs w:val="26"/>
        </w:rPr>
        <w:t>мансардный</w:t>
      </w:r>
      <w:proofErr w:type="gramEnd"/>
      <w:r w:rsidR="00445B38" w:rsidRPr="004B0D7A">
        <w:rPr>
          <w:sz w:val="26"/>
          <w:szCs w:val="26"/>
        </w:rPr>
        <w:t>.</w:t>
      </w:r>
    </w:p>
    <w:p w:rsidR="005B2FF2" w:rsidRPr="004B0D7A" w:rsidRDefault="005B2FF2" w:rsidP="00F3713F">
      <w:pPr>
        <w:ind w:left="709" w:hanging="709"/>
        <w:rPr>
          <w:rStyle w:val="af2"/>
          <w:i w:val="0"/>
          <w:sz w:val="26"/>
          <w:szCs w:val="26"/>
        </w:rPr>
      </w:pPr>
      <w:r w:rsidRPr="004B0D7A">
        <w:rPr>
          <w:sz w:val="26"/>
          <w:szCs w:val="26"/>
        </w:rPr>
        <w:t xml:space="preserve">2. </w:t>
      </w:r>
      <w:r w:rsidRPr="004B0D7A">
        <w:rPr>
          <w:rStyle w:val="af2"/>
          <w:i w:val="0"/>
          <w:sz w:val="26"/>
          <w:szCs w:val="26"/>
        </w:rPr>
        <w:t xml:space="preserve">Максимальная высота объектов капитального строительства от уровня земли до верха перекрытия последнего этажа (или конька кровли) - 20 м; </w:t>
      </w:r>
    </w:p>
    <w:p w:rsidR="00F54383" w:rsidRPr="004B0D7A" w:rsidRDefault="009D2B9F" w:rsidP="00F54383">
      <w:pPr>
        <w:spacing w:before="57"/>
        <w:jc w:val="both"/>
        <w:rPr>
          <w:sz w:val="26"/>
          <w:szCs w:val="26"/>
        </w:rPr>
      </w:pPr>
      <w:r w:rsidRPr="004B0D7A">
        <w:rPr>
          <w:sz w:val="26"/>
          <w:szCs w:val="26"/>
        </w:rPr>
        <w:t>3</w:t>
      </w:r>
      <w:r w:rsidR="00F54383" w:rsidRPr="004B0D7A">
        <w:rPr>
          <w:sz w:val="26"/>
          <w:szCs w:val="26"/>
        </w:rPr>
        <w:t>. Высота строений:</w:t>
      </w:r>
    </w:p>
    <w:p w:rsidR="00F54383" w:rsidRPr="004B0D7A" w:rsidRDefault="00F54383" w:rsidP="00F54383">
      <w:pPr>
        <w:ind w:left="284"/>
        <w:rPr>
          <w:i/>
          <w:sz w:val="26"/>
          <w:szCs w:val="26"/>
        </w:rPr>
      </w:pPr>
      <w:r w:rsidRPr="004B0D7A">
        <w:rPr>
          <w:i/>
          <w:sz w:val="26"/>
          <w:szCs w:val="26"/>
        </w:rPr>
        <w:t xml:space="preserve">для всех основных строений: </w:t>
      </w:r>
    </w:p>
    <w:p w:rsidR="00F54383" w:rsidRPr="004B0D7A" w:rsidRDefault="00F54383" w:rsidP="003A3CC9">
      <w:pPr>
        <w:numPr>
          <w:ilvl w:val="0"/>
          <w:numId w:val="6"/>
        </w:numPr>
        <w:tabs>
          <w:tab w:val="left" w:pos="360"/>
        </w:tabs>
        <w:suppressAutoHyphens/>
        <w:overflowPunct w:val="0"/>
        <w:autoSpaceDE w:val="0"/>
        <w:jc w:val="both"/>
        <w:textAlignment w:val="baseline"/>
        <w:rPr>
          <w:sz w:val="26"/>
          <w:szCs w:val="26"/>
        </w:rPr>
      </w:pPr>
      <w:r w:rsidRPr="004B0D7A">
        <w:rPr>
          <w:sz w:val="26"/>
          <w:szCs w:val="26"/>
        </w:rPr>
        <w:t>количество надземных этажей – до двух с возможным использованием (дополнительно) мансардного этажа, с соблюдением норм освещенности соседнего участка;</w:t>
      </w:r>
    </w:p>
    <w:p w:rsidR="00F54383" w:rsidRPr="004B0D7A" w:rsidRDefault="00F54383" w:rsidP="003A3CC9">
      <w:pPr>
        <w:numPr>
          <w:ilvl w:val="0"/>
          <w:numId w:val="6"/>
        </w:numPr>
        <w:tabs>
          <w:tab w:val="left" w:pos="360"/>
        </w:tabs>
        <w:suppressAutoHyphens/>
        <w:overflowPunct w:val="0"/>
        <w:autoSpaceDE w:val="0"/>
        <w:jc w:val="both"/>
        <w:textAlignment w:val="baseline"/>
        <w:rPr>
          <w:sz w:val="26"/>
          <w:szCs w:val="26"/>
        </w:rPr>
      </w:pPr>
      <w:r w:rsidRPr="004B0D7A">
        <w:rPr>
          <w:sz w:val="26"/>
          <w:szCs w:val="26"/>
        </w:rPr>
        <w:t>высота от уровня земли:</w:t>
      </w:r>
    </w:p>
    <w:p w:rsidR="00F54383" w:rsidRPr="004B0D7A" w:rsidRDefault="00F54383" w:rsidP="003A3CC9">
      <w:pPr>
        <w:numPr>
          <w:ilvl w:val="0"/>
          <w:numId w:val="7"/>
        </w:numPr>
        <w:tabs>
          <w:tab w:val="left" w:pos="1211"/>
        </w:tabs>
        <w:suppressAutoHyphens/>
        <w:overflowPunct w:val="0"/>
        <w:autoSpaceDE w:val="0"/>
        <w:ind w:left="1211"/>
        <w:textAlignment w:val="baseline"/>
        <w:rPr>
          <w:sz w:val="26"/>
          <w:szCs w:val="26"/>
        </w:rPr>
      </w:pPr>
      <w:r w:rsidRPr="004B0D7A">
        <w:rPr>
          <w:sz w:val="26"/>
          <w:szCs w:val="26"/>
        </w:rPr>
        <w:t>до верха плоской кровли</w:t>
      </w:r>
      <w:r w:rsidRPr="004B0D7A">
        <w:rPr>
          <w:sz w:val="26"/>
          <w:szCs w:val="26"/>
        </w:rPr>
        <w:tab/>
      </w:r>
      <w:r w:rsidRPr="004B0D7A">
        <w:rPr>
          <w:sz w:val="26"/>
          <w:szCs w:val="26"/>
        </w:rPr>
        <w:tab/>
      </w:r>
      <w:r w:rsidRPr="004B0D7A">
        <w:rPr>
          <w:sz w:val="26"/>
          <w:szCs w:val="26"/>
        </w:rPr>
        <w:tab/>
      </w:r>
      <w:r w:rsidRPr="004B0D7A">
        <w:rPr>
          <w:sz w:val="26"/>
          <w:szCs w:val="26"/>
        </w:rPr>
        <w:tab/>
      </w:r>
      <w:r w:rsidRPr="004B0D7A">
        <w:rPr>
          <w:sz w:val="26"/>
          <w:szCs w:val="26"/>
        </w:rPr>
        <w:tab/>
        <w:t xml:space="preserve">не более </w:t>
      </w:r>
      <w:smartTag w:uri="urn:schemas-microsoft-com:office:smarttags" w:element="metricconverter">
        <w:smartTagPr>
          <w:attr w:name="ProductID" w:val="9,6 м"/>
        </w:smartTagPr>
        <w:r w:rsidRPr="004B0D7A">
          <w:rPr>
            <w:sz w:val="26"/>
            <w:szCs w:val="26"/>
          </w:rPr>
          <w:t>9,6 м</w:t>
        </w:r>
      </w:smartTag>
    </w:p>
    <w:p w:rsidR="00F54383" w:rsidRPr="004B0D7A" w:rsidRDefault="00F54383" w:rsidP="003A3CC9">
      <w:pPr>
        <w:numPr>
          <w:ilvl w:val="0"/>
          <w:numId w:val="7"/>
        </w:numPr>
        <w:tabs>
          <w:tab w:val="left" w:pos="1211"/>
        </w:tabs>
        <w:suppressAutoHyphens/>
        <w:overflowPunct w:val="0"/>
        <w:autoSpaceDE w:val="0"/>
        <w:ind w:left="1211"/>
        <w:textAlignment w:val="baseline"/>
        <w:rPr>
          <w:sz w:val="26"/>
          <w:szCs w:val="26"/>
        </w:rPr>
      </w:pPr>
      <w:r w:rsidRPr="004B0D7A">
        <w:rPr>
          <w:sz w:val="26"/>
          <w:szCs w:val="26"/>
        </w:rPr>
        <w:t>до конька скатной кровли</w:t>
      </w:r>
      <w:r w:rsidRPr="004B0D7A">
        <w:rPr>
          <w:sz w:val="26"/>
          <w:szCs w:val="26"/>
        </w:rPr>
        <w:tab/>
      </w:r>
      <w:r w:rsidRPr="004B0D7A">
        <w:rPr>
          <w:sz w:val="26"/>
          <w:szCs w:val="26"/>
        </w:rPr>
        <w:tab/>
      </w:r>
      <w:r w:rsidRPr="004B0D7A">
        <w:rPr>
          <w:sz w:val="26"/>
          <w:szCs w:val="26"/>
        </w:rPr>
        <w:tab/>
      </w:r>
      <w:r w:rsidRPr="004B0D7A">
        <w:rPr>
          <w:sz w:val="26"/>
          <w:szCs w:val="26"/>
        </w:rPr>
        <w:tab/>
      </w:r>
      <w:r w:rsidRPr="004B0D7A">
        <w:rPr>
          <w:sz w:val="26"/>
          <w:szCs w:val="26"/>
        </w:rPr>
        <w:tab/>
        <w:t xml:space="preserve">не более </w:t>
      </w:r>
      <w:smartTag w:uri="urn:schemas-microsoft-com:office:smarttags" w:element="metricconverter">
        <w:smartTagPr>
          <w:attr w:name="ProductID" w:val="13,6 м"/>
        </w:smartTagPr>
        <w:r w:rsidRPr="004B0D7A">
          <w:rPr>
            <w:sz w:val="26"/>
            <w:szCs w:val="26"/>
          </w:rPr>
          <w:t>13,6 м</w:t>
        </w:r>
      </w:smartTag>
    </w:p>
    <w:p w:rsidR="00F54383" w:rsidRPr="004B0D7A" w:rsidRDefault="00F54383" w:rsidP="00F54383">
      <w:pPr>
        <w:ind w:left="360"/>
        <w:rPr>
          <w:i/>
          <w:sz w:val="26"/>
          <w:szCs w:val="26"/>
        </w:rPr>
      </w:pPr>
      <w:r w:rsidRPr="004B0D7A">
        <w:rPr>
          <w:i/>
          <w:sz w:val="26"/>
          <w:szCs w:val="26"/>
        </w:rPr>
        <w:t>для всех вспомогательных строений:</w:t>
      </w:r>
    </w:p>
    <w:p w:rsidR="00F54383" w:rsidRPr="004B0D7A" w:rsidRDefault="00F54383" w:rsidP="003A3CC9">
      <w:pPr>
        <w:numPr>
          <w:ilvl w:val="0"/>
          <w:numId w:val="8"/>
        </w:numPr>
        <w:tabs>
          <w:tab w:val="left" w:pos="360"/>
        </w:tabs>
        <w:suppressAutoHyphens/>
        <w:overflowPunct w:val="0"/>
        <w:autoSpaceDE w:val="0"/>
        <w:textAlignment w:val="baseline"/>
        <w:rPr>
          <w:sz w:val="26"/>
          <w:szCs w:val="26"/>
        </w:rPr>
      </w:pPr>
      <w:r w:rsidRPr="004B0D7A">
        <w:rPr>
          <w:sz w:val="26"/>
          <w:szCs w:val="26"/>
        </w:rPr>
        <w:t>высота от уровня земли:</w:t>
      </w:r>
    </w:p>
    <w:p w:rsidR="00F54383" w:rsidRPr="004B0D7A" w:rsidRDefault="00F54383" w:rsidP="003A3CC9">
      <w:pPr>
        <w:numPr>
          <w:ilvl w:val="0"/>
          <w:numId w:val="11"/>
        </w:numPr>
        <w:tabs>
          <w:tab w:val="left" w:pos="862"/>
        </w:tabs>
        <w:suppressAutoHyphens/>
        <w:overflowPunct w:val="0"/>
        <w:autoSpaceDE w:val="0"/>
        <w:ind w:left="862"/>
        <w:textAlignment w:val="baseline"/>
        <w:rPr>
          <w:sz w:val="26"/>
          <w:szCs w:val="26"/>
        </w:rPr>
      </w:pPr>
      <w:r w:rsidRPr="004B0D7A">
        <w:rPr>
          <w:sz w:val="26"/>
          <w:szCs w:val="26"/>
        </w:rPr>
        <w:t>до верха плоской кровли</w:t>
      </w:r>
      <w:r w:rsidRPr="004B0D7A">
        <w:rPr>
          <w:sz w:val="26"/>
          <w:szCs w:val="26"/>
        </w:rPr>
        <w:tab/>
      </w:r>
      <w:r w:rsidRPr="004B0D7A">
        <w:rPr>
          <w:sz w:val="26"/>
          <w:szCs w:val="26"/>
        </w:rPr>
        <w:tab/>
      </w:r>
      <w:r w:rsidRPr="004B0D7A">
        <w:rPr>
          <w:sz w:val="26"/>
          <w:szCs w:val="26"/>
        </w:rPr>
        <w:tab/>
      </w:r>
      <w:r w:rsidRPr="004B0D7A">
        <w:rPr>
          <w:sz w:val="26"/>
          <w:szCs w:val="26"/>
        </w:rPr>
        <w:tab/>
      </w:r>
      <w:r w:rsidRPr="004B0D7A">
        <w:rPr>
          <w:sz w:val="26"/>
          <w:szCs w:val="26"/>
        </w:rPr>
        <w:tab/>
      </w:r>
      <w:r w:rsidRPr="004B0D7A">
        <w:rPr>
          <w:sz w:val="26"/>
          <w:szCs w:val="26"/>
        </w:rPr>
        <w:tab/>
        <w:t xml:space="preserve">не более </w:t>
      </w:r>
      <w:smartTag w:uri="urn:schemas-microsoft-com:office:smarttags" w:element="metricconverter">
        <w:smartTagPr>
          <w:attr w:name="ProductID" w:val="4 м"/>
        </w:smartTagPr>
        <w:r w:rsidRPr="004B0D7A">
          <w:rPr>
            <w:sz w:val="26"/>
            <w:szCs w:val="26"/>
          </w:rPr>
          <w:t>4 м</w:t>
        </w:r>
      </w:smartTag>
    </w:p>
    <w:p w:rsidR="00F54383" w:rsidRPr="004B0D7A" w:rsidRDefault="00F54383" w:rsidP="003A3CC9">
      <w:pPr>
        <w:numPr>
          <w:ilvl w:val="0"/>
          <w:numId w:val="11"/>
        </w:numPr>
        <w:tabs>
          <w:tab w:val="left" w:pos="862"/>
        </w:tabs>
        <w:suppressAutoHyphens/>
        <w:overflowPunct w:val="0"/>
        <w:autoSpaceDE w:val="0"/>
        <w:ind w:left="862"/>
        <w:textAlignment w:val="baseline"/>
        <w:rPr>
          <w:sz w:val="26"/>
          <w:szCs w:val="26"/>
        </w:rPr>
      </w:pPr>
      <w:r w:rsidRPr="004B0D7A">
        <w:rPr>
          <w:sz w:val="26"/>
          <w:szCs w:val="26"/>
        </w:rPr>
        <w:t>до конька скатной кровли</w:t>
      </w:r>
      <w:r w:rsidRPr="004B0D7A">
        <w:rPr>
          <w:sz w:val="26"/>
          <w:szCs w:val="26"/>
        </w:rPr>
        <w:tab/>
      </w:r>
      <w:r w:rsidRPr="004B0D7A">
        <w:rPr>
          <w:sz w:val="26"/>
          <w:szCs w:val="26"/>
        </w:rPr>
        <w:tab/>
      </w:r>
      <w:r w:rsidRPr="004B0D7A">
        <w:rPr>
          <w:sz w:val="26"/>
          <w:szCs w:val="26"/>
        </w:rPr>
        <w:tab/>
      </w:r>
      <w:r w:rsidRPr="004B0D7A">
        <w:rPr>
          <w:sz w:val="26"/>
          <w:szCs w:val="26"/>
        </w:rPr>
        <w:tab/>
      </w:r>
      <w:r w:rsidRPr="004B0D7A">
        <w:rPr>
          <w:sz w:val="26"/>
          <w:szCs w:val="26"/>
        </w:rPr>
        <w:tab/>
      </w:r>
      <w:r w:rsidRPr="004B0D7A">
        <w:rPr>
          <w:sz w:val="26"/>
          <w:szCs w:val="26"/>
        </w:rPr>
        <w:tab/>
        <w:t xml:space="preserve">не более </w:t>
      </w:r>
      <w:smartTag w:uri="urn:schemas-microsoft-com:office:smarttags" w:element="metricconverter">
        <w:smartTagPr>
          <w:attr w:name="ProductID" w:val="7 м"/>
        </w:smartTagPr>
        <w:r w:rsidRPr="004B0D7A">
          <w:rPr>
            <w:sz w:val="26"/>
            <w:szCs w:val="26"/>
          </w:rPr>
          <w:t>7 м</w:t>
        </w:r>
      </w:smartTag>
    </w:p>
    <w:p w:rsidR="00F54383" w:rsidRPr="004B0D7A" w:rsidRDefault="00F54383" w:rsidP="00F54383">
      <w:pPr>
        <w:ind w:left="502"/>
        <w:rPr>
          <w:i/>
          <w:sz w:val="26"/>
          <w:szCs w:val="26"/>
        </w:rPr>
      </w:pPr>
      <w:r w:rsidRPr="004B0D7A">
        <w:rPr>
          <w:i/>
          <w:sz w:val="26"/>
          <w:szCs w:val="26"/>
        </w:rPr>
        <w:t>как исключение: шпили, башни, флагштоки – без  ограничения</w:t>
      </w:r>
    </w:p>
    <w:p w:rsidR="00F54383" w:rsidRPr="004B0D7A" w:rsidRDefault="00F54383" w:rsidP="00F54383">
      <w:pPr>
        <w:spacing w:before="57"/>
        <w:ind w:left="284" w:hanging="284"/>
        <w:jc w:val="both"/>
        <w:rPr>
          <w:sz w:val="26"/>
          <w:szCs w:val="26"/>
        </w:rPr>
      </w:pPr>
      <w:r w:rsidRPr="004B0D7A">
        <w:rPr>
          <w:sz w:val="26"/>
          <w:szCs w:val="26"/>
        </w:rPr>
        <w:t xml:space="preserve">- высота заборов между смежными земельными участками должна быть не выше </w:t>
      </w:r>
      <w:smartTag w:uri="urn:schemas-microsoft-com:office:smarttags" w:element="metricconverter">
        <w:smartTagPr>
          <w:attr w:name="ProductID" w:val="1.8 метра"/>
        </w:smartTagPr>
        <w:r w:rsidRPr="004B0D7A">
          <w:rPr>
            <w:sz w:val="26"/>
            <w:szCs w:val="26"/>
          </w:rPr>
          <w:t>1.8 метра</w:t>
        </w:r>
      </w:smartTag>
      <w:r w:rsidRPr="004B0D7A">
        <w:rPr>
          <w:sz w:val="26"/>
          <w:szCs w:val="26"/>
        </w:rPr>
        <w:t>, установка сплошных заборов должна производи</w:t>
      </w:r>
      <w:r w:rsidR="00247FCB" w:rsidRPr="004B0D7A">
        <w:rPr>
          <w:sz w:val="26"/>
          <w:szCs w:val="26"/>
        </w:rPr>
        <w:t>ться по согласованию с соседями;</w:t>
      </w:r>
    </w:p>
    <w:p w:rsidR="00F54383" w:rsidRPr="004B0D7A" w:rsidRDefault="004F7220" w:rsidP="00F54383">
      <w:pPr>
        <w:spacing w:before="57"/>
        <w:ind w:left="284" w:hanging="284"/>
        <w:jc w:val="both"/>
        <w:rPr>
          <w:sz w:val="26"/>
          <w:szCs w:val="26"/>
        </w:rPr>
      </w:pPr>
      <w:r w:rsidRPr="004B0D7A">
        <w:rPr>
          <w:sz w:val="26"/>
          <w:szCs w:val="26"/>
        </w:rPr>
        <w:t>4</w:t>
      </w:r>
      <w:r w:rsidR="00F54383" w:rsidRPr="004B0D7A">
        <w:rPr>
          <w:sz w:val="26"/>
          <w:szCs w:val="26"/>
        </w:rPr>
        <w:t xml:space="preserve">. Вспомогательные строения, за исключением гаражей, размещать </w:t>
      </w:r>
      <w:r w:rsidR="008F15AC" w:rsidRPr="004B0D7A">
        <w:rPr>
          <w:sz w:val="26"/>
          <w:szCs w:val="26"/>
        </w:rPr>
        <w:t>со стороны улиц не  допускается.</w:t>
      </w:r>
    </w:p>
    <w:p w:rsidR="008F15AC" w:rsidRPr="004B0D7A" w:rsidRDefault="004F7220" w:rsidP="00F54383">
      <w:pPr>
        <w:spacing w:before="57"/>
        <w:ind w:left="284" w:hanging="284"/>
        <w:jc w:val="both"/>
        <w:rPr>
          <w:sz w:val="26"/>
          <w:szCs w:val="26"/>
        </w:rPr>
      </w:pPr>
      <w:r w:rsidRPr="004B0D7A">
        <w:rPr>
          <w:sz w:val="26"/>
          <w:szCs w:val="26"/>
        </w:rPr>
        <w:t>5</w:t>
      </w:r>
      <w:r w:rsidR="008F15AC" w:rsidRPr="004B0D7A">
        <w:rPr>
          <w:sz w:val="26"/>
          <w:szCs w:val="26"/>
        </w:rPr>
        <w:t xml:space="preserve">. </w:t>
      </w:r>
      <w:r w:rsidR="008F15AC" w:rsidRPr="004B0D7A">
        <w:rPr>
          <w:color w:val="444444"/>
          <w:sz w:val="26"/>
          <w:szCs w:val="26"/>
          <w:shd w:val="clear" w:color="auto" w:fill="FFFFFF"/>
        </w:rPr>
        <w:t>Ограждение палисадников служат для ограничения свободного доступа со стороны улицы к жилому дому (по фасаду), являются элементом благоустройства улицы и относятся к землям общего пользования. Ширина</w:t>
      </w:r>
      <w:r w:rsidR="009E63E5" w:rsidRPr="004B0D7A">
        <w:rPr>
          <w:color w:val="444444"/>
          <w:sz w:val="26"/>
          <w:szCs w:val="26"/>
          <w:shd w:val="clear" w:color="auto" w:fill="FFFFFF"/>
        </w:rPr>
        <w:t xml:space="preserve"> </w:t>
      </w:r>
      <w:r w:rsidR="008F15AC" w:rsidRPr="004B0D7A">
        <w:rPr>
          <w:color w:val="444444"/>
          <w:sz w:val="26"/>
          <w:szCs w:val="26"/>
          <w:shd w:val="clear" w:color="auto" w:fill="FFFFFF"/>
        </w:rPr>
        <w:t>(глубина) палисадника допускается не более 3 м, ограждения могут быть выполнены высотой до 1,5 метров, не сплошные</w:t>
      </w:r>
      <w:r w:rsidR="008228A7" w:rsidRPr="004B0D7A">
        <w:rPr>
          <w:color w:val="444444"/>
          <w:sz w:val="26"/>
          <w:szCs w:val="26"/>
          <w:shd w:val="clear" w:color="auto" w:fill="FFFFFF"/>
        </w:rPr>
        <w:t>.</w:t>
      </w:r>
    </w:p>
    <w:p w:rsidR="00EC6B48" w:rsidRPr="004B0D7A" w:rsidRDefault="00EC6B48" w:rsidP="00F54383">
      <w:pPr>
        <w:ind w:firstLine="567"/>
        <w:jc w:val="both"/>
        <w:rPr>
          <w:color w:val="FF0000"/>
          <w:sz w:val="26"/>
          <w:szCs w:val="26"/>
        </w:rPr>
      </w:pPr>
    </w:p>
    <w:p w:rsidR="00F54383" w:rsidRPr="004B0D7A" w:rsidRDefault="00F54383" w:rsidP="00F54383">
      <w:pPr>
        <w:pStyle w:val="ConsPlusNormal"/>
        <w:ind w:firstLine="540"/>
        <w:jc w:val="center"/>
        <w:rPr>
          <w:rFonts w:ascii="Times New Roman" w:hAnsi="Times New Roman" w:cs="Times New Roman"/>
          <w:b/>
          <w:sz w:val="26"/>
          <w:szCs w:val="26"/>
        </w:rPr>
      </w:pPr>
      <w:r w:rsidRPr="004B0D7A">
        <w:rPr>
          <w:rFonts w:ascii="Times New Roman" w:hAnsi="Times New Roman" w:cs="Times New Roman"/>
          <w:b/>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F64A4" w:rsidRPr="004B0D7A" w:rsidRDefault="008F64A4" w:rsidP="008F64A4">
      <w:pPr>
        <w:autoSpaceDE w:val="0"/>
        <w:autoSpaceDN w:val="0"/>
        <w:adjustRightInd w:val="0"/>
        <w:ind w:firstLine="540"/>
        <w:jc w:val="both"/>
        <w:rPr>
          <w:sz w:val="26"/>
          <w:szCs w:val="26"/>
        </w:rPr>
      </w:pPr>
      <w:r w:rsidRPr="004B0D7A">
        <w:rPr>
          <w:sz w:val="26"/>
          <w:szCs w:val="26"/>
        </w:rPr>
        <w:lastRenderedPageBreak/>
        <w:t>Не подлежат установлению</w:t>
      </w:r>
      <w:r w:rsidR="00F4500E" w:rsidRPr="004B0D7A">
        <w:rPr>
          <w:sz w:val="26"/>
          <w:szCs w:val="26"/>
        </w:rPr>
        <w:t>.</w:t>
      </w:r>
    </w:p>
    <w:p w:rsidR="00F54383" w:rsidRPr="004B0D7A" w:rsidRDefault="008F64A4" w:rsidP="008F64A4">
      <w:pPr>
        <w:autoSpaceDE w:val="0"/>
        <w:autoSpaceDN w:val="0"/>
        <w:adjustRightInd w:val="0"/>
        <w:ind w:firstLine="540"/>
        <w:jc w:val="both"/>
        <w:rPr>
          <w:b/>
          <w:sz w:val="26"/>
          <w:szCs w:val="26"/>
        </w:rPr>
      </w:pPr>
      <w:r w:rsidRPr="004B0D7A">
        <w:rPr>
          <w:sz w:val="26"/>
          <w:szCs w:val="26"/>
        </w:rPr>
        <w:t xml:space="preserve">Примечание: для жилых домов усадебного типа </w:t>
      </w:r>
      <w:r w:rsidRPr="004B0D7A">
        <w:rPr>
          <w:bCs/>
          <w:sz w:val="26"/>
          <w:szCs w:val="26"/>
        </w:rPr>
        <w:t>параметры установлены ниже:</w:t>
      </w:r>
    </w:p>
    <w:p w:rsidR="00F54383" w:rsidRPr="004B0D7A" w:rsidRDefault="00F54383" w:rsidP="00F54383">
      <w:pPr>
        <w:spacing w:before="57"/>
        <w:rPr>
          <w:sz w:val="26"/>
          <w:szCs w:val="26"/>
        </w:rPr>
      </w:pPr>
      <w:r w:rsidRPr="004B0D7A">
        <w:rPr>
          <w:sz w:val="26"/>
          <w:szCs w:val="26"/>
        </w:rPr>
        <w:t>1. Коэффициент застройки территории:</w:t>
      </w:r>
    </w:p>
    <w:p w:rsidR="00F54383" w:rsidRPr="004B0D7A" w:rsidRDefault="00F54383" w:rsidP="003A3CC9">
      <w:pPr>
        <w:numPr>
          <w:ilvl w:val="0"/>
          <w:numId w:val="1"/>
        </w:numPr>
        <w:tabs>
          <w:tab w:val="left" w:pos="644"/>
        </w:tabs>
        <w:suppressAutoHyphens/>
        <w:overflowPunct w:val="0"/>
        <w:autoSpaceDE w:val="0"/>
        <w:ind w:left="644"/>
        <w:jc w:val="both"/>
        <w:textAlignment w:val="baseline"/>
        <w:rPr>
          <w:sz w:val="26"/>
          <w:szCs w:val="26"/>
        </w:rPr>
      </w:pPr>
      <w:r w:rsidRPr="004B0D7A">
        <w:rPr>
          <w:sz w:val="26"/>
          <w:szCs w:val="26"/>
        </w:rPr>
        <w:t>для жилых домов усадебного типа</w:t>
      </w:r>
    </w:p>
    <w:p w:rsidR="00F54383" w:rsidRPr="004B0D7A" w:rsidRDefault="00F54383" w:rsidP="00F54383">
      <w:pPr>
        <w:ind w:left="644"/>
        <w:jc w:val="both"/>
        <w:rPr>
          <w:sz w:val="26"/>
          <w:szCs w:val="26"/>
        </w:rPr>
      </w:pPr>
      <w:r w:rsidRPr="004B0D7A">
        <w:rPr>
          <w:sz w:val="26"/>
          <w:szCs w:val="26"/>
        </w:rPr>
        <w:t xml:space="preserve">при минимальной площади участка </w:t>
      </w:r>
      <w:smartTag w:uri="urn:schemas-microsoft-com:office:smarttags" w:element="metricconverter">
        <w:smartTagPr>
          <w:attr w:name="ProductID" w:val="600 м2"/>
        </w:smartTagPr>
        <w:r w:rsidRPr="004B0D7A">
          <w:rPr>
            <w:sz w:val="26"/>
            <w:szCs w:val="26"/>
          </w:rPr>
          <w:t>600 м</w:t>
        </w:r>
        <w:proofErr w:type="gramStart"/>
        <w:r w:rsidRPr="004B0D7A">
          <w:rPr>
            <w:sz w:val="26"/>
            <w:szCs w:val="26"/>
            <w:vertAlign w:val="superscript"/>
          </w:rPr>
          <w:t>2</w:t>
        </w:r>
      </w:smartTag>
      <w:proofErr w:type="gramEnd"/>
      <w:r w:rsidRPr="004B0D7A">
        <w:rPr>
          <w:sz w:val="26"/>
          <w:szCs w:val="26"/>
          <w:vertAlign w:val="superscript"/>
        </w:rPr>
        <w:t xml:space="preserve"> </w:t>
      </w:r>
      <w:r w:rsidRPr="004B0D7A">
        <w:rPr>
          <w:sz w:val="26"/>
          <w:szCs w:val="26"/>
          <w:vertAlign w:val="superscript"/>
        </w:rPr>
        <w:tab/>
      </w:r>
      <w:r w:rsidRPr="004B0D7A">
        <w:rPr>
          <w:sz w:val="26"/>
          <w:szCs w:val="26"/>
          <w:vertAlign w:val="superscript"/>
        </w:rPr>
        <w:tab/>
      </w:r>
      <w:r w:rsidRPr="004B0D7A">
        <w:rPr>
          <w:sz w:val="26"/>
          <w:szCs w:val="26"/>
          <w:vertAlign w:val="superscript"/>
        </w:rPr>
        <w:tab/>
      </w:r>
      <w:r w:rsidRPr="004B0D7A">
        <w:rPr>
          <w:sz w:val="26"/>
          <w:szCs w:val="26"/>
        </w:rPr>
        <w:t>не более 0,51</w:t>
      </w:r>
    </w:p>
    <w:p w:rsidR="00F54383" w:rsidRPr="004B0D7A" w:rsidRDefault="00F54383" w:rsidP="00F54383">
      <w:pPr>
        <w:ind w:firstLine="567"/>
        <w:jc w:val="center"/>
        <w:rPr>
          <w:b/>
          <w:sz w:val="26"/>
          <w:szCs w:val="26"/>
          <w:u w:val="single"/>
        </w:rPr>
      </w:pPr>
    </w:p>
    <w:p w:rsidR="00F54383" w:rsidRPr="004B0D7A" w:rsidRDefault="00F54383" w:rsidP="00445B38">
      <w:pPr>
        <w:tabs>
          <w:tab w:val="left" w:pos="0"/>
        </w:tabs>
        <w:jc w:val="center"/>
        <w:rPr>
          <w:sz w:val="26"/>
          <w:szCs w:val="26"/>
        </w:rPr>
      </w:pPr>
      <w:r w:rsidRPr="004B0D7A">
        <w:rPr>
          <w:b/>
          <w:bCs/>
          <w:sz w:val="26"/>
          <w:szCs w:val="26"/>
        </w:rPr>
        <w:t>Ограничения использования земельных участков и объектов капитального</w:t>
      </w:r>
      <w:r w:rsidR="00445B38" w:rsidRPr="004B0D7A">
        <w:rPr>
          <w:b/>
          <w:bCs/>
          <w:sz w:val="26"/>
          <w:szCs w:val="26"/>
        </w:rPr>
        <w:t xml:space="preserve"> </w:t>
      </w:r>
      <w:r w:rsidRPr="004B0D7A">
        <w:rPr>
          <w:b/>
          <w:bCs/>
          <w:sz w:val="26"/>
          <w:szCs w:val="26"/>
        </w:rPr>
        <w:t>строительства в зоне</w:t>
      </w:r>
      <w:r w:rsidRPr="004B0D7A">
        <w:rPr>
          <w:b/>
          <w:bCs/>
          <w:sz w:val="26"/>
          <w:szCs w:val="26"/>
          <w:lang w:eastAsia="ar-SA"/>
        </w:rPr>
        <w:t xml:space="preserve"> застройки</w:t>
      </w:r>
      <w:r w:rsidR="00445B38" w:rsidRPr="004B0D7A">
        <w:rPr>
          <w:b/>
          <w:bCs/>
          <w:sz w:val="26"/>
          <w:szCs w:val="26"/>
        </w:rPr>
        <w:t xml:space="preserve"> </w:t>
      </w:r>
      <w:r w:rsidRPr="004B0D7A">
        <w:rPr>
          <w:b/>
          <w:bCs/>
          <w:sz w:val="26"/>
          <w:szCs w:val="26"/>
        </w:rPr>
        <w:t>индивидуальными жилыми домами устанавливаемые в соответствии с законодательством Российской Федерации:</w:t>
      </w:r>
    </w:p>
    <w:p w:rsidR="008F7D3C" w:rsidRPr="004B0D7A" w:rsidRDefault="00F54383" w:rsidP="00F54383">
      <w:pPr>
        <w:ind w:firstLine="567"/>
        <w:jc w:val="both"/>
        <w:rPr>
          <w:sz w:val="26"/>
          <w:szCs w:val="26"/>
        </w:rPr>
      </w:pPr>
      <w:r w:rsidRPr="004B0D7A">
        <w:rPr>
          <w:sz w:val="26"/>
          <w:szCs w:val="26"/>
        </w:rPr>
        <w:t>1. Допустимый режим использования и застройки санитарно-защитных зон необходимо</w:t>
      </w:r>
      <w:r w:rsidR="008F7D3C" w:rsidRPr="004B0D7A">
        <w:rPr>
          <w:sz w:val="26"/>
          <w:szCs w:val="26"/>
        </w:rPr>
        <w:t xml:space="preserve"> </w:t>
      </w:r>
      <w:r w:rsidRPr="004B0D7A">
        <w:rPr>
          <w:sz w:val="26"/>
          <w:szCs w:val="26"/>
        </w:rPr>
        <w:t>принимать в соответствии с действующим законодательством, СП 42.13330.2011 «</w:t>
      </w:r>
      <w:proofErr w:type="spellStart"/>
      <w:r w:rsidRPr="004B0D7A">
        <w:rPr>
          <w:sz w:val="26"/>
          <w:szCs w:val="26"/>
        </w:rPr>
        <w:t>СНиП</w:t>
      </w:r>
      <w:proofErr w:type="spellEnd"/>
      <w:r w:rsidRPr="004B0D7A">
        <w:rPr>
          <w:sz w:val="26"/>
          <w:szCs w:val="26"/>
        </w:rPr>
        <w:t xml:space="preserve"> 2.07.01-89* «Градостроительство. Планировка и застройка городских и сельских поселений»</w:t>
      </w:r>
      <w:r w:rsidR="008F7D3C" w:rsidRPr="004B0D7A">
        <w:rPr>
          <w:sz w:val="26"/>
          <w:szCs w:val="26"/>
        </w:rPr>
        <w:t xml:space="preserve"> </w:t>
      </w:r>
      <w:r w:rsidRPr="004B0D7A">
        <w:rPr>
          <w:sz w:val="26"/>
          <w:szCs w:val="26"/>
        </w:rPr>
        <w:t xml:space="preserve">(далее по тексту - СП 42.13330.2011), </w:t>
      </w:r>
      <w:proofErr w:type="spellStart"/>
      <w:r w:rsidRPr="004B0D7A">
        <w:rPr>
          <w:sz w:val="26"/>
          <w:szCs w:val="26"/>
        </w:rPr>
        <w:t>СанПиН</w:t>
      </w:r>
      <w:proofErr w:type="spellEnd"/>
      <w:r w:rsidRPr="004B0D7A">
        <w:rPr>
          <w:sz w:val="26"/>
          <w:szCs w:val="26"/>
        </w:rPr>
        <w:t xml:space="preserve"> 2.2.1/2.1.1.1200.</w:t>
      </w:r>
      <w:r w:rsidR="008F7D3C" w:rsidRPr="004B0D7A">
        <w:rPr>
          <w:sz w:val="26"/>
          <w:szCs w:val="26"/>
        </w:rPr>
        <w:t xml:space="preserve"> </w:t>
      </w:r>
    </w:p>
    <w:p w:rsidR="00F4500E" w:rsidRPr="004B0D7A" w:rsidRDefault="00F54383" w:rsidP="00F54383">
      <w:pPr>
        <w:ind w:firstLine="567"/>
        <w:jc w:val="both"/>
        <w:rPr>
          <w:sz w:val="26"/>
          <w:szCs w:val="26"/>
        </w:rPr>
      </w:pPr>
      <w:r w:rsidRPr="004B0D7A">
        <w:rPr>
          <w:sz w:val="26"/>
          <w:szCs w:val="26"/>
        </w:rPr>
        <w:t xml:space="preserve">2. Ограничения использования территорий в границах </w:t>
      </w:r>
      <w:proofErr w:type="spellStart"/>
      <w:r w:rsidRPr="004B0D7A">
        <w:rPr>
          <w:sz w:val="26"/>
          <w:szCs w:val="26"/>
        </w:rPr>
        <w:t>водоохранных</w:t>
      </w:r>
      <w:proofErr w:type="spellEnd"/>
      <w:r w:rsidRPr="004B0D7A">
        <w:rPr>
          <w:sz w:val="26"/>
          <w:szCs w:val="26"/>
        </w:rPr>
        <w:t xml:space="preserve"> зон устанавливаются статьёй 26 Правил.</w:t>
      </w:r>
    </w:p>
    <w:p w:rsidR="00F3713F" w:rsidRPr="004B0D7A" w:rsidRDefault="00F54383" w:rsidP="00F3713F">
      <w:pPr>
        <w:ind w:firstLine="567"/>
        <w:jc w:val="both"/>
        <w:rPr>
          <w:sz w:val="26"/>
          <w:szCs w:val="26"/>
        </w:rPr>
      </w:pPr>
      <w:r w:rsidRPr="004B0D7A">
        <w:rPr>
          <w:sz w:val="26"/>
          <w:szCs w:val="26"/>
        </w:rPr>
        <w:t xml:space="preserve"> 3. Противопожарные расстояния от наземных и наземно-подземных стоянок</w:t>
      </w:r>
      <w:r w:rsidR="00F3713F" w:rsidRPr="004B0D7A">
        <w:rPr>
          <w:sz w:val="26"/>
          <w:szCs w:val="26"/>
        </w:rPr>
        <w:t xml:space="preserve"> </w:t>
      </w:r>
      <w:r w:rsidRPr="004B0D7A">
        <w:rPr>
          <w:sz w:val="26"/>
          <w:szCs w:val="26"/>
        </w:rPr>
        <w:t xml:space="preserve">автомобилей до жилых и общественных зданий следует в соответствии с требованиями раздела 4 СП 4.13130.2013 «Системы противопожарной защиты. Ограничение распространения пожара на объектах защиты. Требования к </w:t>
      </w:r>
      <w:proofErr w:type="spellStart"/>
      <w:r w:rsidRPr="004B0D7A">
        <w:rPr>
          <w:sz w:val="26"/>
          <w:szCs w:val="26"/>
        </w:rPr>
        <w:t>объемнопланировочным</w:t>
      </w:r>
      <w:proofErr w:type="spellEnd"/>
      <w:r w:rsidRPr="004B0D7A">
        <w:rPr>
          <w:sz w:val="26"/>
          <w:szCs w:val="26"/>
        </w:rPr>
        <w:t xml:space="preserve"> и конструктивным решениям» (далее по тексту - СП 4.13130.2013), от границ открытых плоскостных стоянок автомобилей до жилых, общественных или производственных зданий - по пунктам 6.11.2 и 6.11.3 СП 4.13130.2013.           </w:t>
      </w:r>
    </w:p>
    <w:p w:rsidR="00F3713F" w:rsidRPr="004B0D7A" w:rsidRDefault="00F54383" w:rsidP="00F3713F">
      <w:pPr>
        <w:ind w:firstLine="567"/>
        <w:jc w:val="both"/>
        <w:rPr>
          <w:sz w:val="26"/>
          <w:szCs w:val="26"/>
        </w:rPr>
      </w:pPr>
      <w:r w:rsidRPr="004B0D7A">
        <w:rPr>
          <w:sz w:val="26"/>
          <w:szCs w:val="26"/>
        </w:rPr>
        <w:t>4. Въезды и выезды со стоянок автомобилей должны быть обеспечены хорошим</w:t>
      </w:r>
      <w:r w:rsidR="00F3713F" w:rsidRPr="004B0D7A">
        <w:rPr>
          <w:sz w:val="26"/>
          <w:szCs w:val="26"/>
        </w:rPr>
        <w:t xml:space="preserve"> </w:t>
      </w:r>
      <w:r w:rsidRPr="004B0D7A">
        <w:rPr>
          <w:sz w:val="26"/>
          <w:szCs w:val="26"/>
        </w:rPr>
        <w:t>обзором и расположены так, чтобы все маневры автомобилей осуществлялись без создания</w:t>
      </w:r>
      <w:r w:rsidR="00F3713F" w:rsidRPr="004B0D7A">
        <w:rPr>
          <w:sz w:val="26"/>
          <w:szCs w:val="26"/>
        </w:rPr>
        <w:t xml:space="preserve"> </w:t>
      </w:r>
      <w:r w:rsidRPr="004B0D7A">
        <w:rPr>
          <w:sz w:val="26"/>
          <w:szCs w:val="26"/>
        </w:rPr>
        <w:t xml:space="preserve">помех пешеходам и движению транспорта на прилегающей улице.           </w:t>
      </w:r>
    </w:p>
    <w:p w:rsidR="00F3713F" w:rsidRPr="004B0D7A" w:rsidRDefault="00F54383" w:rsidP="00E516BE">
      <w:pPr>
        <w:ind w:firstLine="567"/>
        <w:jc w:val="both"/>
        <w:rPr>
          <w:sz w:val="26"/>
          <w:szCs w:val="26"/>
        </w:rPr>
      </w:pPr>
      <w:r w:rsidRPr="004B0D7A">
        <w:rPr>
          <w:sz w:val="26"/>
          <w:szCs w:val="26"/>
        </w:rPr>
        <w:t>5. Санитарные разрывы от стоянок и гаражей-стоянок до зданий различного назначения</w:t>
      </w:r>
      <w:r w:rsidR="00F3713F" w:rsidRPr="004B0D7A">
        <w:rPr>
          <w:sz w:val="26"/>
          <w:szCs w:val="26"/>
        </w:rPr>
        <w:t xml:space="preserve"> </w:t>
      </w:r>
      <w:r w:rsidRPr="004B0D7A">
        <w:rPr>
          <w:sz w:val="26"/>
          <w:szCs w:val="26"/>
        </w:rPr>
        <w:t xml:space="preserve">следует принимать по таблице 7.1.1 </w:t>
      </w:r>
      <w:proofErr w:type="spellStart"/>
      <w:r w:rsidRPr="004B0D7A">
        <w:rPr>
          <w:sz w:val="26"/>
          <w:szCs w:val="26"/>
        </w:rPr>
        <w:t>СанПиН</w:t>
      </w:r>
      <w:proofErr w:type="spellEnd"/>
      <w:r w:rsidRPr="004B0D7A">
        <w:rPr>
          <w:sz w:val="26"/>
          <w:szCs w:val="26"/>
        </w:rPr>
        <w:t xml:space="preserve"> 2.2.1/2.1.1.1200.           </w:t>
      </w:r>
    </w:p>
    <w:p w:rsidR="00F3713F" w:rsidRPr="004B0D7A" w:rsidRDefault="00F54383" w:rsidP="00E516BE">
      <w:pPr>
        <w:ind w:firstLine="567"/>
        <w:jc w:val="both"/>
        <w:rPr>
          <w:sz w:val="26"/>
          <w:szCs w:val="26"/>
        </w:rPr>
      </w:pPr>
      <w:r w:rsidRPr="004B0D7A">
        <w:rPr>
          <w:sz w:val="26"/>
          <w:szCs w:val="26"/>
        </w:rPr>
        <w:t>6. От отдельно стоящих объектов торговли, предприятий общественного питания</w:t>
      </w:r>
      <w:r w:rsidR="00F3713F" w:rsidRPr="004B0D7A">
        <w:rPr>
          <w:sz w:val="26"/>
          <w:szCs w:val="26"/>
        </w:rPr>
        <w:t xml:space="preserve"> </w:t>
      </w:r>
      <w:r w:rsidRPr="004B0D7A">
        <w:rPr>
          <w:sz w:val="26"/>
          <w:szCs w:val="26"/>
        </w:rPr>
        <w:t>следует предусматривать санитарно-защитную зону 50 м (V класс опасности объектов).</w:t>
      </w:r>
      <w:r w:rsidR="00F3713F" w:rsidRPr="004B0D7A">
        <w:rPr>
          <w:sz w:val="26"/>
          <w:szCs w:val="26"/>
        </w:rPr>
        <w:t xml:space="preserve"> </w:t>
      </w:r>
      <w:r w:rsidRPr="004B0D7A">
        <w:rPr>
          <w:sz w:val="26"/>
          <w:szCs w:val="26"/>
        </w:rPr>
        <w:t xml:space="preserve">           </w:t>
      </w:r>
    </w:p>
    <w:p w:rsidR="00F3713F" w:rsidRPr="004B0D7A" w:rsidRDefault="00F54383" w:rsidP="00E516BE">
      <w:pPr>
        <w:ind w:firstLine="567"/>
        <w:jc w:val="both"/>
        <w:rPr>
          <w:sz w:val="26"/>
          <w:szCs w:val="26"/>
        </w:rPr>
      </w:pPr>
      <w:r w:rsidRPr="004B0D7A">
        <w:rPr>
          <w:sz w:val="26"/>
          <w:szCs w:val="26"/>
        </w:rPr>
        <w:t>7. Размещаемые в пределах жилой зоны группы сараев должны содержать не более 30</w:t>
      </w:r>
      <w:r w:rsidR="00F3713F" w:rsidRPr="004B0D7A">
        <w:rPr>
          <w:sz w:val="26"/>
          <w:szCs w:val="26"/>
        </w:rPr>
        <w:t xml:space="preserve"> </w:t>
      </w:r>
      <w:r w:rsidRPr="004B0D7A">
        <w:rPr>
          <w:sz w:val="26"/>
          <w:szCs w:val="26"/>
        </w:rPr>
        <w:t>блоков каждая. Сараи для скота и птицы следует предусматривать на расстоянии от окон</w:t>
      </w:r>
      <w:r w:rsidR="00F3713F" w:rsidRPr="004B0D7A">
        <w:rPr>
          <w:sz w:val="26"/>
          <w:szCs w:val="26"/>
        </w:rPr>
        <w:t xml:space="preserve"> </w:t>
      </w:r>
      <w:r w:rsidRPr="004B0D7A">
        <w:rPr>
          <w:sz w:val="26"/>
          <w:szCs w:val="26"/>
        </w:rPr>
        <w:t xml:space="preserve">жилых помещений дома не менее, </w:t>
      </w:r>
      <w:proofErr w:type="gramStart"/>
      <w:r w:rsidRPr="004B0D7A">
        <w:rPr>
          <w:sz w:val="26"/>
          <w:szCs w:val="26"/>
        </w:rPr>
        <w:t>м</w:t>
      </w:r>
      <w:proofErr w:type="gramEnd"/>
      <w:r w:rsidRPr="004B0D7A">
        <w:rPr>
          <w:sz w:val="26"/>
          <w:szCs w:val="26"/>
        </w:rPr>
        <w:t>: одиночные или двойные - 10, до 8 блоков - 25, свыше 8</w:t>
      </w:r>
      <w:r w:rsidR="00F3713F" w:rsidRPr="004B0D7A">
        <w:rPr>
          <w:sz w:val="26"/>
          <w:szCs w:val="26"/>
        </w:rPr>
        <w:t xml:space="preserve"> </w:t>
      </w:r>
      <w:r w:rsidRPr="004B0D7A">
        <w:rPr>
          <w:sz w:val="26"/>
          <w:szCs w:val="26"/>
        </w:rPr>
        <w:t>до 30 блоков - 50.</w:t>
      </w:r>
      <w:r w:rsidR="00104CEA" w:rsidRPr="004B0D7A">
        <w:rPr>
          <w:sz w:val="26"/>
          <w:szCs w:val="26"/>
        </w:rPr>
        <w:t xml:space="preserve"> </w:t>
      </w:r>
      <w:r w:rsidRPr="004B0D7A">
        <w:rPr>
          <w:sz w:val="26"/>
          <w:szCs w:val="26"/>
        </w:rPr>
        <w:t>Площадь застройки сблокированных сараев не должна превышать 800 кв.м.</w:t>
      </w:r>
      <w:r w:rsidR="00F3713F" w:rsidRPr="004B0D7A">
        <w:rPr>
          <w:sz w:val="26"/>
          <w:szCs w:val="26"/>
        </w:rPr>
        <w:t xml:space="preserve"> </w:t>
      </w:r>
      <w:r w:rsidRPr="004B0D7A">
        <w:rPr>
          <w:sz w:val="26"/>
          <w:szCs w:val="26"/>
        </w:rPr>
        <w:t xml:space="preserve">            </w:t>
      </w:r>
    </w:p>
    <w:p w:rsidR="00F3713F" w:rsidRPr="004B0D7A" w:rsidRDefault="00F54383" w:rsidP="00E516BE">
      <w:pPr>
        <w:ind w:firstLine="567"/>
        <w:jc w:val="both"/>
        <w:rPr>
          <w:sz w:val="26"/>
          <w:szCs w:val="26"/>
        </w:rPr>
      </w:pPr>
      <w:r w:rsidRPr="004B0D7A">
        <w:rPr>
          <w:sz w:val="26"/>
          <w:szCs w:val="26"/>
        </w:rPr>
        <w:t>8. Здания объектов дошкольного образования размещаются на внутриквартальных</w:t>
      </w:r>
      <w:r w:rsidR="00F3713F" w:rsidRPr="004B0D7A">
        <w:rPr>
          <w:sz w:val="26"/>
          <w:szCs w:val="26"/>
        </w:rPr>
        <w:t xml:space="preserve"> </w:t>
      </w:r>
      <w:r w:rsidRPr="004B0D7A">
        <w:rPr>
          <w:sz w:val="26"/>
          <w:szCs w:val="26"/>
        </w:rPr>
        <w:t>территориях жилых микрорайонов, за пределами санитарно-защитных зон предприятий,</w:t>
      </w:r>
      <w:r w:rsidR="00F3713F" w:rsidRPr="004B0D7A">
        <w:rPr>
          <w:sz w:val="26"/>
          <w:szCs w:val="26"/>
        </w:rPr>
        <w:t xml:space="preserve"> </w:t>
      </w:r>
      <w:r w:rsidRPr="004B0D7A">
        <w:rPr>
          <w:sz w:val="26"/>
          <w:szCs w:val="26"/>
        </w:rPr>
        <w:t>сооружений и иных объектов и на расстояниях, обеспечивающих нормативные уровни шума и</w:t>
      </w:r>
      <w:r w:rsidR="00F3713F" w:rsidRPr="004B0D7A">
        <w:rPr>
          <w:sz w:val="26"/>
          <w:szCs w:val="26"/>
        </w:rPr>
        <w:t xml:space="preserve"> </w:t>
      </w:r>
      <w:r w:rsidRPr="004B0D7A">
        <w:rPr>
          <w:sz w:val="26"/>
          <w:szCs w:val="26"/>
        </w:rPr>
        <w:t>загрязнения атмосферного воздуха для территории жилой застройки и нормативные уровни</w:t>
      </w:r>
      <w:r w:rsidR="00F3713F" w:rsidRPr="004B0D7A">
        <w:rPr>
          <w:sz w:val="26"/>
          <w:szCs w:val="26"/>
        </w:rPr>
        <w:t xml:space="preserve"> </w:t>
      </w:r>
      <w:r w:rsidRPr="004B0D7A">
        <w:rPr>
          <w:sz w:val="26"/>
          <w:szCs w:val="26"/>
        </w:rPr>
        <w:t>инсоляции и естественного освещения помещений и игровых площадок.</w:t>
      </w:r>
      <w:r w:rsidR="00F3713F" w:rsidRPr="004B0D7A">
        <w:rPr>
          <w:sz w:val="26"/>
          <w:szCs w:val="26"/>
        </w:rPr>
        <w:t xml:space="preserve"> </w:t>
      </w:r>
      <w:r w:rsidRPr="004B0D7A">
        <w:rPr>
          <w:sz w:val="26"/>
          <w:szCs w:val="26"/>
        </w:rPr>
        <w:t xml:space="preserve">           </w:t>
      </w:r>
    </w:p>
    <w:p w:rsidR="00F54383" w:rsidRPr="004B0D7A" w:rsidRDefault="00F54383" w:rsidP="00E516BE">
      <w:pPr>
        <w:ind w:firstLine="567"/>
        <w:jc w:val="both"/>
        <w:rPr>
          <w:sz w:val="26"/>
          <w:szCs w:val="26"/>
        </w:rPr>
      </w:pPr>
      <w:r w:rsidRPr="004B0D7A">
        <w:rPr>
          <w:sz w:val="26"/>
          <w:szCs w:val="26"/>
        </w:rPr>
        <w:t>9. Иные ограничения следует принимать в соответствии со статьями 22-27 Правил.</w:t>
      </w:r>
    </w:p>
    <w:p w:rsidR="0008701E" w:rsidRPr="004B0D7A" w:rsidRDefault="002710A6" w:rsidP="003E5E10">
      <w:pPr>
        <w:pStyle w:val="3"/>
        <w:jc w:val="center"/>
        <w:rPr>
          <w:b/>
          <w:sz w:val="26"/>
          <w:szCs w:val="26"/>
          <w:u w:val="single"/>
        </w:rPr>
      </w:pPr>
      <w:bookmarkStart w:id="210" w:name="_Toc17124844"/>
      <w:r w:rsidRPr="004B0D7A">
        <w:rPr>
          <w:b/>
          <w:sz w:val="26"/>
          <w:szCs w:val="26"/>
          <w:u w:val="single"/>
        </w:rPr>
        <w:t>Г.</w:t>
      </w:r>
      <w:r w:rsidR="0008701E" w:rsidRPr="004B0D7A">
        <w:rPr>
          <w:b/>
          <w:sz w:val="26"/>
          <w:szCs w:val="26"/>
          <w:u w:val="single"/>
        </w:rPr>
        <w:t xml:space="preserve"> ПРОИЗВОДСТВЕНН</w:t>
      </w:r>
      <w:r w:rsidR="00935194" w:rsidRPr="004B0D7A">
        <w:rPr>
          <w:b/>
          <w:sz w:val="26"/>
          <w:szCs w:val="26"/>
          <w:u w:val="single"/>
        </w:rPr>
        <w:t>АЯ</w:t>
      </w:r>
      <w:r w:rsidR="0008701E" w:rsidRPr="004B0D7A">
        <w:rPr>
          <w:b/>
          <w:sz w:val="26"/>
          <w:szCs w:val="26"/>
          <w:u w:val="single"/>
        </w:rPr>
        <w:t xml:space="preserve"> </w:t>
      </w:r>
      <w:r w:rsidR="006E3EF5" w:rsidRPr="004B0D7A">
        <w:rPr>
          <w:b/>
          <w:sz w:val="26"/>
          <w:szCs w:val="26"/>
          <w:u w:val="single"/>
        </w:rPr>
        <w:t>ЗОН</w:t>
      </w:r>
      <w:r w:rsidR="00935194" w:rsidRPr="004B0D7A">
        <w:rPr>
          <w:b/>
          <w:sz w:val="26"/>
          <w:szCs w:val="26"/>
          <w:u w:val="single"/>
        </w:rPr>
        <w:t>А</w:t>
      </w:r>
      <w:bookmarkEnd w:id="210"/>
      <w:r w:rsidR="00304A0D" w:rsidRPr="004B0D7A">
        <w:rPr>
          <w:b/>
          <w:sz w:val="26"/>
          <w:szCs w:val="26"/>
          <w:u w:val="single"/>
        </w:rPr>
        <w:t xml:space="preserve">   </w:t>
      </w:r>
    </w:p>
    <w:p w:rsidR="0008701E" w:rsidRPr="004B0D7A" w:rsidRDefault="00594FC8" w:rsidP="00594FC8">
      <w:pPr>
        <w:ind w:firstLine="709"/>
        <w:jc w:val="both"/>
        <w:rPr>
          <w:b/>
          <w:color w:val="FF0000"/>
          <w:sz w:val="26"/>
          <w:szCs w:val="26"/>
          <w:u w:val="single"/>
        </w:rPr>
      </w:pPr>
      <w:r w:rsidRPr="004B0D7A">
        <w:rPr>
          <w:color w:val="333333"/>
          <w:sz w:val="26"/>
          <w:szCs w:val="26"/>
          <w:shd w:val="clear" w:color="auto" w:fill="FFFFFF"/>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706B9E" w:rsidRPr="004B0D7A" w:rsidRDefault="0008701E" w:rsidP="00706B9E">
      <w:pPr>
        <w:ind w:firstLine="567"/>
        <w:jc w:val="both"/>
        <w:rPr>
          <w:color w:val="333333"/>
          <w:sz w:val="26"/>
          <w:szCs w:val="26"/>
          <w:shd w:val="clear" w:color="auto" w:fill="FFFFFF"/>
        </w:rPr>
      </w:pPr>
      <w:r w:rsidRPr="004B0D7A">
        <w:rPr>
          <w:color w:val="FF0000"/>
          <w:sz w:val="26"/>
          <w:szCs w:val="26"/>
        </w:rPr>
        <w:lastRenderedPageBreak/>
        <w:tab/>
      </w:r>
      <w:proofErr w:type="gramStart"/>
      <w:r w:rsidR="00754375" w:rsidRPr="004B0D7A">
        <w:rPr>
          <w:color w:val="333333"/>
          <w:sz w:val="26"/>
          <w:szCs w:val="26"/>
          <w:shd w:val="clear" w:color="auto" w:fill="FFFFFF"/>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B4102F" w:rsidRPr="004B0D7A" w:rsidRDefault="00B4102F" w:rsidP="00B4102F">
      <w:pPr>
        <w:ind w:firstLine="567"/>
        <w:jc w:val="both"/>
        <w:rPr>
          <w:sz w:val="26"/>
          <w:szCs w:val="26"/>
        </w:rPr>
      </w:pPr>
      <w:r w:rsidRPr="004B0D7A">
        <w:rPr>
          <w:color w:val="333333"/>
          <w:sz w:val="26"/>
          <w:szCs w:val="26"/>
          <w:shd w:val="clear" w:color="auto" w:fill="FFFFFF"/>
        </w:rPr>
        <w:t xml:space="preserve">Примечание: </w:t>
      </w:r>
      <w:r w:rsidRPr="004B0D7A">
        <w:rPr>
          <w:sz w:val="26"/>
          <w:szCs w:val="26"/>
        </w:rPr>
        <w:t>Г</w:t>
      </w:r>
      <w:proofErr w:type="gramStart"/>
      <w:r w:rsidRPr="004B0D7A">
        <w:rPr>
          <w:sz w:val="26"/>
          <w:szCs w:val="26"/>
        </w:rPr>
        <w:t>1</w:t>
      </w:r>
      <w:proofErr w:type="gramEnd"/>
      <w:r w:rsidRPr="004B0D7A">
        <w:rPr>
          <w:sz w:val="26"/>
          <w:szCs w:val="26"/>
        </w:rPr>
        <w:t xml:space="preserve"> - Производственные и коммунально-складские зоны располагаются в населенном пункте, Г2 - Производственные и коммунально-складские зоны – за пределами населенного пункта.</w:t>
      </w:r>
    </w:p>
    <w:p w:rsidR="007021BF" w:rsidRPr="004B0D7A" w:rsidRDefault="00FB18AF" w:rsidP="00FB18AF">
      <w:pPr>
        <w:ind w:firstLine="567"/>
        <w:jc w:val="center"/>
        <w:rPr>
          <w:b/>
          <w:sz w:val="26"/>
          <w:szCs w:val="26"/>
        </w:rPr>
      </w:pPr>
      <w:r w:rsidRPr="004B0D7A">
        <w:rPr>
          <w:b/>
          <w:sz w:val="26"/>
          <w:szCs w:val="26"/>
        </w:rPr>
        <w:t>Г</w:t>
      </w:r>
      <w:proofErr w:type="gramStart"/>
      <w:r w:rsidRPr="004B0D7A">
        <w:rPr>
          <w:b/>
          <w:sz w:val="26"/>
          <w:szCs w:val="26"/>
        </w:rPr>
        <w:t>1</w:t>
      </w:r>
      <w:proofErr w:type="gramEnd"/>
      <w:r w:rsidR="007021BF" w:rsidRPr="004B0D7A">
        <w:rPr>
          <w:b/>
          <w:sz w:val="26"/>
          <w:szCs w:val="26"/>
        </w:rPr>
        <w:t xml:space="preserve"> - Производственные и коммунально-складские зоны</w:t>
      </w:r>
      <w:r w:rsidR="00F62C49" w:rsidRPr="004B0D7A">
        <w:rPr>
          <w:b/>
          <w:sz w:val="26"/>
          <w:szCs w:val="26"/>
        </w:rPr>
        <w:t xml:space="preserve"> </w:t>
      </w:r>
    </w:p>
    <w:p w:rsidR="00C45CB6" w:rsidRPr="004B0D7A" w:rsidRDefault="00C45CB6" w:rsidP="003A3CC9">
      <w:pPr>
        <w:numPr>
          <w:ilvl w:val="0"/>
          <w:numId w:val="26"/>
        </w:numPr>
        <w:tabs>
          <w:tab w:val="left" w:pos="870"/>
        </w:tabs>
        <w:spacing w:before="113" w:after="113"/>
        <w:jc w:val="both"/>
        <w:rPr>
          <w:b/>
          <w:sz w:val="26"/>
          <w:szCs w:val="26"/>
          <w:lang w:eastAsia="ar-SA"/>
        </w:rPr>
      </w:pPr>
      <w:r w:rsidRPr="004B0D7A">
        <w:rPr>
          <w:b/>
          <w:sz w:val="26"/>
          <w:szCs w:val="26"/>
          <w:lang w:eastAsia="ar-SA"/>
        </w:rPr>
        <w:t>Основные виды разрешенного использования:</w:t>
      </w:r>
      <w:r w:rsidRPr="004B0D7A">
        <w:rPr>
          <w:color w:val="548DD4"/>
          <w:sz w:val="26"/>
          <w:szCs w:val="2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363"/>
        <w:gridCol w:w="6317"/>
        <w:gridCol w:w="710"/>
      </w:tblGrid>
      <w:tr w:rsidR="00C45CB6" w:rsidRPr="004B0D7A" w:rsidTr="00C47AD9">
        <w:trPr>
          <w:trHeight w:hRule="exact" w:val="1118"/>
          <w:tblHeader/>
        </w:trPr>
        <w:tc>
          <w:tcPr>
            <w:tcW w:w="0" w:type="auto"/>
            <w:shd w:val="clear" w:color="auto" w:fill="FFFFFF"/>
            <w:vAlign w:val="center"/>
          </w:tcPr>
          <w:p w:rsidR="00C45CB6" w:rsidRPr="004B0D7A" w:rsidRDefault="00C45CB6" w:rsidP="0006595D">
            <w:pPr>
              <w:pStyle w:val="24"/>
              <w:shd w:val="clear" w:color="auto" w:fill="auto"/>
              <w:spacing w:before="0" w:after="60" w:line="240" w:lineRule="exact"/>
              <w:ind w:left="180"/>
              <w:jc w:val="center"/>
              <w:rPr>
                <w:sz w:val="26"/>
                <w:szCs w:val="26"/>
              </w:rPr>
            </w:pPr>
            <w:r w:rsidRPr="004B0D7A">
              <w:rPr>
                <w:sz w:val="26"/>
                <w:szCs w:val="26"/>
              </w:rPr>
              <w:t>№</w:t>
            </w:r>
          </w:p>
          <w:p w:rsidR="00C45CB6" w:rsidRPr="004B0D7A" w:rsidRDefault="00C45CB6" w:rsidP="0006595D">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C45CB6" w:rsidRPr="004B0D7A" w:rsidRDefault="00C45CB6" w:rsidP="0006595D">
            <w:pPr>
              <w:pStyle w:val="24"/>
              <w:shd w:val="clear" w:color="auto" w:fill="auto"/>
              <w:spacing w:before="60" w:line="240" w:lineRule="exact"/>
              <w:ind w:left="180"/>
              <w:jc w:val="center"/>
              <w:rPr>
                <w:sz w:val="26"/>
                <w:szCs w:val="26"/>
              </w:rPr>
            </w:pPr>
          </w:p>
          <w:p w:rsidR="00C45CB6" w:rsidRPr="004B0D7A" w:rsidRDefault="00C45CB6" w:rsidP="0006595D">
            <w:pPr>
              <w:pStyle w:val="24"/>
              <w:shd w:val="clear" w:color="auto" w:fill="auto"/>
              <w:spacing w:before="60" w:line="240" w:lineRule="exact"/>
              <w:ind w:left="180"/>
              <w:jc w:val="center"/>
              <w:rPr>
                <w:sz w:val="26"/>
                <w:szCs w:val="26"/>
              </w:rPr>
            </w:pPr>
          </w:p>
          <w:p w:rsidR="00C45CB6" w:rsidRPr="004B0D7A" w:rsidRDefault="00C45CB6" w:rsidP="0006595D">
            <w:pPr>
              <w:pStyle w:val="24"/>
              <w:shd w:val="clear" w:color="auto" w:fill="auto"/>
              <w:spacing w:before="60" w:line="240" w:lineRule="exact"/>
              <w:ind w:left="180"/>
              <w:jc w:val="center"/>
              <w:rPr>
                <w:sz w:val="26"/>
                <w:szCs w:val="26"/>
              </w:rPr>
            </w:pPr>
          </w:p>
          <w:p w:rsidR="00C45CB6" w:rsidRPr="004B0D7A" w:rsidRDefault="00C45CB6" w:rsidP="0006595D">
            <w:pPr>
              <w:pStyle w:val="24"/>
              <w:shd w:val="clear" w:color="auto" w:fill="auto"/>
              <w:spacing w:before="60" w:line="240" w:lineRule="exact"/>
              <w:ind w:left="180"/>
              <w:jc w:val="center"/>
              <w:rPr>
                <w:sz w:val="26"/>
                <w:szCs w:val="26"/>
              </w:rPr>
            </w:pPr>
          </w:p>
          <w:p w:rsidR="00C45CB6" w:rsidRPr="004B0D7A" w:rsidRDefault="00C45CB6" w:rsidP="0006595D">
            <w:pPr>
              <w:pStyle w:val="24"/>
              <w:shd w:val="clear" w:color="auto" w:fill="auto"/>
              <w:spacing w:before="60" w:line="240" w:lineRule="exact"/>
              <w:ind w:left="180"/>
              <w:jc w:val="center"/>
              <w:rPr>
                <w:sz w:val="26"/>
                <w:szCs w:val="26"/>
              </w:rPr>
            </w:pPr>
          </w:p>
          <w:p w:rsidR="00C45CB6" w:rsidRPr="004B0D7A" w:rsidRDefault="00C45CB6" w:rsidP="0006595D">
            <w:pPr>
              <w:pStyle w:val="24"/>
              <w:shd w:val="clear" w:color="auto" w:fill="auto"/>
              <w:spacing w:before="60" w:line="240" w:lineRule="exact"/>
              <w:ind w:left="180"/>
              <w:jc w:val="center"/>
              <w:rPr>
                <w:sz w:val="26"/>
                <w:szCs w:val="26"/>
              </w:rPr>
            </w:pPr>
          </w:p>
        </w:tc>
        <w:tc>
          <w:tcPr>
            <w:tcW w:w="2375" w:type="dxa"/>
            <w:shd w:val="clear" w:color="auto" w:fill="FFFFFF"/>
            <w:vAlign w:val="center"/>
          </w:tcPr>
          <w:p w:rsidR="00C45CB6" w:rsidRPr="004B0D7A" w:rsidRDefault="00C45CB6" w:rsidP="0006595D">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C45CB6" w:rsidRPr="004B0D7A" w:rsidRDefault="00C45CB6" w:rsidP="0006595D">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436" w:type="dxa"/>
            <w:shd w:val="clear" w:color="auto" w:fill="FFFFFF"/>
            <w:vAlign w:val="center"/>
          </w:tcPr>
          <w:p w:rsidR="00C45CB6" w:rsidRPr="004B0D7A" w:rsidRDefault="00C45CB6" w:rsidP="0006595D">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C45CB6" w:rsidRPr="004B0D7A" w:rsidRDefault="00C45CB6" w:rsidP="0006595D">
            <w:pPr>
              <w:pStyle w:val="24"/>
              <w:shd w:val="clear" w:color="auto" w:fill="auto"/>
              <w:spacing w:before="0" w:after="120" w:line="240" w:lineRule="exact"/>
              <w:ind w:left="180"/>
              <w:jc w:val="center"/>
              <w:rPr>
                <w:sz w:val="26"/>
                <w:szCs w:val="26"/>
              </w:rPr>
            </w:pPr>
            <w:r w:rsidRPr="004B0D7A">
              <w:rPr>
                <w:sz w:val="26"/>
                <w:szCs w:val="26"/>
              </w:rPr>
              <w:t>Код вида</w:t>
            </w:r>
          </w:p>
        </w:tc>
      </w:tr>
      <w:tr w:rsidR="00C45CB6" w:rsidRPr="004B0D7A" w:rsidTr="00E75C28">
        <w:trPr>
          <w:trHeight w:hRule="exact" w:val="3874"/>
        </w:trPr>
        <w:tc>
          <w:tcPr>
            <w:tcW w:w="0" w:type="auto"/>
            <w:shd w:val="clear" w:color="auto" w:fill="FFFFFF"/>
            <w:vAlign w:val="center"/>
          </w:tcPr>
          <w:p w:rsidR="00C45CB6" w:rsidRPr="004B0D7A" w:rsidRDefault="00C45CB6" w:rsidP="0006595D">
            <w:pPr>
              <w:pStyle w:val="24"/>
              <w:shd w:val="clear" w:color="auto" w:fill="auto"/>
              <w:spacing w:before="0" w:after="60" w:line="240" w:lineRule="exact"/>
              <w:ind w:left="180"/>
              <w:jc w:val="center"/>
              <w:rPr>
                <w:sz w:val="26"/>
                <w:szCs w:val="26"/>
              </w:rPr>
            </w:pPr>
            <w:r w:rsidRPr="004B0D7A">
              <w:rPr>
                <w:sz w:val="26"/>
                <w:szCs w:val="26"/>
              </w:rPr>
              <w:t>1</w:t>
            </w:r>
          </w:p>
        </w:tc>
        <w:tc>
          <w:tcPr>
            <w:tcW w:w="2375" w:type="dxa"/>
            <w:shd w:val="clear" w:color="auto" w:fill="FFFFFF"/>
          </w:tcPr>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Тяжелая промышленность</w:t>
            </w:r>
          </w:p>
        </w:tc>
        <w:tc>
          <w:tcPr>
            <w:tcW w:w="6436" w:type="dxa"/>
            <w:shd w:val="clear" w:color="auto" w:fill="FFFFFF"/>
          </w:tcPr>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0" w:type="auto"/>
            <w:shd w:val="clear" w:color="auto" w:fill="FFFFFF"/>
          </w:tcPr>
          <w:p w:rsidR="00C45CB6" w:rsidRPr="004B0D7A" w:rsidRDefault="00C45CB6" w:rsidP="0006595D">
            <w:pPr>
              <w:pStyle w:val="af4"/>
              <w:jc w:val="center"/>
              <w:rPr>
                <w:rFonts w:ascii="Times New Roman" w:hAnsi="Times New Roman" w:cs="Times New Roman"/>
                <w:sz w:val="26"/>
                <w:szCs w:val="26"/>
              </w:rPr>
            </w:pPr>
            <w:r w:rsidRPr="004B0D7A">
              <w:rPr>
                <w:rFonts w:ascii="Times New Roman" w:hAnsi="Times New Roman" w:cs="Times New Roman"/>
                <w:sz w:val="26"/>
                <w:szCs w:val="26"/>
              </w:rPr>
              <w:t>6.2</w:t>
            </w:r>
          </w:p>
        </w:tc>
      </w:tr>
      <w:tr w:rsidR="001E504C" w:rsidRPr="004B0D7A" w:rsidTr="00E75C28">
        <w:trPr>
          <w:trHeight w:hRule="exact" w:val="1122"/>
        </w:trPr>
        <w:tc>
          <w:tcPr>
            <w:tcW w:w="0" w:type="auto"/>
            <w:shd w:val="clear" w:color="auto" w:fill="FFFFFF"/>
            <w:vAlign w:val="center"/>
          </w:tcPr>
          <w:p w:rsidR="001E504C" w:rsidRPr="004B0D7A" w:rsidRDefault="001E504C" w:rsidP="0006595D">
            <w:pPr>
              <w:pStyle w:val="24"/>
              <w:shd w:val="clear" w:color="auto" w:fill="auto"/>
              <w:spacing w:before="0" w:after="60" w:line="240" w:lineRule="exact"/>
              <w:ind w:left="180"/>
              <w:jc w:val="center"/>
              <w:rPr>
                <w:sz w:val="26"/>
                <w:szCs w:val="26"/>
              </w:rPr>
            </w:pPr>
            <w:r w:rsidRPr="004B0D7A">
              <w:rPr>
                <w:sz w:val="26"/>
                <w:szCs w:val="26"/>
              </w:rPr>
              <w:t>2</w:t>
            </w:r>
          </w:p>
        </w:tc>
        <w:tc>
          <w:tcPr>
            <w:tcW w:w="2375" w:type="dxa"/>
            <w:shd w:val="clear" w:color="auto" w:fill="FFFFFF"/>
          </w:tcPr>
          <w:p w:rsidR="001E504C" w:rsidRPr="004B0D7A" w:rsidRDefault="001E504C" w:rsidP="00E676CD">
            <w:pPr>
              <w:pStyle w:val="af4"/>
              <w:rPr>
                <w:rFonts w:ascii="Times New Roman" w:eastAsiaTheme="minorEastAsia" w:hAnsi="Times New Roman" w:cs="Times New Roman"/>
                <w:sz w:val="26"/>
                <w:szCs w:val="26"/>
              </w:rPr>
            </w:pPr>
            <w:bookmarkStart w:id="211" w:name="sub_1063"/>
            <w:r w:rsidRPr="004B0D7A">
              <w:rPr>
                <w:rFonts w:ascii="Times New Roman" w:eastAsiaTheme="minorEastAsia" w:hAnsi="Times New Roman" w:cs="Times New Roman"/>
                <w:sz w:val="26"/>
                <w:szCs w:val="26"/>
              </w:rPr>
              <w:t>Легкая промышленность</w:t>
            </w:r>
            <w:bookmarkEnd w:id="211"/>
          </w:p>
        </w:tc>
        <w:tc>
          <w:tcPr>
            <w:tcW w:w="6436" w:type="dxa"/>
            <w:shd w:val="clear" w:color="auto" w:fill="FFFFFF"/>
          </w:tcPr>
          <w:p w:rsidR="001E504C" w:rsidRPr="004B0D7A" w:rsidRDefault="001E504C"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 xml:space="preserve">Размещение объектов капитального строительства, предназначенных для текстильной, </w:t>
            </w:r>
            <w:proofErr w:type="spellStart"/>
            <w:proofErr w:type="gramStart"/>
            <w:r w:rsidRPr="004B0D7A">
              <w:rPr>
                <w:rFonts w:ascii="Times New Roman" w:eastAsiaTheme="minorEastAsia" w:hAnsi="Times New Roman" w:cs="Times New Roman"/>
                <w:sz w:val="26"/>
                <w:szCs w:val="26"/>
              </w:rPr>
              <w:t>фарфоро-фаянсовой</w:t>
            </w:r>
            <w:proofErr w:type="spellEnd"/>
            <w:proofErr w:type="gramEnd"/>
            <w:r w:rsidRPr="004B0D7A">
              <w:rPr>
                <w:rFonts w:ascii="Times New Roman" w:eastAsiaTheme="minorEastAsia" w:hAnsi="Times New Roman" w:cs="Times New Roman"/>
                <w:sz w:val="26"/>
                <w:szCs w:val="26"/>
              </w:rPr>
              <w:t>, электронной промышленности</w:t>
            </w:r>
          </w:p>
        </w:tc>
        <w:tc>
          <w:tcPr>
            <w:tcW w:w="0" w:type="auto"/>
            <w:shd w:val="clear" w:color="auto" w:fill="FFFFFF"/>
          </w:tcPr>
          <w:p w:rsidR="001E504C" w:rsidRPr="004B0D7A" w:rsidRDefault="001E504C"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6.3</w:t>
            </w:r>
          </w:p>
        </w:tc>
      </w:tr>
      <w:tr w:rsidR="001E504C" w:rsidRPr="004B0D7A" w:rsidTr="00E75C28">
        <w:trPr>
          <w:trHeight w:hRule="exact" w:val="2273"/>
        </w:trPr>
        <w:tc>
          <w:tcPr>
            <w:tcW w:w="0" w:type="auto"/>
            <w:shd w:val="clear" w:color="auto" w:fill="FFFFFF"/>
            <w:vAlign w:val="center"/>
          </w:tcPr>
          <w:p w:rsidR="001E504C" w:rsidRPr="004B0D7A" w:rsidRDefault="001E504C" w:rsidP="0006595D">
            <w:pPr>
              <w:pStyle w:val="24"/>
              <w:shd w:val="clear" w:color="auto" w:fill="auto"/>
              <w:spacing w:before="0" w:after="60" w:line="240" w:lineRule="exact"/>
              <w:ind w:left="180"/>
              <w:jc w:val="center"/>
              <w:rPr>
                <w:sz w:val="26"/>
                <w:szCs w:val="26"/>
              </w:rPr>
            </w:pPr>
            <w:r w:rsidRPr="004B0D7A">
              <w:rPr>
                <w:sz w:val="26"/>
                <w:szCs w:val="26"/>
              </w:rPr>
              <w:t>3</w:t>
            </w:r>
          </w:p>
        </w:tc>
        <w:tc>
          <w:tcPr>
            <w:tcW w:w="2375" w:type="dxa"/>
            <w:shd w:val="clear" w:color="auto" w:fill="FFFFFF"/>
          </w:tcPr>
          <w:p w:rsidR="001E504C" w:rsidRPr="004B0D7A" w:rsidRDefault="001E504C" w:rsidP="0006595D">
            <w:pPr>
              <w:pStyle w:val="af4"/>
              <w:rPr>
                <w:rFonts w:ascii="Times New Roman" w:hAnsi="Times New Roman" w:cs="Times New Roman"/>
                <w:sz w:val="26"/>
                <w:szCs w:val="26"/>
              </w:rPr>
            </w:pPr>
            <w:bookmarkStart w:id="212" w:name="sub_1066"/>
            <w:r w:rsidRPr="004B0D7A">
              <w:rPr>
                <w:rFonts w:ascii="Times New Roman" w:hAnsi="Times New Roman" w:cs="Times New Roman"/>
                <w:sz w:val="26"/>
                <w:szCs w:val="26"/>
              </w:rPr>
              <w:t>Строительная промышленность</w:t>
            </w:r>
            <w:bookmarkEnd w:id="212"/>
          </w:p>
        </w:tc>
        <w:tc>
          <w:tcPr>
            <w:tcW w:w="6436" w:type="dxa"/>
            <w:shd w:val="clear" w:color="auto" w:fill="FFFFFF"/>
          </w:tcPr>
          <w:p w:rsidR="001E504C" w:rsidRPr="004B0D7A" w:rsidRDefault="001E504C" w:rsidP="0006595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0" w:type="auto"/>
            <w:shd w:val="clear" w:color="auto" w:fill="FFFFFF"/>
          </w:tcPr>
          <w:p w:rsidR="001E504C" w:rsidRPr="004B0D7A" w:rsidRDefault="001E504C" w:rsidP="0006595D">
            <w:pPr>
              <w:pStyle w:val="af4"/>
              <w:jc w:val="center"/>
              <w:rPr>
                <w:rFonts w:ascii="Times New Roman" w:hAnsi="Times New Roman" w:cs="Times New Roman"/>
                <w:sz w:val="26"/>
                <w:szCs w:val="26"/>
              </w:rPr>
            </w:pPr>
            <w:r w:rsidRPr="004B0D7A">
              <w:rPr>
                <w:rFonts w:ascii="Times New Roman" w:hAnsi="Times New Roman" w:cs="Times New Roman"/>
                <w:sz w:val="26"/>
                <w:szCs w:val="26"/>
              </w:rPr>
              <w:t>6.6</w:t>
            </w:r>
          </w:p>
        </w:tc>
      </w:tr>
      <w:tr w:rsidR="001E504C" w:rsidRPr="004B0D7A" w:rsidTr="00C47AD9">
        <w:trPr>
          <w:trHeight w:hRule="exact" w:val="1563"/>
        </w:trPr>
        <w:tc>
          <w:tcPr>
            <w:tcW w:w="0" w:type="auto"/>
            <w:shd w:val="clear" w:color="auto" w:fill="FFFFFF"/>
            <w:vAlign w:val="center"/>
          </w:tcPr>
          <w:p w:rsidR="001E504C" w:rsidRPr="004B0D7A" w:rsidRDefault="001E504C" w:rsidP="0006595D">
            <w:pPr>
              <w:pStyle w:val="24"/>
              <w:shd w:val="clear" w:color="auto" w:fill="auto"/>
              <w:spacing w:before="0" w:after="60" w:line="240" w:lineRule="exact"/>
              <w:ind w:left="180"/>
              <w:jc w:val="center"/>
              <w:rPr>
                <w:sz w:val="26"/>
                <w:szCs w:val="26"/>
              </w:rPr>
            </w:pPr>
            <w:r w:rsidRPr="004B0D7A">
              <w:rPr>
                <w:sz w:val="26"/>
                <w:szCs w:val="26"/>
              </w:rPr>
              <w:t>4</w:t>
            </w:r>
          </w:p>
        </w:tc>
        <w:tc>
          <w:tcPr>
            <w:tcW w:w="2375" w:type="dxa"/>
            <w:shd w:val="clear" w:color="auto" w:fill="FFFFFF"/>
          </w:tcPr>
          <w:p w:rsidR="001E504C" w:rsidRPr="004B0D7A" w:rsidRDefault="001E504C" w:rsidP="0006595D">
            <w:pPr>
              <w:pStyle w:val="af4"/>
              <w:rPr>
                <w:rFonts w:ascii="Times New Roman" w:hAnsi="Times New Roman" w:cs="Times New Roman"/>
                <w:sz w:val="26"/>
                <w:szCs w:val="26"/>
              </w:rPr>
            </w:pPr>
            <w:r w:rsidRPr="004B0D7A">
              <w:rPr>
                <w:rFonts w:ascii="Times New Roman" w:hAnsi="Times New Roman" w:cs="Times New Roman"/>
                <w:sz w:val="26"/>
                <w:szCs w:val="26"/>
              </w:rPr>
              <w:t>Коммунальное обслуживание</w:t>
            </w:r>
          </w:p>
        </w:tc>
        <w:tc>
          <w:tcPr>
            <w:tcW w:w="6436" w:type="dxa"/>
            <w:shd w:val="clear" w:color="auto" w:fill="FFFFFF"/>
          </w:tcPr>
          <w:p w:rsidR="001E504C" w:rsidRPr="004B0D7A" w:rsidRDefault="001E504C" w:rsidP="0006595D">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4B0D7A">
                <w:rPr>
                  <w:rStyle w:val="af3"/>
                  <w:rFonts w:ascii="Times New Roman" w:hAnsi="Times New Roman"/>
                  <w:color w:val="auto"/>
                  <w:sz w:val="26"/>
                  <w:szCs w:val="26"/>
                </w:rPr>
                <w:t>кодами 3.1.1-3.1.2</w:t>
              </w:r>
            </w:hyperlink>
            <w:r w:rsidRPr="004B0D7A">
              <w:rPr>
                <w:rFonts w:ascii="Times New Roman" w:hAnsi="Times New Roman" w:cs="Times New Roman"/>
                <w:sz w:val="26"/>
                <w:szCs w:val="26"/>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0" w:type="auto"/>
            <w:shd w:val="clear" w:color="auto" w:fill="FFFFFF"/>
          </w:tcPr>
          <w:p w:rsidR="001E504C" w:rsidRPr="004B0D7A" w:rsidRDefault="001E504C" w:rsidP="0006595D">
            <w:pPr>
              <w:pStyle w:val="af4"/>
              <w:jc w:val="center"/>
              <w:rPr>
                <w:rFonts w:ascii="Times New Roman" w:hAnsi="Times New Roman" w:cs="Times New Roman"/>
                <w:sz w:val="26"/>
                <w:szCs w:val="26"/>
              </w:rPr>
            </w:pPr>
            <w:r w:rsidRPr="004B0D7A">
              <w:rPr>
                <w:rFonts w:ascii="Times New Roman" w:hAnsi="Times New Roman" w:cs="Times New Roman"/>
                <w:sz w:val="26"/>
                <w:szCs w:val="26"/>
              </w:rPr>
              <w:t>3.1</w:t>
            </w:r>
          </w:p>
        </w:tc>
      </w:tr>
      <w:tr w:rsidR="001E504C" w:rsidRPr="004B0D7A" w:rsidTr="00E75C28">
        <w:trPr>
          <w:trHeight w:hRule="exact" w:val="2292"/>
        </w:trPr>
        <w:tc>
          <w:tcPr>
            <w:tcW w:w="0" w:type="auto"/>
            <w:shd w:val="clear" w:color="auto" w:fill="FFFFFF"/>
            <w:vAlign w:val="center"/>
          </w:tcPr>
          <w:p w:rsidR="001E504C" w:rsidRPr="004B0D7A" w:rsidRDefault="001E504C" w:rsidP="0006595D">
            <w:pPr>
              <w:pStyle w:val="24"/>
              <w:shd w:val="clear" w:color="auto" w:fill="auto"/>
              <w:spacing w:before="0" w:after="60" w:line="240" w:lineRule="exact"/>
              <w:ind w:left="180"/>
              <w:jc w:val="center"/>
              <w:rPr>
                <w:sz w:val="26"/>
                <w:szCs w:val="26"/>
              </w:rPr>
            </w:pPr>
            <w:r w:rsidRPr="004B0D7A">
              <w:rPr>
                <w:sz w:val="26"/>
                <w:szCs w:val="26"/>
              </w:rPr>
              <w:lastRenderedPageBreak/>
              <w:t>5</w:t>
            </w:r>
          </w:p>
        </w:tc>
        <w:tc>
          <w:tcPr>
            <w:tcW w:w="2375" w:type="dxa"/>
            <w:shd w:val="clear" w:color="auto" w:fill="FFFFFF"/>
          </w:tcPr>
          <w:p w:rsidR="001E504C" w:rsidRPr="004B0D7A" w:rsidRDefault="001E504C" w:rsidP="0006595D">
            <w:pPr>
              <w:pStyle w:val="af5"/>
              <w:rPr>
                <w:rFonts w:ascii="Times New Roman" w:hAnsi="Times New Roman" w:cs="Times New Roman"/>
                <w:sz w:val="26"/>
                <w:szCs w:val="26"/>
              </w:rPr>
            </w:pPr>
            <w:r w:rsidRPr="004B0D7A">
              <w:rPr>
                <w:rFonts w:ascii="Times New Roman" w:hAnsi="Times New Roman" w:cs="Times New Roman"/>
                <w:sz w:val="26"/>
                <w:szCs w:val="26"/>
              </w:rPr>
              <w:t>Хранение автотранспорта</w:t>
            </w:r>
          </w:p>
        </w:tc>
        <w:tc>
          <w:tcPr>
            <w:tcW w:w="6436" w:type="dxa"/>
            <w:shd w:val="clear" w:color="auto" w:fill="FFFFFF"/>
          </w:tcPr>
          <w:p w:rsidR="001E504C" w:rsidRPr="004B0D7A" w:rsidRDefault="001E504C" w:rsidP="0006595D">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0D7A">
              <w:rPr>
                <w:rFonts w:ascii="Times New Roman" w:hAnsi="Times New Roman" w:cs="Times New Roman"/>
                <w:sz w:val="26"/>
                <w:szCs w:val="26"/>
              </w:rPr>
              <w:t>машино-места</w:t>
            </w:r>
            <w:proofErr w:type="spellEnd"/>
            <w:r w:rsidRPr="004B0D7A">
              <w:rPr>
                <w:rFonts w:ascii="Times New Roman" w:hAnsi="Times New Roman" w:cs="Times New Roman"/>
                <w:sz w:val="26"/>
                <w:szCs w:val="26"/>
              </w:rPr>
              <w:t xml:space="preserve">, за исключением гаражей, размещение которых предусмотрено содержанием вида разрешенного использования с </w:t>
            </w:r>
            <w:hyperlink w:anchor="sub_1049" w:history="1">
              <w:r w:rsidRPr="004B0D7A">
                <w:rPr>
                  <w:rStyle w:val="af3"/>
                  <w:rFonts w:ascii="Times New Roman" w:hAnsi="Times New Roman"/>
                  <w:color w:val="auto"/>
                  <w:sz w:val="26"/>
                  <w:szCs w:val="26"/>
                </w:rPr>
                <w:t>кодом 4.9</w:t>
              </w:r>
            </w:hyperlink>
            <w:r w:rsidRPr="004B0D7A">
              <w:rPr>
                <w:rFonts w:ascii="Times New Roman" w:hAnsi="Times New Roman" w:cs="Times New Roman"/>
                <w:sz w:val="26"/>
                <w:szCs w:val="26"/>
              </w:rPr>
              <w:t xml:space="preserve"> (служебные гаражи)</w:t>
            </w:r>
          </w:p>
        </w:tc>
        <w:tc>
          <w:tcPr>
            <w:tcW w:w="0" w:type="auto"/>
            <w:shd w:val="clear" w:color="auto" w:fill="FFFFFF"/>
          </w:tcPr>
          <w:p w:rsidR="001E504C" w:rsidRPr="004B0D7A" w:rsidRDefault="001E504C" w:rsidP="0006595D">
            <w:pPr>
              <w:pStyle w:val="af4"/>
              <w:jc w:val="center"/>
              <w:rPr>
                <w:rFonts w:ascii="Times New Roman" w:hAnsi="Times New Roman" w:cs="Times New Roman"/>
                <w:sz w:val="26"/>
                <w:szCs w:val="26"/>
              </w:rPr>
            </w:pPr>
            <w:r w:rsidRPr="004B0D7A">
              <w:rPr>
                <w:rFonts w:ascii="Times New Roman" w:hAnsi="Times New Roman" w:cs="Times New Roman"/>
                <w:sz w:val="26"/>
                <w:szCs w:val="26"/>
              </w:rPr>
              <w:t>2.7.1</w:t>
            </w:r>
          </w:p>
        </w:tc>
      </w:tr>
      <w:tr w:rsidR="001E504C" w:rsidRPr="004B0D7A" w:rsidTr="00E75C28">
        <w:trPr>
          <w:trHeight w:hRule="exact" w:val="1985"/>
        </w:trPr>
        <w:tc>
          <w:tcPr>
            <w:tcW w:w="0" w:type="auto"/>
            <w:shd w:val="clear" w:color="auto" w:fill="FFFFFF"/>
            <w:vAlign w:val="center"/>
          </w:tcPr>
          <w:p w:rsidR="001E504C" w:rsidRPr="004B0D7A" w:rsidRDefault="001E504C" w:rsidP="0006595D">
            <w:pPr>
              <w:pStyle w:val="24"/>
              <w:shd w:val="clear" w:color="auto" w:fill="auto"/>
              <w:spacing w:before="0" w:after="60" w:line="240" w:lineRule="exact"/>
              <w:ind w:left="180"/>
              <w:jc w:val="center"/>
              <w:rPr>
                <w:sz w:val="26"/>
                <w:szCs w:val="26"/>
              </w:rPr>
            </w:pPr>
            <w:r w:rsidRPr="004B0D7A">
              <w:rPr>
                <w:sz w:val="26"/>
                <w:szCs w:val="26"/>
              </w:rPr>
              <w:t>6</w:t>
            </w:r>
          </w:p>
        </w:tc>
        <w:tc>
          <w:tcPr>
            <w:tcW w:w="2375" w:type="dxa"/>
            <w:shd w:val="clear" w:color="auto" w:fill="FFFFFF"/>
          </w:tcPr>
          <w:p w:rsidR="001E504C" w:rsidRPr="004B0D7A" w:rsidRDefault="001E504C" w:rsidP="0006595D">
            <w:pPr>
              <w:pStyle w:val="af5"/>
              <w:rPr>
                <w:rFonts w:ascii="Times New Roman" w:hAnsi="Times New Roman" w:cs="Times New Roman"/>
                <w:sz w:val="26"/>
                <w:szCs w:val="26"/>
              </w:rPr>
            </w:pPr>
            <w:bookmarkStart w:id="213" w:name="sub_10491"/>
            <w:r w:rsidRPr="004B0D7A">
              <w:rPr>
                <w:rFonts w:ascii="Times New Roman" w:hAnsi="Times New Roman" w:cs="Times New Roman"/>
                <w:sz w:val="26"/>
                <w:szCs w:val="26"/>
              </w:rPr>
              <w:t>Объекты дорожного сервиса</w:t>
            </w:r>
            <w:bookmarkEnd w:id="213"/>
          </w:p>
        </w:tc>
        <w:tc>
          <w:tcPr>
            <w:tcW w:w="6436" w:type="dxa"/>
            <w:shd w:val="clear" w:color="auto" w:fill="FFFFFF"/>
          </w:tcPr>
          <w:p w:rsidR="001E504C" w:rsidRPr="004B0D7A" w:rsidRDefault="001E504C" w:rsidP="0006595D">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4B0D7A">
                <w:rPr>
                  <w:rStyle w:val="af3"/>
                  <w:rFonts w:ascii="Times New Roman" w:hAnsi="Times New Roman"/>
                  <w:color w:val="auto"/>
                  <w:sz w:val="26"/>
                  <w:szCs w:val="26"/>
                </w:rPr>
                <w:t>кодами 4.9.1.1 - 4.9.1.4</w:t>
              </w:r>
            </w:hyperlink>
            <w:r w:rsidRPr="004B0D7A">
              <w:rPr>
                <w:rFonts w:ascii="Times New Roman" w:hAnsi="Times New Roman" w:cs="Times New Roman"/>
                <w:sz w:val="26"/>
                <w:szCs w:val="26"/>
              </w:rPr>
              <w:t xml:space="preserve"> (Заправка транспортных средств, обеспечение дорожного отдыха, автомобильные мойки, ремонт автомобилей)</w:t>
            </w:r>
          </w:p>
        </w:tc>
        <w:tc>
          <w:tcPr>
            <w:tcW w:w="0" w:type="auto"/>
            <w:shd w:val="clear" w:color="auto" w:fill="FFFFFF"/>
          </w:tcPr>
          <w:p w:rsidR="001E504C" w:rsidRPr="004B0D7A" w:rsidRDefault="001E504C" w:rsidP="0006595D">
            <w:pPr>
              <w:pStyle w:val="af4"/>
              <w:jc w:val="center"/>
              <w:rPr>
                <w:rFonts w:ascii="Times New Roman" w:hAnsi="Times New Roman" w:cs="Times New Roman"/>
                <w:sz w:val="26"/>
                <w:szCs w:val="26"/>
              </w:rPr>
            </w:pPr>
            <w:r w:rsidRPr="004B0D7A">
              <w:rPr>
                <w:rFonts w:ascii="Times New Roman" w:hAnsi="Times New Roman" w:cs="Times New Roman"/>
                <w:sz w:val="26"/>
                <w:szCs w:val="26"/>
              </w:rPr>
              <w:t>4.9.1</w:t>
            </w:r>
          </w:p>
        </w:tc>
      </w:tr>
      <w:tr w:rsidR="001E504C" w:rsidRPr="004B0D7A" w:rsidTr="00E75C28">
        <w:trPr>
          <w:trHeight w:hRule="exact" w:val="3686"/>
        </w:trPr>
        <w:tc>
          <w:tcPr>
            <w:tcW w:w="0" w:type="auto"/>
            <w:shd w:val="clear" w:color="auto" w:fill="FFFFFF"/>
            <w:vAlign w:val="center"/>
          </w:tcPr>
          <w:p w:rsidR="001E504C" w:rsidRPr="004B0D7A" w:rsidRDefault="001E504C" w:rsidP="0006595D">
            <w:pPr>
              <w:pStyle w:val="24"/>
              <w:shd w:val="clear" w:color="auto" w:fill="auto"/>
              <w:spacing w:before="0" w:after="60" w:line="240" w:lineRule="exact"/>
              <w:ind w:left="180"/>
              <w:jc w:val="center"/>
              <w:rPr>
                <w:sz w:val="26"/>
                <w:szCs w:val="26"/>
              </w:rPr>
            </w:pPr>
            <w:r w:rsidRPr="004B0D7A">
              <w:rPr>
                <w:sz w:val="26"/>
                <w:szCs w:val="26"/>
              </w:rPr>
              <w:t>7</w:t>
            </w:r>
          </w:p>
        </w:tc>
        <w:tc>
          <w:tcPr>
            <w:tcW w:w="2375" w:type="dxa"/>
            <w:shd w:val="clear" w:color="auto" w:fill="FFFFFF"/>
          </w:tcPr>
          <w:p w:rsidR="001E504C" w:rsidRPr="004B0D7A" w:rsidRDefault="001E504C" w:rsidP="00517A35">
            <w:pPr>
              <w:pStyle w:val="af4"/>
              <w:rPr>
                <w:rFonts w:ascii="Times New Roman" w:hAnsi="Times New Roman" w:cs="Times New Roman"/>
                <w:sz w:val="26"/>
                <w:szCs w:val="26"/>
              </w:rPr>
            </w:pPr>
            <w:bookmarkStart w:id="214" w:name="sub_1069"/>
            <w:r w:rsidRPr="004B0D7A">
              <w:rPr>
                <w:rFonts w:ascii="Times New Roman" w:hAnsi="Times New Roman" w:cs="Times New Roman"/>
                <w:sz w:val="26"/>
                <w:szCs w:val="26"/>
              </w:rPr>
              <w:t>Склады</w:t>
            </w:r>
            <w:bookmarkEnd w:id="214"/>
          </w:p>
        </w:tc>
        <w:tc>
          <w:tcPr>
            <w:tcW w:w="6436" w:type="dxa"/>
            <w:shd w:val="clear" w:color="auto" w:fill="FFFFFF"/>
          </w:tcPr>
          <w:p w:rsidR="001E504C" w:rsidRPr="004B0D7A" w:rsidRDefault="001E504C" w:rsidP="00517A35">
            <w:pPr>
              <w:pStyle w:val="af4"/>
              <w:rPr>
                <w:rFonts w:ascii="Times New Roman" w:hAnsi="Times New Roman" w:cs="Times New Roman"/>
                <w:sz w:val="26"/>
                <w:szCs w:val="26"/>
              </w:rPr>
            </w:pPr>
            <w:proofErr w:type="gramStart"/>
            <w:r w:rsidRPr="004B0D7A">
              <w:rPr>
                <w:rFonts w:ascii="Times New Roman" w:hAnsi="Times New Roman" w:cs="Times New Roman"/>
                <w:sz w:val="26"/>
                <w:szCs w:val="26"/>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0" w:type="auto"/>
            <w:shd w:val="clear" w:color="auto" w:fill="FFFFFF"/>
          </w:tcPr>
          <w:p w:rsidR="001E504C" w:rsidRPr="004B0D7A" w:rsidRDefault="001E504C"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6.9</w:t>
            </w:r>
          </w:p>
        </w:tc>
      </w:tr>
      <w:tr w:rsidR="001E504C" w:rsidRPr="004B0D7A" w:rsidTr="00C47AD9">
        <w:trPr>
          <w:trHeight w:hRule="exact" w:val="1142"/>
        </w:trPr>
        <w:tc>
          <w:tcPr>
            <w:tcW w:w="0" w:type="auto"/>
            <w:shd w:val="clear" w:color="auto" w:fill="FFFFFF"/>
            <w:vAlign w:val="center"/>
          </w:tcPr>
          <w:p w:rsidR="001E504C" w:rsidRPr="004B0D7A" w:rsidRDefault="001E504C" w:rsidP="0006595D">
            <w:pPr>
              <w:pStyle w:val="24"/>
              <w:shd w:val="clear" w:color="auto" w:fill="auto"/>
              <w:spacing w:before="0" w:after="60" w:line="240" w:lineRule="exact"/>
              <w:ind w:left="180"/>
              <w:jc w:val="center"/>
              <w:rPr>
                <w:sz w:val="26"/>
                <w:szCs w:val="26"/>
              </w:rPr>
            </w:pPr>
            <w:r w:rsidRPr="004B0D7A">
              <w:rPr>
                <w:sz w:val="26"/>
                <w:szCs w:val="26"/>
              </w:rPr>
              <w:t>8</w:t>
            </w:r>
          </w:p>
        </w:tc>
        <w:tc>
          <w:tcPr>
            <w:tcW w:w="2375" w:type="dxa"/>
            <w:shd w:val="clear" w:color="auto" w:fill="FFFFFF"/>
          </w:tcPr>
          <w:p w:rsidR="001E504C" w:rsidRPr="004B0D7A" w:rsidRDefault="001E504C" w:rsidP="00517A35">
            <w:pPr>
              <w:pStyle w:val="af5"/>
              <w:rPr>
                <w:rFonts w:ascii="Times New Roman" w:hAnsi="Times New Roman" w:cs="Times New Roman"/>
                <w:sz w:val="26"/>
                <w:szCs w:val="26"/>
              </w:rPr>
            </w:pPr>
            <w:bookmarkStart w:id="215" w:name="sub_1691"/>
            <w:r w:rsidRPr="004B0D7A">
              <w:rPr>
                <w:rFonts w:ascii="Times New Roman" w:hAnsi="Times New Roman" w:cs="Times New Roman"/>
                <w:sz w:val="26"/>
                <w:szCs w:val="26"/>
              </w:rPr>
              <w:t>Складские площадки</w:t>
            </w:r>
            <w:bookmarkEnd w:id="215"/>
          </w:p>
        </w:tc>
        <w:tc>
          <w:tcPr>
            <w:tcW w:w="6436" w:type="dxa"/>
            <w:shd w:val="clear" w:color="auto" w:fill="FFFFFF"/>
          </w:tcPr>
          <w:p w:rsidR="001E504C" w:rsidRPr="004B0D7A" w:rsidRDefault="001E504C" w:rsidP="00517A35">
            <w:pPr>
              <w:pStyle w:val="af4"/>
              <w:rPr>
                <w:rFonts w:ascii="Times New Roman" w:hAnsi="Times New Roman" w:cs="Times New Roman"/>
                <w:sz w:val="26"/>
                <w:szCs w:val="26"/>
              </w:rPr>
            </w:pPr>
            <w:r w:rsidRPr="004B0D7A">
              <w:rPr>
                <w:rFonts w:ascii="Times New Roman" w:hAnsi="Times New Roman" w:cs="Times New Roman"/>
                <w:sz w:val="26"/>
                <w:szCs w:val="26"/>
              </w:rPr>
              <w:t>Временное хранение, распределение и перевалка грузов (за исключением хранения стратегических запасов) на открытом воздухе</w:t>
            </w:r>
          </w:p>
        </w:tc>
        <w:tc>
          <w:tcPr>
            <w:tcW w:w="0" w:type="auto"/>
            <w:shd w:val="clear" w:color="auto" w:fill="FFFFFF"/>
          </w:tcPr>
          <w:p w:rsidR="001E504C" w:rsidRPr="004B0D7A" w:rsidRDefault="001E504C"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6.9.1</w:t>
            </w:r>
          </w:p>
        </w:tc>
      </w:tr>
      <w:tr w:rsidR="001E504C" w:rsidRPr="004B0D7A" w:rsidTr="00E75C28">
        <w:trPr>
          <w:trHeight w:hRule="exact" w:val="3542"/>
        </w:trPr>
        <w:tc>
          <w:tcPr>
            <w:tcW w:w="0" w:type="auto"/>
            <w:shd w:val="clear" w:color="auto" w:fill="FFFFFF"/>
            <w:vAlign w:val="center"/>
          </w:tcPr>
          <w:p w:rsidR="001E504C" w:rsidRPr="004B0D7A" w:rsidRDefault="001E504C" w:rsidP="0006595D">
            <w:pPr>
              <w:pStyle w:val="24"/>
              <w:shd w:val="clear" w:color="auto" w:fill="auto"/>
              <w:spacing w:before="0" w:after="60" w:line="240" w:lineRule="exact"/>
              <w:ind w:left="180"/>
              <w:jc w:val="center"/>
              <w:rPr>
                <w:sz w:val="26"/>
                <w:szCs w:val="26"/>
              </w:rPr>
            </w:pPr>
            <w:r w:rsidRPr="004B0D7A">
              <w:rPr>
                <w:sz w:val="26"/>
                <w:szCs w:val="26"/>
              </w:rPr>
              <w:t>9</w:t>
            </w:r>
          </w:p>
        </w:tc>
        <w:tc>
          <w:tcPr>
            <w:tcW w:w="2375" w:type="dxa"/>
            <w:shd w:val="clear" w:color="auto" w:fill="FFFFFF"/>
          </w:tcPr>
          <w:p w:rsidR="001E504C" w:rsidRPr="004B0D7A" w:rsidRDefault="001E504C" w:rsidP="00517A35">
            <w:pPr>
              <w:pStyle w:val="af4"/>
              <w:rPr>
                <w:rFonts w:ascii="Times New Roman" w:hAnsi="Times New Roman" w:cs="Times New Roman"/>
                <w:sz w:val="26"/>
                <w:szCs w:val="26"/>
              </w:rPr>
            </w:pPr>
            <w:bookmarkStart w:id="216" w:name="sub_1068"/>
            <w:r w:rsidRPr="004B0D7A">
              <w:rPr>
                <w:rFonts w:ascii="Times New Roman" w:hAnsi="Times New Roman" w:cs="Times New Roman"/>
                <w:sz w:val="26"/>
                <w:szCs w:val="26"/>
              </w:rPr>
              <w:t>Связь</w:t>
            </w:r>
            <w:bookmarkEnd w:id="216"/>
          </w:p>
        </w:tc>
        <w:tc>
          <w:tcPr>
            <w:tcW w:w="6436" w:type="dxa"/>
            <w:shd w:val="clear" w:color="auto" w:fill="FFFFFF"/>
          </w:tcPr>
          <w:p w:rsidR="001E504C" w:rsidRPr="004B0D7A" w:rsidRDefault="001E504C" w:rsidP="00517A35">
            <w:pPr>
              <w:pStyle w:val="af4"/>
              <w:rPr>
                <w:rFonts w:ascii="Times New Roman" w:hAnsi="Times New Roman" w:cs="Times New Roman"/>
                <w:sz w:val="26"/>
                <w:szCs w:val="26"/>
              </w:rPr>
            </w:pPr>
            <w:proofErr w:type="gramStart"/>
            <w:r w:rsidRPr="004B0D7A">
              <w:rPr>
                <w:rFonts w:ascii="Times New Roman" w:hAnsi="Times New Roman" w:cs="Times New Roman"/>
                <w:sz w:val="26"/>
                <w:szCs w:val="26"/>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4B0D7A">
                <w:rPr>
                  <w:rStyle w:val="af3"/>
                  <w:rFonts w:ascii="Times New Roman" w:hAnsi="Times New Roman"/>
                  <w:color w:val="auto"/>
                  <w:sz w:val="26"/>
                  <w:szCs w:val="26"/>
                </w:rPr>
                <w:t>кодами 3.1.1</w:t>
              </w:r>
            </w:hyperlink>
            <w:r w:rsidRPr="004B0D7A">
              <w:rPr>
                <w:rFonts w:ascii="Times New Roman" w:hAnsi="Times New Roman" w:cs="Times New Roman"/>
                <w:sz w:val="26"/>
                <w:szCs w:val="26"/>
              </w:rPr>
              <w:t xml:space="preserve">, </w:t>
            </w:r>
            <w:hyperlink w:anchor="sub_1323" w:history="1">
              <w:r w:rsidRPr="004B0D7A">
                <w:rPr>
                  <w:rStyle w:val="af3"/>
                  <w:rFonts w:ascii="Times New Roman" w:hAnsi="Times New Roman"/>
                  <w:color w:val="auto"/>
                  <w:sz w:val="26"/>
                  <w:szCs w:val="26"/>
                </w:rPr>
                <w:t>3.2.3</w:t>
              </w:r>
            </w:hyperlink>
            <w:r w:rsidRPr="004B0D7A">
              <w:rPr>
                <w:rFonts w:ascii="Times New Roman" w:hAnsi="Times New Roman" w:cs="Times New Roman"/>
                <w:sz w:val="26"/>
                <w:szCs w:val="26"/>
              </w:rPr>
              <w:t xml:space="preserve"> (предоставление коммунальных услуг, административные здания организаций, обеспечивающих предоставление коммунальных услуг)</w:t>
            </w:r>
            <w:proofErr w:type="gramEnd"/>
          </w:p>
        </w:tc>
        <w:tc>
          <w:tcPr>
            <w:tcW w:w="0" w:type="auto"/>
            <w:shd w:val="clear" w:color="auto" w:fill="FFFFFF"/>
          </w:tcPr>
          <w:p w:rsidR="001E504C" w:rsidRPr="004B0D7A" w:rsidRDefault="001E504C"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6.8</w:t>
            </w:r>
          </w:p>
        </w:tc>
      </w:tr>
      <w:tr w:rsidR="001E504C" w:rsidRPr="004B0D7A" w:rsidTr="00E75C28">
        <w:trPr>
          <w:trHeight w:hRule="exact" w:val="2718"/>
        </w:trPr>
        <w:tc>
          <w:tcPr>
            <w:tcW w:w="0" w:type="auto"/>
            <w:shd w:val="clear" w:color="auto" w:fill="FFFFFF"/>
            <w:vAlign w:val="center"/>
          </w:tcPr>
          <w:p w:rsidR="001E504C" w:rsidRPr="004B0D7A" w:rsidRDefault="001E504C" w:rsidP="0006595D">
            <w:pPr>
              <w:pStyle w:val="24"/>
              <w:shd w:val="clear" w:color="auto" w:fill="auto"/>
              <w:spacing w:before="0" w:after="60" w:line="240" w:lineRule="exact"/>
              <w:ind w:left="180"/>
              <w:jc w:val="center"/>
              <w:rPr>
                <w:sz w:val="26"/>
                <w:szCs w:val="26"/>
              </w:rPr>
            </w:pPr>
            <w:r w:rsidRPr="004B0D7A">
              <w:rPr>
                <w:sz w:val="26"/>
                <w:szCs w:val="26"/>
              </w:rPr>
              <w:lastRenderedPageBreak/>
              <w:t>10</w:t>
            </w:r>
          </w:p>
        </w:tc>
        <w:tc>
          <w:tcPr>
            <w:tcW w:w="2375" w:type="dxa"/>
            <w:shd w:val="clear" w:color="auto" w:fill="FFFFFF"/>
          </w:tcPr>
          <w:p w:rsidR="001E504C" w:rsidRPr="004B0D7A" w:rsidRDefault="001E504C" w:rsidP="00E676CD">
            <w:pPr>
              <w:pStyle w:val="af4"/>
              <w:rPr>
                <w:rFonts w:ascii="Times New Roman" w:eastAsiaTheme="minorEastAsia" w:hAnsi="Times New Roman" w:cs="Times New Roman"/>
                <w:sz w:val="26"/>
                <w:szCs w:val="26"/>
              </w:rPr>
            </w:pPr>
            <w:bookmarkStart w:id="217" w:name="sub_1067"/>
            <w:r w:rsidRPr="004B0D7A">
              <w:rPr>
                <w:rFonts w:ascii="Times New Roman" w:eastAsiaTheme="minorEastAsia" w:hAnsi="Times New Roman" w:cs="Times New Roman"/>
                <w:sz w:val="26"/>
                <w:szCs w:val="26"/>
              </w:rPr>
              <w:t>Энергетика</w:t>
            </w:r>
            <w:bookmarkEnd w:id="217"/>
          </w:p>
        </w:tc>
        <w:tc>
          <w:tcPr>
            <w:tcW w:w="6436" w:type="dxa"/>
            <w:shd w:val="clear" w:color="auto" w:fill="FFFFFF"/>
          </w:tcPr>
          <w:p w:rsidR="001E504C" w:rsidRPr="004B0D7A" w:rsidRDefault="001E504C"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4B0D7A">
              <w:rPr>
                <w:rFonts w:ascii="Times New Roman" w:eastAsiaTheme="minorEastAsia" w:hAnsi="Times New Roman" w:cs="Times New Roman"/>
                <w:sz w:val="26"/>
                <w:szCs w:val="26"/>
              </w:rPr>
              <w:t>золоотвалов</w:t>
            </w:r>
            <w:proofErr w:type="spellEnd"/>
            <w:r w:rsidRPr="004B0D7A">
              <w:rPr>
                <w:rFonts w:ascii="Times New Roman" w:eastAsiaTheme="minorEastAsia" w:hAnsi="Times New Roman" w:cs="Times New Roman"/>
                <w:sz w:val="26"/>
                <w:szCs w:val="26"/>
              </w:rPr>
              <w:t xml:space="preserve">, гидротехнических сооружений); размещение объектов </w:t>
            </w:r>
            <w:proofErr w:type="spellStart"/>
            <w:r w:rsidRPr="004B0D7A">
              <w:rPr>
                <w:rFonts w:ascii="Times New Roman" w:eastAsiaTheme="minorEastAsia" w:hAnsi="Times New Roman" w:cs="Times New Roman"/>
                <w:sz w:val="26"/>
                <w:szCs w:val="26"/>
              </w:rPr>
              <w:t>электросетевого</w:t>
            </w:r>
            <w:proofErr w:type="spellEnd"/>
            <w:r w:rsidRPr="004B0D7A">
              <w:rPr>
                <w:rFonts w:ascii="Times New Roman" w:eastAsiaTheme="minorEastAsia" w:hAnsi="Times New Roman" w:cs="Times New Roman"/>
                <w:sz w:val="26"/>
                <w:szCs w:val="26"/>
              </w:rPr>
              <w:t xml:space="preserve">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4B0D7A">
                <w:rPr>
                  <w:rStyle w:val="af3"/>
                  <w:rFonts w:ascii="Times New Roman" w:eastAsiaTheme="minorEastAsia" w:hAnsi="Times New Roman"/>
                  <w:color w:val="auto"/>
                  <w:sz w:val="26"/>
                  <w:szCs w:val="26"/>
                </w:rPr>
                <w:t>кодом 3.1</w:t>
              </w:r>
            </w:hyperlink>
          </w:p>
        </w:tc>
        <w:tc>
          <w:tcPr>
            <w:tcW w:w="0" w:type="auto"/>
            <w:shd w:val="clear" w:color="auto" w:fill="FFFFFF"/>
          </w:tcPr>
          <w:p w:rsidR="001E504C" w:rsidRPr="004B0D7A" w:rsidRDefault="001E504C"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6.7</w:t>
            </w:r>
          </w:p>
        </w:tc>
      </w:tr>
    </w:tbl>
    <w:p w:rsidR="00C45CB6" w:rsidRPr="004B0D7A" w:rsidRDefault="00C45CB6" w:rsidP="003A3CC9">
      <w:pPr>
        <w:numPr>
          <w:ilvl w:val="0"/>
          <w:numId w:val="26"/>
        </w:numPr>
        <w:spacing w:before="119" w:after="119"/>
        <w:jc w:val="both"/>
        <w:rPr>
          <w:b/>
          <w:sz w:val="26"/>
          <w:szCs w:val="26"/>
          <w:lang w:eastAsia="ar-SA"/>
        </w:rPr>
      </w:pPr>
      <w:r w:rsidRPr="004B0D7A">
        <w:rPr>
          <w:b/>
          <w:sz w:val="26"/>
          <w:szCs w:val="26"/>
          <w:lang w:eastAsia="ar-SA"/>
        </w:rPr>
        <w:t>Условно разрешенн</w:t>
      </w:r>
      <w:r w:rsidR="002569BA" w:rsidRPr="004B0D7A">
        <w:rPr>
          <w:b/>
          <w:sz w:val="26"/>
          <w:szCs w:val="26"/>
          <w:lang w:eastAsia="ar-SA"/>
        </w:rPr>
        <w:t>ые виды</w:t>
      </w:r>
      <w:r w:rsidRPr="004B0D7A">
        <w:rPr>
          <w:b/>
          <w:sz w:val="26"/>
          <w:szCs w:val="26"/>
          <w:lang w:eastAsia="ar-SA"/>
        </w:rPr>
        <w:t xml:space="preserve">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358"/>
        <w:gridCol w:w="6322"/>
        <w:gridCol w:w="710"/>
      </w:tblGrid>
      <w:tr w:rsidR="00C45CB6" w:rsidRPr="004B0D7A" w:rsidTr="00C47AD9">
        <w:trPr>
          <w:trHeight w:hRule="exact" w:val="1118"/>
          <w:tblHeader/>
        </w:trPr>
        <w:tc>
          <w:tcPr>
            <w:tcW w:w="0" w:type="auto"/>
            <w:shd w:val="clear" w:color="auto" w:fill="FFFFFF"/>
            <w:vAlign w:val="center"/>
          </w:tcPr>
          <w:p w:rsidR="00C45CB6" w:rsidRPr="004B0D7A" w:rsidRDefault="00C45CB6" w:rsidP="0006595D">
            <w:pPr>
              <w:pStyle w:val="24"/>
              <w:shd w:val="clear" w:color="auto" w:fill="auto"/>
              <w:spacing w:before="0" w:after="60" w:line="240" w:lineRule="exact"/>
              <w:ind w:left="180"/>
              <w:jc w:val="center"/>
              <w:rPr>
                <w:sz w:val="26"/>
                <w:szCs w:val="26"/>
              </w:rPr>
            </w:pPr>
            <w:r w:rsidRPr="004B0D7A">
              <w:rPr>
                <w:sz w:val="26"/>
                <w:szCs w:val="26"/>
              </w:rPr>
              <w:t>№</w:t>
            </w:r>
          </w:p>
          <w:p w:rsidR="00C45CB6" w:rsidRPr="004B0D7A" w:rsidRDefault="00C45CB6" w:rsidP="0006595D">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C45CB6" w:rsidRPr="004B0D7A" w:rsidRDefault="00C45CB6" w:rsidP="0006595D">
            <w:pPr>
              <w:pStyle w:val="24"/>
              <w:shd w:val="clear" w:color="auto" w:fill="auto"/>
              <w:spacing w:before="60" w:line="240" w:lineRule="exact"/>
              <w:ind w:left="180"/>
              <w:jc w:val="center"/>
              <w:rPr>
                <w:sz w:val="26"/>
                <w:szCs w:val="26"/>
              </w:rPr>
            </w:pPr>
          </w:p>
          <w:p w:rsidR="00C45CB6" w:rsidRPr="004B0D7A" w:rsidRDefault="00C45CB6" w:rsidP="0006595D">
            <w:pPr>
              <w:pStyle w:val="24"/>
              <w:shd w:val="clear" w:color="auto" w:fill="auto"/>
              <w:spacing w:before="60" w:line="240" w:lineRule="exact"/>
              <w:ind w:left="180"/>
              <w:jc w:val="center"/>
              <w:rPr>
                <w:sz w:val="26"/>
                <w:szCs w:val="26"/>
              </w:rPr>
            </w:pPr>
          </w:p>
          <w:p w:rsidR="00C45CB6" w:rsidRPr="004B0D7A" w:rsidRDefault="00C45CB6" w:rsidP="0006595D">
            <w:pPr>
              <w:pStyle w:val="24"/>
              <w:shd w:val="clear" w:color="auto" w:fill="auto"/>
              <w:spacing w:before="60" w:line="240" w:lineRule="exact"/>
              <w:ind w:left="180"/>
              <w:jc w:val="center"/>
              <w:rPr>
                <w:sz w:val="26"/>
                <w:szCs w:val="26"/>
              </w:rPr>
            </w:pPr>
          </w:p>
          <w:p w:rsidR="00C45CB6" w:rsidRPr="004B0D7A" w:rsidRDefault="00C45CB6" w:rsidP="0006595D">
            <w:pPr>
              <w:pStyle w:val="24"/>
              <w:shd w:val="clear" w:color="auto" w:fill="auto"/>
              <w:spacing w:before="60" w:line="240" w:lineRule="exact"/>
              <w:ind w:left="180"/>
              <w:jc w:val="center"/>
              <w:rPr>
                <w:sz w:val="26"/>
                <w:szCs w:val="26"/>
              </w:rPr>
            </w:pPr>
          </w:p>
          <w:p w:rsidR="00C45CB6" w:rsidRPr="004B0D7A" w:rsidRDefault="00C45CB6" w:rsidP="0006595D">
            <w:pPr>
              <w:pStyle w:val="24"/>
              <w:shd w:val="clear" w:color="auto" w:fill="auto"/>
              <w:spacing w:before="60" w:line="240" w:lineRule="exact"/>
              <w:ind w:left="180"/>
              <w:jc w:val="center"/>
              <w:rPr>
                <w:sz w:val="26"/>
                <w:szCs w:val="26"/>
              </w:rPr>
            </w:pPr>
          </w:p>
          <w:p w:rsidR="00C45CB6" w:rsidRPr="004B0D7A" w:rsidRDefault="00C45CB6" w:rsidP="0006595D">
            <w:pPr>
              <w:pStyle w:val="24"/>
              <w:shd w:val="clear" w:color="auto" w:fill="auto"/>
              <w:spacing w:before="60" w:line="240" w:lineRule="exact"/>
              <w:ind w:left="180"/>
              <w:jc w:val="center"/>
              <w:rPr>
                <w:sz w:val="26"/>
                <w:szCs w:val="26"/>
              </w:rPr>
            </w:pPr>
          </w:p>
        </w:tc>
        <w:tc>
          <w:tcPr>
            <w:tcW w:w="2375" w:type="dxa"/>
            <w:shd w:val="clear" w:color="auto" w:fill="FFFFFF"/>
            <w:vAlign w:val="center"/>
          </w:tcPr>
          <w:p w:rsidR="00C45CB6" w:rsidRPr="004B0D7A" w:rsidRDefault="00C45CB6" w:rsidP="0006595D">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C45CB6" w:rsidRPr="004B0D7A" w:rsidRDefault="00C45CB6" w:rsidP="0006595D">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439" w:type="dxa"/>
            <w:shd w:val="clear" w:color="auto" w:fill="FFFFFF"/>
            <w:vAlign w:val="center"/>
          </w:tcPr>
          <w:p w:rsidR="00C45CB6" w:rsidRPr="004B0D7A" w:rsidRDefault="00C45CB6" w:rsidP="0006595D">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C45CB6" w:rsidRPr="004B0D7A" w:rsidRDefault="00C45CB6" w:rsidP="0006595D">
            <w:pPr>
              <w:pStyle w:val="24"/>
              <w:shd w:val="clear" w:color="auto" w:fill="auto"/>
              <w:spacing w:before="0" w:after="120" w:line="240" w:lineRule="exact"/>
              <w:ind w:left="180"/>
              <w:jc w:val="center"/>
              <w:rPr>
                <w:sz w:val="26"/>
                <w:szCs w:val="26"/>
              </w:rPr>
            </w:pPr>
            <w:r w:rsidRPr="004B0D7A">
              <w:rPr>
                <w:sz w:val="26"/>
                <w:szCs w:val="26"/>
              </w:rPr>
              <w:t>Код вида</w:t>
            </w:r>
          </w:p>
        </w:tc>
      </w:tr>
      <w:tr w:rsidR="00C45CB6" w:rsidRPr="004B0D7A" w:rsidTr="00C47AD9">
        <w:trPr>
          <w:trHeight w:hRule="exact" w:val="901"/>
        </w:trPr>
        <w:tc>
          <w:tcPr>
            <w:tcW w:w="0" w:type="auto"/>
            <w:shd w:val="clear" w:color="auto" w:fill="FFFFFF"/>
            <w:vAlign w:val="center"/>
          </w:tcPr>
          <w:p w:rsidR="00C45CB6" w:rsidRPr="004B0D7A" w:rsidRDefault="00C45CB6" w:rsidP="0006595D">
            <w:pPr>
              <w:pStyle w:val="24"/>
              <w:shd w:val="clear" w:color="auto" w:fill="auto"/>
              <w:spacing w:before="0" w:after="60" w:line="240" w:lineRule="exact"/>
              <w:ind w:left="180"/>
              <w:jc w:val="center"/>
              <w:rPr>
                <w:sz w:val="26"/>
                <w:szCs w:val="26"/>
              </w:rPr>
            </w:pPr>
            <w:r w:rsidRPr="004B0D7A">
              <w:rPr>
                <w:sz w:val="26"/>
                <w:szCs w:val="26"/>
              </w:rPr>
              <w:t>1</w:t>
            </w:r>
          </w:p>
        </w:tc>
        <w:tc>
          <w:tcPr>
            <w:tcW w:w="2375" w:type="dxa"/>
            <w:shd w:val="clear" w:color="auto" w:fill="FFFFFF"/>
          </w:tcPr>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Общественное питание</w:t>
            </w:r>
          </w:p>
        </w:tc>
        <w:tc>
          <w:tcPr>
            <w:tcW w:w="6439" w:type="dxa"/>
            <w:shd w:val="clear" w:color="auto" w:fill="FFFFFF"/>
          </w:tcPr>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0" w:type="auto"/>
            <w:shd w:val="clear" w:color="auto" w:fill="FFFFFF"/>
          </w:tcPr>
          <w:p w:rsidR="00C45CB6" w:rsidRPr="004B0D7A" w:rsidRDefault="00C45CB6" w:rsidP="0006595D">
            <w:pPr>
              <w:pStyle w:val="af4"/>
              <w:jc w:val="center"/>
              <w:rPr>
                <w:rFonts w:ascii="Times New Roman" w:hAnsi="Times New Roman" w:cs="Times New Roman"/>
                <w:sz w:val="26"/>
                <w:szCs w:val="26"/>
              </w:rPr>
            </w:pPr>
            <w:r w:rsidRPr="004B0D7A">
              <w:rPr>
                <w:rFonts w:ascii="Times New Roman" w:hAnsi="Times New Roman" w:cs="Times New Roman"/>
                <w:sz w:val="26"/>
                <w:szCs w:val="26"/>
              </w:rPr>
              <w:t>4.6</w:t>
            </w:r>
          </w:p>
        </w:tc>
      </w:tr>
      <w:tr w:rsidR="00C45CB6" w:rsidRPr="004B0D7A" w:rsidTr="00C47AD9">
        <w:trPr>
          <w:trHeight w:hRule="exact" w:val="1565"/>
        </w:trPr>
        <w:tc>
          <w:tcPr>
            <w:tcW w:w="0" w:type="auto"/>
            <w:shd w:val="clear" w:color="auto" w:fill="FFFFFF"/>
            <w:vAlign w:val="center"/>
          </w:tcPr>
          <w:p w:rsidR="00C45CB6" w:rsidRPr="004B0D7A" w:rsidRDefault="00C45CB6" w:rsidP="0006595D">
            <w:pPr>
              <w:pStyle w:val="24"/>
              <w:shd w:val="clear" w:color="auto" w:fill="auto"/>
              <w:spacing w:before="0" w:after="60" w:line="240" w:lineRule="exact"/>
              <w:ind w:left="180"/>
              <w:jc w:val="center"/>
              <w:rPr>
                <w:sz w:val="26"/>
                <w:szCs w:val="26"/>
              </w:rPr>
            </w:pPr>
            <w:r w:rsidRPr="004B0D7A">
              <w:rPr>
                <w:sz w:val="26"/>
                <w:szCs w:val="26"/>
              </w:rPr>
              <w:t>2</w:t>
            </w:r>
          </w:p>
        </w:tc>
        <w:tc>
          <w:tcPr>
            <w:tcW w:w="2375" w:type="dxa"/>
            <w:shd w:val="clear" w:color="auto" w:fill="FFFFFF"/>
          </w:tcPr>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Рынки</w:t>
            </w:r>
          </w:p>
        </w:tc>
        <w:tc>
          <w:tcPr>
            <w:tcW w:w="6439" w:type="dxa"/>
            <w:shd w:val="clear" w:color="auto" w:fill="FFFFFF"/>
          </w:tcPr>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гаражей и (или) стоянок для автомобилей сотрудников и посетителей рынка</w:t>
            </w:r>
          </w:p>
        </w:tc>
        <w:tc>
          <w:tcPr>
            <w:tcW w:w="0" w:type="auto"/>
            <w:shd w:val="clear" w:color="auto" w:fill="FFFFFF"/>
          </w:tcPr>
          <w:p w:rsidR="00C45CB6" w:rsidRPr="004B0D7A" w:rsidRDefault="00C45CB6" w:rsidP="0006595D">
            <w:pPr>
              <w:pStyle w:val="af4"/>
              <w:jc w:val="center"/>
              <w:rPr>
                <w:rFonts w:ascii="Times New Roman" w:hAnsi="Times New Roman" w:cs="Times New Roman"/>
                <w:sz w:val="26"/>
                <w:szCs w:val="26"/>
              </w:rPr>
            </w:pPr>
            <w:r w:rsidRPr="004B0D7A">
              <w:rPr>
                <w:rFonts w:ascii="Times New Roman" w:hAnsi="Times New Roman" w:cs="Times New Roman"/>
                <w:sz w:val="26"/>
                <w:szCs w:val="26"/>
              </w:rPr>
              <w:t>4.3</w:t>
            </w:r>
          </w:p>
        </w:tc>
      </w:tr>
      <w:tr w:rsidR="00C45CB6" w:rsidRPr="004B0D7A" w:rsidTr="00E75C28">
        <w:trPr>
          <w:trHeight w:hRule="exact" w:val="1384"/>
        </w:trPr>
        <w:tc>
          <w:tcPr>
            <w:tcW w:w="0" w:type="auto"/>
            <w:shd w:val="clear" w:color="auto" w:fill="FFFFFF"/>
            <w:vAlign w:val="center"/>
          </w:tcPr>
          <w:p w:rsidR="00C45CB6" w:rsidRPr="004B0D7A" w:rsidRDefault="00C45CB6" w:rsidP="0006595D">
            <w:pPr>
              <w:pStyle w:val="24"/>
              <w:shd w:val="clear" w:color="auto" w:fill="auto"/>
              <w:spacing w:before="0" w:after="60" w:line="240" w:lineRule="exact"/>
              <w:ind w:left="180"/>
              <w:jc w:val="center"/>
              <w:rPr>
                <w:sz w:val="26"/>
                <w:szCs w:val="26"/>
              </w:rPr>
            </w:pPr>
            <w:r w:rsidRPr="004B0D7A">
              <w:rPr>
                <w:sz w:val="26"/>
                <w:szCs w:val="26"/>
              </w:rPr>
              <w:t>3</w:t>
            </w:r>
          </w:p>
        </w:tc>
        <w:tc>
          <w:tcPr>
            <w:tcW w:w="2375" w:type="dxa"/>
            <w:shd w:val="clear" w:color="auto" w:fill="FFFFFF"/>
          </w:tcPr>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Магазины</w:t>
            </w:r>
          </w:p>
        </w:tc>
        <w:tc>
          <w:tcPr>
            <w:tcW w:w="6439" w:type="dxa"/>
            <w:shd w:val="clear" w:color="auto" w:fill="FFFFFF"/>
          </w:tcPr>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0" w:type="auto"/>
            <w:shd w:val="clear" w:color="auto" w:fill="FFFFFF"/>
          </w:tcPr>
          <w:p w:rsidR="00C45CB6" w:rsidRPr="004B0D7A" w:rsidRDefault="00C45CB6" w:rsidP="0006595D">
            <w:pPr>
              <w:pStyle w:val="af4"/>
              <w:jc w:val="center"/>
              <w:rPr>
                <w:rFonts w:ascii="Times New Roman" w:hAnsi="Times New Roman" w:cs="Times New Roman"/>
                <w:sz w:val="26"/>
                <w:szCs w:val="26"/>
              </w:rPr>
            </w:pPr>
            <w:r w:rsidRPr="004B0D7A">
              <w:rPr>
                <w:rFonts w:ascii="Times New Roman" w:hAnsi="Times New Roman" w:cs="Times New Roman"/>
                <w:sz w:val="26"/>
                <w:szCs w:val="26"/>
              </w:rPr>
              <w:t>4.4</w:t>
            </w:r>
          </w:p>
        </w:tc>
      </w:tr>
      <w:tr w:rsidR="00C45CB6" w:rsidRPr="004B0D7A" w:rsidTr="00E75C28">
        <w:trPr>
          <w:trHeight w:hRule="exact" w:val="3402"/>
        </w:trPr>
        <w:tc>
          <w:tcPr>
            <w:tcW w:w="0" w:type="auto"/>
            <w:shd w:val="clear" w:color="auto" w:fill="FFFFFF"/>
            <w:vAlign w:val="center"/>
          </w:tcPr>
          <w:p w:rsidR="00C45CB6" w:rsidRPr="004B0D7A" w:rsidRDefault="00C45CB6" w:rsidP="0006595D">
            <w:pPr>
              <w:pStyle w:val="24"/>
              <w:shd w:val="clear" w:color="auto" w:fill="auto"/>
              <w:spacing w:before="0" w:after="60" w:line="240" w:lineRule="exact"/>
              <w:ind w:left="180"/>
              <w:jc w:val="center"/>
              <w:rPr>
                <w:sz w:val="26"/>
                <w:szCs w:val="26"/>
              </w:rPr>
            </w:pPr>
            <w:r w:rsidRPr="004B0D7A">
              <w:rPr>
                <w:sz w:val="26"/>
                <w:szCs w:val="26"/>
              </w:rPr>
              <w:t>4</w:t>
            </w:r>
          </w:p>
        </w:tc>
        <w:tc>
          <w:tcPr>
            <w:tcW w:w="2375" w:type="dxa"/>
            <w:shd w:val="clear" w:color="auto" w:fill="FFFFFF"/>
          </w:tcPr>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Приюты для животных</w:t>
            </w:r>
          </w:p>
        </w:tc>
        <w:tc>
          <w:tcPr>
            <w:tcW w:w="6439" w:type="dxa"/>
            <w:shd w:val="clear" w:color="auto" w:fill="FFFFFF"/>
          </w:tcPr>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оказания ветеринарных услуг в стационаре;</w:t>
            </w:r>
          </w:p>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организации гостиниц для животных</w:t>
            </w:r>
          </w:p>
        </w:tc>
        <w:tc>
          <w:tcPr>
            <w:tcW w:w="0" w:type="auto"/>
            <w:shd w:val="clear" w:color="auto" w:fill="FFFFFF"/>
          </w:tcPr>
          <w:p w:rsidR="00C45CB6" w:rsidRPr="004B0D7A" w:rsidRDefault="00C45CB6" w:rsidP="0006595D">
            <w:pPr>
              <w:pStyle w:val="af4"/>
              <w:jc w:val="center"/>
              <w:rPr>
                <w:rFonts w:ascii="Times New Roman" w:hAnsi="Times New Roman" w:cs="Times New Roman"/>
                <w:sz w:val="26"/>
                <w:szCs w:val="26"/>
              </w:rPr>
            </w:pPr>
            <w:r w:rsidRPr="004B0D7A">
              <w:rPr>
                <w:rFonts w:ascii="Times New Roman" w:hAnsi="Times New Roman" w:cs="Times New Roman"/>
                <w:sz w:val="26"/>
                <w:szCs w:val="26"/>
              </w:rPr>
              <w:t>3.10.2</w:t>
            </w:r>
          </w:p>
        </w:tc>
      </w:tr>
      <w:tr w:rsidR="00C45CB6" w:rsidRPr="004B0D7A" w:rsidTr="00E75C28">
        <w:trPr>
          <w:trHeight w:hRule="exact" w:val="1551"/>
        </w:trPr>
        <w:tc>
          <w:tcPr>
            <w:tcW w:w="0" w:type="auto"/>
            <w:shd w:val="clear" w:color="auto" w:fill="FFFFFF"/>
            <w:vAlign w:val="center"/>
          </w:tcPr>
          <w:p w:rsidR="00C45CB6" w:rsidRPr="004B0D7A" w:rsidRDefault="00C45CB6" w:rsidP="0006595D">
            <w:pPr>
              <w:pStyle w:val="24"/>
              <w:shd w:val="clear" w:color="auto" w:fill="auto"/>
              <w:spacing w:before="0" w:after="60" w:line="240" w:lineRule="exact"/>
              <w:ind w:left="180"/>
              <w:jc w:val="center"/>
              <w:rPr>
                <w:sz w:val="26"/>
                <w:szCs w:val="26"/>
              </w:rPr>
            </w:pPr>
            <w:r w:rsidRPr="004B0D7A">
              <w:rPr>
                <w:sz w:val="26"/>
                <w:szCs w:val="26"/>
              </w:rPr>
              <w:t>5</w:t>
            </w:r>
          </w:p>
        </w:tc>
        <w:tc>
          <w:tcPr>
            <w:tcW w:w="2375" w:type="dxa"/>
            <w:shd w:val="clear" w:color="auto" w:fill="FFFFFF"/>
          </w:tcPr>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Бытовое обслуживание</w:t>
            </w:r>
          </w:p>
        </w:tc>
        <w:tc>
          <w:tcPr>
            <w:tcW w:w="6439" w:type="dxa"/>
            <w:shd w:val="clear" w:color="auto" w:fill="FFFFFF"/>
          </w:tcPr>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shd w:val="clear" w:color="auto" w:fill="FFFFFF"/>
          </w:tcPr>
          <w:p w:rsidR="00C45CB6" w:rsidRPr="004B0D7A" w:rsidRDefault="00C45CB6" w:rsidP="0006595D">
            <w:pPr>
              <w:pStyle w:val="af4"/>
              <w:jc w:val="center"/>
              <w:rPr>
                <w:rFonts w:ascii="Times New Roman" w:hAnsi="Times New Roman" w:cs="Times New Roman"/>
                <w:sz w:val="26"/>
                <w:szCs w:val="26"/>
              </w:rPr>
            </w:pPr>
            <w:r w:rsidRPr="004B0D7A">
              <w:rPr>
                <w:rFonts w:ascii="Times New Roman" w:hAnsi="Times New Roman" w:cs="Times New Roman"/>
                <w:sz w:val="26"/>
                <w:szCs w:val="26"/>
              </w:rPr>
              <w:t>3.3</w:t>
            </w:r>
          </w:p>
        </w:tc>
      </w:tr>
      <w:tr w:rsidR="00C45CB6" w:rsidRPr="004B0D7A" w:rsidTr="00E75C28">
        <w:trPr>
          <w:trHeight w:hRule="exact" w:val="2576"/>
        </w:trPr>
        <w:tc>
          <w:tcPr>
            <w:tcW w:w="0" w:type="auto"/>
            <w:shd w:val="clear" w:color="auto" w:fill="FFFFFF"/>
            <w:vAlign w:val="center"/>
          </w:tcPr>
          <w:p w:rsidR="00C45CB6" w:rsidRPr="004B0D7A" w:rsidRDefault="001E504C" w:rsidP="0006595D">
            <w:pPr>
              <w:pStyle w:val="24"/>
              <w:shd w:val="clear" w:color="auto" w:fill="auto"/>
              <w:spacing w:before="0" w:after="60" w:line="240" w:lineRule="exact"/>
              <w:ind w:left="180"/>
              <w:jc w:val="center"/>
              <w:rPr>
                <w:sz w:val="26"/>
                <w:szCs w:val="26"/>
              </w:rPr>
            </w:pPr>
            <w:r w:rsidRPr="004B0D7A">
              <w:rPr>
                <w:sz w:val="26"/>
                <w:szCs w:val="26"/>
              </w:rPr>
              <w:lastRenderedPageBreak/>
              <w:t>6</w:t>
            </w:r>
          </w:p>
        </w:tc>
        <w:tc>
          <w:tcPr>
            <w:tcW w:w="2375" w:type="dxa"/>
            <w:shd w:val="clear" w:color="auto" w:fill="FFFFFF"/>
          </w:tcPr>
          <w:p w:rsidR="00C45CB6" w:rsidRPr="004B0D7A" w:rsidRDefault="00C45CB6" w:rsidP="0006595D">
            <w:pPr>
              <w:pStyle w:val="af4"/>
              <w:rPr>
                <w:rFonts w:ascii="Times New Roman" w:hAnsi="Times New Roman" w:cs="Times New Roman"/>
                <w:sz w:val="26"/>
                <w:szCs w:val="26"/>
              </w:rPr>
            </w:pPr>
            <w:bookmarkStart w:id="218" w:name="sub_1083"/>
            <w:r w:rsidRPr="004B0D7A">
              <w:rPr>
                <w:rFonts w:ascii="Times New Roman" w:hAnsi="Times New Roman" w:cs="Times New Roman"/>
                <w:sz w:val="26"/>
                <w:szCs w:val="26"/>
              </w:rPr>
              <w:t>Обеспечение внутреннего правопорядка</w:t>
            </w:r>
            <w:bookmarkEnd w:id="218"/>
          </w:p>
        </w:tc>
        <w:tc>
          <w:tcPr>
            <w:tcW w:w="6439" w:type="dxa"/>
            <w:shd w:val="clear" w:color="auto" w:fill="FFFFFF"/>
          </w:tcPr>
          <w:p w:rsidR="00C45CB6" w:rsidRPr="004B0D7A" w:rsidRDefault="00C45CB6" w:rsidP="0006595D">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B0D7A">
              <w:rPr>
                <w:rFonts w:ascii="Times New Roman" w:hAnsi="Times New Roman" w:cs="Times New Roman"/>
                <w:sz w:val="26"/>
                <w:szCs w:val="26"/>
              </w:rPr>
              <w:t>Росгвардии</w:t>
            </w:r>
            <w:proofErr w:type="spellEnd"/>
            <w:r w:rsidRPr="004B0D7A">
              <w:rPr>
                <w:rFonts w:ascii="Times New Roman" w:hAnsi="Times New Roman" w:cs="Times New Roman"/>
                <w:sz w:val="26"/>
                <w:szCs w:val="26"/>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0" w:type="auto"/>
            <w:shd w:val="clear" w:color="auto" w:fill="FFFFFF"/>
          </w:tcPr>
          <w:p w:rsidR="00C45CB6" w:rsidRPr="004B0D7A" w:rsidRDefault="00C45CB6" w:rsidP="0006595D">
            <w:pPr>
              <w:pStyle w:val="af4"/>
              <w:jc w:val="center"/>
              <w:rPr>
                <w:rFonts w:ascii="Times New Roman" w:hAnsi="Times New Roman" w:cs="Times New Roman"/>
                <w:sz w:val="26"/>
                <w:szCs w:val="26"/>
              </w:rPr>
            </w:pPr>
            <w:r w:rsidRPr="004B0D7A">
              <w:rPr>
                <w:rFonts w:ascii="Times New Roman" w:hAnsi="Times New Roman" w:cs="Times New Roman"/>
                <w:sz w:val="26"/>
                <w:szCs w:val="26"/>
              </w:rPr>
              <w:t>8.3</w:t>
            </w:r>
          </w:p>
        </w:tc>
      </w:tr>
      <w:tr w:rsidR="001E504C" w:rsidRPr="004B0D7A" w:rsidTr="00E75C28">
        <w:trPr>
          <w:trHeight w:hRule="exact" w:val="1422"/>
        </w:trPr>
        <w:tc>
          <w:tcPr>
            <w:tcW w:w="0" w:type="auto"/>
            <w:shd w:val="clear" w:color="auto" w:fill="FFFFFF"/>
            <w:vAlign w:val="center"/>
          </w:tcPr>
          <w:p w:rsidR="001E504C" w:rsidRPr="004B0D7A" w:rsidRDefault="001E504C" w:rsidP="0006595D">
            <w:pPr>
              <w:pStyle w:val="24"/>
              <w:shd w:val="clear" w:color="auto" w:fill="auto"/>
              <w:spacing w:before="0" w:after="60" w:line="240" w:lineRule="exact"/>
              <w:ind w:left="180"/>
              <w:jc w:val="center"/>
              <w:rPr>
                <w:sz w:val="26"/>
                <w:szCs w:val="26"/>
              </w:rPr>
            </w:pPr>
            <w:r w:rsidRPr="004B0D7A">
              <w:rPr>
                <w:sz w:val="26"/>
                <w:szCs w:val="26"/>
              </w:rPr>
              <w:t>7</w:t>
            </w:r>
          </w:p>
        </w:tc>
        <w:tc>
          <w:tcPr>
            <w:tcW w:w="2375" w:type="dxa"/>
            <w:shd w:val="clear" w:color="auto" w:fill="FFFFFF"/>
          </w:tcPr>
          <w:p w:rsidR="001E504C" w:rsidRPr="004B0D7A" w:rsidRDefault="001E504C" w:rsidP="00E676CD">
            <w:pPr>
              <w:pStyle w:val="af5"/>
              <w:rPr>
                <w:rFonts w:ascii="Times New Roman" w:eastAsiaTheme="minorEastAsia" w:hAnsi="Times New Roman" w:cs="Times New Roman"/>
                <w:sz w:val="26"/>
                <w:szCs w:val="26"/>
              </w:rPr>
            </w:pPr>
            <w:bookmarkStart w:id="219" w:name="sub_1363"/>
            <w:r w:rsidRPr="004B0D7A">
              <w:rPr>
                <w:rFonts w:ascii="Times New Roman" w:eastAsiaTheme="minorEastAsia" w:hAnsi="Times New Roman" w:cs="Times New Roman"/>
                <w:sz w:val="26"/>
                <w:szCs w:val="26"/>
              </w:rPr>
              <w:t>Цирки и зверинцы</w:t>
            </w:r>
            <w:bookmarkEnd w:id="219"/>
          </w:p>
        </w:tc>
        <w:tc>
          <w:tcPr>
            <w:tcW w:w="6439" w:type="dxa"/>
            <w:shd w:val="clear" w:color="auto" w:fill="FFFFFF"/>
          </w:tcPr>
          <w:p w:rsidR="001E504C" w:rsidRPr="004B0D7A" w:rsidRDefault="001E504C"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0" w:type="auto"/>
            <w:shd w:val="clear" w:color="auto" w:fill="FFFFFF"/>
          </w:tcPr>
          <w:p w:rsidR="001E504C" w:rsidRPr="004B0D7A" w:rsidRDefault="001E504C"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3.6.3</w:t>
            </w:r>
          </w:p>
        </w:tc>
      </w:tr>
      <w:tr w:rsidR="001E504C" w:rsidRPr="004B0D7A" w:rsidTr="00E75C28">
        <w:trPr>
          <w:trHeight w:hRule="exact" w:val="2123"/>
        </w:trPr>
        <w:tc>
          <w:tcPr>
            <w:tcW w:w="0" w:type="auto"/>
            <w:shd w:val="clear" w:color="auto" w:fill="FFFFFF"/>
            <w:vAlign w:val="center"/>
          </w:tcPr>
          <w:p w:rsidR="001E504C" w:rsidRPr="004B0D7A" w:rsidRDefault="001E504C" w:rsidP="0006595D">
            <w:pPr>
              <w:pStyle w:val="24"/>
              <w:shd w:val="clear" w:color="auto" w:fill="auto"/>
              <w:spacing w:before="0" w:after="60" w:line="240" w:lineRule="exact"/>
              <w:ind w:left="180"/>
              <w:jc w:val="center"/>
              <w:rPr>
                <w:sz w:val="26"/>
                <w:szCs w:val="26"/>
              </w:rPr>
            </w:pPr>
            <w:r w:rsidRPr="004B0D7A">
              <w:rPr>
                <w:sz w:val="26"/>
                <w:szCs w:val="26"/>
              </w:rPr>
              <w:t>8</w:t>
            </w:r>
          </w:p>
        </w:tc>
        <w:tc>
          <w:tcPr>
            <w:tcW w:w="2375" w:type="dxa"/>
            <w:shd w:val="clear" w:color="auto" w:fill="FFFFFF"/>
          </w:tcPr>
          <w:p w:rsidR="001E504C" w:rsidRPr="004B0D7A" w:rsidRDefault="001E504C" w:rsidP="00E676CD">
            <w:pPr>
              <w:pStyle w:val="af4"/>
              <w:rPr>
                <w:rFonts w:ascii="Times New Roman" w:eastAsiaTheme="minorEastAsia" w:hAnsi="Times New Roman" w:cs="Times New Roman"/>
                <w:sz w:val="26"/>
                <w:szCs w:val="26"/>
              </w:rPr>
            </w:pPr>
            <w:bookmarkStart w:id="220" w:name="sub_10117"/>
            <w:r w:rsidRPr="004B0D7A">
              <w:rPr>
                <w:rFonts w:ascii="Times New Roman" w:eastAsiaTheme="minorEastAsia" w:hAnsi="Times New Roman" w:cs="Times New Roman"/>
                <w:sz w:val="26"/>
                <w:szCs w:val="26"/>
              </w:rPr>
              <w:t>Питомники</w:t>
            </w:r>
            <w:bookmarkEnd w:id="220"/>
          </w:p>
        </w:tc>
        <w:tc>
          <w:tcPr>
            <w:tcW w:w="6439" w:type="dxa"/>
            <w:shd w:val="clear" w:color="auto" w:fill="FFFFFF"/>
          </w:tcPr>
          <w:p w:rsidR="001E504C" w:rsidRPr="004B0D7A" w:rsidRDefault="001E504C"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E504C" w:rsidRPr="004B0D7A" w:rsidRDefault="001E504C"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размещение сооружений, необходимых для указанных видов сельскохозяйственного производства</w:t>
            </w:r>
          </w:p>
        </w:tc>
        <w:tc>
          <w:tcPr>
            <w:tcW w:w="0" w:type="auto"/>
            <w:shd w:val="clear" w:color="auto" w:fill="FFFFFF"/>
          </w:tcPr>
          <w:p w:rsidR="001E504C" w:rsidRPr="004B0D7A" w:rsidRDefault="001E504C"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1.17</w:t>
            </w:r>
          </w:p>
        </w:tc>
      </w:tr>
    </w:tbl>
    <w:p w:rsidR="00517A35" w:rsidRPr="004B0D7A" w:rsidRDefault="00C45CB6" w:rsidP="00517A35">
      <w:pPr>
        <w:numPr>
          <w:ilvl w:val="0"/>
          <w:numId w:val="26"/>
        </w:numPr>
        <w:spacing w:before="119" w:after="119"/>
        <w:jc w:val="both"/>
        <w:rPr>
          <w:b/>
          <w:sz w:val="26"/>
          <w:szCs w:val="26"/>
          <w:lang w:eastAsia="ar-SA"/>
        </w:rPr>
      </w:pPr>
      <w:r w:rsidRPr="004B0D7A">
        <w:rPr>
          <w:b/>
          <w:sz w:val="26"/>
          <w:szCs w:val="26"/>
          <w:lang w:eastAsia="ar-SA"/>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363"/>
        <w:gridCol w:w="6317"/>
        <w:gridCol w:w="710"/>
      </w:tblGrid>
      <w:tr w:rsidR="00517A35" w:rsidRPr="004B0D7A" w:rsidTr="00C47AD9">
        <w:trPr>
          <w:trHeight w:hRule="exact" w:val="1118"/>
          <w:tblHeader/>
        </w:trPr>
        <w:tc>
          <w:tcPr>
            <w:tcW w:w="0" w:type="auto"/>
            <w:shd w:val="clear" w:color="auto" w:fill="FFFFFF"/>
            <w:vAlign w:val="center"/>
          </w:tcPr>
          <w:p w:rsidR="00517A35" w:rsidRPr="004B0D7A" w:rsidRDefault="00517A35" w:rsidP="00517A35">
            <w:pPr>
              <w:pStyle w:val="24"/>
              <w:shd w:val="clear" w:color="auto" w:fill="auto"/>
              <w:spacing w:before="0" w:after="60" w:line="240" w:lineRule="exact"/>
              <w:ind w:left="180"/>
              <w:jc w:val="center"/>
              <w:rPr>
                <w:sz w:val="26"/>
                <w:szCs w:val="26"/>
              </w:rPr>
            </w:pPr>
            <w:r w:rsidRPr="004B0D7A">
              <w:rPr>
                <w:sz w:val="26"/>
                <w:szCs w:val="26"/>
              </w:rPr>
              <w:t>№</w:t>
            </w:r>
          </w:p>
          <w:p w:rsidR="00517A35" w:rsidRPr="004B0D7A" w:rsidRDefault="00517A35" w:rsidP="00517A35">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517A35" w:rsidRPr="004B0D7A" w:rsidRDefault="00517A35" w:rsidP="00517A35">
            <w:pPr>
              <w:pStyle w:val="24"/>
              <w:shd w:val="clear" w:color="auto" w:fill="auto"/>
              <w:spacing w:before="60" w:line="240" w:lineRule="exact"/>
              <w:ind w:left="180"/>
              <w:jc w:val="center"/>
              <w:rPr>
                <w:sz w:val="26"/>
                <w:szCs w:val="26"/>
              </w:rPr>
            </w:pPr>
          </w:p>
          <w:p w:rsidR="00517A35" w:rsidRPr="004B0D7A" w:rsidRDefault="00517A35" w:rsidP="00517A35">
            <w:pPr>
              <w:pStyle w:val="24"/>
              <w:shd w:val="clear" w:color="auto" w:fill="auto"/>
              <w:spacing w:before="60" w:line="240" w:lineRule="exact"/>
              <w:ind w:left="180"/>
              <w:jc w:val="center"/>
              <w:rPr>
                <w:sz w:val="26"/>
                <w:szCs w:val="26"/>
              </w:rPr>
            </w:pPr>
          </w:p>
          <w:p w:rsidR="00517A35" w:rsidRPr="004B0D7A" w:rsidRDefault="00517A35" w:rsidP="00517A35">
            <w:pPr>
              <w:pStyle w:val="24"/>
              <w:shd w:val="clear" w:color="auto" w:fill="auto"/>
              <w:spacing w:before="60" w:line="240" w:lineRule="exact"/>
              <w:ind w:left="180"/>
              <w:jc w:val="center"/>
              <w:rPr>
                <w:sz w:val="26"/>
                <w:szCs w:val="26"/>
              </w:rPr>
            </w:pPr>
          </w:p>
          <w:p w:rsidR="00517A35" w:rsidRPr="004B0D7A" w:rsidRDefault="00517A35" w:rsidP="00517A35">
            <w:pPr>
              <w:pStyle w:val="24"/>
              <w:shd w:val="clear" w:color="auto" w:fill="auto"/>
              <w:spacing w:before="60" w:line="240" w:lineRule="exact"/>
              <w:ind w:left="180"/>
              <w:jc w:val="center"/>
              <w:rPr>
                <w:sz w:val="26"/>
                <w:szCs w:val="26"/>
              </w:rPr>
            </w:pPr>
          </w:p>
          <w:p w:rsidR="00517A35" w:rsidRPr="004B0D7A" w:rsidRDefault="00517A35" w:rsidP="00517A35">
            <w:pPr>
              <w:pStyle w:val="24"/>
              <w:shd w:val="clear" w:color="auto" w:fill="auto"/>
              <w:spacing w:before="60" w:line="240" w:lineRule="exact"/>
              <w:ind w:left="180"/>
              <w:jc w:val="center"/>
              <w:rPr>
                <w:sz w:val="26"/>
                <w:szCs w:val="26"/>
              </w:rPr>
            </w:pPr>
          </w:p>
          <w:p w:rsidR="00517A35" w:rsidRPr="004B0D7A" w:rsidRDefault="00517A35" w:rsidP="00517A35">
            <w:pPr>
              <w:pStyle w:val="24"/>
              <w:shd w:val="clear" w:color="auto" w:fill="auto"/>
              <w:spacing w:before="60" w:line="240" w:lineRule="exact"/>
              <w:ind w:left="180"/>
              <w:jc w:val="center"/>
              <w:rPr>
                <w:sz w:val="26"/>
                <w:szCs w:val="26"/>
              </w:rPr>
            </w:pPr>
          </w:p>
        </w:tc>
        <w:tc>
          <w:tcPr>
            <w:tcW w:w="2375" w:type="dxa"/>
            <w:shd w:val="clear" w:color="auto" w:fill="FFFFFF"/>
            <w:vAlign w:val="center"/>
          </w:tcPr>
          <w:p w:rsidR="00517A35" w:rsidRPr="004B0D7A" w:rsidRDefault="00517A35" w:rsidP="00517A35">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517A35" w:rsidRPr="004B0D7A" w:rsidRDefault="00517A35" w:rsidP="00517A35">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435" w:type="dxa"/>
            <w:shd w:val="clear" w:color="auto" w:fill="FFFFFF"/>
            <w:vAlign w:val="center"/>
          </w:tcPr>
          <w:p w:rsidR="00517A35" w:rsidRPr="004B0D7A" w:rsidRDefault="00517A35" w:rsidP="00517A35">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517A35" w:rsidRPr="004B0D7A" w:rsidRDefault="00517A35" w:rsidP="00517A35">
            <w:pPr>
              <w:pStyle w:val="24"/>
              <w:shd w:val="clear" w:color="auto" w:fill="auto"/>
              <w:spacing w:before="0" w:after="120" w:line="240" w:lineRule="exact"/>
              <w:ind w:left="180"/>
              <w:jc w:val="center"/>
              <w:rPr>
                <w:sz w:val="26"/>
                <w:szCs w:val="26"/>
              </w:rPr>
            </w:pPr>
            <w:r w:rsidRPr="004B0D7A">
              <w:rPr>
                <w:sz w:val="26"/>
                <w:szCs w:val="26"/>
              </w:rPr>
              <w:t>Код вида</w:t>
            </w:r>
          </w:p>
        </w:tc>
      </w:tr>
      <w:tr w:rsidR="00517A35" w:rsidRPr="004B0D7A" w:rsidTr="00C47AD9">
        <w:trPr>
          <w:trHeight w:hRule="exact" w:val="1278"/>
        </w:trPr>
        <w:tc>
          <w:tcPr>
            <w:tcW w:w="0" w:type="auto"/>
            <w:shd w:val="clear" w:color="auto" w:fill="FFFFFF"/>
            <w:vAlign w:val="center"/>
          </w:tcPr>
          <w:p w:rsidR="00517A35" w:rsidRPr="004B0D7A" w:rsidRDefault="00517A35" w:rsidP="00517A35">
            <w:pPr>
              <w:pStyle w:val="24"/>
              <w:shd w:val="clear" w:color="auto" w:fill="auto"/>
              <w:spacing w:before="0" w:after="60" w:line="240" w:lineRule="exact"/>
              <w:ind w:left="180"/>
              <w:jc w:val="center"/>
              <w:rPr>
                <w:sz w:val="26"/>
                <w:szCs w:val="26"/>
              </w:rPr>
            </w:pPr>
            <w:r w:rsidRPr="004B0D7A">
              <w:rPr>
                <w:sz w:val="26"/>
                <w:szCs w:val="26"/>
              </w:rPr>
              <w:t>1</w:t>
            </w:r>
          </w:p>
        </w:tc>
        <w:tc>
          <w:tcPr>
            <w:tcW w:w="2375" w:type="dxa"/>
            <w:shd w:val="clear" w:color="auto" w:fill="FFFFFF"/>
          </w:tcPr>
          <w:p w:rsidR="00517A35" w:rsidRPr="004B0D7A" w:rsidRDefault="00517A35" w:rsidP="00517A35">
            <w:pPr>
              <w:pStyle w:val="af5"/>
              <w:rPr>
                <w:color w:val="548DD4" w:themeColor="text2" w:themeTint="99"/>
                <w:sz w:val="26"/>
                <w:szCs w:val="26"/>
              </w:rPr>
            </w:pPr>
            <w:r w:rsidRPr="004B0D7A">
              <w:rPr>
                <w:color w:val="548DD4" w:themeColor="text2" w:themeTint="99"/>
                <w:sz w:val="26"/>
                <w:szCs w:val="26"/>
              </w:rPr>
              <w:t>Хранение автотранспорта</w:t>
            </w:r>
          </w:p>
        </w:tc>
        <w:tc>
          <w:tcPr>
            <w:tcW w:w="6435" w:type="dxa"/>
            <w:shd w:val="clear" w:color="auto" w:fill="FFFFFF"/>
          </w:tcPr>
          <w:p w:rsidR="00517A35" w:rsidRPr="004B0D7A" w:rsidRDefault="00517A35" w:rsidP="00517A35">
            <w:pPr>
              <w:pStyle w:val="af4"/>
              <w:rPr>
                <w:color w:val="548DD4" w:themeColor="text2" w:themeTint="99"/>
                <w:sz w:val="26"/>
                <w:szCs w:val="26"/>
              </w:rPr>
            </w:pPr>
            <w:r w:rsidRPr="004B0D7A">
              <w:rPr>
                <w:color w:val="548DD4" w:themeColor="text2" w:themeTint="99"/>
                <w:sz w:val="26"/>
                <w:szCs w:val="2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0D7A">
              <w:rPr>
                <w:color w:val="548DD4" w:themeColor="text2" w:themeTint="99"/>
                <w:sz w:val="26"/>
                <w:szCs w:val="26"/>
              </w:rPr>
              <w:t>машино-места</w:t>
            </w:r>
            <w:proofErr w:type="spellEnd"/>
            <w:r w:rsidRPr="004B0D7A">
              <w:rPr>
                <w:color w:val="548DD4" w:themeColor="text2" w:themeTint="99"/>
                <w:sz w:val="26"/>
                <w:szCs w:val="26"/>
              </w:rPr>
              <w:t xml:space="preserve">, за исключением гаражей, размещение которых предусмотрено содержанием вида разрешенного использования с </w:t>
            </w:r>
            <w:hyperlink w:anchor="sub_1049" w:history="1">
              <w:r w:rsidRPr="004B0D7A">
                <w:rPr>
                  <w:rStyle w:val="af3"/>
                  <w:color w:val="548DD4" w:themeColor="text2" w:themeTint="99"/>
                  <w:sz w:val="26"/>
                  <w:szCs w:val="26"/>
                </w:rPr>
                <w:t>кодом 4.9</w:t>
              </w:r>
            </w:hyperlink>
            <w:r w:rsidRPr="004B0D7A">
              <w:rPr>
                <w:color w:val="548DD4" w:themeColor="text2" w:themeTint="99"/>
                <w:sz w:val="26"/>
                <w:szCs w:val="26"/>
              </w:rPr>
              <w:t xml:space="preserve"> (служебные гаражи)</w:t>
            </w:r>
          </w:p>
        </w:tc>
        <w:tc>
          <w:tcPr>
            <w:tcW w:w="0" w:type="auto"/>
            <w:shd w:val="clear" w:color="auto" w:fill="FFFFFF"/>
          </w:tcPr>
          <w:p w:rsidR="00517A35" w:rsidRPr="004B0D7A" w:rsidRDefault="00517A35" w:rsidP="00517A35">
            <w:pPr>
              <w:pStyle w:val="af4"/>
              <w:jc w:val="center"/>
              <w:rPr>
                <w:sz w:val="26"/>
                <w:szCs w:val="26"/>
              </w:rPr>
            </w:pPr>
            <w:r w:rsidRPr="004B0D7A">
              <w:rPr>
                <w:sz w:val="26"/>
                <w:szCs w:val="26"/>
              </w:rPr>
              <w:t>2.7.1</w:t>
            </w:r>
          </w:p>
        </w:tc>
      </w:tr>
      <w:tr w:rsidR="00517A35" w:rsidRPr="004B0D7A" w:rsidTr="00977501">
        <w:trPr>
          <w:trHeight w:hRule="exact" w:val="2718"/>
        </w:trPr>
        <w:tc>
          <w:tcPr>
            <w:tcW w:w="0" w:type="auto"/>
            <w:shd w:val="clear" w:color="auto" w:fill="FFFFFF"/>
            <w:vAlign w:val="center"/>
          </w:tcPr>
          <w:p w:rsidR="00517A35" w:rsidRPr="004B0D7A" w:rsidRDefault="00517A35" w:rsidP="00517A35">
            <w:pPr>
              <w:pStyle w:val="24"/>
              <w:shd w:val="clear" w:color="auto" w:fill="auto"/>
              <w:spacing w:before="0" w:after="60" w:line="240" w:lineRule="exact"/>
              <w:ind w:left="180"/>
              <w:jc w:val="center"/>
              <w:rPr>
                <w:sz w:val="26"/>
                <w:szCs w:val="26"/>
              </w:rPr>
            </w:pPr>
            <w:r w:rsidRPr="004B0D7A">
              <w:rPr>
                <w:sz w:val="26"/>
                <w:szCs w:val="26"/>
              </w:rPr>
              <w:t>2</w:t>
            </w:r>
          </w:p>
        </w:tc>
        <w:tc>
          <w:tcPr>
            <w:tcW w:w="2375" w:type="dxa"/>
            <w:shd w:val="clear" w:color="auto" w:fill="FFFFFF"/>
          </w:tcPr>
          <w:p w:rsidR="00517A35" w:rsidRPr="004B0D7A" w:rsidRDefault="00517A35" w:rsidP="00517A35">
            <w:pPr>
              <w:pStyle w:val="af4"/>
              <w:rPr>
                <w:sz w:val="26"/>
                <w:szCs w:val="26"/>
              </w:rPr>
            </w:pPr>
            <w:r w:rsidRPr="004B0D7A">
              <w:rPr>
                <w:sz w:val="26"/>
                <w:szCs w:val="26"/>
              </w:rPr>
              <w:t>Коммунальное обслуживание</w:t>
            </w:r>
          </w:p>
        </w:tc>
        <w:tc>
          <w:tcPr>
            <w:tcW w:w="6435" w:type="dxa"/>
            <w:shd w:val="clear" w:color="auto" w:fill="FFFFFF"/>
          </w:tcPr>
          <w:p w:rsidR="00517A35" w:rsidRPr="004B0D7A" w:rsidRDefault="00517A35" w:rsidP="00517A35">
            <w:pPr>
              <w:pStyle w:val="af4"/>
              <w:rPr>
                <w:sz w:val="26"/>
                <w:szCs w:val="26"/>
              </w:rPr>
            </w:pPr>
            <w:r w:rsidRPr="004B0D7A">
              <w:rPr>
                <w:sz w:val="26"/>
                <w:szCs w:val="26"/>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4B0D7A">
                <w:rPr>
                  <w:rStyle w:val="af3"/>
                  <w:color w:val="000000"/>
                  <w:sz w:val="26"/>
                  <w:szCs w:val="26"/>
                </w:rPr>
                <w:t>кодами 3.1.1-3.1.2</w:t>
              </w:r>
            </w:hyperlink>
            <w:r w:rsidRPr="004B0D7A">
              <w:rPr>
                <w:color w:val="000000"/>
                <w:sz w:val="26"/>
                <w:szCs w:val="26"/>
              </w:rPr>
              <w:t xml:space="preserve"> </w:t>
            </w:r>
            <w:r w:rsidRPr="004B0D7A">
              <w:rPr>
                <w:sz w:val="26"/>
                <w:szCs w:val="26"/>
              </w:rPr>
              <w:t>(предоставление коммунальных услуг, административные здания организаций, обеспечивающих предоставление коммунальных услуг)</w:t>
            </w:r>
          </w:p>
        </w:tc>
        <w:tc>
          <w:tcPr>
            <w:tcW w:w="0" w:type="auto"/>
            <w:shd w:val="clear" w:color="auto" w:fill="FFFFFF"/>
          </w:tcPr>
          <w:p w:rsidR="00517A35" w:rsidRPr="004B0D7A" w:rsidRDefault="00517A35" w:rsidP="00517A35">
            <w:pPr>
              <w:pStyle w:val="af4"/>
              <w:jc w:val="center"/>
              <w:rPr>
                <w:sz w:val="26"/>
                <w:szCs w:val="26"/>
              </w:rPr>
            </w:pPr>
            <w:r w:rsidRPr="004B0D7A">
              <w:rPr>
                <w:sz w:val="26"/>
                <w:szCs w:val="26"/>
              </w:rPr>
              <w:t>3.1</w:t>
            </w:r>
          </w:p>
        </w:tc>
      </w:tr>
      <w:tr w:rsidR="00517A35" w:rsidRPr="004B0D7A" w:rsidTr="00977501">
        <w:trPr>
          <w:trHeight w:hRule="exact" w:val="3240"/>
        </w:trPr>
        <w:tc>
          <w:tcPr>
            <w:tcW w:w="0" w:type="auto"/>
            <w:shd w:val="clear" w:color="auto" w:fill="FFFFFF"/>
            <w:vAlign w:val="center"/>
          </w:tcPr>
          <w:p w:rsidR="00517A35" w:rsidRPr="004B0D7A" w:rsidRDefault="00517A35" w:rsidP="00517A35">
            <w:pPr>
              <w:pStyle w:val="24"/>
              <w:shd w:val="clear" w:color="auto" w:fill="auto"/>
              <w:spacing w:before="0" w:after="60" w:line="240" w:lineRule="exact"/>
              <w:ind w:left="180"/>
              <w:jc w:val="center"/>
              <w:rPr>
                <w:sz w:val="26"/>
                <w:szCs w:val="26"/>
              </w:rPr>
            </w:pPr>
            <w:r w:rsidRPr="004B0D7A">
              <w:rPr>
                <w:sz w:val="26"/>
                <w:szCs w:val="26"/>
              </w:rPr>
              <w:lastRenderedPageBreak/>
              <w:t>3</w:t>
            </w:r>
          </w:p>
        </w:tc>
        <w:tc>
          <w:tcPr>
            <w:tcW w:w="2375" w:type="dxa"/>
            <w:shd w:val="clear" w:color="auto" w:fill="FFFFFF"/>
          </w:tcPr>
          <w:p w:rsidR="00517A35" w:rsidRPr="004B0D7A" w:rsidRDefault="00517A35" w:rsidP="00517A35">
            <w:pPr>
              <w:pStyle w:val="af5"/>
              <w:rPr>
                <w:sz w:val="26"/>
                <w:szCs w:val="26"/>
              </w:rPr>
            </w:pPr>
            <w:r w:rsidRPr="004B0D7A">
              <w:rPr>
                <w:sz w:val="26"/>
                <w:szCs w:val="26"/>
              </w:rPr>
              <w:t>Предоставление коммунальных услуг</w:t>
            </w:r>
          </w:p>
        </w:tc>
        <w:tc>
          <w:tcPr>
            <w:tcW w:w="6435" w:type="dxa"/>
            <w:shd w:val="clear" w:color="auto" w:fill="FFFFFF"/>
          </w:tcPr>
          <w:p w:rsidR="00517A35" w:rsidRPr="004B0D7A" w:rsidRDefault="00517A35" w:rsidP="00517A35">
            <w:pPr>
              <w:pStyle w:val="af4"/>
              <w:rPr>
                <w:sz w:val="26"/>
                <w:szCs w:val="26"/>
              </w:rPr>
            </w:pPr>
            <w:proofErr w:type="gramStart"/>
            <w:r w:rsidRPr="004B0D7A">
              <w:rPr>
                <w:sz w:val="26"/>
                <w:szCs w:val="26"/>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0" w:type="auto"/>
            <w:shd w:val="clear" w:color="auto" w:fill="FFFFFF"/>
          </w:tcPr>
          <w:p w:rsidR="00517A35" w:rsidRPr="004B0D7A" w:rsidRDefault="00517A35" w:rsidP="00517A35">
            <w:pPr>
              <w:pStyle w:val="af4"/>
              <w:jc w:val="center"/>
              <w:rPr>
                <w:sz w:val="26"/>
                <w:szCs w:val="26"/>
              </w:rPr>
            </w:pPr>
            <w:r w:rsidRPr="004B0D7A">
              <w:rPr>
                <w:sz w:val="26"/>
                <w:szCs w:val="26"/>
              </w:rPr>
              <w:t>3.1.1</w:t>
            </w:r>
          </w:p>
        </w:tc>
      </w:tr>
      <w:tr w:rsidR="00517A35" w:rsidRPr="004B0D7A" w:rsidTr="00977501">
        <w:trPr>
          <w:trHeight w:hRule="exact" w:val="2503"/>
        </w:trPr>
        <w:tc>
          <w:tcPr>
            <w:tcW w:w="0" w:type="auto"/>
            <w:shd w:val="clear" w:color="auto" w:fill="FFFFFF"/>
            <w:vAlign w:val="center"/>
          </w:tcPr>
          <w:p w:rsidR="00517A35" w:rsidRPr="004B0D7A" w:rsidRDefault="001E504C" w:rsidP="00517A35">
            <w:pPr>
              <w:pStyle w:val="24"/>
              <w:shd w:val="clear" w:color="auto" w:fill="auto"/>
              <w:spacing w:before="0" w:after="60" w:line="240" w:lineRule="exact"/>
              <w:ind w:left="180"/>
              <w:jc w:val="center"/>
              <w:rPr>
                <w:sz w:val="26"/>
                <w:szCs w:val="26"/>
              </w:rPr>
            </w:pPr>
            <w:r w:rsidRPr="004B0D7A">
              <w:rPr>
                <w:sz w:val="26"/>
                <w:szCs w:val="26"/>
              </w:rPr>
              <w:t>4</w:t>
            </w:r>
          </w:p>
        </w:tc>
        <w:tc>
          <w:tcPr>
            <w:tcW w:w="2375" w:type="dxa"/>
            <w:shd w:val="clear" w:color="auto" w:fill="FFFFFF"/>
          </w:tcPr>
          <w:p w:rsidR="00517A35" w:rsidRPr="004B0D7A" w:rsidRDefault="00517A35" w:rsidP="00517A35">
            <w:pPr>
              <w:pStyle w:val="af5"/>
              <w:rPr>
                <w:rFonts w:ascii="Times New Roman" w:hAnsi="Times New Roman" w:cs="Times New Roman"/>
                <w:sz w:val="26"/>
                <w:szCs w:val="26"/>
              </w:rPr>
            </w:pPr>
            <w:r w:rsidRPr="004B0D7A">
              <w:rPr>
                <w:rFonts w:ascii="Times New Roman" w:hAnsi="Times New Roman" w:cs="Times New Roman"/>
                <w:sz w:val="26"/>
                <w:szCs w:val="26"/>
              </w:rPr>
              <w:t>Благоустройство территории</w:t>
            </w:r>
          </w:p>
        </w:tc>
        <w:tc>
          <w:tcPr>
            <w:tcW w:w="6435" w:type="dxa"/>
            <w:shd w:val="clear" w:color="auto" w:fill="FFFFFF"/>
          </w:tcPr>
          <w:p w:rsidR="00517A35" w:rsidRPr="004B0D7A" w:rsidRDefault="00517A35" w:rsidP="00517A3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0" w:type="auto"/>
            <w:shd w:val="clear" w:color="auto" w:fill="FFFFFF"/>
          </w:tcPr>
          <w:p w:rsidR="00517A35" w:rsidRPr="004B0D7A" w:rsidRDefault="00517A35"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12.0.2</w:t>
            </w:r>
          </w:p>
        </w:tc>
      </w:tr>
      <w:tr w:rsidR="00517A35" w:rsidRPr="004B0D7A" w:rsidTr="00977501">
        <w:trPr>
          <w:trHeight w:hRule="exact" w:val="4314"/>
        </w:trPr>
        <w:tc>
          <w:tcPr>
            <w:tcW w:w="0" w:type="auto"/>
            <w:shd w:val="clear" w:color="auto" w:fill="FFFFFF"/>
            <w:vAlign w:val="center"/>
          </w:tcPr>
          <w:p w:rsidR="00517A35" w:rsidRPr="004B0D7A" w:rsidRDefault="001E504C" w:rsidP="00517A35">
            <w:pPr>
              <w:pStyle w:val="24"/>
              <w:shd w:val="clear" w:color="auto" w:fill="auto"/>
              <w:spacing w:before="0" w:after="60" w:line="240" w:lineRule="exact"/>
              <w:ind w:left="180"/>
              <w:jc w:val="center"/>
              <w:rPr>
                <w:sz w:val="26"/>
                <w:szCs w:val="26"/>
              </w:rPr>
            </w:pPr>
            <w:r w:rsidRPr="004B0D7A">
              <w:rPr>
                <w:sz w:val="26"/>
                <w:szCs w:val="26"/>
              </w:rPr>
              <w:t>5</w:t>
            </w:r>
          </w:p>
        </w:tc>
        <w:tc>
          <w:tcPr>
            <w:tcW w:w="2375" w:type="dxa"/>
            <w:shd w:val="clear" w:color="auto" w:fill="FFFFFF"/>
          </w:tcPr>
          <w:p w:rsidR="00517A35" w:rsidRPr="004B0D7A" w:rsidRDefault="00517A35" w:rsidP="00517A35">
            <w:pPr>
              <w:pStyle w:val="af5"/>
              <w:rPr>
                <w:rFonts w:ascii="Times New Roman" w:hAnsi="Times New Roman" w:cs="Times New Roman"/>
                <w:sz w:val="26"/>
                <w:szCs w:val="26"/>
              </w:rPr>
            </w:pPr>
            <w:r w:rsidRPr="004B0D7A">
              <w:rPr>
                <w:rFonts w:ascii="Times New Roman" w:hAnsi="Times New Roman" w:cs="Times New Roman"/>
                <w:sz w:val="26"/>
                <w:szCs w:val="26"/>
              </w:rPr>
              <w:t>Улично-дорожная сеть</w:t>
            </w:r>
          </w:p>
          <w:p w:rsidR="00517A35" w:rsidRPr="004B0D7A" w:rsidRDefault="00517A35" w:rsidP="00517A35">
            <w:pPr>
              <w:rPr>
                <w:sz w:val="26"/>
                <w:szCs w:val="26"/>
              </w:rPr>
            </w:pPr>
          </w:p>
          <w:p w:rsidR="00517A35" w:rsidRPr="004B0D7A" w:rsidRDefault="00517A35" w:rsidP="00517A35">
            <w:pPr>
              <w:rPr>
                <w:sz w:val="26"/>
                <w:szCs w:val="26"/>
              </w:rPr>
            </w:pPr>
          </w:p>
          <w:p w:rsidR="00517A35" w:rsidRPr="004B0D7A" w:rsidRDefault="00517A35" w:rsidP="00517A35">
            <w:pPr>
              <w:rPr>
                <w:sz w:val="26"/>
                <w:szCs w:val="26"/>
              </w:rPr>
            </w:pPr>
          </w:p>
          <w:p w:rsidR="00517A35" w:rsidRPr="004B0D7A" w:rsidRDefault="00517A35" w:rsidP="00517A35">
            <w:pPr>
              <w:rPr>
                <w:sz w:val="26"/>
                <w:szCs w:val="26"/>
              </w:rPr>
            </w:pPr>
          </w:p>
          <w:p w:rsidR="00517A35" w:rsidRPr="004B0D7A" w:rsidRDefault="00517A35" w:rsidP="00517A35">
            <w:pPr>
              <w:rPr>
                <w:sz w:val="26"/>
                <w:szCs w:val="26"/>
              </w:rPr>
            </w:pPr>
          </w:p>
        </w:tc>
        <w:tc>
          <w:tcPr>
            <w:tcW w:w="6435" w:type="dxa"/>
            <w:shd w:val="clear" w:color="auto" w:fill="FFFFFF"/>
          </w:tcPr>
          <w:p w:rsidR="00517A35" w:rsidRPr="004B0D7A" w:rsidRDefault="00517A35" w:rsidP="00517A35">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B0D7A">
              <w:rPr>
                <w:rFonts w:ascii="Times New Roman" w:hAnsi="Times New Roman" w:cs="Times New Roman"/>
                <w:sz w:val="26"/>
                <w:szCs w:val="26"/>
              </w:rPr>
              <w:t>велотранспортной</w:t>
            </w:r>
            <w:proofErr w:type="spellEnd"/>
            <w:r w:rsidRPr="004B0D7A">
              <w:rPr>
                <w:rFonts w:ascii="Times New Roman" w:hAnsi="Times New Roman" w:cs="Times New Roman"/>
                <w:sz w:val="26"/>
                <w:szCs w:val="26"/>
              </w:rPr>
              <w:t xml:space="preserve"> и инженерной инфраструктуры;</w:t>
            </w:r>
          </w:p>
          <w:p w:rsidR="00517A35" w:rsidRPr="004B0D7A" w:rsidRDefault="00517A35" w:rsidP="00517A3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придорожных стоянок (парковок) транспортных сре</w:t>
            </w:r>
            <w:proofErr w:type="gramStart"/>
            <w:r w:rsidRPr="004B0D7A">
              <w:rPr>
                <w:rFonts w:ascii="Times New Roman" w:hAnsi="Times New Roman" w:cs="Times New Roman"/>
                <w:sz w:val="26"/>
                <w:szCs w:val="26"/>
              </w:rPr>
              <w:t>дств в гр</w:t>
            </w:r>
            <w:proofErr w:type="gramEnd"/>
            <w:r w:rsidRPr="004B0D7A">
              <w:rPr>
                <w:rFonts w:ascii="Times New Roman" w:hAnsi="Times New Roman" w:cs="Times New Roman"/>
                <w:sz w:val="26"/>
                <w:szCs w:val="26"/>
              </w:rPr>
              <w:t xml:space="preserve">аницах городских улиц и дорог, за исключением предусмотренных видами разрешенного использования с </w:t>
            </w:r>
            <w:hyperlink w:anchor="sub_10271" w:history="1">
              <w:r w:rsidRPr="004B0D7A">
                <w:rPr>
                  <w:rStyle w:val="af3"/>
                  <w:rFonts w:ascii="Times New Roman" w:hAnsi="Times New Roman" w:cs="Times New Roman"/>
                  <w:color w:val="auto"/>
                  <w:sz w:val="26"/>
                  <w:szCs w:val="26"/>
                </w:rPr>
                <w:t>кодами 2.7.1</w:t>
              </w:r>
            </w:hyperlink>
            <w:r w:rsidRPr="004B0D7A">
              <w:rPr>
                <w:rFonts w:ascii="Times New Roman" w:hAnsi="Times New Roman" w:cs="Times New Roman"/>
                <w:sz w:val="26"/>
                <w:szCs w:val="26"/>
              </w:rPr>
              <w:t xml:space="preserve">, </w:t>
            </w:r>
            <w:hyperlink w:anchor="sub_1049" w:history="1">
              <w:r w:rsidRPr="004B0D7A">
                <w:rPr>
                  <w:rStyle w:val="af3"/>
                  <w:rFonts w:ascii="Times New Roman" w:hAnsi="Times New Roman" w:cs="Times New Roman"/>
                  <w:color w:val="auto"/>
                  <w:sz w:val="26"/>
                  <w:szCs w:val="26"/>
                </w:rPr>
                <w:t>4.9</w:t>
              </w:r>
            </w:hyperlink>
            <w:r w:rsidRPr="004B0D7A">
              <w:rPr>
                <w:rFonts w:ascii="Times New Roman" w:hAnsi="Times New Roman" w:cs="Times New Roman"/>
                <w:sz w:val="26"/>
                <w:szCs w:val="26"/>
              </w:rPr>
              <w:t xml:space="preserve">, </w:t>
            </w:r>
            <w:hyperlink w:anchor="sub_1723" w:history="1">
              <w:r w:rsidRPr="004B0D7A">
                <w:rPr>
                  <w:rStyle w:val="af3"/>
                  <w:rFonts w:ascii="Times New Roman" w:hAnsi="Times New Roman" w:cs="Times New Roman"/>
                  <w:color w:val="auto"/>
                  <w:sz w:val="26"/>
                  <w:szCs w:val="26"/>
                </w:rPr>
                <w:t>7.2.3</w:t>
              </w:r>
            </w:hyperlink>
            <w:r w:rsidRPr="004B0D7A">
              <w:rPr>
                <w:rFonts w:ascii="Times New Roman" w:hAnsi="Times New Roman" w:cs="Times New Roman"/>
                <w:sz w:val="26"/>
                <w:szCs w:val="26"/>
              </w:rPr>
              <w:t xml:space="preserve"> (хранение автотранспорта, служебные гаражи,</w:t>
            </w:r>
            <w:r w:rsidRPr="004B0D7A">
              <w:rPr>
                <w:sz w:val="26"/>
                <w:szCs w:val="26"/>
              </w:rPr>
              <w:t xml:space="preserve"> стоянки транспорта общего пользования)</w:t>
            </w:r>
            <w:r w:rsidRPr="004B0D7A">
              <w:rPr>
                <w:rFonts w:ascii="Times New Roman" w:hAnsi="Times New Roman" w:cs="Times New Roman"/>
                <w:sz w:val="26"/>
                <w:szCs w:val="26"/>
              </w:rPr>
              <w:t>, а также некапитальных сооружений, предназначенных для охраны транспортных средств</w:t>
            </w:r>
          </w:p>
        </w:tc>
        <w:tc>
          <w:tcPr>
            <w:tcW w:w="0" w:type="auto"/>
            <w:shd w:val="clear" w:color="auto" w:fill="FFFFFF"/>
          </w:tcPr>
          <w:p w:rsidR="00517A35" w:rsidRPr="004B0D7A" w:rsidRDefault="00517A35" w:rsidP="00517A35">
            <w:pPr>
              <w:pStyle w:val="af4"/>
              <w:jc w:val="center"/>
              <w:rPr>
                <w:rFonts w:ascii="Times New Roman" w:hAnsi="Times New Roman" w:cs="Times New Roman"/>
                <w:sz w:val="26"/>
                <w:szCs w:val="26"/>
              </w:rPr>
            </w:pPr>
            <w:r w:rsidRPr="004B0D7A">
              <w:rPr>
                <w:rFonts w:ascii="Times New Roman" w:hAnsi="Times New Roman" w:cs="Times New Roman"/>
                <w:sz w:val="26"/>
                <w:szCs w:val="26"/>
              </w:rPr>
              <w:t>12.0.1</w:t>
            </w:r>
          </w:p>
        </w:tc>
      </w:tr>
      <w:tr w:rsidR="00F62C49" w:rsidRPr="004B0D7A" w:rsidTr="00977501">
        <w:trPr>
          <w:trHeight w:hRule="exact" w:val="2539"/>
        </w:trPr>
        <w:tc>
          <w:tcPr>
            <w:tcW w:w="0" w:type="auto"/>
            <w:shd w:val="clear" w:color="auto" w:fill="FFFFFF"/>
            <w:vAlign w:val="center"/>
          </w:tcPr>
          <w:p w:rsidR="00F62C49" w:rsidRPr="004B0D7A" w:rsidRDefault="00F62C49" w:rsidP="00517A35">
            <w:pPr>
              <w:pStyle w:val="24"/>
              <w:shd w:val="clear" w:color="auto" w:fill="auto"/>
              <w:spacing w:before="0" w:after="60" w:line="240" w:lineRule="exact"/>
              <w:ind w:left="180"/>
              <w:jc w:val="center"/>
              <w:rPr>
                <w:sz w:val="26"/>
                <w:szCs w:val="26"/>
              </w:rPr>
            </w:pPr>
            <w:r w:rsidRPr="004B0D7A">
              <w:rPr>
                <w:sz w:val="26"/>
                <w:szCs w:val="26"/>
              </w:rPr>
              <w:t>6</w:t>
            </w:r>
          </w:p>
        </w:tc>
        <w:tc>
          <w:tcPr>
            <w:tcW w:w="2375" w:type="dxa"/>
            <w:shd w:val="clear" w:color="auto" w:fill="FFFFFF"/>
          </w:tcPr>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Здравоохранение</w:t>
            </w:r>
          </w:p>
        </w:tc>
        <w:tc>
          <w:tcPr>
            <w:tcW w:w="6435" w:type="dxa"/>
            <w:shd w:val="clear" w:color="auto" w:fill="FFFFFF"/>
          </w:tcPr>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4B0D7A">
                <w:rPr>
                  <w:rStyle w:val="af3"/>
                  <w:rFonts w:ascii="Times New Roman" w:eastAsiaTheme="minorEastAsia" w:hAnsi="Times New Roman"/>
                  <w:color w:val="auto"/>
                  <w:sz w:val="26"/>
                  <w:szCs w:val="26"/>
                </w:rPr>
                <w:t>кодами 3.4.1 - 3.4.2</w:t>
              </w:r>
            </w:hyperlink>
            <w:r w:rsidRPr="004B0D7A">
              <w:rPr>
                <w:rFonts w:ascii="Times New Roman" w:eastAsiaTheme="minorEastAsia" w:hAnsi="Times New Roman" w:cs="Times New Roman"/>
                <w:sz w:val="26"/>
                <w:szCs w:val="26"/>
              </w:rPr>
              <w:t xml:space="preserve"> (амбулаторно-поликлиническое обслуживание</w:t>
            </w:r>
            <w:proofErr w:type="gramStart"/>
            <w:r w:rsidRPr="004B0D7A">
              <w:rPr>
                <w:rFonts w:ascii="Times New Roman" w:eastAsiaTheme="minorEastAsia" w:hAnsi="Times New Roman" w:cs="Times New Roman"/>
                <w:sz w:val="26"/>
                <w:szCs w:val="26"/>
              </w:rPr>
              <w:t>.</w:t>
            </w:r>
            <w:proofErr w:type="gramEnd"/>
            <w:r w:rsidRPr="004B0D7A">
              <w:rPr>
                <w:rFonts w:ascii="Times New Roman" w:eastAsiaTheme="minorEastAsia" w:hAnsi="Times New Roman" w:cs="Times New Roman"/>
                <w:sz w:val="26"/>
                <w:szCs w:val="26"/>
              </w:rPr>
              <w:t xml:space="preserve"> </w:t>
            </w:r>
            <w:proofErr w:type="gramStart"/>
            <w:r w:rsidRPr="004B0D7A">
              <w:rPr>
                <w:rFonts w:ascii="Times New Roman" w:eastAsiaTheme="minorEastAsia" w:hAnsi="Times New Roman" w:cs="Times New Roman"/>
                <w:sz w:val="26"/>
                <w:szCs w:val="26"/>
              </w:rPr>
              <w:t>с</w:t>
            </w:r>
            <w:proofErr w:type="gramEnd"/>
            <w:r w:rsidRPr="004B0D7A">
              <w:rPr>
                <w:rFonts w:ascii="Times New Roman" w:eastAsiaTheme="minorEastAsia" w:hAnsi="Times New Roman" w:cs="Times New Roman"/>
                <w:sz w:val="26"/>
                <w:szCs w:val="26"/>
              </w:rPr>
              <w:t>тационарное медицинское обслуживание)</w:t>
            </w:r>
          </w:p>
        </w:tc>
        <w:tc>
          <w:tcPr>
            <w:tcW w:w="0" w:type="auto"/>
            <w:shd w:val="clear" w:color="auto" w:fill="FFFFFF"/>
          </w:tcPr>
          <w:p w:rsidR="00F62C49" w:rsidRPr="004B0D7A" w:rsidRDefault="00F62C49"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3.4</w:t>
            </w:r>
          </w:p>
        </w:tc>
      </w:tr>
    </w:tbl>
    <w:p w:rsidR="00977501" w:rsidRDefault="00977501" w:rsidP="001E504C">
      <w:pPr>
        <w:ind w:firstLine="567"/>
        <w:jc w:val="center"/>
        <w:rPr>
          <w:b/>
          <w:sz w:val="26"/>
          <w:szCs w:val="26"/>
        </w:rPr>
      </w:pPr>
    </w:p>
    <w:p w:rsidR="004B0D7A" w:rsidRDefault="001E504C" w:rsidP="001E504C">
      <w:pPr>
        <w:ind w:firstLine="567"/>
        <w:jc w:val="center"/>
        <w:rPr>
          <w:b/>
          <w:sz w:val="26"/>
          <w:szCs w:val="26"/>
        </w:rPr>
      </w:pPr>
      <w:r w:rsidRPr="004B0D7A">
        <w:rPr>
          <w:b/>
          <w:sz w:val="26"/>
          <w:szCs w:val="26"/>
        </w:rPr>
        <w:t>Г</w:t>
      </w:r>
      <w:proofErr w:type="gramStart"/>
      <w:r w:rsidRPr="004B0D7A">
        <w:rPr>
          <w:b/>
          <w:sz w:val="26"/>
          <w:szCs w:val="26"/>
        </w:rPr>
        <w:t>2</w:t>
      </w:r>
      <w:proofErr w:type="gramEnd"/>
      <w:r w:rsidRPr="004B0D7A">
        <w:rPr>
          <w:b/>
          <w:sz w:val="26"/>
          <w:szCs w:val="26"/>
        </w:rPr>
        <w:t xml:space="preserve"> - Производственные и коммунально-складские зоны</w:t>
      </w:r>
      <w:r w:rsidR="00F62C49" w:rsidRPr="004B0D7A">
        <w:rPr>
          <w:b/>
          <w:sz w:val="26"/>
          <w:szCs w:val="26"/>
        </w:rPr>
        <w:t xml:space="preserve"> </w:t>
      </w:r>
    </w:p>
    <w:p w:rsidR="00F62C49" w:rsidRPr="004B0D7A" w:rsidRDefault="00F62C49" w:rsidP="004117A7">
      <w:pPr>
        <w:pStyle w:val="af1"/>
        <w:numPr>
          <w:ilvl w:val="0"/>
          <w:numId w:val="30"/>
        </w:numPr>
        <w:tabs>
          <w:tab w:val="left" w:pos="870"/>
        </w:tabs>
        <w:spacing w:before="113" w:after="113"/>
        <w:jc w:val="both"/>
        <w:rPr>
          <w:b/>
          <w:sz w:val="26"/>
          <w:szCs w:val="26"/>
          <w:lang w:eastAsia="ar-SA"/>
        </w:rPr>
      </w:pPr>
      <w:r w:rsidRPr="004B0D7A">
        <w:rPr>
          <w:b/>
          <w:sz w:val="26"/>
          <w:szCs w:val="26"/>
          <w:lang w:eastAsia="ar-SA"/>
        </w:rPr>
        <w:lastRenderedPageBreak/>
        <w:t>Основные виды разрешенного использования:</w:t>
      </w:r>
      <w:r w:rsidRPr="004B0D7A">
        <w:rPr>
          <w:color w:val="548DD4"/>
          <w:sz w:val="26"/>
          <w:szCs w:val="2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366"/>
        <w:gridCol w:w="6314"/>
        <w:gridCol w:w="710"/>
      </w:tblGrid>
      <w:tr w:rsidR="00F62C49" w:rsidRPr="004B0D7A" w:rsidTr="00C47AD9">
        <w:trPr>
          <w:trHeight w:hRule="exact" w:val="1118"/>
          <w:tblHeader/>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w:t>
            </w:r>
          </w:p>
          <w:p w:rsidR="00F62C49" w:rsidRPr="004B0D7A" w:rsidRDefault="00F62C49" w:rsidP="00E676CD">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F62C49" w:rsidRPr="004B0D7A" w:rsidRDefault="00F62C49" w:rsidP="00E676CD">
            <w:pPr>
              <w:pStyle w:val="24"/>
              <w:shd w:val="clear" w:color="auto" w:fill="auto"/>
              <w:spacing w:before="60" w:line="240" w:lineRule="exact"/>
              <w:ind w:left="180"/>
              <w:jc w:val="center"/>
              <w:rPr>
                <w:sz w:val="26"/>
                <w:szCs w:val="26"/>
              </w:rPr>
            </w:pPr>
          </w:p>
          <w:p w:rsidR="00F62C49" w:rsidRPr="004B0D7A" w:rsidRDefault="00F62C49" w:rsidP="00E676CD">
            <w:pPr>
              <w:pStyle w:val="24"/>
              <w:shd w:val="clear" w:color="auto" w:fill="auto"/>
              <w:spacing w:before="60" w:line="240" w:lineRule="exact"/>
              <w:ind w:left="180"/>
              <w:jc w:val="center"/>
              <w:rPr>
                <w:sz w:val="26"/>
                <w:szCs w:val="26"/>
              </w:rPr>
            </w:pPr>
          </w:p>
          <w:p w:rsidR="00F62C49" w:rsidRPr="004B0D7A" w:rsidRDefault="00F62C49" w:rsidP="00E676CD">
            <w:pPr>
              <w:pStyle w:val="24"/>
              <w:shd w:val="clear" w:color="auto" w:fill="auto"/>
              <w:spacing w:before="60" w:line="240" w:lineRule="exact"/>
              <w:ind w:left="180"/>
              <w:jc w:val="center"/>
              <w:rPr>
                <w:sz w:val="26"/>
                <w:szCs w:val="26"/>
              </w:rPr>
            </w:pPr>
          </w:p>
          <w:p w:rsidR="00F62C49" w:rsidRPr="004B0D7A" w:rsidRDefault="00F62C49" w:rsidP="00E676CD">
            <w:pPr>
              <w:pStyle w:val="24"/>
              <w:shd w:val="clear" w:color="auto" w:fill="auto"/>
              <w:spacing w:before="60" w:line="240" w:lineRule="exact"/>
              <w:ind w:left="180"/>
              <w:jc w:val="center"/>
              <w:rPr>
                <w:sz w:val="26"/>
                <w:szCs w:val="26"/>
              </w:rPr>
            </w:pPr>
          </w:p>
          <w:p w:rsidR="00F62C49" w:rsidRPr="004B0D7A" w:rsidRDefault="00F62C49" w:rsidP="00E676CD">
            <w:pPr>
              <w:pStyle w:val="24"/>
              <w:shd w:val="clear" w:color="auto" w:fill="auto"/>
              <w:spacing w:before="60" w:line="240" w:lineRule="exact"/>
              <w:ind w:left="180"/>
              <w:jc w:val="center"/>
              <w:rPr>
                <w:sz w:val="26"/>
                <w:szCs w:val="26"/>
              </w:rPr>
            </w:pPr>
          </w:p>
          <w:p w:rsidR="00F62C49" w:rsidRPr="004B0D7A" w:rsidRDefault="00F62C49" w:rsidP="00E676CD">
            <w:pPr>
              <w:pStyle w:val="24"/>
              <w:shd w:val="clear" w:color="auto" w:fill="auto"/>
              <w:spacing w:before="60" w:line="240" w:lineRule="exact"/>
              <w:ind w:left="180"/>
              <w:jc w:val="center"/>
              <w:rPr>
                <w:sz w:val="26"/>
                <w:szCs w:val="26"/>
              </w:rPr>
            </w:pPr>
          </w:p>
        </w:tc>
        <w:tc>
          <w:tcPr>
            <w:tcW w:w="2375" w:type="dxa"/>
            <w:shd w:val="clear" w:color="auto" w:fill="FFFFFF"/>
            <w:vAlign w:val="center"/>
          </w:tcPr>
          <w:p w:rsidR="00F62C49" w:rsidRPr="004B0D7A" w:rsidRDefault="00F62C49" w:rsidP="00E676CD">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F62C49" w:rsidRPr="004B0D7A" w:rsidRDefault="00F62C49" w:rsidP="00E676CD">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438" w:type="dxa"/>
            <w:shd w:val="clear" w:color="auto" w:fill="FFFFFF"/>
            <w:vAlign w:val="center"/>
          </w:tcPr>
          <w:p w:rsidR="00F62C49" w:rsidRPr="004B0D7A" w:rsidRDefault="00F62C49" w:rsidP="00E676CD">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F62C49" w:rsidRPr="004B0D7A" w:rsidRDefault="00F62C49" w:rsidP="00E676CD">
            <w:pPr>
              <w:pStyle w:val="24"/>
              <w:shd w:val="clear" w:color="auto" w:fill="auto"/>
              <w:spacing w:before="0" w:after="120" w:line="240" w:lineRule="exact"/>
              <w:ind w:left="180"/>
              <w:jc w:val="center"/>
              <w:rPr>
                <w:sz w:val="26"/>
                <w:szCs w:val="26"/>
              </w:rPr>
            </w:pPr>
            <w:r w:rsidRPr="004B0D7A">
              <w:rPr>
                <w:sz w:val="26"/>
                <w:szCs w:val="26"/>
              </w:rPr>
              <w:t>Код вида</w:t>
            </w:r>
          </w:p>
        </w:tc>
      </w:tr>
      <w:tr w:rsidR="00F62C49" w:rsidRPr="004B0D7A" w:rsidTr="00E75C28">
        <w:trPr>
          <w:trHeight w:hRule="exact" w:val="3715"/>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1</w:t>
            </w:r>
          </w:p>
        </w:tc>
        <w:tc>
          <w:tcPr>
            <w:tcW w:w="2375"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Тяжелая промышленность</w:t>
            </w:r>
          </w:p>
        </w:tc>
        <w:tc>
          <w:tcPr>
            <w:tcW w:w="6438"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6.2</w:t>
            </w:r>
          </w:p>
        </w:tc>
      </w:tr>
      <w:tr w:rsidR="00F62C49" w:rsidRPr="004B0D7A" w:rsidTr="00AF182E">
        <w:trPr>
          <w:trHeight w:hRule="exact" w:val="998"/>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2</w:t>
            </w:r>
          </w:p>
        </w:tc>
        <w:tc>
          <w:tcPr>
            <w:tcW w:w="2375" w:type="dxa"/>
            <w:shd w:val="clear" w:color="auto" w:fill="FFFFFF"/>
          </w:tcPr>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Легкая промышленность</w:t>
            </w:r>
          </w:p>
        </w:tc>
        <w:tc>
          <w:tcPr>
            <w:tcW w:w="6438" w:type="dxa"/>
            <w:shd w:val="clear" w:color="auto" w:fill="FFFFFF"/>
          </w:tcPr>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 xml:space="preserve">Размещение объектов капитального строительства, предназначенных для текстильной, </w:t>
            </w:r>
            <w:proofErr w:type="spellStart"/>
            <w:proofErr w:type="gramStart"/>
            <w:r w:rsidRPr="004B0D7A">
              <w:rPr>
                <w:rFonts w:ascii="Times New Roman" w:eastAsiaTheme="minorEastAsia" w:hAnsi="Times New Roman" w:cs="Times New Roman"/>
                <w:sz w:val="26"/>
                <w:szCs w:val="26"/>
              </w:rPr>
              <w:t>фарфоро-фаянсовой</w:t>
            </w:r>
            <w:proofErr w:type="spellEnd"/>
            <w:proofErr w:type="gramEnd"/>
            <w:r w:rsidRPr="004B0D7A">
              <w:rPr>
                <w:rFonts w:ascii="Times New Roman" w:eastAsiaTheme="minorEastAsia" w:hAnsi="Times New Roman" w:cs="Times New Roman"/>
                <w:sz w:val="26"/>
                <w:szCs w:val="26"/>
              </w:rPr>
              <w:t>, электронной промышленности</w:t>
            </w:r>
          </w:p>
        </w:tc>
        <w:tc>
          <w:tcPr>
            <w:tcW w:w="0" w:type="auto"/>
            <w:shd w:val="clear" w:color="auto" w:fill="FFFFFF"/>
          </w:tcPr>
          <w:p w:rsidR="00F62C49" w:rsidRPr="004B0D7A" w:rsidRDefault="00F62C49"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6.3</w:t>
            </w:r>
          </w:p>
        </w:tc>
      </w:tr>
      <w:tr w:rsidR="00F62C49" w:rsidRPr="004B0D7A" w:rsidTr="00977501">
        <w:trPr>
          <w:trHeight w:hRule="exact" w:val="2271"/>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3</w:t>
            </w:r>
          </w:p>
        </w:tc>
        <w:tc>
          <w:tcPr>
            <w:tcW w:w="2375"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Строительная промышленность</w:t>
            </w:r>
          </w:p>
        </w:tc>
        <w:tc>
          <w:tcPr>
            <w:tcW w:w="6438"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6.6</w:t>
            </w:r>
          </w:p>
        </w:tc>
      </w:tr>
      <w:tr w:rsidR="00F62C49" w:rsidRPr="004B0D7A" w:rsidTr="00C47AD9">
        <w:trPr>
          <w:trHeight w:hRule="exact" w:val="1563"/>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4</w:t>
            </w:r>
          </w:p>
        </w:tc>
        <w:tc>
          <w:tcPr>
            <w:tcW w:w="2375"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Коммунальное обслуживание</w:t>
            </w:r>
          </w:p>
        </w:tc>
        <w:tc>
          <w:tcPr>
            <w:tcW w:w="6438"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4B0D7A">
                <w:rPr>
                  <w:rStyle w:val="af3"/>
                  <w:rFonts w:ascii="Times New Roman" w:hAnsi="Times New Roman"/>
                  <w:color w:val="auto"/>
                  <w:sz w:val="26"/>
                  <w:szCs w:val="26"/>
                </w:rPr>
                <w:t>кодами 3.1.1-3.1.2</w:t>
              </w:r>
            </w:hyperlink>
            <w:r w:rsidRPr="004B0D7A">
              <w:rPr>
                <w:rFonts w:ascii="Times New Roman" w:hAnsi="Times New Roman" w:cs="Times New Roman"/>
                <w:sz w:val="26"/>
                <w:szCs w:val="26"/>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3.1</w:t>
            </w:r>
          </w:p>
        </w:tc>
      </w:tr>
      <w:tr w:rsidR="00F62C49" w:rsidRPr="004B0D7A" w:rsidTr="00977501">
        <w:trPr>
          <w:trHeight w:hRule="exact" w:val="2126"/>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5</w:t>
            </w:r>
          </w:p>
        </w:tc>
        <w:tc>
          <w:tcPr>
            <w:tcW w:w="2375" w:type="dxa"/>
            <w:shd w:val="clear" w:color="auto" w:fill="FFFFFF"/>
          </w:tcPr>
          <w:p w:rsidR="00F62C49" w:rsidRPr="004B0D7A" w:rsidRDefault="00F62C49" w:rsidP="00E676CD">
            <w:pPr>
              <w:pStyle w:val="af5"/>
              <w:rPr>
                <w:rFonts w:ascii="Times New Roman" w:hAnsi="Times New Roman" w:cs="Times New Roman"/>
                <w:sz w:val="26"/>
                <w:szCs w:val="26"/>
              </w:rPr>
            </w:pPr>
            <w:r w:rsidRPr="004B0D7A">
              <w:rPr>
                <w:rFonts w:ascii="Times New Roman" w:hAnsi="Times New Roman" w:cs="Times New Roman"/>
                <w:sz w:val="26"/>
                <w:szCs w:val="26"/>
              </w:rPr>
              <w:t>Хранение автотранспорта</w:t>
            </w:r>
          </w:p>
        </w:tc>
        <w:tc>
          <w:tcPr>
            <w:tcW w:w="6438"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0D7A">
              <w:rPr>
                <w:rFonts w:ascii="Times New Roman" w:hAnsi="Times New Roman" w:cs="Times New Roman"/>
                <w:sz w:val="26"/>
                <w:szCs w:val="26"/>
              </w:rPr>
              <w:t>машино-места</w:t>
            </w:r>
            <w:proofErr w:type="spellEnd"/>
            <w:r w:rsidRPr="004B0D7A">
              <w:rPr>
                <w:rFonts w:ascii="Times New Roman" w:hAnsi="Times New Roman" w:cs="Times New Roman"/>
                <w:sz w:val="26"/>
                <w:szCs w:val="26"/>
              </w:rPr>
              <w:t xml:space="preserve">, за исключением гаражей, размещение которых предусмотрено содержанием вида разрешенного использования с </w:t>
            </w:r>
            <w:hyperlink w:anchor="sub_1049" w:history="1">
              <w:r w:rsidRPr="004B0D7A">
                <w:rPr>
                  <w:rStyle w:val="af3"/>
                  <w:rFonts w:ascii="Times New Roman" w:hAnsi="Times New Roman"/>
                  <w:color w:val="auto"/>
                  <w:sz w:val="26"/>
                  <w:szCs w:val="26"/>
                </w:rPr>
                <w:t>кодом 4.9</w:t>
              </w:r>
            </w:hyperlink>
            <w:r w:rsidRPr="004B0D7A">
              <w:rPr>
                <w:rFonts w:ascii="Times New Roman" w:hAnsi="Times New Roman" w:cs="Times New Roman"/>
                <w:sz w:val="26"/>
                <w:szCs w:val="26"/>
              </w:rPr>
              <w:t xml:space="preserve"> (служебные гаражи)</w:t>
            </w:r>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2.7.1</w:t>
            </w:r>
          </w:p>
        </w:tc>
      </w:tr>
      <w:tr w:rsidR="00F62C49" w:rsidRPr="004B0D7A" w:rsidTr="00AF182E">
        <w:trPr>
          <w:trHeight w:hRule="exact" w:val="2010"/>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6</w:t>
            </w:r>
          </w:p>
        </w:tc>
        <w:tc>
          <w:tcPr>
            <w:tcW w:w="2375" w:type="dxa"/>
            <w:shd w:val="clear" w:color="auto" w:fill="FFFFFF"/>
          </w:tcPr>
          <w:p w:rsidR="00F62C49" w:rsidRPr="004B0D7A" w:rsidRDefault="00F62C49" w:rsidP="00E676CD">
            <w:pPr>
              <w:pStyle w:val="af5"/>
              <w:rPr>
                <w:rFonts w:ascii="Times New Roman" w:hAnsi="Times New Roman" w:cs="Times New Roman"/>
                <w:sz w:val="26"/>
                <w:szCs w:val="26"/>
              </w:rPr>
            </w:pPr>
            <w:r w:rsidRPr="004B0D7A">
              <w:rPr>
                <w:rFonts w:ascii="Times New Roman" w:hAnsi="Times New Roman" w:cs="Times New Roman"/>
                <w:sz w:val="26"/>
                <w:szCs w:val="26"/>
              </w:rPr>
              <w:t>Объекты дорожного сервиса</w:t>
            </w:r>
          </w:p>
        </w:tc>
        <w:tc>
          <w:tcPr>
            <w:tcW w:w="6438"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4B0D7A">
                <w:rPr>
                  <w:rStyle w:val="af3"/>
                  <w:rFonts w:ascii="Times New Roman" w:hAnsi="Times New Roman"/>
                  <w:color w:val="auto"/>
                  <w:sz w:val="26"/>
                  <w:szCs w:val="26"/>
                </w:rPr>
                <w:t>кодами 4.9.1.1 - 4.9.1.4</w:t>
              </w:r>
            </w:hyperlink>
            <w:r w:rsidRPr="004B0D7A">
              <w:rPr>
                <w:rFonts w:ascii="Times New Roman" w:hAnsi="Times New Roman" w:cs="Times New Roman"/>
                <w:sz w:val="26"/>
                <w:szCs w:val="26"/>
              </w:rPr>
              <w:t xml:space="preserve"> (Заправка транспортных средств, обеспечение дорожного отдыха, автомобильные мойки, ремонт автомобилей)</w:t>
            </w:r>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4.9.1</w:t>
            </w:r>
          </w:p>
        </w:tc>
      </w:tr>
      <w:tr w:rsidR="00F62C49" w:rsidRPr="004B0D7A" w:rsidTr="009E07BD">
        <w:trPr>
          <w:trHeight w:hRule="exact" w:val="3400"/>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lastRenderedPageBreak/>
              <w:t>7</w:t>
            </w:r>
          </w:p>
        </w:tc>
        <w:tc>
          <w:tcPr>
            <w:tcW w:w="2375"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Склады</w:t>
            </w:r>
          </w:p>
        </w:tc>
        <w:tc>
          <w:tcPr>
            <w:tcW w:w="6438" w:type="dxa"/>
            <w:shd w:val="clear" w:color="auto" w:fill="FFFFFF"/>
          </w:tcPr>
          <w:p w:rsidR="00F62C49" w:rsidRPr="004B0D7A" w:rsidRDefault="00F62C49" w:rsidP="00E676CD">
            <w:pPr>
              <w:pStyle w:val="af4"/>
              <w:rPr>
                <w:rFonts w:ascii="Times New Roman" w:hAnsi="Times New Roman" w:cs="Times New Roman"/>
                <w:sz w:val="26"/>
                <w:szCs w:val="26"/>
              </w:rPr>
            </w:pPr>
            <w:proofErr w:type="gramStart"/>
            <w:r w:rsidRPr="004B0D7A">
              <w:rPr>
                <w:rFonts w:ascii="Times New Roman" w:hAnsi="Times New Roman" w:cs="Times New Roman"/>
                <w:sz w:val="26"/>
                <w:szCs w:val="26"/>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6.9</w:t>
            </w:r>
          </w:p>
        </w:tc>
      </w:tr>
      <w:tr w:rsidR="00F62C49" w:rsidRPr="004B0D7A" w:rsidTr="009E07BD">
        <w:trPr>
          <w:trHeight w:hRule="exact" w:val="1124"/>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8</w:t>
            </w:r>
          </w:p>
        </w:tc>
        <w:tc>
          <w:tcPr>
            <w:tcW w:w="2375" w:type="dxa"/>
            <w:shd w:val="clear" w:color="auto" w:fill="FFFFFF"/>
          </w:tcPr>
          <w:p w:rsidR="00F62C49" w:rsidRPr="004B0D7A" w:rsidRDefault="00F62C49" w:rsidP="00E676CD">
            <w:pPr>
              <w:pStyle w:val="af5"/>
              <w:rPr>
                <w:rFonts w:ascii="Times New Roman" w:hAnsi="Times New Roman" w:cs="Times New Roman"/>
                <w:sz w:val="26"/>
                <w:szCs w:val="26"/>
              </w:rPr>
            </w:pPr>
            <w:r w:rsidRPr="004B0D7A">
              <w:rPr>
                <w:rFonts w:ascii="Times New Roman" w:hAnsi="Times New Roman" w:cs="Times New Roman"/>
                <w:sz w:val="26"/>
                <w:szCs w:val="26"/>
              </w:rPr>
              <w:t>Складские площадки</w:t>
            </w:r>
          </w:p>
        </w:tc>
        <w:tc>
          <w:tcPr>
            <w:tcW w:w="6438"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Временное хранение, распределение и перевалка грузов (за исключением хранения стратегических запасов) на открытом воздухе</w:t>
            </w:r>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6.9.1</w:t>
            </w:r>
          </w:p>
        </w:tc>
      </w:tr>
      <w:tr w:rsidR="00F62C49" w:rsidRPr="004B0D7A" w:rsidTr="009E07BD">
        <w:trPr>
          <w:trHeight w:hRule="exact" w:val="3550"/>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9</w:t>
            </w:r>
          </w:p>
        </w:tc>
        <w:tc>
          <w:tcPr>
            <w:tcW w:w="2375"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Связь</w:t>
            </w:r>
          </w:p>
        </w:tc>
        <w:tc>
          <w:tcPr>
            <w:tcW w:w="6438" w:type="dxa"/>
            <w:shd w:val="clear" w:color="auto" w:fill="FFFFFF"/>
          </w:tcPr>
          <w:p w:rsidR="00F62C49" w:rsidRPr="004B0D7A" w:rsidRDefault="00F62C49" w:rsidP="00E676CD">
            <w:pPr>
              <w:pStyle w:val="af4"/>
              <w:rPr>
                <w:rFonts w:ascii="Times New Roman" w:hAnsi="Times New Roman" w:cs="Times New Roman"/>
                <w:sz w:val="26"/>
                <w:szCs w:val="26"/>
              </w:rPr>
            </w:pPr>
            <w:proofErr w:type="gramStart"/>
            <w:r w:rsidRPr="004B0D7A">
              <w:rPr>
                <w:rFonts w:ascii="Times New Roman" w:hAnsi="Times New Roman" w:cs="Times New Roman"/>
                <w:sz w:val="26"/>
                <w:szCs w:val="26"/>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4B0D7A">
                <w:rPr>
                  <w:rStyle w:val="af3"/>
                  <w:rFonts w:ascii="Times New Roman" w:hAnsi="Times New Roman"/>
                  <w:color w:val="auto"/>
                  <w:sz w:val="26"/>
                  <w:szCs w:val="26"/>
                </w:rPr>
                <w:t>кодами 3.1.1</w:t>
              </w:r>
            </w:hyperlink>
            <w:r w:rsidRPr="004B0D7A">
              <w:rPr>
                <w:rFonts w:ascii="Times New Roman" w:hAnsi="Times New Roman" w:cs="Times New Roman"/>
                <w:sz w:val="26"/>
                <w:szCs w:val="26"/>
              </w:rPr>
              <w:t xml:space="preserve">, </w:t>
            </w:r>
            <w:hyperlink w:anchor="sub_1323" w:history="1">
              <w:r w:rsidRPr="004B0D7A">
                <w:rPr>
                  <w:rStyle w:val="af3"/>
                  <w:rFonts w:ascii="Times New Roman" w:hAnsi="Times New Roman"/>
                  <w:color w:val="auto"/>
                  <w:sz w:val="26"/>
                  <w:szCs w:val="26"/>
                </w:rPr>
                <w:t>3.2.3</w:t>
              </w:r>
            </w:hyperlink>
            <w:r w:rsidRPr="004B0D7A">
              <w:rPr>
                <w:rFonts w:ascii="Times New Roman" w:hAnsi="Times New Roman" w:cs="Times New Roman"/>
                <w:sz w:val="26"/>
                <w:szCs w:val="26"/>
              </w:rPr>
              <w:t xml:space="preserve"> (предоставление коммунальных услуг, административные здания организаций, обеспечивающих предоставление коммунальных услуг)</w:t>
            </w:r>
            <w:proofErr w:type="gramEnd"/>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6.8</w:t>
            </w:r>
          </w:p>
        </w:tc>
      </w:tr>
      <w:tr w:rsidR="00F62C49" w:rsidRPr="004B0D7A" w:rsidTr="00C47AD9">
        <w:trPr>
          <w:trHeight w:hRule="exact" w:val="1573"/>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10</w:t>
            </w:r>
          </w:p>
        </w:tc>
        <w:tc>
          <w:tcPr>
            <w:tcW w:w="2375" w:type="dxa"/>
            <w:shd w:val="clear" w:color="auto" w:fill="FFFFFF"/>
          </w:tcPr>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Энергетика</w:t>
            </w:r>
          </w:p>
        </w:tc>
        <w:tc>
          <w:tcPr>
            <w:tcW w:w="6438" w:type="dxa"/>
            <w:shd w:val="clear" w:color="auto" w:fill="FFFFFF"/>
          </w:tcPr>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4B0D7A">
              <w:rPr>
                <w:rFonts w:ascii="Times New Roman" w:eastAsiaTheme="minorEastAsia" w:hAnsi="Times New Roman" w:cs="Times New Roman"/>
                <w:sz w:val="26"/>
                <w:szCs w:val="26"/>
              </w:rPr>
              <w:t>золоотвалов</w:t>
            </w:r>
            <w:proofErr w:type="spellEnd"/>
            <w:r w:rsidRPr="004B0D7A">
              <w:rPr>
                <w:rFonts w:ascii="Times New Roman" w:eastAsiaTheme="minorEastAsia" w:hAnsi="Times New Roman" w:cs="Times New Roman"/>
                <w:sz w:val="26"/>
                <w:szCs w:val="26"/>
              </w:rPr>
              <w:t xml:space="preserve">, гидротехнических сооружений); размещение объектов </w:t>
            </w:r>
            <w:proofErr w:type="spellStart"/>
            <w:r w:rsidRPr="004B0D7A">
              <w:rPr>
                <w:rFonts w:ascii="Times New Roman" w:eastAsiaTheme="minorEastAsia" w:hAnsi="Times New Roman" w:cs="Times New Roman"/>
                <w:sz w:val="26"/>
                <w:szCs w:val="26"/>
              </w:rPr>
              <w:t>электросетевого</w:t>
            </w:r>
            <w:proofErr w:type="spellEnd"/>
            <w:r w:rsidRPr="004B0D7A">
              <w:rPr>
                <w:rFonts w:ascii="Times New Roman" w:eastAsiaTheme="minorEastAsia" w:hAnsi="Times New Roman" w:cs="Times New Roman"/>
                <w:sz w:val="26"/>
                <w:szCs w:val="26"/>
              </w:rPr>
              <w:t xml:space="preserve">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4B0D7A">
                <w:rPr>
                  <w:rStyle w:val="af3"/>
                  <w:rFonts w:ascii="Times New Roman" w:eastAsiaTheme="minorEastAsia" w:hAnsi="Times New Roman"/>
                  <w:color w:val="auto"/>
                  <w:sz w:val="26"/>
                  <w:szCs w:val="26"/>
                </w:rPr>
                <w:t>кодом 3.1</w:t>
              </w:r>
            </w:hyperlink>
          </w:p>
        </w:tc>
        <w:tc>
          <w:tcPr>
            <w:tcW w:w="0" w:type="auto"/>
            <w:shd w:val="clear" w:color="auto" w:fill="FFFFFF"/>
          </w:tcPr>
          <w:p w:rsidR="00F62C49" w:rsidRPr="004B0D7A" w:rsidRDefault="00F62C49"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6.7</w:t>
            </w:r>
          </w:p>
        </w:tc>
      </w:tr>
      <w:tr w:rsidR="00F62C49" w:rsidRPr="004B0D7A" w:rsidTr="00C47AD9">
        <w:trPr>
          <w:trHeight w:hRule="exact" w:val="2782"/>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11</w:t>
            </w:r>
          </w:p>
        </w:tc>
        <w:tc>
          <w:tcPr>
            <w:tcW w:w="2375" w:type="dxa"/>
            <w:shd w:val="clear" w:color="auto" w:fill="FFFFFF"/>
          </w:tcPr>
          <w:p w:rsidR="00F62C49" w:rsidRPr="004B0D7A" w:rsidRDefault="00F62C49" w:rsidP="00E676CD">
            <w:pPr>
              <w:pStyle w:val="af4"/>
              <w:rPr>
                <w:rFonts w:ascii="Times New Roman" w:eastAsiaTheme="minorEastAsia" w:hAnsi="Times New Roman" w:cs="Times New Roman"/>
                <w:sz w:val="26"/>
                <w:szCs w:val="26"/>
              </w:rPr>
            </w:pPr>
            <w:bookmarkStart w:id="221" w:name="sub_1061"/>
            <w:proofErr w:type="spellStart"/>
            <w:r w:rsidRPr="004B0D7A">
              <w:rPr>
                <w:rFonts w:ascii="Times New Roman" w:eastAsiaTheme="minorEastAsia" w:hAnsi="Times New Roman" w:cs="Times New Roman"/>
                <w:sz w:val="26"/>
                <w:szCs w:val="26"/>
              </w:rPr>
              <w:t>Недропользование</w:t>
            </w:r>
            <w:bookmarkEnd w:id="221"/>
            <w:proofErr w:type="spellEnd"/>
          </w:p>
        </w:tc>
        <w:tc>
          <w:tcPr>
            <w:tcW w:w="6438" w:type="dxa"/>
            <w:shd w:val="clear" w:color="auto" w:fill="FFFFFF"/>
          </w:tcPr>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Осуществление геологических изысканий;</w:t>
            </w:r>
          </w:p>
          <w:p w:rsidR="00F62C49" w:rsidRPr="004B0D7A" w:rsidRDefault="00F62C49" w:rsidP="00E676CD">
            <w:pPr>
              <w:pStyle w:val="af4"/>
              <w:rPr>
                <w:rFonts w:ascii="Times New Roman" w:eastAsiaTheme="minorEastAsia" w:hAnsi="Times New Roman" w:cs="Times New Roman"/>
                <w:sz w:val="26"/>
                <w:szCs w:val="26"/>
              </w:rPr>
            </w:pPr>
            <w:proofErr w:type="gramStart"/>
            <w:r w:rsidRPr="004B0D7A">
              <w:rPr>
                <w:rFonts w:ascii="Times New Roman" w:eastAsiaTheme="minorEastAsia" w:hAnsi="Times New Roman" w:cs="Times New Roman"/>
                <w:sz w:val="26"/>
                <w:szCs w:val="26"/>
              </w:rPr>
              <w:t>добыча полезных ископаемых открытым (карьеры, отвалы) и закрытым (шахты, скважины) способами;</w:t>
            </w:r>
            <w:proofErr w:type="gramEnd"/>
          </w:p>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размещение объектов капитального строительства, в том числе подземных, в целях добычи полезных ископаемых;</w:t>
            </w:r>
          </w:p>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размещение объектов капитального строительства, необходимых для подготовки сырья к транспортировке и (или) промышленной переработке;</w:t>
            </w:r>
          </w:p>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4B0D7A">
              <w:rPr>
                <w:rFonts w:ascii="Times New Roman" w:eastAsiaTheme="minorEastAsia" w:hAnsi="Times New Roman" w:cs="Times New Roman"/>
                <w:sz w:val="26"/>
                <w:szCs w:val="26"/>
              </w:rPr>
              <w:t>недропользования</w:t>
            </w:r>
            <w:proofErr w:type="spellEnd"/>
            <w:r w:rsidRPr="004B0D7A">
              <w:rPr>
                <w:rFonts w:ascii="Times New Roman" w:eastAsiaTheme="minorEastAsia" w:hAnsi="Times New Roman" w:cs="Times New Roman"/>
                <w:sz w:val="26"/>
                <w:szCs w:val="26"/>
              </w:rPr>
              <w:t>, если добыча полезных ископаемых происходит на межселенной территории</w:t>
            </w:r>
          </w:p>
        </w:tc>
        <w:tc>
          <w:tcPr>
            <w:tcW w:w="0" w:type="auto"/>
            <w:shd w:val="clear" w:color="auto" w:fill="FFFFFF"/>
          </w:tcPr>
          <w:p w:rsidR="00F62C49" w:rsidRPr="004B0D7A" w:rsidRDefault="00F62C49"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6.1</w:t>
            </w:r>
          </w:p>
        </w:tc>
      </w:tr>
    </w:tbl>
    <w:p w:rsidR="00F62C49" w:rsidRPr="004B0D7A" w:rsidRDefault="00F62C49" w:rsidP="004117A7">
      <w:pPr>
        <w:numPr>
          <w:ilvl w:val="0"/>
          <w:numId w:val="30"/>
        </w:numPr>
        <w:spacing w:before="119" w:after="119"/>
        <w:jc w:val="both"/>
        <w:rPr>
          <w:b/>
          <w:sz w:val="26"/>
          <w:szCs w:val="26"/>
          <w:lang w:eastAsia="ar-SA"/>
        </w:rPr>
      </w:pPr>
      <w:r w:rsidRPr="004B0D7A">
        <w:rPr>
          <w:b/>
          <w:sz w:val="26"/>
          <w:szCs w:val="26"/>
          <w:lang w:eastAsia="ar-SA"/>
        </w:rPr>
        <w:t>Условно разрешенные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358"/>
        <w:gridCol w:w="6322"/>
        <w:gridCol w:w="710"/>
      </w:tblGrid>
      <w:tr w:rsidR="00F62C49" w:rsidRPr="004B0D7A" w:rsidTr="00C47AD9">
        <w:trPr>
          <w:trHeight w:hRule="exact" w:val="1118"/>
          <w:tblHeader/>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lastRenderedPageBreak/>
              <w:t>№</w:t>
            </w:r>
          </w:p>
          <w:p w:rsidR="00F62C49" w:rsidRPr="004B0D7A" w:rsidRDefault="00F62C49" w:rsidP="00E676CD">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F62C49" w:rsidRPr="004B0D7A" w:rsidRDefault="00F62C49" w:rsidP="00E676CD">
            <w:pPr>
              <w:pStyle w:val="24"/>
              <w:shd w:val="clear" w:color="auto" w:fill="auto"/>
              <w:spacing w:before="60" w:line="240" w:lineRule="exact"/>
              <w:ind w:left="180"/>
              <w:jc w:val="center"/>
              <w:rPr>
                <w:sz w:val="26"/>
                <w:szCs w:val="26"/>
              </w:rPr>
            </w:pPr>
          </w:p>
          <w:p w:rsidR="00F62C49" w:rsidRPr="004B0D7A" w:rsidRDefault="00F62C49" w:rsidP="00E676CD">
            <w:pPr>
              <w:pStyle w:val="24"/>
              <w:shd w:val="clear" w:color="auto" w:fill="auto"/>
              <w:spacing w:before="60" w:line="240" w:lineRule="exact"/>
              <w:ind w:left="180"/>
              <w:jc w:val="center"/>
              <w:rPr>
                <w:sz w:val="26"/>
                <w:szCs w:val="26"/>
              </w:rPr>
            </w:pPr>
          </w:p>
          <w:p w:rsidR="00F62C49" w:rsidRPr="004B0D7A" w:rsidRDefault="00F62C49" w:rsidP="00E676CD">
            <w:pPr>
              <w:pStyle w:val="24"/>
              <w:shd w:val="clear" w:color="auto" w:fill="auto"/>
              <w:spacing w:before="60" w:line="240" w:lineRule="exact"/>
              <w:ind w:left="180"/>
              <w:jc w:val="center"/>
              <w:rPr>
                <w:sz w:val="26"/>
                <w:szCs w:val="26"/>
              </w:rPr>
            </w:pPr>
          </w:p>
          <w:p w:rsidR="00F62C49" w:rsidRPr="004B0D7A" w:rsidRDefault="00F62C49" w:rsidP="00E676CD">
            <w:pPr>
              <w:pStyle w:val="24"/>
              <w:shd w:val="clear" w:color="auto" w:fill="auto"/>
              <w:spacing w:before="60" w:line="240" w:lineRule="exact"/>
              <w:ind w:left="180"/>
              <w:jc w:val="center"/>
              <w:rPr>
                <w:sz w:val="26"/>
                <w:szCs w:val="26"/>
              </w:rPr>
            </w:pPr>
          </w:p>
          <w:p w:rsidR="00F62C49" w:rsidRPr="004B0D7A" w:rsidRDefault="00F62C49" w:rsidP="00E676CD">
            <w:pPr>
              <w:pStyle w:val="24"/>
              <w:shd w:val="clear" w:color="auto" w:fill="auto"/>
              <w:spacing w:before="60" w:line="240" w:lineRule="exact"/>
              <w:ind w:left="180"/>
              <w:jc w:val="center"/>
              <w:rPr>
                <w:sz w:val="26"/>
                <w:szCs w:val="26"/>
              </w:rPr>
            </w:pPr>
          </w:p>
          <w:p w:rsidR="00F62C49" w:rsidRPr="004B0D7A" w:rsidRDefault="00F62C49" w:rsidP="00E676CD">
            <w:pPr>
              <w:pStyle w:val="24"/>
              <w:shd w:val="clear" w:color="auto" w:fill="auto"/>
              <w:spacing w:before="60" w:line="240" w:lineRule="exact"/>
              <w:ind w:left="180"/>
              <w:jc w:val="center"/>
              <w:rPr>
                <w:sz w:val="26"/>
                <w:szCs w:val="26"/>
              </w:rPr>
            </w:pPr>
          </w:p>
        </w:tc>
        <w:tc>
          <w:tcPr>
            <w:tcW w:w="2375" w:type="dxa"/>
            <w:shd w:val="clear" w:color="auto" w:fill="FFFFFF"/>
            <w:vAlign w:val="center"/>
          </w:tcPr>
          <w:p w:rsidR="00F62C49" w:rsidRPr="004B0D7A" w:rsidRDefault="00F62C49" w:rsidP="00E676CD">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F62C49" w:rsidRPr="004B0D7A" w:rsidRDefault="00F62C49" w:rsidP="00E676CD">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439" w:type="dxa"/>
            <w:shd w:val="clear" w:color="auto" w:fill="FFFFFF"/>
            <w:vAlign w:val="center"/>
          </w:tcPr>
          <w:p w:rsidR="00F62C49" w:rsidRPr="004B0D7A" w:rsidRDefault="00F62C49" w:rsidP="00E676CD">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F62C49" w:rsidRPr="004B0D7A" w:rsidRDefault="00F62C49" w:rsidP="00E676CD">
            <w:pPr>
              <w:pStyle w:val="24"/>
              <w:shd w:val="clear" w:color="auto" w:fill="auto"/>
              <w:spacing w:before="0" w:after="120" w:line="240" w:lineRule="exact"/>
              <w:ind w:left="180"/>
              <w:jc w:val="center"/>
              <w:rPr>
                <w:sz w:val="26"/>
                <w:szCs w:val="26"/>
              </w:rPr>
            </w:pPr>
            <w:r w:rsidRPr="004B0D7A">
              <w:rPr>
                <w:sz w:val="26"/>
                <w:szCs w:val="26"/>
              </w:rPr>
              <w:t>Код вида</w:t>
            </w:r>
          </w:p>
        </w:tc>
      </w:tr>
      <w:tr w:rsidR="00F62C49" w:rsidRPr="004B0D7A" w:rsidTr="004760EE">
        <w:trPr>
          <w:trHeight w:hRule="exact" w:val="1088"/>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1</w:t>
            </w:r>
          </w:p>
        </w:tc>
        <w:tc>
          <w:tcPr>
            <w:tcW w:w="2375"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Общественное питание</w:t>
            </w:r>
          </w:p>
        </w:tc>
        <w:tc>
          <w:tcPr>
            <w:tcW w:w="6439"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4.6</w:t>
            </w:r>
          </w:p>
        </w:tc>
      </w:tr>
      <w:tr w:rsidR="00F62C49" w:rsidRPr="004B0D7A" w:rsidTr="00C47AD9">
        <w:trPr>
          <w:trHeight w:hRule="exact" w:val="1565"/>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2</w:t>
            </w:r>
          </w:p>
        </w:tc>
        <w:tc>
          <w:tcPr>
            <w:tcW w:w="2375"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Рынки</w:t>
            </w:r>
          </w:p>
        </w:tc>
        <w:tc>
          <w:tcPr>
            <w:tcW w:w="6439"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гаражей и (или) стоянок для автомобилей сотрудников и посетителей рынка</w:t>
            </w:r>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4.3</w:t>
            </w:r>
          </w:p>
        </w:tc>
      </w:tr>
      <w:tr w:rsidR="00F62C49" w:rsidRPr="004B0D7A" w:rsidTr="004760EE">
        <w:trPr>
          <w:trHeight w:hRule="exact" w:val="1126"/>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3</w:t>
            </w:r>
          </w:p>
        </w:tc>
        <w:tc>
          <w:tcPr>
            <w:tcW w:w="2375"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Магазины</w:t>
            </w:r>
          </w:p>
        </w:tc>
        <w:tc>
          <w:tcPr>
            <w:tcW w:w="6439"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4.4</w:t>
            </w:r>
          </w:p>
        </w:tc>
      </w:tr>
      <w:tr w:rsidR="00F62C49" w:rsidRPr="004B0D7A" w:rsidTr="004760EE">
        <w:trPr>
          <w:trHeight w:hRule="exact" w:val="3396"/>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4</w:t>
            </w:r>
          </w:p>
        </w:tc>
        <w:tc>
          <w:tcPr>
            <w:tcW w:w="2375"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Приюты для животных</w:t>
            </w:r>
          </w:p>
        </w:tc>
        <w:tc>
          <w:tcPr>
            <w:tcW w:w="6439"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оказания ветеринарных услуг в стационаре;</w:t>
            </w:r>
          </w:p>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организации гостиниц для животных</w:t>
            </w:r>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3.10.2</w:t>
            </w:r>
          </w:p>
        </w:tc>
      </w:tr>
      <w:tr w:rsidR="00F62C49" w:rsidRPr="004B0D7A" w:rsidTr="004760EE">
        <w:trPr>
          <w:trHeight w:hRule="exact" w:val="1867"/>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5</w:t>
            </w:r>
          </w:p>
        </w:tc>
        <w:tc>
          <w:tcPr>
            <w:tcW w:w="2375"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Бытовое обслуживание</w:t>
            </w:r>
          </w:p>
        </w:tc>
        <w:tc>
          <w:tcPr>
            <w:tcW w:w="6439"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3.3</w:t>
            </w:r>
          </w:p>
        </w:tc>
      </w:tr>
      <w:tr w:rsidR="00F62C49" w:rsidRPr="004B0D7A" w:rsidTr="004760EE">
        <w:trPr>
          <w:trHeight w:hRule="exact" w:val="2546"/>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6</w:t>
            </w:r>
          </w:p>
        </w:tc>
        <w:tc>
          <w:tcPr>
            <w:tcW w:w="2375"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Обеспечение внутреннего правопорядка</w:t>
            </w:r>
          </w:p>
        </w:tc>
        <w:tc>
          <w:tcPr>
            <w:tcW w:w="6439"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B0D7A">
              <w:rPr>
                <w:rFonts w:ascii="Times New Roman" w:hAnsi="Times New Roman" w:cs="Times New Roman"/>
                <w:sz w:val="26"/>
                <w:szCs w:val="26"/>
              </w:rPr>
              <w:t>Росгвардии</w:t>
            </w:r>
            <w:proofErr w:type="spellEnd"/>
            <w:r w:rsidRPr="004B0D7A">
              <w:rPr>
                <w:rFonts w:ascii="Times New Roman" w:hAnsi="Times New Roman" w:cs="Times New Roman"/>
                <w:sz w:val="26"/>
                <w:szCs w:val="26"/>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8.3</w:t>
            </w:r>
          </w:p>
        </w:tc>
      </w:tr>
      <w:tr w:rsidR="00F62C49" w:rsidRPr="004B0D7A" w:rsidTr="004760EE">
        <w:trPr>
          <w:trHeight w:hRule="exact" w:val="1561"/>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7</w:t>
            </w:r>
          </w:p>
        </w:tc>
        <w:tc>
          <w:tcPr>
            <w:tcW w:w="2375" w:type="dxa"/>
            <w:shd w:val="clear" w:color="auto" w:fill="FFFFFF"/>
          </w:tcPr>
          <w:p w:rsidR="00F62C49" w:rsidRPr="004B0D7A" w:rsidRDefault="00F62C49" w:rsidP="00E676CD">
            <w:pPr>
              <w:pStyle w:val="af5"/>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Цирки и зверинцы</w:t>
            </w:r>
          </w:p>
        </w:tc>
        <w:tc>
          <w:tcPr>
            <w:tcW w:w="6439" w:type="dxa"/>
            <w:shd w:val="clear" w:color="auto" w:fill="FFFFFF"/>
          </w:tcPr>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0" w:type="auto"/>
            <w:shd w:val="clear" w:color="auto" w:fill="FFFFFF"/>
          </w:tcPr>
          <w:p w:rsidR="00F62C49" w:rsidRPr="004B0D7A" w:rsidRDefault="00F62C49"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3.6.3</w:t>
            </w:r>
          </w:p>
        </w:tc>
      </w:tr>
      <w:tr w:rsidR="00F62C49" w:rsidRPr="004B0D7A" w:rsidTr="004760EE">
        <w:trPr>
          <w:trHeight w:hRule="exact" w:val="1981"/>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lastRenderedPageBreak/>
              <w:t>8</w:t>
            </w:r>
          </w:p>
        </w:tc>
        <w:tc>
          <w:tcPr>
            <w:tcW w:w="2375" w:type="dxa"/>
            <w:shd w:val="clear" w:color="auto" w:fill="FFFFFF"/>
          </w:tcPr>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Питомники</w:t>
            </w:r>
          </w:p>
        </w:tc>
        <w:tc>
          <w:tcPr>
            <w:tcW w:w="6439" w:type="dxa"/>
            <w:shd w:val="clear" w:color="auto" w:fill="FFFFFF"/>
          </w:tcPr>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размещение сооружений, необходимых для указанных видов сельскохозяйственного производства</w:t>
            </w:r>
          </w:p>
        </w:tc>
        <w:tc>
          <w:tcPr>
            <w:tcW w:w="0" w:type="auto"/>
            <w:shd w:val="clear" w:color="auto" w:fill="FFFFFF"/>
          </w:tcPr>
          <w:p w:rsidR="00F62C49" w:rsidRPr="004B0D7A" w:rsidRDefault="00F62C49"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1.17</w:t>
            </w:r>
          </w:p>
        </w:tc>
      </w:tr>
    </w:tbl>
    <w:p w:rsidR="00F62C49" w:rsidRPr="004B0D7A" w:rsidRDefault="00F62C49" w:rsidP="004117A7">
      <w:pPr>
        <w:numPr>
          <w:ilvl w:val="0"/>
          <w:numId w:val="30"/>
        </w:numPr>
        <w:spacing w:before="119" w:after="119"/>
        <w:jc w:val="both"/>
        <w:rPr>
          <w:b/>
          <w:sz w:val="26"/>
          <w:szCs w:val="26"/>
          <w:lang w:eastAsia="ar-SA"/>
        </w:rPr>
      </w:pPr>
      <w:r w:rsidRPr="004B0D7A">
        <w:rPr>
          <w:b/>
          <w:sz w:val="26"/>
          <w:szCs w:val="26"/>
          <w:lang w:eastAsia="ar-SA"/>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363"/>
        <w:gridCol w:w="6317"/>
        <w:gridCol w:w="710"/>
      </w:tblGrid>
      <w:tr w:rsidR="00F62C49" w:rsidRPr="004B0D7A" w:rsidTr="00C47AD9">
        <w:trPr>
          <w:trHeight w:hRule="exact" w:val="1118"/>
          <w:tblHeader/>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w:t>
            </w:r>
          </w:p>
          <w:p w:rsidR="00F62C49" w:rsidRPr="004B0D7A" w:rsidRDefault="00F62C49" w:rsidP="00E676CD">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F62C49" w:rsidRPr="004B0D7A" w:rsidRDefault="00F62C49" w:rsidP="00E676CD">
            <w:pPr>
              <w:pStyle w:val="24"/>
              <w:shd w:val="clear" w:color="auto" w:fill="auto"/>
              <w:spacing w:before="60" w:line="240" w:lineRule="exact"/>
              <w:ind w:left="180"/>
              <w:jc w:val="center"/>
              <w:rPr>
                <w:sz w:val="26"/>
                <w:szCs w:val="26"/>
              </w:rPr>
            </w:pPr>
          </w:p>
          <w:p w:rsidR="00F62C49" w:rsidRPr="004B0D7A" w:rsidRDefault="00F62C49" w:rsidP="00E676CD">
            <w:pPr>
              <w:pStyle w:val="24"/>
              <w:shd w:val="clear" w:color="auto" w:fill="auto"/>
              <w:spacing w:before="60" w:line="240" w:lineRule="exact"/>
              <w:ind w:left="180"/>
              <w:jc w:val="center"/>
              <w:rPr>
                <w:sz w:val="26"/>
                <w:szCs w:val="26"/>
              </w:rPr>
            </w:pPr>
          </w:p>
          <w:p w:rsidR="00F62C49" w:rsidRPr="004B0D7A" w:rsidRDefault="00F62C49" w:rsidP="00E676CD">
            <w:pPr>
              <w:pStyle w:val="24"/>
              <w:shd w:val="clear" w:color="auto" w:fill="auto"/>
              <w:spacing w:before="60" w:line="240" w:lineRule="exact"/>
              <w:ind w:left="180"/>
              <w:jc w:val="center"/>
              <w:rPr>
                <w:sz w:val="26"/>
                <w:szCs w:val="26"/>
              </w:rPr>
            </w:pPr>
          </w:p>
          <w:p w:rsidR="00F62C49" w:rsidRPr="004B0D7A" w:rsidRDefault="00F62C49" w:rsidP="00E676CD">
            <w:pPr>
              <w:pStyle w:val="24"/>
              <w:shd w:val="clear" w:color="auto" w:fill="auto"/>
              <w:spacing w:before="60" w:line="240" w:lineRule="exact"/>
              <w:ind w:left="180"/>
              <w:jc w:val="center"/>
              <w:rPr>
                <w:sz w:val="26"/>
                <w:szCs w:val="26"/>
              </w:rPr>
            </w:pPr>
          </w:p>
          <w:p w:rsidR="00F62C49" w:rsidRPr="004B0D7A" w:rsidRDefault="00F62C49" w:rsidP="00E676CD">
            <w:pPr>
              <w:pStyle w:val="24"/>
              <w:shd w:val="clear" w:color="auto" w:fill="auto"/>
              <w:spacing w:before="60" w:line="240" w:lineRule="exact"/>
              <w:ind w:left="180"/>
              <w:jc w:val="center"/>
              <w:rPr>
                <w:sz w:val="26"/>
                <w:szCs w:val="26"/>
              </w:rPr>
            </w:pPr>
          </w:p>
          <w:p w:rsidR="00F62C49" w:rsidRPr="004B0D7A" w:rsidRDefault="00F62C49" w:rsidP="00E676CD">
            <w:pPr>
              <w:pStyle w:val="24"/>
              <w:shd w:val="clear" w:color="auto" w:fill="auto"/>
              <w:spacing w:before="60" w:line="240" w:lineRule="exact"/>
              <w:ind w:left="180"/>
              <w:jc w:val="center"/>
              <w:rPr>
                <w:sz w:val="26"/>
                <w:szCs w:val="26"/>
              </w:rPr>
            </w:pPr>
          </w:p>
        </w:tc>
        <w:tc>
          <w:tcPr>
            <w:tcW w:w="2375" w:type="dxa"/>
            <w:shd w:val="clear" w:color="auto" w:fill="FFFFFF"/>
            <w:vAlign w:val="center"/>
          </w:tcPr>
          <w:p w:rsidR="00F62C49" w:rsidRPr="004B0D7A" w:rsidRDefault="00F62C49" w:rsidP="00E676CD">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F62C49" w:rsidRPr="004B0D7A" w:rsidRDefault="00F62C49" w:rsidP="00E676CD">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435" w:type="dxa"/>
            <w:shd w:val="clear" w:color="auto" w:fill="FFFFFF"/>
            <w:vAlign w:val="center"/>
          </w:tcPr>
          <w:p w:rsidR="00F62C49" w:rsidRPr="004B0D7A" w:rsidRDefault="00F62C49" w:rsidP="00E676CD">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F62C49" w:rsidRPr="004B0D7A" w:rsidRDefault="00F62C49" w:rsidP="00E676CD">
            <w:pPr>
              <w:pStyle w:val="24"/>
              <w:shd w:val="clear" w:color="auto" w:fill="auto"/>
              <w:spacing w:before="0" w:after="120" w:line="240" w:lineRule="exact"/>
              <w:ind w:left="180"/>
              <w:jc w:val="center"/>
              <w:rPr>
                <w:sz w:val="26"/>
                <w:szCs w:val="26"/>
              </w:rPr>
            </w:pPr>
            <w:r w:rsidRPr="004B0D7A">
              <w:rPr>
                <w:sz w:val="26"/>
                <w:szCs w:val="26"/>
              </w:rPr>
              <w:t>Код вида</w:t>
            </w:r>
          </w:p>
        </w:tc>
      </w:tr>
      <w:tr w:rsidR="00F62C49" w:rsidRPr="004B0D7A" w:rsidTr="00C47AD9">
        <w:trPr>
          <w:trHeight w:hRule="exact" w:val="1278"/>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1</w:t>
            </w:r>
          </w:p>
        </w:tc>
        <w:tc>
          <w:tcPr>
            <w:tcW w:w="2375" w:type="dxa"/>
            <w:shd w:val="clear" w:color="auto" w:fill="FFFFFF"/>
          </w:tcPr>
          <w:p w:rsidR="00F62C49" w:rsidRPr="004B0D7A" w:rsidRDefault="00F62C49" w:rsidP="00E676CD">
            <w:pPr>
              <w:pStyle w:val="af5"/>
              <w:rPr>
                <w:color w:val="548DD4" w:themeColor="text2" w:themeTint="99"/>
                <w:sz w:val="26"/>
                <w:szCs w:val="26"/>
              </w:rPr>
            </w:pPr>
            <w:r w:rsidRPr="004B0D7A">
              <w:rPr>
                <w:color w:val="548DD4" w:themeColor="text2" w:themeTint="99"/>
                <w:sz w:val="26"/>
                <w:szCs w:val="26"/>
              </w:rPr>
              <w:t>Хранение автотранспорта</w:t>
            </w:r>
          </w:p>
        </w:tc>
        <w:tc>
          <w:tcPr>
            <w:tcW w:w="6435" w:type="dxa"/>
            <w:shd w:val="clear" w:color="auto" w:fill="FFFFFF"/>
          </w:tcPr>
          <w:p w:rsidR="00F62C49" w:rsidRPr="004B0D7A" w:rsidRDefault="00F62C49" w:rsidP="00E676CD">
            <w:pPr>
              <w:pStyle w:val="af4"/>
              <w:rPr>
                <w:color w:val="548DD4" w:themeColor="text2" w:themeTint="99"/>
                <w:sz w:val="26"/>
                <w:szCs w:val="26"/>
              </w:rPr>
            </w:pPr>
            <w:r w:rsidRPr="004B0D7A">
              <w:rPr>
                <w:color w:val="548DD4" w:themeColor="text2" w:themeTint="99"/>
                <w:sz w:val="26"/>
                <w:szCs w:val="2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B0D7A">
              <w:rPr>
                <w:color w:val="548DD4" w:themeColor="text2" w:themeTint="99"/>
                <w:sz w:val="26"/>
                <w:szCs w:val="26"/>
              </w:rPr>
              <w:t>машино-места</w:t>
            </w:r>
            <w:proofErr w:type="spellEnd"/>
            <w:r w:rsidRPr="004B0D7A">
              <w:rPr>
                <w:color w:val="548DD4" w:themeColor="text2" w:themeTint="99"/>
                <w:sz w:val="26"/>
                <w:szCs w:val="26"/>
              </w:rPr>
              <w:t xml:space="preserve">, за исключением гаражей, размещение которых предусмотрено содержанием вида разрешенного использования с </w:t>
            </w:r>
            <w:hyperlink w:anchor="sub_1049" w:history="1">
              <w:r w:rsidRPr="004B0D7A">
                <w:rPr>
                  <w:rStyle w:val="af3"/>
                  <w:color w:val="548DD4" w:themeColor="text2" w:themeTint="99"/>
                  <w:sz w:val="26"/>
                  <w:szCs w:val="26"/>
                </w:rPr>
                <w:t>кодом 4.9</w:t>
              </w:r>
            </w:hyperlink>
            <w:r w:rsidRPr="004B0D7A">
              <w:rPr>
                <w:color w:val="548DD4" w:themeColor="text2" w:themeTint="99"/>
                <w:sz w:val="26"/>
                <w:szCs w:val="26"/>
              </w:rPr>
              <w:t xml:space="preserve"> (служебные гаражи)</w:t>
            </w:r>
          </w:p>
        </w:tc>
        <w:tc>
          <w:tcPr>
            <w:tcW w:w="0" w:type="auto"/>
            <w:shd w:val="clear" w:color="auto" w:fill="FFFFFF"/>
          </w:tcPr>
          <w:p w:rsidR="00F62C49" w:rsidRPr="004B0D7A" w:rsidRDefault="00F62C49" w:rsidP="00E676CD">
            <w:pPr>
              <w:pStyle w:val="af4"/>
              <w:jc w:val="center"/>
              <w:rPr>
                <w:sz w:val="26"/>
                <w:szCs w:val="26"/>
              </w:rPr>
            </w:pPr>
            <w:r w:rsidRPr="004B0D7A">
              <w:rPr>
                <w:sz w:val="26"/>
                <w:szCs w:val="26"/>
              </w:rPr>
              <w:t>2.7.1</w:t>
            </w:r>
          </w:p>
        </w:tc>
      </w:tr>
      <w:tr w:rsidR="00F62C49" w:rsidRPr="004B0D7A" w:rsidTr="004760EE">
        <w:trPr>
          <w:trHeight w:hRule="exact" w:val="2718"/>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2</w:t>
            </w:r>
          </w:p>
        </w:tc>
        <w:tc>
          <w:tcPr>
            <w:tcW w:w="2375" w:type="dxa"/>
            <w:shd w:val="clear" w:color="auto" w:fill="FFFFFF"/>
          </w:tcPr>
          <w:p w:rsidR="00F62C49" w:rsidRPr="004B0D7A" w:rsidRDefault="00F62C49" w:rsidP="00E676CD">
            <w:pPr>
              <w:pStyle w:val="af4"/>
              <w:rPr>
                <w:sz w:val="26"/>
                <w:szCs w:val="26"/>
              </w:rPr>
            </w:pPr>
            <w:r w:rsidRPr="004B0D7A">
              <w:rPr>
                <w:sz w:val="26"/>
                <w:szCs w:val="26"/>
              </w:rPr>
              <w:t>Коммунальное обслуживание</w:t>
            </w:r>
          </w:p>
        </w:tc>
        <w:tc>
          <w:tcPr>
            <w:tcW w:w="6435" w:type="dxa"/>
            <w:shd w:val="clear" w:color="auto" w:fill="FFFFFF"/>
          </w:tcPr>
          <w:p w:rsidR="00F62C49" w:rsidRPr="004B0D7A" w:rsidRDefault="00F62C49" w:rsidP="00E676CD">
            <w:pPr>
              <w:pStyle w:val="af4"/>
              <w:rPr>
                <w:sz w:val="26"/>
                <w:szCs w:val="26"/>
              </w:rPr>
            </w:pPr>
            <w:r w:rsidRPr="004B0D7A">
              <w:rPr>
                <w:sz w:val="26"/>
                <w:szCs w:val="26"/>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4B0D7A">
                <w:rPr>
                  <w:rStyle w:val="af3"/>
                  <w:color w:val="000000"/>
                  <w:sz w:val="26"/>
                  <w:szCs w:val="26"/>
                </w:rPr>
                <w:t>кодами 3.1.1-3.1.2</w:t>
              </w:r>
            </w:hyperlink>
            <w:r w:rsidRPr="004B0D7A">
              <w:rPr>
                <w:color w:val="000000"/>
                <w:sz w:val="26"/>
                <w:szCs w:val="26"/>
              </w:rPr>
              <w:t xml:space="preserve"> </w:t>
            </w:r>
            <w:r w:rsidRPr="004B0D7A">
              <w:rPr>
                <w:sz w:val="26"/>
                <w:szCs w:val="26"/>
              </w:rPr>
              <w:t>(предоставление коммунальных услуг, административные здания организаций, обеспечивающих предоставление коммунальных услуг)</w:t>
            </w:r>
          </w:p>
        </w:tc>
        <w:tc>
          <w:tcPr>
            <w:tcW w:w="0" w:type="auto"/>
            <w:shd w:val="clear" w:color="auto" w:fill="FFFFFF"/>
          </w:tcPr>
          <w:p w:rsidR="00F62C49" w:rsidRPr="004B0D7A" w:rsidRDefault="00F62C49" w:rsidP="00E676CD">
            <w:pPr>
              <w:pStyle w:val="af4"/>
              <w:jc w:val="center"/>
              <w:rPr>
                <w:sz w:val="26"/>
                <w:szCs w:val="26"/>
              </w:rPr>
            </w:pPr>
            <w:r w:rsidRPr="004B0D7A">
              <w:rPr>
                <w:sz w:val="26"/>
                <w:szCs w:val="26"/>
              </w:rPr>
              <w:t>3.1</w:t>
            </w:r>
          </w:p>
        </w:tc>
      </w:tr>
      <w:tr w:rsidR="00F62C49" w:rsidRPr="004B0D7A" w:rsidTr="004760EE">
        <w:trPr>
          <w:trHeight w:hRule="exact" w:val="3266"/>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3</w:t>
            </w:r>
          </w:p>
        </w:tc>
        <w:tc>
          <w:tcPr>
            <w:tcW w:w="2375" w:type="dxa"/>
            <w:shd w:val="clear" w:color="auto" w:fill="FFFFFF"/>
          </w:tcPr>
          <w:p w:rsidR="00F62C49" w:rsidRPr="004B0D7A" w:rsidRDefault="00F62C49" w:rsidP="00E676CD">
            <w:pPr>
              <w:pStyle w:val="af5"/>
              <w:rPr>
                <w:sz w:val="26"/>
                <w:szCs w:val="26"/>
              </w:rPr>
            </w:pPr>
            <w:r w:rsidRPr="004B0D7A">
              <w:rPr>
                <w:sz w:val="26"/>
                <w:szCs w:val="26"/>
              </w:rPr>
              <w:t>Предоставление коммунальных услуг</w:t>
            </w:r>
          </w:p>
        </w:tc>
        <w:tc>
          <w:tcPr>
            <w:tcW w:w="6435" w:type="dxa"/>
            <w:shd w:val="clear" w:color="auto" w:fill="FFFFFF"/>
          </w:tcPr>
          <w:p w:rsidR="00F62C49" w:rsidRPr="004B0D7A" w:rsidRDefault="00F62C49" w:rsidP="00E676CD">
            <w:pPr>
              <w:pStyle w:val="af4"/>
              <w:rPr>
                <w:sz w:val="26"/>
                <w:szCs w:val="26"/>
              </w:rPr>
            </w:pPr>
            <w:proofErr w:type="gramStart"/>
            <w:r w:rsidRPr="004B0D7A">
              <w:rPr>
                <w:sz w:val="26"/>
                <w:szCs w:val="26"/>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0" w:type="auto"/>
            <w:shd w:val="clear" w:color="auto" w:fill="FFFFFF"/>
          </w:tcPr>
          <w:p w:rsidR="00F62C49" w:rsidRPr="004B0D7A" w:rsidRDefault="00F62C49" w:rsidP="00E676CD">
            <w:pPr>
              <w:pStyle w:val="af4"/>
              <w:jc w:val="center"/>
              <w:rPr>
                <w:sz w:val="26"/>
                <w:szCs w:val="26"/>
              </w:rPr>
            </w:pPr>
            <w:r w:rsidRPr="004B0D7A">
              <w:rPr>
                <w:sz w:val="26"/>
                <w:szCs w:val="26"/>
              </w:rPr>
              <w:t>3.1.1</w:t>
            </w:r>
          </w:p>
        </w:tc>
      </w:tr>
      <w:tr w:rsidR="00F62C49" w:rsidRPr="004B0D7A" w:rsidTr="004760EE">
        <w:trPr>
          <w:trHeight w:hRule="exact" w:val="2548"/>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lastRenderedPageBreak/>
              <w:t>4</w:t>
            </w:r>
          </w:p>
        </w:tc>
        <w:tc>
          <w:tcPr>
            <w:tcW w:w="2375" w:type="dxa"/>
            <w:shd w:val="clear" w:color="auto" w:fill="FFFFFF"/>
          </w:tcPr>
          <w:p w:rsidR="00F62C49" w:rsidRPr="004B0D7A" w:rsidRDefault="00F62C49" w:rsidP="00E676CD">
            <w:pPr>
              <w:pStyle w:val="af5"/>
              <w:rPr>
                <w:rFonts w:ascii="Times New Roman" w:hAnsi="Times New Roman" w:cs="Times New Roman"/>
                <w:sz w:val="26"/>
                <w:szCs w:val="26"/>
              </w:rPr>
            </w:pPr>
            <w:r w:rsidRPr="004B0D7A">
              <w:rPr>
                <w:rFonts w:ascii="Times New Roman" w:hAnsi="Times New Roman" w:cs="Times New Roman"/>
                <w:sz w:val="26"/>
                <w:szCs w:val="26"/>
              </w:rPr>
              <w:t>Благоустройство территории</w:t>
            </w:r>
          </w:p>
        </w:tc>
        <w:tc>
          <w:tcPr>
            <w:tcW w:w="6435"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12.0.2</w:t>
            </w:r>
          </w:p>
        </w:tc>
      </w:tr>
      <w:tr w:rsidR="00F62C49" w:rsidRPr="004B0D7A" w:rsidTr="004760EE">
        <w:trPr>
          <w:trHeight w:hRule="exact" w:val="4257"/>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5</w:t>
            </w:r>
          </w:p>
        </w:tc>
        <w:tc>
          <w:tcPr>
            <w:tcW w:w="2375" w:type="dxa"/>
            <w:shd w:val="clear" w:color="auto" w:fill="FFFFFF"/>
          </w:tcPr>
          <w:p w:rsidR="00F62C49" w:rsidRPr="004B0D7A" w:rsidRDefault="00F62C49" w:rsidP="00E676CD">
            <w:pPr>
              <w:pStyle w:val="af5"/>
              <w:rPr>
                <w:rFonts w:ascii="Times New Roman" w:hAnsi="Times New Roman" w:cs="Times New Roman"/>
                <w:sz w:val="26"/>
                <w:szCs w:val="26"/>
              </w:rPr>
            </w:pPr>
            <w:r w:rsidRPr="004B0D7A">
              <w:rPr>
                <w:rFonts w:ascii="Times New Roman" w:hAnsi="Times New Roman" w:cs="Times New Roman"/>
                <w:sz w:val="26"/>
                <w:szCs w:val="26"/>
              </w:rPr>
              <w:t>Улично-дорожная сеть</w:t>
            </w:r>
          </w:p>
          <w:p w:rsidR="00F62C49" w:rsidRPr="004B0D7A" w:rsidRDefault="00F62C49" w:rsidP="00E676CD">
            <w:pPr>
              <w:rPr>
                <w:sz w:val="26"/>
                <w:szCs w:val="26"/>
              </w:rPr>
            </w:pPr>
          </w:p>
          <w:p w:rsidR="00F62C49" w:rsidRPr="004B0D7A" w:rsidRDefault="00F62C49" w:rsidP="00E676CD">
            <w:pPr>
              <w:rPr>
                <w:sz w:val="26"/>
                <w:szCs w:val="26"/>
              </w:rPr>
            </w:pPr>
          </w:p>
          <w:p w:rsidR="00F62C49" w:rsidRPr="004B0D7A" w:rsidRDefault="00F62C49" w:rsidP="00E676CD">
            <w:pPr>
              <w:rPr>
                <w:sz w:val="26"/>
                <w:szCs w:val="26"/>
              </w:rPr>
            </w:pPr>
          </w:p>
          <w:p w:rsidR="00F62C49" w:rsidRPr="004B0D7A" w:rsidRDefault="00F62C49" w:rsidP="00E676CD">
            <w:pPr>
              <w:rPr>
                <w:sz w:val="26"/>
                <w:szCs w:val="26"/>
              </w:rPr>
            </w:pPr>
          </w:p>
          <w:p w:rsidR="00F62C49" w:rsidRPr="004B0D7A" w:rsidRDefault="00F62C49" w:rsidP="00E676CD">
            <w:pPr>
              <w:rPr>
                <w:sz w:val="26"/>
                <w:szCs w:val="26"/>
              </w:rPr>
            </w:pPr>
          </w:p>
        </w:tc>
        <w:tc>
          <w:tcPr>
            <w:tcW w:w="6435" w:type="dxa"/>
            <w:shd w:val="clear" w:color="auto" w:fill="FFFFFF"/>
          </w:tcPr>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B0D7A">
              <w:rPr>
                <w:rFonts w:ascii="Times New Roman" w:hAnsi="Times New Roman" w:cs="Times New Roman"/>
                <w:sz w:val="26"/>
                <w:szCs w:val="26"/>
              </w:rPr>
              <w:t>велотранспортной</w:t>
            </w:r>
            <w:proofErr w:type="spellEnd"/>
            <w:r w:rsidRPr="004B0D7A">
              <w:rPr>
                <w:rFonts w:ascii="Times New Roman" w:hAnsi="Times New Roman" w:cs="Times New Roman"/>
                <w:sz w:val="26"/>
                <w:szCs w:val="26"/>
              </w:rPr>
              <w:t xml:space="preserve"> и инженерной инфраструктуры;</w:t>
            </w:r>
          </w:p>
          <w:p w:rsidR="00F62C49" w:rsidRPr="004B0D7A" w:rsidRDefault="00F62C49" w:rsidP="00E676CD">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придорожных стоянок (парковок) транспортных сре</w:t>
            </w:r>
            <w:proofErr w:type="gramStart"/>
            <w:r w:rsidRPr="004B0D7A">
              <w:rPr>
                <w:rFonts w:ascii="Times New Roman" w:hAnsi="Times New Roman" w:cs="Times New Roman"/>
                <w:sz w:val="26"/>
                <w:szCs w:val="26"/>
              </w:rPr>
              <w:t>дств в гр</w:t>
            </w:r>
            <w:proofErr w:type="gramEnd"/>
            <w:r w:rsidRPr="004B0D7A">
              <w:rPr>
                <w:rFonts w:ascii="Times New Roman" w:hAnsi="Times New Roman" w:cs="Times New Roman"/>
                <w:sz w:val="26"/>
                <w:szCs w:val="26"/>
              </w:rPr>
              <w:t xml:space="preserve">аницах городских улиц и дорог, за исключением предусмотренных видами разрешенного использования с </w:t>
            </w:r>
            <w:hyperlink w:anchor="sub_10271" w:history="1">
              <w:r w:rsidRPr="004B0D7A">
                <w:rPr>
                  <w:rStyle w:val="af3"/>
                  <w:rFonts w:ascii="Times New Roman" w:hAnsi="Times New Roman" w:cs="Times New Roman"/>
                  <w:color w:val="auto"/>
                  <w:sz w:val="26"/>
                  <w:szCs w:val="26"/>
                </w:rPr>
                <w:t>кодами 2.7.1</w:t>
              </w:r>
            </w:hyperlink>
            <w:r w:rsidRPr="004B0D7A">
              <w:rPr>
                <w:rFonts w:ascii="Times New Roman" w:hAnsi="Times New Roman" w:cs="Times New Roman"/>
                <w:sz w:val="26"/>
                <w:szCs w:val="26"/>
              </w:rPr>
              <w:t xml:space="preserve">, </w:t>
            </w:r>
            <w:hyperlink w:anchor="sub_1049" w:history="1">
              <w:r w:rsidRPr="004B0D7A">
                <w:rPr>
                  <w:rStyle w:val="af3"/>
                  <w:rFonts w:ascii="Times New Roman" w:hAnsi="Times New Roman" w:cs="Times New Roman"/>
                  <w:color w:val="auto"/>
                  <w:sz w:val="26"/>
                  <w:szCs w:val="26"/>
                </w:rPr>
                <w:t>4.9</w:t>
              </w:r>
            </w:hyperlink>
            <w:r w:rsidRPr="004B0D7A">
              <w:rPr>
                <w:rFonts w:ascii="Times New Roman" w:hAnsi="Times New Roman" w:cs="Times New Roman"/>
                <w:sz w:val="26"/>
                <w:szCs w:val="26"/>
              </w:rPr>
              <w:t xml:space="preserve">, </w:t>
            </w:r>
            <w:hyperlink w:anchor="sub_1723" w:history="1">
              <w:r w:rsidRPr="004B0D7A">
                <w:rPr>
                  <w:rStyle w:val="af3"/>
                  <w:rFonts w:ascii="Times New Roman" w:hAnsi="Times New Roman" w:cs="Times New Roman"/>
                  <w:color w:val="auto"/>
                  <w:sz w:val="26"/>
                  <w:szCs w:val="26"/>
                </w:rPr>
                <w:t>7.2.3</w:t>
              </w:r>
            </w:hyperlink>
            <w:r w:rsidRPr="004B0D7A">
              <w:rPr>
                <w:rFonts w:ascii="Times New Roman" w:hAnsi="Times New Roman" w:cs="Times New Roman"/>
                <w:sz w:val="26"/>
                <w:szCs w:val="26"/>
              </w:rPr>
              <w:t xml:space="preserve"> (хранение автотранспорта, служебные гаражи,</w:t>
            </w:r>
            <w:r w:rsidRPr="004B0D7A">
              <w:rPr>
                <w:sz w:val="26"/>
                <w:szCs w:val="26"/>
              </w:rPr>
              <w:t xml:space="preserve"> стоянки транспорта общего пользования)</w:t>
            </w:r>
            <w:r w:rsidRPr="004B0D7A">
              <w:rPr>
                <w:rFonts w:ascii="Times New Roman" w:hAnsi="Times New Roman" w:cs="Times New Roman"/>
                <w:sz w:val="26"/>
                <w:szCs w:val="26"/>
              </w:rPr>
              <w:t>, а также некапитальных сооружений, предназначенных для охраны транспортных средств</w:t>
            </w:r>
          </w:p>
        </w:tc>
        <w:tc>
          <w:tcPr>
            <w:tcW w:w="0" w:type="auto"/>
            <w:shd w:val="clear" w:color="auto" w:fill="FFFFFF"/>
          </w:tcPr>
          <w:p w:rsidR="00F62C49" w:rsidRPr="004B0D7A" w:rsidRDefault="00F62C49" w:rsidP="00E676CD">
            <w:pPr>
              <w:pStyle w:val="af4"/>
              <w:jc w:val="center"/>
              <w:rPr>
                <w:rFonts w:ascii="Times New Roman" w:hAnsi="Times New Roman" w:cs="Times New Roman"/>
                <w:sz w:val="26"/>
                <w:szCs w:val="26"/>
              </w:rPr>
            </w:pPr>
            <w:r w:rsidRPr="004B0D7A">
              <w:rPr>
                <w:rFonts w:ascii="Times New Roman" w:hAnsi="Times New Roman" w:cs="Times New Roman"/>
                <w:sz w:val="26"/>
                <w:szCs w:val="26"/>
              </w:rPr>
              <w:t>12.0.1</w:t>
            </w:r>
          </w:p>
        </w:tc>
      </w:tr>
      <w:tr w:rsidR="00F62C49" w:rsidRPr="004B0D7A" w:rsidTr="004760EE">
        <w:trPr>
          <w:trHeight w:hRule="exact" w:val="2292"/>
        </w:trPr>
        <w:tc>
          <w:tcPr>
            <w:tcW w:w="0" w:type="auto"/>
            <w:shd w:val="clear" w:color="auto" w:fill="FFFFFF"/>
            <w:vAlign w:val="center"/>
          </w:tcPr>
          <w:p w:rsidR="00F62C49" w:rsidRPr="004B0D7A" w:rsidRDefault="00F62C49" w:rsidP="00E676CD">
            <w:pPr>
              <w:pStyle w:val="24"/>
              <w:shd w:val="clear" w:color="auto" w:fill="auto"/>
              <w:spacing w:before="0" w:after="60" w:line="240" w:lineRule="exact"/>
              <w:ind w:left="180"/>
              <w:jc w:val="center"/>
              <w:rPr>
                <w:sz w:val="26"/>
                <w:szCs w:val="26"/>
              </w:rPr>
            </w:pPr>
            <w:r w:rsidRPr="004B0D7A">
              <w:rPr>
                <w:sz w:val="26"/>
                <w:szCs w:val="26"/>
              </w:rPr>
              <w:t>6</w:t>
            </w:r>
          </w:p>
        </w:tc>
        <w:tc>
          <w:tcPr>
            <w:tcW w:w="2375" w:type="dxa"/>
            <w:shd w:val="clear" w:color="auto" w:fill="FFFFFF"/>
          </w:tcPr>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Здравоохранение</w:t>
            </w:r>
          </w:p>
        </w:tc>
        <w:tc>
          <w:tcPr>
            <w:tcW w:w="6435" w:type="dxa"/>
            <w:shd w:val="clear" w:color="auto" w:fill="FFFFFF"/>
          </w:tcPr>
          <w:p w:rsidR="00F62C49" w:rsidRPr="004B0D7A" w:rsidRDefault="00F62C49"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4B0D7A">
                <w:rPr>
                  <w:rStyle w:val="af3"/>
                  <w:rFonts w:ascii="Times New Roman" w:eastAsiaTheme="minorEastAsia" w:hAnsi="Times New Roman"/>
                  <w:color w:val="auto"/>
                  <w:sz w:val="26"/>
                  <w:szCs w:val="26"/>
                </w:rPr>
                <w:t>кодами 3.4.1 - 3.4.2</w:t>
              </w:r>
            </w:hyperlink>
            <w:r w:rsidRPr="004B0D7A">
              <w:rPr>
                <w:rFonts w:ascii="Times New Roman" w:eastAsiaTheme="minorEastAsia" w:hAnsi="Times New Roman" w:cs="Times New Roman"/>
                <w:sz w:val="26"/>
                <w:szCs w:val="26"/>
              </w:rPr>
              <w:t xml:space="preserve"> (амбулаторно-поликлиническое обслуживание</w:t>
            </w:r>
            <w:proofErr w:type="gramStart"/>
            <w:r w:rsidRPr="004B0D7A">
              <w:rPr>
                <w:rFonts w:ascii="Times New Roman" w:eastAsiaTheme="minorEastAsia" w:hAnsi="Times New Roman" w:cs="Times New Roman"/>
                <w:sz w:val="26"/>
                <w:szCs w:val="26"/>
              </w:rPr>
              <w:t>.</w:t>
            </w:r>
            <w:proofErr w:type="gramEnd"/>
            <w:r w:rsidRPr="004B0D7A">
              <w:rPr>
                <w:rFonts w:ascii="Times New Roman" w:eastAsiaTheme="minorEastAsia" w:hAnsi="Times New Roman" w:cs="Times New Roman"/>
                <w:sz w:val="26"/>
                <w:szCs w:val="26"/>
              </w:rPr>
              <w:t xml:space="preserve"> </w:t>
            </w:r>
            <w:proofErr w:type="gramStart"/>
            <w:r w:rsidRPr="004B0D7A">
              <w:rPr>
                <w:rFonts w:ascii="Times New Roman" w:eastAsiaTheme="minorEastAsia" w:hAnsi="Times New Roman" w:cs="Times New Roman"/>
                <w:sz w:val="26"/>
                <w:szCs w:val="26"/>
              </w:rPr>
              <w:t>с</w:t>
            </w:r>
            <w:proofErr w:type="gramEnd"/>
            <w:r w:rsidRPr="004B0D7A">
              <w:rPr>
                <w:rFonts w:ascii="Times New Roman" w:eastAsiaTheme="minorEastAsia" w:hAnsi="Times New Roman" w:cs="Times New Roman"/>
                <w:sz w:val="26"/>
                <w:szCs w:val="26"/>
              </w:rPr>
              <w:t>тационарное медицинское обслуживание)</w:t>
            </w:r>
          </w:p>
        </w:tc>
        <w:tc>
          <w:tcPr>
            <w:tcW w:w="0" w:type="auto"/>
            <w:shd w:val="clear" w:color="auto" w:fill="FFFFFF"/>
          </w:tcPr>
          <w:p w:rsidR="00F62C49" w:rsidRPr="004B0D7A" w:rsidRDefault="00F62C49"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3.4</w:t>
            </w:r>
          </w:p>
        </w:tc>
      </w:tr>
    </w:tbl>
    <w:p w:rsidR="004760EE" w:rsidRDefault="004760EE" w:rsidP="00706B9E">
      <w:pPr>
        <w:tabs>
          <w:tab w:val="left" w:pos="930"/>
        </w:tabs>
        <w:ind w:firstLine="567"/>
        <w:jc w:val="center"/>
        <w:rPr>
          <w:b/>
          <w:sz w:val="26"/>
          <w:szCs w:val="26"/>
        </w:rPr>
      </w:pPr>
    </w:p>
    <w:p w:rsidR="00706B9E" w:rsidRPr="004B0D7A" w:rsidRDefault="00706B9E" w:rsidP="00706B9E">
      <w:pPr>
        <w:tabs>
          <w:tab w:val="left" w:pos="930"/>
        </w:tabs>
        <w:ind w:firstLine="567"/>
        <w:jc w:val="center"/>
        <w:rPr>
          <w:b/>
          <w:sz w:val="26"/>
          <w:szCs w:val="26"/>
        </w:rPr>
      </w:pPr>
      <w:r w:rsidRPr="004B0D7A">
        <w:rPr>
          <w:b/>
          <w:sz w:val="26"/>
          <w:szCs w:val="26"/>
        </w:rPr>
        <w:t>Предельные (минимальные и (или) максимальные) размеры земельных участков, в том числе их площади.</w:t>
      </w:r>
    </w:p>
    <w:p w:rsidR="00706B9E" w:rsidRPr="004B0D7A" w:rsidRDefault="00706B9E" w:rsidP="00706B9E">
      <w:pPr>
        <w:tabs>
          <w:tab w:val="left" w:pos="990"/>
        </w:tabs>
        <w:ind w:firstLine="567"/>
        <w:rPr>
          <w:sz w:val="26"/>
          <w:szCs w:val="26"/>
        </w:rPr>
      </w:pPr>
      <w:r w:rsidRPr="004B0D7A">
        <w:rPr>
          <w:b/>
          <w:sz w:val="26"/>
          <w:szCs w:val="26"/>
        </w:rPr>
        <w:tab/>
      </w:r>
      <w:r w:rsidRPr="004B0D7A">
        <w:rPr>
          <w:sz w:val="26"/>
          <w:szCs w:val="26"/>
        </w:rPr>
        <w:t>Не подлежат установлению.</w:t>
      </w:r>
    </w:p>
    <w:p w:rsidR="00706B9E" w:rsidRPr="004B0D7A" w:rsidRDefault="00706B9E" w:rsidP="00706B9E">
      <w:pPr>
        <w:ind w:firstLine="567"/>
        <w:jc w:val="center"/>
        <w:rPr>
          <w:b/>
          <w:sz w:val="26"/>
          <w:szCs w:val="26"/>
        </w:rPr>
      </w:pPr>
    </w:p>
    <w:p w:rsidR="00706B9E" w:rsidRPr="004B0D7A" w:rsidRDefault="00706B9E" w:rsidP="00C47AD9">
      <w:pPr>
        <w:autoSpaceDE w:val="0"/>
        <w:autoSpaceDN w:val="0"/>
        <w:adjustRightInd w:val="0"/>
        <w:ind w:firstLine="540"/>
        <w:jc w:val="center"/>
        <w:rPr>
          <w:b/>
          <w:bCs/>
          <w:sz w:val="26"/>
          <w:szCs w:val="26"/>
        </w:rPr>
      </w:pPr>
      <w:r w:rsidRPr="004B0D7A">
        <w:rPr>
          <w:b/>
          <w:bCs/>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bl>
      <w:tblPr>
        <w:tblW w:w="0" w:type="auto"/>
        <w:tblInd w:w="27" w:type="dxa"/>
        <w:tblLayout w:type="fixed"/>
        <w:tblCellMar>
          <w:left w:w="0" w:type="dxa"/>
          <w:right w:w="0" w:type="dxa"/>
        </w:tblCellMar>
        <w:tblLook w:val="0000"/>
      </w:tblPr>
      <w:tblGrid>
        <w:gridCol w:w="4120"/>
        <w:gridCol w:w="5660"/>
      </w:tblGrid>
      <w:tr w:rsidR="00706B9E" w:rsidRPr="004B0D7A" w:rsidTr="00A9708B">
        <w:trPr>
          <w:trHeight w:val="276"/>
        </w:trPr>
        <w:tc>
          <w:tcPr>
            <w:tcW w:w="9780" w:type="dxa"/>
            <w:gridSpan w:val="2"/>
            <w:tcBorders>
              <w:top w:val="nil"/>
              <w:left w:val="nil"/>
              <w:bottom w:val="nil"/>
              <w:right w:val="nil"/>
            </w:tcBorders>
            <w:vAlign w:val="bottom"/>
          </w:tcPr>
          <w:p w:rsidR="00706B9E" w:rsidRPr="004B0D7A" w:rsidRDefault="00706B9E" w:rsidP="005A2DC4">
            <w:pPr>
              <w:widowControl w:val="0"/>
              <w:autoSpaceDE w:val="0"/>
              <w:autoSpaceDN w:val="0"/>
              <w:adjustRightInd w:val="0"/>
              <w:jc w:val="right"/>
              <w:rPr>
                <w:sz w:val="26"/>
                <w:szCs w:val="26"/>
              </w:rPr>
            </w:pPr>
            <w:r w:rsidRPr="004B0D7A">
              <w:rPr>
                <w:sz w:val="26"/>
                <w:szCs w:val="26"/>
              </w:rPr>
              <w:t>Минимальные  отступы  от  границ  земельного  участка  в  целях  определения  мест</w:t>
            </w:r>
          </w:p>
        </w:tc>
      </w:tr>
      <w:tr w:rsidR="00706B9E" w:rsidRPr="004B0D7A" w:rsidTr="00A9708B">
        <w:trPr>
          <w:gridAfter w:val="1"/>
          <w:wAfter w:w="5660" w:type="dxa"/>
          <w:trHeight w:val="276"/>
        </w:trPr>
        <w:tc>
          <w:tcPr>
            <w:tcW w:w="4120" w:type="dxa"/>
            <w:tcBorders>
              <w:top w:val="nil"/>
              <w:left w:val="nil"/>
              <w:bottom w:val="nil"/>
              <w:right w:val="nil"/>
            </w:tcBorders>
            <w:vAlign w:val="bottom"/>
          </w:tcPr>
          <w:p w:rsidR="00706B9E" w:rsidRPr="004B0D7A" w:rsidRDefault="00706B9E" w:rsidP="00A9708B">
            <w:pPr>
              <w:widowControl w:val="0"/>
              <w:autoSpaceDE w:val="0"/>
              <w:autoSpaceDN w:val="0"/>
              <w:adjustRightInd w:val="0"/>
              <w:rPr>
                <w:sz w:val="26"/>
                <w:szCs w:val="26"/>
              </w:rPr>
            </w:pPr>
            <w:r w:rsidRPr="004B0D7A">
              <w:rPr>
                <w:sz w:val="26"/>
                <w:szCs w:val="26"/>
              </w:rPr>
              <w:t>допустимого размещения зданий - 3 м.</w:t>
            </w:r>
          </w:p>
        </w:tc>
      </w:tr>
    </w:tbl>
    <w:p w:rsidR="00706B9E" w:rsidRPr="004B0D7A" w:rsidRDefault="00706B9E" w:rsidP="00C47AD9">
      <w:pPr>
        <w:pStyle w:val="ConsPlusNormal"/>
        <w:ind w:firstLine="540"/>
        <w:jc w:val="center"/>
        <w:rPr>
          <w:rFonts w:ascii="Times New Roman" w:hAnsi="Times New Roman" w:cs="Times New Roman"/>
          <w:b/>
          <w:sz w:val="26"/>
          <w:szCs w:val="26"/>
        </w:rPr>
      </w:pPr>
      <w:r w:rsidRPr="004B0D7A">
        <w:rPr>
          <w:rFonts w:ascii="Times New Roman" w:hAnsi="Times New Roman" w:cs="Times New Roman"/>
          <w:b/>
          <w:sz w:val="26"/>
          <w:szCs w:val="26"/>
        </w:rPr>
        <w:t>Предельное количество этажей или предельную высоту зданий, строений, сооружений.</w:t>
      </w:r>
    </w:p>
    <w:tbl>
      <w:tblPr>
        <w:tblW w:w="0" w:type="auto"/>
        <w:tblInd w:w="27" w:type="dxa"/>
        <w:tblLayout w:type="fixed"/>
        <w:tblCellMar>
          <w:left w:w="0" w:type="dxa"/>
          <w:right w:w="0" w:type="dxa"/>
        </w:tblCellMar>
        <w:tblLook w:val="0000"/>
      </w:tblPr>
      <w:tblGrid>
        <w:gridCol w:w="7860"/>
        <w:gridCol w:w="1920"/>
      </w:tblGrid>
      <w:tr w:rsidR="00706B9E" w:rsidRPr="004B0D7A" w:rsidTr="00A9708B">
        <w:trPr>
          <w:trHeight w:val="276"/>
        </w:trPr>
        <w:tc>
          <w:tcPr>
            <w:tcW w:w="7860" w:type="dxa"/>
            <w:tcBorders>
              <w:top w:val="nil"/>
              <w:left w:val="nil"/>
              <w:bottom w:val="nil"/>
              <w:right w:val="nil"/>
            </w:tcBorders>
            <w:vAlign w:val="bottom"/>
          </w:tcPr>
          <w:p w:rsidR="00706B9E" w:rsidRPr="004B0D7A" w:rsidRDefault="00706B9E" w:rsidP="00A9708B">
            <w:pPr>
              <w:widowControl w:val="0"/>
              <w:autoSpaceDE w:val="0"/>
              <w:autoSpaceDN w:val="0"/>
              <w:adjustRightInd w:val="0"/>
              <w:ind w:left="640"/>
              <w:rPr>
                <w:sz w:val="26"/>
                <w:szCs w:val="26"/>
              </w:rPr>
            </w:pPr>
            <w:r w:rsidRPr="004B0D7A">
              <w:rPr>
                <w:sz w:val="26"/>
                <w:szCs w:val="26"/>
              </w:rPr>
              <w:t xml:space="preserve">Максимальное количество этажей зданий, строений, </w:t>
            </w:r>
            <w:r w:rsidRPr="004B0D7A">
              <w:rPr>
                <w:sz w:val="26"/>
                <w:szCs w:val="26"/>
              </w:rPr>
              <w:lastRenderedPageBreak/>
              <w:t xml:space="preserve">сооружений </w:t>
            </w:r>
          </w:p>
        </w:tc>
        <w:tc>
          <w:tcPr>
            <w:tcW w:w="1920" w:type="dxa"/>
            <w:tcBorders>
              <w:top w:val="nil"/>
              <w:left w:val="nil"/>
              <w:bottom w:val="nil"/>
              <w:right w:val="nil"/>
            </w:tcBorders>
            <w:vAlign w:val="bottom"/>
          </w:tcPr>
          <w:p w:rsidR="00706B9E" w:rsidRPr="004B0D7A" w:rsidRDefault="009B50D7" w:rsidP="00A9708B">
            <w:pPr>
              <w:widowControl w:val="0"/>
              <w:autoSpaceDE w:val="0"/>
              <w:autoSpaceDN w:val="0"/>
              <w:adjustRightInd w:val="0"/>
              <w:rPr>
                <w:sz w:val="26"/>
                <w:szCs w:val="26"/>
              </w:rPr>
            </w:pPr>
            <w:r w:rsidRPr="004B0D7A">
              <w:rPr>
                <w:sz w:val="26"/>
                <w:szCs w:val="26"/>
              </w:rPr>
              <w:lastRenderedPageBreak/>
              <w:t xml:space="preserve">- </w:t>
            </w:r>
            <w:r w:rsidR="00706B9E" w:rsidRPr="004B0D7A">
              <w:rPr>
                <w:sz w:val="26"/>
                <w:szCs w:val="26"/>
              </w:rPr>
              <w:t>5 этажей.</w:t>
            </w:r>
          </w:p>
        </w:tc>
      </w:tr>
    </w:tbl>
    <w:p w:rsidR="00706B9E" w:rsidRPr="004B0D7A" w:rsidRDefault="00706B9E" w:rsidP="00706B9E">
      <w:pPr>
        <w:autoSpaceDE w:val="0"/>
        <w:autoSpaceDN w:val="0"/>
        <w:adjustRightInd w:val="0"/>
        <w:ind w:firstLine="540"/>
        <w:jc w:val="center"/>
        <w:rPr>
          <w:b/>
          <w:bCs/>
          <w:sz w:val="26"/>
          <w:szCs w:val="26"/>
        </w:rPr>
      </w:pPr>
    </w:p>
    <w:p w:rsidR="00706B9E" w:rsidRPr="004B0D7A" w:rsidRDefault="00706B9E" w:rsidP="00706B9E">
      <w:pPr>
        <w:pStyle w:val="ConsPlusNormal"/>
        <w:ind w:firstLine="540"/>
        <w:jc w:val="center"/>
        <w:rPr>
          <w:rFonts w:ascii="Times New Roman" w:hAnsi="Times New Roman" w:cs="Times New Roman"/>
          <w:b/>
          <w:sz w:val="26"/>
          <w:szCs w:val="26"/>
        </w:rPr>
      </w:pPr>
      <w:r w:rsidRPr="004B0D7A">
        <w:rPr>
          <w:rFonts w:ascii="Times New Roman" w:hAnsi="Times New Roman" w:cs="Times New Roman"/>
          <w:b/>
          <w:sz w:val="26"/>
          <w:szCs w:val="26"/>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06B9E" w:rsidRPr="004B0D7A" w:rsidRDefault="00706B9E" w:rsidP="00706B9E">
      <w:pPr>
        <w:tabs>
          <w:tab w:val="left" w:pos="855"/>
          <w:tab w:val="center" w:pos="5244"/>
        </w:tabs>
        <w:ind w:firstLine="567"/>
        <w:rPr>
          <w:sz w:val="26"/>
          <w:szCs w:val="26"/>
        </w:rPr>
      </w:pPr>
      <w:r w:rsidRPr="004B0D7A">
        <w:rPr>
          <w:sz w:val="26"/>
          <w:szCs w:val="26"/>
        </w:rPr>
        <w:tab/>
        <w:t>Не подлежат установлению.</w:t>
      </w:r>
    </w:p>
    <w:p w:rsidR="00706B9E" w:rsidRPr="004B0D7A" w:rsidRDefault="00706B9E" w:rsidP="00706B9E">
      <w:pPr>
        <w:ind w:firstLine="567"/>
        <w:jc w:val="center"/>
        <w:rPr>
          <w:b/>
          <w:sz w:val="26"/>
          <w:szCs w:val="26"/>
        </w:rPr>
      </w:pPr>
    </w:p>
    <w:p w:rsidR="00706B9E" w:rsidRPr="004B0D7A" w:rsidRDefault="00706B9E" w:rsidP="00706B9E">
      <w:pPr>
        <w:widowControl w:val="0"/>
        <w:overflowPunct w:val="0"/>
        <w:autoSpaceDE w:val="0"/>
        <w:autoSpaceDN w:val="0"/>
        <w:adjustRightInd w:val="0"/>
        <w:spacing w:line="221" w:lineRule="auto"/>
        <w:ind w:left="7" w:firstLine="680"/>
        <w:jc w:val="center"/>
        <w:rPr>
          <w:sz w:val="26"/>
          <w:szCs w:val="26"/>
        </w:rPr>
      </w:pPr>
      <w:r w:rsidRPr="004B0D7A">
        <w:rPr>
          <w:b/>
          <w:bCs/>
          <w:sz w:val="26"/>
          <w:szCs w:val="26"/>
        </w:rPr>
        <w:t>Ограничения использования земельных участков и объектов капитального строительства в производственной и коммунально-складской зоне  устанавливаемые в соответствии с законодательством Российской Федерации:</w:t>
      </w:r>
    </w:p>
    <w:p w:rsidR="00706B9E" w:rsidRPr="004B0D7A" w:rsidRDefault="009B50D7" w:rsidP="009B50D7">
      <w:pPr>
        <w:widowControl w:val="0"/>
        <w:tabs>
          <w:tab w:val="left" w:pos="1187"/>
        </w:tabs>
        <w:autoSpaceDE w:val="0"/>
        <w:autoSpaceDN w:val="0"/>
        <w:adjustRightInd w:val="0"/>
        <w:ind w:left="647"/>
        <w:rPr>
          <w:sz w:val="26"/>
          <w:szCs w:val="26"/>
        </w:rPr>
      </w:pPr>
      <w:r w:rsidRPr="004B0D7A">
        <w:rPr>
          <w:sz w:val="26"/>
          <w:szCs w:val="26"/>
        </w:rPr>
        <w:t>1.</w:t>
      </w:r>
      <w:r w:rsidRPr="004B0D7A">
        <w:rPr>
          <w:sz w:val="26"/>
          <w:szCs w:val="26"/>
        </w:rPr>
        <w:tab/>
        <w:t>Использование территорий санитарно-защитных зон в</w:t>
      </w:r>
      <w:r w:rsidR="00706B9E" w:rsidRPr="004B0D7A">
        <w:rPr>
          <w:sz w:val="26"/>
          <w:szCs w:val="26"/>
        </w:rPr>
        <w:t xml:space="preserve"> соответствии</w:t>
      </w:r>
      <w:r w:rsidRPr="004B0D7A">
        <w:rPr>
          <w:sz w:val="26"/>
          <w:szCs w:val="26"/>
        </w:rPr>
        <w:t xml:space="preserve"> </w:t>
      </w:r>
      <w:proofErr w:type="spellStart"/>
      <w:r w:rsidR="00706B9E" w:rsidRPr="004B0D7A">
        <w:rPr>
          <w:sz w:val="26"/>
          <w:szCs w:val="26"/>
        </w:rPr>
        <w:t>СанПиН</w:t>
      </w:r>
      <w:proofErr w:type="spellEnd"/>
      <w:r w:rsidR="00706B9E" w:rsidRPr="004B0D7A">
        <w:rPr>
          <w:sz w:val="26"/>
          <w:szCs w:val="26"/>
        </w:rPr>
        <w:t xml:space="preserve"> 2.2.1/2.1.1.1200-03. </w:t>
      </w:r>
    </w:p>
    <w:p w:rsidR="00706B9E" w:rsidRPr="004B0D7A" w:rsidRDefault="00706B9E" w:rsidP="00706B9E">
      <w:pPr>
        <w:widowControl w:val="0"/>
        <w:autoSpaceDE w:val="0"/>
        <w:autoSpaceDN w:val="0"/>
        <w:adjustRightInd w:val="0"/>
        <w:spacing w:line="58" w:lineRule="exact"/>
        <w:rPr>
          <w:sz w:val="26"/>
          <w:szCs w:val="26"/>
        </w:rPr>
      </w:pPr>
    </w:p>
    <w:p w:rsidR="00706B9E" w:rsidRPr="004B0D7A" w:rsidRDefault="00706B9E" w:rsidP="003A3CC9">
      <w:pPr>
        <w:widowControl w:val="0"/>
        <w:numPr>
          <w:ilvl w:val="1"/>
          <w:numId w:val="15"/>
        </w:numPr>
        <w:tabs>
          <w:tab w:val="clear" w:pos="1440"/>
          <w:tab w:val="num" w:pos="953"/>
        </w:tabs>
        <w:overflowPunct w:val="0"/>
        <w:autoSpaceDE w:val="0"/>
        <w:autoSpaceDN w:val="0"/>
        <w:adjustRightInd w:val="0"/>
        <w:spacing w:line="223" w:lineRule="auto"/>
        <w:ind w:left="7" w:firstLine="639"/>
        <w:jc w:val="both"/>
        <w:rPr>
          <w:sz w:val="26"/>
          <w:szCs w:val="26"/>
        </w:rPr>
      </w:pPr>
      <w:r w:rsidRPr="004B0D7A">
        <w:rPr>
          <w:sz w:val="26"/>
          <w:szCs w:val="26"/>
        </w:rPr>
        <w:t xml:space="preserve">Санитарно-защитная зона или какая-либо её часть не может рассматриваться как резервная территория объекта и использоваться для расширения промышленной территории без соответствующей обоснованной корректировки границ санитарно-защитной зоны. </w:t>
      </w:r>
    </w:p>
    <w:tbl>
      <w:tblPr>
        <w:tblW w:w="0" w:type="auto"/>
        <w:tblInd w:w="7" w:type="dxa"/>
        <w:tblLayout w:type="fixed"/>
        <w:tblCellMar>
          <w:left w:w="0" w:type="dxa"/>
          <w:right w:w="0" w:type="dxa"/>
        </w:tblCellMar>
        <w:tblLook w:val="0000"/>
      </w:tblPr>
      <w:tblGrid>
        <w:gridCol w:w="1040"/>
        <w:gridCol w:w="840"/>
        <w:gridCol w:w="1100"/>
        <w:gridCol w:w="1080"/>
        <w:gridCol w:w="1560"/>
        <w:gridCol w:w="500"/>
        <w:gridCol w:w="1860"/>
        <w:gridCol w:w="640"/>
        <w:gridCol w:w="1180"/>
      </w:tblGrid>
      <w:tr w:rsidR="00706B9E" w:rsidRPr="004B0D7A" w:rsidTr="00A9708B">
        <w:trPr>
          <w:trHeight w:val="276"/>
        </w:trPr>
        <w:tc>
          <w:tcPr>
            <w:tcW w:w="1040" w:type="dxa"/>
            <w:tcBorders>
              <w:top w:val="nil"/>
              <w:left w:val="nil"/>
              <w:bottom w:val="nil"/>
              <w:right w:val="nil"/>
            </w:tcBorders>
            <w:vAlign w:val="bottom"/>
          </w:tcPr>
          <w:p w:rsidR="00706B9E" w:rsidRPr="004B0D7A" w:rsidRDefault="00706B9E" w:rsidP="00A9708B">
            <w:pPr>
              <w:widowControl w:val="0"/>
              <w:autoSpaceDE w:val="0"/>
              <w:autoSpaceDN w:val="0"/>
              <w:adjustRightInd w:val="0"/>
              <w:ind w:left="640"/>
              <w:rPr>
                <w:sz w:val="26"/>
                <w:szCs w:val="26"/>
              </w:rPr>
            </w:pPr>
            <w:r w:rsidRPr="004B0D7A">
              <w:rPr>
                <w:sz w:val="26"/>
                <w:szCs w:val="26"/>
              </w:rPr>
              <w:t>3.</w:t>
            </w:r>
          </w:p>
        </w:tc>
        <w:tc>
          <w:tcPr>
            <w:tcW w:w="1940" w:type="dxa"/>
            <w:gridSpan w:val="2"/>
            <w:tcBorders>
              <w:top w:val="nil"/>
              <w:left w:val="nil"/>
              <w:bottom w:val="nil"/>
              <w:right w:val="nil"/>
            </w:tcBorders>
            <w:vAlign w:val="bottom"/>
          </w:tcPr>
          <w:p w:rsidR="00706B9E" w:rsidRPr="004B0D7A" w:rsidRDefault="00706B9E" w:rsidP="00A9708B">
            <w:pPr>
              <w:widowControl w:val="0"/>
              <w:autoSpaceDE w:val="0"/>
              <w:autoSpaceDN w:val="0"/>
              <w:adjustRightInd w:val="0"/>
              <w:ind w:left="220"/>
              <w:rPr>
                <w:sz w:val="26"/>
                <w:szCs w:val="26"/>
              </w:rPr>
            </w:pPr>
            <w:r w:rsidRPr="004B0D7A">
              <w:rPr>
                <w:sz w:val="26"/>
                <w:szCs w:val="26"/>
              </w:rPr>
              <w:t>Ограничения</w:t>
            </w:r>
          </w:p>
        </w:tc>
        <w:tc>
          <w:tcPr>
            <w:tcW w:w="1080" w:type="dxa"/>
            <w:tcBorders>
              <w:top w:val="nil"/>
              <w:left w:val="nil"/>
              <w:bottom w:val="nil"/>
              <w:right w:val="nil"/>
            </w:tcBorders>
            <w:vAlign w:val="bottom"/>
          </w:tcPr>
          <w:p w:rsidR="00706B9E" w:rsidRPr="004B0D7A" w:rsidRDefault="00706B9E" w:rsidP="00A9708B">
            <w:pPr>
              <w:widowControl w:val="0"/>
              <w:autoSpaceDE w:val="0"/>
              <w:autoSpaceDN w:val="0"/>
              <w:adjustRightInd w:val="0"/>
              <w:ind w:left="80"/>
              <w:rPr>
                <w:sz w:val="26"/>
                <w:szCs w:val="26"/>
              </w:rPr>
            </w:pPr>
            <w:r w:rsidRPr="004B0D7A">
              <w:rPr>
                <w:sz w:val="26"/>
                <w:szCs w:val="26"/>
              </w:rPr>
              <w:t>следует</w:t>
            </w:r>
          </w:p>
        </w:tc>
        <w:tc>
          <w:tcPr>
            <w:tcW w:w="1560" w:type="dxa"/>
            <w:tcBorders>
              <w:top w:val="nil"/>
              <w:left w:val="nil"/>
              <w:bottom w:val="nil"/>
              <w:right w:val="nil"/>
            </w:tcBorders>
            <w:vAlign w:val="bottom"/>
          </w:tcPr>
          <w:p w:rsidR="00706B9E" w:rsidRPr="004B0D7A" w:rsidRDefault="00706B9E" w:rsidP="00A9708B">
            <w:pPr>
              <w:widowControl w:val="0"/>
              <w:autoSpaceDE w:val="0"/>
              <w:autoSpaceDN w:val="0"/>
              <w:adjustRightInd w:val="0"/>
              <w:ind w:left="220"/>
              <w:rPr>
                <w:sz w:val="26"/>
                <w:szCs w:val="26"/>
              </w:rPr>
            </w:pPr>
            <w:r w:rsidRPr="004B0D7A">
              <w:rPr>
                <w:sz w:val="26"/>
                <w:szCs w:val="26"/>
              </w:rPr>
              <w:t>принимать</w:t>
            </w:r>
          </w:p>
        </w:tc>
        <w:tc>
          <w:tcPr>
            <w:tcW w:w="500" w:type="dxa"/>
            <w:tcBorders>
              <w:top w:val="nil"/>
              <w:left w:val="nil"/>
              <w:bottom w:val="nil"/>
              <w:right w:val="nil"/>
            </w:tcBorders>
            <w:vAlign w:val="bottom"/>
          </w:tcPr>
          <w:p w:rsidR="00706B9E" w:rsidRPr="004B0D7A" w:rsidRDefault="00706B9E" w:rsidP="00A9708B">
            <w:pPr>
              <w:widowControl w:val="0"/>
              <w:autoSpaceDE w:val="0"/>
              <w:autoSpaceDN w:val="0"/>
              <w:adjustRightInd w:val="0"/>
              <w:ind w:right="40"/>
              <w:jc w:val="right"/>
              <w:rPr>
                <w:sz w:val="26"/>
                <w:szCs w:val="26"/>
              </w:rPr>
            </w:pPr>
            <w:r w:rsidRPr="004B0D7A">
              <w:rPr>
                <w:sz w:val="26"/>
                <w:szCs w:val="26"/>
              </w:rPr>
              <w:t>в</w:t>
            </w:r>
          </w:p>
        </w:tc>
        <w:tc>
          <w:tcPr>
            <w:tcW w:w="1860" w:type="dxa"/>
            <w:tcBorders>
              <w:top w:val="nil"/>
              <w:left w:val="nil"/>
              <w:bottom w:val="nil"/>
              <w:right w:val="nil"/>
            </w:tcBorders>
            <w:vAlign w:val="bottom"/>
          </w:tcPr>
          <w:p w:rsidR="00706B9E" w:rsidRPr="004B0D7A" w:rsidRDefault="00706B9E" w:rsidP="00A9708B">
            <w:pPr>
              <w:widowControl w:val="0"/>
              <w:autoSpaceDE w:val="0"/>
              <w:autoSpaceDN w:val="0"/>
              <w:adjustRightInd w:val="0"/>
              <w:ind w:left="280"/>
              <w:rPr>
                <w:sz w:val="26"/>
                <w:szCs w:val="26"/>
              </w:rPr>
            </w:pPr>
            <w:proofErr w:type="gramStart"/>
            <w:r w:rsidRPr="004B0D7A">
              <w:rPr>
                <w:sz w:val="26"/>
                <w:szCs w:val="26"/>
              </w:rPr>
              <w:t>соответствии</w:t>
            </w:r>
            <w:proofErr w:type="gramEnd"/>
          </w:p>
        </w:tc>
        <w:tc>
          <w:tcPr>
            <w:tcW w:w="640" w:type="dxa"/>
            <w:tcBorders>
              <w:top w:val="nil"/>
              <w:left w:val="nil"/>
              <w:bottom w:val="nil"/>
              <w:right w:val="nil"/>
            </w:tcBorders>
            <w:vAlign w:val="bottom"/>
          </w:tcPr>
          <w:p w:rsidR="00706B9E" w:rsidRPr="004B0D7A" w:rsidRDefault="00706B9E" w:rsidP="00A9708B">
            <w:pPr>
              <w:widowControl w:val="0"/>
              <w:autoSpaceDE w:val="0"/>
              <w:autoSpaceDN w:val="0"/>
              <w:adjustRightInd w:val="0"/>
              <w:ind w:right="60"/>
              <w:jc w:val="right"/>
              <w:rPr>
                <w:sz w:val="26"/>
                <w:szCs w:val="26"/>
              </w:rPr>
            </w:pPr>
            <w:r w:rsidRPr="004B0D7A">
              <w:rPr>
                <w:sz w:val="26"/>
                <w:szCs w:val="26"/>
              </w:rPr>
              <w:t>со</w:t>
            </w:r>
          </w:p>
        </w:tc>
        <w:tc>
          <w:tcPr>
            <w:tcW w:w="1180" w:type="dxa"/>
            <w:tcBorders>
              <w:top w:val="nil"/>
              <w:left w:val="nil"/>
              <w:bottom w:val="nil"/>
              <w:right w:val="nil"/>
            </w:tcBorders>
            <w:vAlign w:val="bottom"/>
          </w:tcPr>
          <w:p w:rsidR="00706B9E" w:rsidRPr="004B0D7A" w:rsidRDefault="00706B9E" w:rsidP="00A9708B">
            <w:pPr>
              <w:widowControl w:val="0"/>
              <w:autoSpaceDE w:val="0"/>
              <w:autoSpaceDN w:val="0"/>
              <w:adjustRightInd w:val="0"/>
              <w:jc w:val="right"/>
              <w:rPr>
                <w:sz w:val="26"/>
                <w:szCs w:val="26"/>
              </w:rPr>
            </w:pPr>
            <w:r w:rsidRPr="004B0D7A">
              <w:rPr>
                <w:sz w:val="26"/>
                <w:szCs w:val="26"/>
              </w:rPr>
              <w:t>статьями</w:t>
            </w:r>
          </w:p>
        </w:tc>
      </w:tr>
      <w:tr w:rsidR="00706B9E" w:rsidRPr="004B0D7A" w:rsidTr="00A9708B">
        <w:trPr>
          <w:trHeight w:val="276"/>
        </w:trPr>
        <w:tc>
          <w:tcPr>
            <w:tcW w:w="1880" w:type="dxa"/>
            <w:gridSpan w:val="2"/>
            <w:tcBorders>
              <w:top w:val="nil"/>
              <w:left w:val="nil"/>
              <w:bottom w:val="nil"/>
              <w:right w:val="nil"/>
            </w:tcBorders>
            <w:vAlign w:val="bottom"/>
          </w:tcPr>
          <w:p w:rsidR="00706B9E" w:rsidRPr="004B0D7A" w:rsidRDefault="00706B9E" w:rsidP="00A9708B">
            <w:pPr>
              <w:widowControl w:val="0"/>
              <w:autoSpaceDE w:val="0"/>
              <w:autoSpaceDN w:val="0"/>
              <w:adjustRightInd w:val="0"/>
              <w:rPr>
                <w:sz w:val="26"/>
                <w:szCs w:val="26"/>
              </w:rPr>
            </w:pPr>
            <w:r w:rsidRPr="004B0D7A">
              <w:rPr>
                <w:sz w:val="26"/>
                <w:szCs w:val="26"/>
              </w:rPr>
              <w:t>22-27 Правил.</w:t>
            </w:r>
          </w:p>
        </w:tc>
        <w:tc>
          <w:tcPr>
            <w:tcW w:w="1100" w:type="dxa"/>
            <w:tcBorders>
              <w:top w:val="nil"/>
              <w:left w:val="nil"/>
              <w:bottom w:val="nil"/>
              <w:right w:val="nil"/>
            </w:tcBorders>
            <w:vAlign w:val="bottom"/>
          </w:tcPr>
          <w:p w:rsidR="00706B9E" w:rsidRPr="004B0D7A" w:rsidRDefault="00706B9E" w:rsidP="00A9708B">
            <w:pPr>
              <w:widowControl w:val="0"/>
              <w:autoSpaceDE w:val="0"/>
              <w:autoSpaceDN w:val="0"/>
              <w:adjustRightInd w:val="0"/>
              <w:rPr>
                <w:sz w:val="26"/>
                <w:szCs w:val="26"/>
              </w:rPr>
            </w:pPr>
          </w:p>
        </w:tc>
        <w:tc>
          <w:tcPr>
            <w:tcW w:w="1080" w:type="dxa"/>
            <w:tcBorders>
              <w:top w:val="nil"/>
              <w:left w:val="nil"/>
              <w:bottom w:val="nil"/>
              <w:right w:val="nil"/>
            </w:tcBorders>
            <w:vAlign w:val="bottom"/>
          </w:tcPr>
          <w:p w:rsidR="00706B9E" w:rsidRPr="004B0D7A" w:rsidRDefault="00706B9E" w:rsidP="00A9708B">
            <w:pPr>
              <w:widowControl w:val="0"/>
              <w:autoSpaceDE w:val="0"/>
              <w:autoSpaceDN w:val="0"/>
              <w:adjustRightInd w:val="0"/>
              <w:rPr>
                <w:sz w:val="26"/>
                <w:szCs w:val="26"/>
              </w:rPr>
            </w:pPr>
          </w:p>
        </w:tc>
        <w:tc>
          <w:tcPr>
            <w:tcW w:w="1560" w:type="dxa"/>
            <w:tcBorders>
              <w:top w:val="nil"/>
              <w:left w:val="nil"/>
              <w:bottom w:val="nil"/>
              <w:right w:val="nil"/>
            </w:tcBorders>
            <w:vAlign w:val="bottom"/>
          </w:tcPr>
          <w:p w:rsidR="00706B9E" w:rsidRPr="004B0D7A" w:rsidRDefault="00706B9E" w:rsidP="00A9708B">
            <w:pPr>
              <w:widowControl w:val="0"/>
              <w:autoSpaceDE w:val="0"/>
              <w:autoSpaceDN w:val="0"/>
              <w:adjustRightInd w:val="0"/>
              <w:rPr>
                <w:sz w:val="26"/>
                <w:szCs w:val="26"/>
              </w:rPr>
            </w:pPr>
          </w:p>
        </w:tc>
        <w:tc>
          <w:tcPr>
            <w:tcW w:w="500" w:type="dxa"/>
            <w:tcBorders>
              <w:top w:val="nil"/>
              <w:left w:val="nil"/>
              <w:bottom w:val="nil"/>
              <w:right w:val="nil"/>
            </w:tcBorders>
            <w:vAlign w:val="bottom"/>
          </w:tcPr>
          <w:p w:rsidR="00706B9E" w:rsidRPr="004B0D7A" w:rsidRDefault="00706B9E" w:rsidP="00A9708B">
            <w:pPr>
              <w:widowControl w:val="0"/>
              <w:autoSpaceDE w:val="0"/>
              <w:autoSpaceDN w:val="0"/>
              <w:adjustRightInd w:val="0"/>
              <w:rPr>
                <w:sz w:val="26"/>
                <w:szCs w:val="26"/>
              </w:rPr>
            </w:pPr>
          </w:p>
        </w:tc>
        <w:tc>
          <w:tcPr>
            <w:tcW w:w="1860" w:type="dxa"/>
            <w:tcBorders>
              <w:top w:val="nil"/>
              <w:left w:val="nil"/>
              <w:bottom w:val="nil"/>
              <w:right w:val="nil"/>
            </w:tcBorders>
            <w:vAlign w:val="bottom"/>
          </w:tcPr>
          <w:p w:rsidR="00706B9E" w:rsidRPr="004B0D7A" w:rsidRDefault="00706B9E" w:rsidP="00A9708B">
            <w:pPr>
              <w:widowControl w:val="0"/>
              <w:autoSpaceDE w:val="0"/>
              <w:autoSpaceDN w:val="0"/>
              <w:adjustRightInd w:val="0"/>
              <w:rPr>
                <w:sz w:val="26"/>
                <w:szCs w:val="26"/>
              </w:rPr>
            </w:pPr>
          </w:p>
        </w:tc>
        <w:tc>
          <w:tcPr>
            <w:tcW w:w="640" w:type="dxa"/>
            <w:tcBorders>
              <w:top w:val="nil"/>
              <w:left w:val="nil"/>
              <w:bottom w:val="nil"/>
              <w:right w:val="nil"/>
            </w:tcBorders>
            <w:vAlign w:val="bottom"/>
          </w:tcPr>
          <w:p w:rsidR="00706B9E" w:rsidRPr="004B0D7A" w:rsidRDefault="00706B9E" w:rsidP="00A9708B">
            <w:pPr>
              <w:widowControl w:val="0"/>
              <w:autoSpaceDE w:val="0"/>
              <w:autoSpaceDN w:val="0"/>
              <w:adjustRightInd w:val="0"/>
              <w:rPr>
                <w:sz w:val="26"/>
                <w:szCs w:val="26"/>
              </w:rPr>
            </w:pPr>
          </w:p>
        </w:tc>
        <w:tc>
          <w:tcPr>
            <w:tcW w:w="1180" w:type="dxa"/>
            <w:tcBorders>
              <w:top w:val="nil"/>
              <w:left w:val="nil"/>
              <w:bottom w:val="nil"/>
              <w:right w:val="nil"/>
            </w:tcBorders>
            <w:vAlign w:val="bottom"/>
          </w:tcPr>
          <w:p w:rsidR="00706B9E" w:rsidRPr="004B0D7A" w:rsidRDefault="00706B9E" w:rsidP="00A9708B">
            <w:pPr>
              <w:widowControl w:val="0"/>
              <w:autoSpaceDE w:val="0"/>
              <w:autoSpaceDN w:val="0"/>
              <w:adjustRightInd w:val="0"/>
              <w:rPr>
                <w:sz w:val="26"/>
                <w:szCs w:val="26"/>
              </w:rPr>
            </w:pPr>
          </w:p>
        </w:tc>
      </w:tr>
    </w:tbl>
    <w:p w:rsidR="00706B9E" w:rsidRPr="004B0D7A" w:rsidRDefault="00706B9E" w:rsidP="00706B9E">
      <w:pPr>
        <w:ind w:firstLine="567"/>
        <w:jc w:val="center"/>
        <w:rPr>
          <w:b/>
          <w:sz w:val="26"/>
          <w:szCs w:val="26"/>
        </w:rPr>
      </w:pPr>
      <w:r w:rsidRPr="004B0D7A">
        <w:rPr>
          <w:b/>
          <w:sz w:val="26"/>
          <w:szCs w:val="26"/>
        </w:rPr>
        <w:t>ПАРАМЕТРЫ  СТРОИТЕЛЬСТВА</w:t>
      </w:r>
    </w:p>
    <w:p w:rsidR="00706B9E" w:rsidRPr="004B0D7A" w:rsidRDefault="00706B9E" w:rsidP="00706B9E">
      <w:pPr>
        <w:ind w:firstLine="567"/>
        <w:jc w:val="center"/>
        <w:rPr>
          <w:sz w:val="26"/>
          <w:szCs w:val="26"/>
        </w:rPr>
      </w:pPr>
    </w:p>
    <w:p w:rsidR="00706B9E" w:rsidRPr="004B0D7A" w:rsidRDefault="00706B9E" w:rsidP="00706B9E">
      <w:pPr>
        <w:ind w:firstLine="567"/>
        <w:jc w:val="both"/>
        <w:rPr>
          <w:sz w:val="26"/>
          <w:szCs w:val="26"/>
        </w:rPr>
      </w:pPr>
      <w:r w:rsidRPr="004B0D7A">
        <w:rPr>
          <w:sz w:val="26"/>
          <w:szCs w:val="26"/>
        </w:rPr>
        <w:t>Параметры строительства определяются документацией по планировке территории, действующим СП 42.13330.2011, законодательными и нормативными документами, приведенными в приложении «А» СП 42.13330.2011, а также другими федеральными, региональными и местными градостроительными  нормативами.</w:t>
      </w:r>
    </w:p>
    <w:p w:rsidR="00706B9E" w:rsidRPr="004B0D7A" w:rsidRDefault="00706B9E" w:rsidP="00706B9E">
      <w:pPr>
        <w:ind w:firstLine="567"/>
        <w:jc w:val="both"/>
        <w:rPr>
          <w:sz w:val="26"/>
          <w:szCs w:val="26"/>
        </w:rPr>
      </w:pPr>
      <w:r w:rsidRPr="004B0D7A">
        <w:rPr>
          <w:sz w:val="26"/>
          <w:szCs w:val="26"/>
          <w:u w:val="single"/>
        </w:rPr>
        <w:t>Примечание:</w:t>
      </w:r>
      <w:r w:rsidRPr="004B0D7A">
        <w:rPr>
          <w:sz w:val="26"/>
          <w:szCs w:val="26"/>
        </w:rPr>
        <w:t xml:space="preserve"> Размещение новых объектов, предприятий и эксплуатация существующих объектов возможны при условии разработки проекта обоснования размера санитарно-защитной зоны в установленном порядке.</w:t>
      </w:r>
    </w:p>
    <w:p w:rsidR="00AE1005" w:rsidRPr="004B0D7A" w:rsidRDefault="008244AC" w:rsidP="00E516BE">
      <w:pPr>
        <w:pStyle w:val="3"/>
        <w:jc w:val="center"/>
        <w:rPr>
          <w:b/>
          <w:sz w:val="26"/>
          <w:szCs w:val="26"/>
          <w:u w:val="single"/>
        </w:rPr>
      </w:pPr>
      <w:bookmarkStart w:id="222" w:name="_Toc17124845"/>
      <w:r w:rsidRPr="004B0D7A">
        <w:rPr>
          <w:b/>
          <w:sz w:val="26"/>
          <w:szCs w:val="26"/>
          <w:u w:val="single"/>
        </w:rPr>
        <w:t>СХ –</w:t>
      </w:r>
      <w:r w:rsidR="00E65879" w:rsidRPr="004B0D7A">
        <w:rPr>
          <w:b/>
          <w:sz w:val="26"/>
          <w:szCs w:val="26"/>
          <w:u w:val="single"/>
        </w:rPr>
        <w:t xml:space="preserve"> </w:t>
      </w:r>
      <w:r w:rsidRPr="004B0D7A">
        <w:rPr>
          <w:b/>
          <w:sz w:val="26"/>
          <w:szCs w:val="26"/>
          <w:u w:val="single"/>
        </w:rPr>
        <w:t xml:space="preserve">ЗОНЫ СЕЛЬСКОХОЗЯЙСТВЕННОГО </w:t>
      </w:r>
      <w:r w:rsidR="000F7928" w:rsidRPr="004B0D7A">
        <w:rPr>
          <w:b/>
          <w:sz w:val="26"/>
          <w:szCs w:val="26"/>
          <w:u w:val="single"/>
        </w:rPr>
        <w:t>НАЗНАЧЕНИЯ</w:t>
      </w:r>
      <w:bookmarkEnd w:id="222"/>
    </w:p>
    <w:p w:rsidR="009E4FA5" w:rsidRPr="004B0D7A" w:rsidRDefault="009E4FA5" w:rsidP="009E4FA5">
      <w:pPr>
        <w:pStyle w:val="31"/>
        <w:spacing w:after="0"/>
        <w:ind w:firstLine="567"/>
        <w:jc w:val="both"/>
        <w:rPr>
          <w:sz w:val="26"/>
          <w:szCs w:val="26"/>
        </w:rPr>
      </w:pPr>
      <w:r w:rsidRPr="004B0D7A">
        <w:rPr>
          <w:sz w:val="26"/>
          <w:szCs w:val="26"/>
        </w:rPr>
        <w:t>Зона сельскохозяйственного использования предназначена для ведения сельскохозяйственного производства и выделена для обеспечения правовых условий сохранения сельскохозяйственных угодий, объектов сельскохозяйственного назначения, дачного хозяйства и садоводства.</w:t>
      </w:r>
    </w:p>
    <w:p w:rsidR="009E4FA5" w:rsidRPr="004B0D7A" w:rsidRDefault="009E4FA5" w:rsidP="009E4FA5">
      <w:pPr>
        <w:pStyle w:val="31"/>
        <w:spacing w:after="0"/>
        <w:ind w:firstLine="567"/>
        <w:jc w:val="both"/>
        <w:rPr>
          <w:sz w:val="26"/>
          <w:szCs w:val="26"/>
        </w:rPr>
      </w:pPr>
      <w:r w:rsidRPr="004B0D7A">
        <w:rPr>
          <w:sz w:val="26"/>
          <w:szCs w:val="26"/>
        </w:rPr>
        <w:t>В состав зон сельскохозяйственного использования включаются:</w:t>
      </w:r>
    </w:p>
    <w:p w:rsidR="009E4FA5" w:rsidRPr="004B0D7A" w:rsidRDefault="009E4FA5" w:rsidP="009E4FA5">
      <w:pPr>
        <w:pStyle w:val="31"/>
        <w:spacing w:after="0"/>
        <w:ind w:firstLine="567"/>
        <w:jc w:val="both"/>
        <w:rPr>
          <w:sz w:val="26"/>
          <w:szCs w:val="26"/>
        </w:rPr>
      </w:pPr>
      <w:proofErr w:type="gramStart"/>
      <w:r w:rsidRPr="004B0D7A">
        <w:rPr>
          <w:sz w:val="26"/>
          <w:szCs w:val="26"/>
        </w:rPr>
        <w:t>1. зоны сельскохозяйственных угодий – пашня, сенокосы, пастбища, залежи, земли, занятые многолетними насаждениями (садами, виноградниками и другими);</w:t>
      </w:r>
      <w:proofErr w:type="gramEnd"/>
    </w:p>
    <w:p w:rsidR="009E4FA5" w:rsidRPr="004B0D7A" w:rsidRDefault="009E4FA5" w:rsidP="009E4FA5">
      <w:pPr>
        <w:pStyle w:val="31"/>
        <w:spacing w:after="0"/>
        <w:ind w:firstLine="567"/>
        <w:jc w:val="both"/>
        <w:rPr>
          <w:sz w:val="26"/>
          <w:szCs w:val="26"/>
        </w:rPr>
      </w:pPr>
      <w:proofErr w:type="gramStart"/>
      <w:r w:rsidRPr="004B0D7A">
        <w:rPr>
          <w:sz w:val="26"/>
          <w:szCs w:val="26"/>
        </w:rPr>
        <w:t>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roofErr w:type="gramEnd"/>
    </w:p>
    <w:p w:rsidR="009E4FA5" w:rsidRPr="004B0D7A" w:rsidRDefault="009E4FA5" w:rsidP="009E4FA5">
      <w:pPr>
        <w:pStyle w:val="31"/>
        <w:spacing w:after="0"/>
        <w:ind w:firstLine="567"/>
        <w:jc w:val="both"/>
        <w:rPr>
          <w:sz w:val="26"/>
          <w:szCs w:val="26"/>
        </w:rPr>
      </w:pPr>
      <w:r w:rsidRPr="004B0D7A">
        <w:rPr>
          <w:sz w:val="26"/>
          <w:szCs w:val="26"/>
        </w:rPr>
        <w:t>В соответствии с частью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а их использование определяется уполномоченными органами местного самоуправления в соответствии с федеральными законами.</w:t>
      </w:r>
    </w:p>
    <w:p w:rsidR="00CA7CC3" w:rsidRPr="004B0D7A" w:rsidRDefault="00CA7CC3" w:rsidP="008B1E1E">
      <w:pPr>
        <w:ind w:firstLine="567"/>
        <w:jc w:val="both"/>
        <w:rPr>
          <w:sz w:val="26"/>
          <w:szCs w:val="26"/>
        </w:rPr>
      </w:pPr>
    </w:p>
    <w:p w:rsidR="00CA7CC3" w:rsidRPr="004B0D7A" w:rsidRDefault="00CA7CC3" w:rsidP="003A3CC9">
      <w:pPr>
        <w:pStyle w:val="af1"/>
        <w:numPr>
          <w:ilvl w:val="0"/>
          <w:numId w:val="22"/>
        </w:numPr>
        <w:jc w:val="both"/>
        <w:rPr>
          <w:sz w:val="26"/>
          <w:szCs w:val="26"/>
        </w:rPr>
      </w:pPr>
      <w:r w:rsidRPr="004B0D7A">
        <w:rPr>
          <w:b/>
          <w:sz w:val="26"/>
          <w:szCs w:val="26"/>
          <w:lang w:eastAsia="ar-SA"/>
        </w:rPr>
        <w:t>Основные виды разрешенного использования</w:t>
      </w:r>
      <w:r w:rsidR="00B73E2D" w:rsidRPr="004B0D7A">
        <w:rPr>
          <w:b/>
          <w:sz w:val="26"/>
          <w:szCs w:val="26"/>
          <w:lang w:eastAsia="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994"/>
        <w:gridCol w:w="5633"/>
        <w:gridCol w:w="763"/>
      </w:tblGrid>
      <w:tr w:rsidR="00CA7CC3" w:rsidRPr="004B0D7A" w:rsidTr="000B16CC">
        <w:trPr>
          <w:trHeight w:hRule="exact" w:val="861"/>
          <w:tblHeader/>
        </w:trPr>
        <w:tc>
          <w:tcPr>
            <w:tcW w:w="0" w:type="auto"/>
            <w:shd w:val="clear" w:color="auto" w:fill="FFFFFF"/>
            <w:vAlign w:val="center"/>
          </w:tcPr>
          <w:p w:rsidR="00CA7CC3" w:rsidRPr="004B0D7A" w:rsidRDefault="00CA7CC3" w:rsidP="00F118C5">
            <w:pPr>
              <w:pStyle w:val="24"/>
              <w:shd w:val="clear" w:color="auto" w:fill="auto"/>
              <w:spacing w:before="0" w:after="60" w:line="240" w:lineRule="exact"/>
              <w:ind w:left="180"/>
              <w:jc w:val="center"/>
              <w:rPr>
                <w:sz w:val="26"/>
                <w:szCs w:val="26"/>
              </w:rPr>
            </w:pPr>
            <w:r w:rsidRPr="004B0D7A">
              <w:rPr>
                <w:sz w:val="26"/>
                <w:szCs w:val="26"/>
              </w:rPr>
              <w:lastRenderedPageBreak/>
              <w:t>№</w:t>
            </w:r>
          </w:p>
          <w:p w:rsidR="00CA7CC3" w:rsidRPr="004B0D7A" w:rsidRDefault="00CA7CC3" w:rsidP="00F118C5">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CA7CC3" w:rsidRPr="004B0D7A" w:rsidRDefault="00CA7CC3" w:rsidP="00F118C5">
            <w:pPr>
              <w:pStyle w:val="24"/>
              <w:shd w:val="clear" w:color="auto" w:fill="auto"/>
              <w:spacing w:before="60" w:line="240" w:lineRule="exact"/>
              <w:ind w:left="180"/>
              <w:jc w:val="center"/>
              <w:rPr>
                <w:sz w:val="26"/>
                <w:szCs w:val="26"/>
              </w:rPr>
            </w:pPr>
          </w:p>
          <w:p w:rsidR="00CA7CC3" w:rsidRPr="004B0D7A" w:rsidRDefault="00CA7CC3" w:rsidP="00F118C5">
            <w:pPr>
              <w:pStyle w:val="24"/>
              <w:shd w:val="clear" w:color="auto" w:fill="auto"/>
              <w:spacing w:before="60" w:line="240" w:lineRule="exact"/>
              <w:ind w:left="180"/>
              <w:jc w:val="center"/>
              <w:rPr>
                <w:sz w:val="26"/>
                <w:szCs w:val="26"/>
              </w:rPr>
            </w:pPr>
          </w:p>
          <w:p w:rsidR="00CA7CC3" w:rsidRPr="004B0D7A" w:rsidRDefault="00CA7CC3" w:rsidP="00F118C5">
            <w:pPr>
              <w:pStyle w:val="24"/>
              <w:shd w:val="clear" w:color="auto" w:fill="auto"/>
              <w:spacing w:before="60" w:line="240" w:lineRule="exact"/>
              <w:ind w:left="180"/>
              <w:jc w:val="center"/>
              <w:rPr>
                <w:sz w:val="26"/>
                <w:szCs w:val="26"/>
              </w:rPr>
            </w:pPr>
          </w:p>
          <w:p w:rsidR="00CA7CC3" w:rsidRPr="004B0D7A" w:rsidRDefault="00CA7CC3" w:rsidP="00F118C5">
            <w:pPr>
              <w:pStyle w:val="24"/>
              <w:shd w:val="clear" w:color="auto" w:fill="auto"/>
              <w:spacing w:before="60" w:line="240" w:lineRule="exact"/>
              <w:ind w:left="180"/>
              <w:jc w:val="center"/>
              <w:rPr>
                <w:sz w:val="26"/>
                <w:szCs w:val="26"/>
              </w:rPr>
            </w:pPr>
          </w:p>
          <w:p w:rsidR="00CA7CC3" w:rsidRPr="004B0D7A" w:rsidRDefault="00CA7CC3" w:rsidP="00F118C5">
            <w:pPr>
              <w:pStyle w:val="24"/>
              <w:shd w:val="clear" w:color="auto" w:fill="auto"/>
              <w:spacing w:before="60" w:line="240" w:lineRule="exact"/>
              <w:ind w:left="180"/>
              <w:jc w:val="center"/>
              <w:rPr>
                <w:sz w:val="26"/>
                <w:szCs w:val="26"/>
              </w:rPr>
            </w:pPr>
          </w:p>
          <w:p w:rsidR="00CA7CC3" w:rsidRPr="004B0D7A" w:rsidRDefault="00CA7CC3" w:rsidP="00F118C5">
            <w:pPr>
              <w:pStyle w:val="24"/>
              <w:shd w:val="clear" w:color="auto" w:fill="auto"/>
              <w:spacing w:before="60" w:line="240" w:lineRule="exact"/>
              <w:ind w:left="180"/>
              <w:jc w:val="center"/>
              <w:rPr>
                <w:sz w:val="26"/>
                <w:szCs w:val="26"/>
              </w:rPr>
            </w:pPr>
          </w:p>
        </w:tc>
        <w:tc>
          <w:tcPr>
            <w:tcW w:w="0" w:type="auto"/>
            <w:shd w:val="clear" w:color="auto" w:fill="FFFFFF"/>
            <w:vAlign w:val="center"/>
          </w:tcPr>
          <w:p w:rsidR="00CA7CC3" w:rsidRPr="004B0D7A" w:rsidRDefault="00CA7CC3" w:rsidP="00F118C5">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CA7CC3" w:rsidRPr="004B0D7A" w:rsidRDefault="00CA7CC3" w:rsidP="00F118C5">
            <w:pPr>
              <w:pStyle w:val="24"/>
              <w:shd w:val="clear" w:color="auto" w:fill="auto"/>
              <w:spacing w:before="0" w:line="274" w:lineRule="exact"/>
              <w:ind w:left="200"/>
              <w:jc w:val="center"/>
              <w:rPr>
                <w:sz w:val="26"/>
                <w:szCs w:val="26"/>
              </w:rPr>
            </w:pPr>
            <w:r w:rsidRPr="004B0D7A">
              <w:rPr>
                <w:sz w:val="26"/>
                <w:szCs w:val="26"/>
              </w:rPr>
              <w:t>использования</w:t>
            </w:r>
          </w:p>
        </w:tc>
        <w:tc>
          <w:tcPr>
            <w:tcW w:w="0" w:type="auto"/>
            <w:shd w:val="clear" w:color="auto" w:fill="FFFFFF"/>
            <w:vAlign w:val="center"/>
          </w:tcPr>
          <w:p w:rsidR="00CA7CC3" w:rsidRPr="004B0D7A" w:rsidRDefault="00CA7CC3" w:rsidP="00C653E4">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hyperlink w:anchor="sub_2222" w:history="1"/>
          </w:p>
        </w:tc>
        <w:tc>
          <w:tcPr>
            <w:tcW w:w="0" w:type="auto"/>
            <w:shd w:val="clear" w:color="auto" w:fill="FFFFFF"/>
            <w:vAlign w:val="center"/>
          </w:tcPr>
          <w:p w:rsidR="00CA7CC3" w:rsidRPr="004B0D7A" w:rsidRDefault="00CA7CC3" w:rsidP="00F118C5">
            <w:pPr>
              <w:pStyle w:val="24"/>
              <w:shd w:val="clear" w:color="auto" w:fill="auto"/>
              <w:spacing w:before="0" w:after="120" w:line="240" w:lineRule="exact"/>
              <w:ind w:left="180"/>
              <w:jc w:val="center"/>
              <w:rPr>
                <w:sz w:val="26"/>
                <w:szCs w:val="26"/>
              </w:rPr>
            </w:pPr>
            <w:r w:rsidRPr="004B0D7A">
              <w:rPr>
                <w:sz w:val="26"/>
                <w:szCs w:val="26"/>
              </w:rPr>
              <w:t>Код вида</w:t>
            </w:r>
          </w:p>
        </w:tc>
      </w:tr>
      <w:tr w:rsidR="006A1A1B" w:rsidRPr="004B0D7A" w:rsidTr="00B74C22">
        <w:trPr>
          <w:trHeight w:hRule="exact" w:val="4405"/>
        </w:trPr>
        <w:tc>
          <w:tcPr>
            <w:tcW w:w="0" w:type="auto"/>
            <w:shd w:val="clear" w:color="auto" w:fill="FFFFFF"/>
            <w:vAlign w:val="center"/>
          </w:tcPr>
          <w:p w:rsidR="006A1A1B" w:rsidRPr="004B0D7A" w:rsidRDefault="00CE7515" w:rsidP="00F118C5">
            <w:pPr>
              <w:pStyle w:val="24"/>
              <w:shd w:val="clear" w:color="auto" w:fill="auto"/>
              <w:spacing w:before="0" w:after="60" w:line="240" w:lineRule="exact"/>
              <w:ind w:left="180"/>
              <w:jc w:val="center"/>
              <w:rPr>
                <w:sz w:val="26"/>
                <w:szCs w:val="26"/>
              </w:rPr>
            </w:pPr>
            <w:r w:rsidRPr="004B0D7A">
              <w:rPr>
                <w:sz w:val="26"/>
                <w:szCs w:val="26"/>
              </w:rPr>
              <w:t>1</w:t>
            </w:r>
          </w:p>
        </w:tc>
        <w:tc>
          <w:tcPr>
            <w:tcW w:w="0" w:type="auto"/>
            <w:shd w:val="clear" w:color="auto" w:fill="FFFFFF"/>
          </w:tcPr>
          <w:p w:rsidR="006A1A1B" w:rsidRPr="004B0D7A" w:rsidRDefault="006A1A1B" w:rsidP="00E676CD">
            <w:pPr>
              <w:pStyle w:val="af4"/>
              <w:rPr>
                <w:rFonts w:ascii="Times New Roman" w:eastAsiaTheme="minorEastAsia" w:hAnsi="Times New Roman" w:cs="Times New Roman"/>
                <w:sz w:val="26"/>
                <w:szCs w:val="26"/>
              </w:rPr>
            </w:pPr>
            <w:bookmarkStart w:id="223" w:name="sub_1010"/>
            <w:r w:rsidRPr="004B0D7A">
              <w:rPr>
                <w:rFonts w:ascii="Times New Roman" w:eastAsiaTheme="minorEastAsia" w:hAnsi="Times New Roman" w:cs="Times New Roman"/>
                <w:sz w:val="26"/>
                <w:szCs w:val="26"/>
              </w:rPr>
              <w:t>Сельскохозяйственное использование</w:t>
            </w:r>
            <w:bookmarkEnd w:id="223"/>
          </w:p>
        </w:tc>
        <w:tc>
          <w:tcPr>
            <w:tcW w:w="0" w:type="auto"/>
            <w:shd w:val="clear" w:color="auto" w:fill="FFFFFF"/>
          </w:tcPr>
          <w:p w:rsidR="006A1A1B" w:rsidRPr="004B0D7A" w:rsidRDefault="006A1A1B" w:rsidP="00E676C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Ведение сельского хозяйства.</w:t>
            </w:r>
          </w:p>
          <w:p w:rsidR="006A1A1B" w:rsidRPr="004B0D7A" w:rsidRDefault="006A1A1B" w:rsidP="00E676CD">
            <w:pPr>
              <w:pStyle w:val="af4"/>
              <w:rPr>
                <w:rFonts w:ascii="Times New Roman" w:eastAsiaTheme="minorEastAsia" w:hAnsi="Times New Roman" w:cs="Times New Roman"/>
                <w:sz w:val="26"/>
                <w:szCs w:val="26"/>
              </w:rPr>
            </w:pPr>
            <w:proofErr w:type="gramStart"/>
            <w:r w:rsidRPr="004B0D7A">
              <w:rPr>
                <w:rFonts w:ascii="Times New Roman" w:eastAsiaTheme="minorEastAsia" w:hAnsi="Times New Roman" w:cs="Times New Roman"/>
                <w:sz w:val="26"/>
                <w:szCs w:val="26"/>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4B0D7A">
                <w:rPr>
                  <w:rStyle w:val="af3"/>
                  <w:rFonts w:ascii="Times New Roman" w:eastAsiaTheme="minorEastAsia" w:hAnsi="Times New Roman"/>
                  <w:color w:val="auto"/>
                  <w:sz w:val="26"/>
                  <w:szCs w:val="26"/>
                </w:rPr>
                <w:t>кодами 1.1 - 1.20</w:t>
              </w:r>
            </w:hyperlink>
            <w:r w:rsidRPr="004B0D7A">
              <w:rPr>
                <w:sz w:val="26"/>
                <w:szCs w:val="26"/>
              </w:rPr>
              <w:t xml:space="preserve"> (</w:t>
            </w:r>
            <w:r w:rsidRPr="004B0D7A">
              <w:rPr>
                <w:rFonts w:ascii="Times New Roman" w:eastAsiaTheme="minorEastAsia" w:hAnsi="Times New Roman" w:cs="Times New Roman"/>
                <w:sz w:val="26"/>
                <w:szCs w:val="26"/>
              </w:rPr>
              <w:t>Растениеводство</w:t>
            </w:r>
            <w:r w:rsidRPr="004B0D7A">
              <w:rPr>
                <w:sz w:val="26"/>
                <w:szCs w:val="26"/>
              </w:rPr>
              <w:t>,</w:t>
            </w:r>
            <w:r w:rsidRPr="004B0D7A">
              <w:rPr>
                <w:rFonts w:ascii="Times New Roman" w:eastAsiaTheme="minorEastAsia" w:hAnsi="Times New Roman" w:cs="Times New Roman"/>
                <w:sz w:val="26"/>
                <w:szCs w:val="26"/>
              </w:rPr>
              <w:t xml:space="preserve"> выращивание зерновых и иных сельскохозяйственных культур, садоводство, овощеводство, выращивание тонизирующих, лекарственных, цветочных культур, выращивание льна и конопли, животноводство, скотоводство, звероводство, птицеводство, свиноводство, пчеловодство, рыбоводство), в том числе размещение зданий и сооружений, используемых для хранения и переработки сельскохозяйственной продукции</w:t>
            </w:r>
            <w:proofErr w:type="gramEnd"/>
          </w:p>
        </w:tc>
        <w:tc>
          <w:tcPr>
            <w:tcW w:w="0" w:type="auto"/>
            <w:shd w:val="clear" w:color="auto" w:fill="FFFFFF"/>
          </w:tcPr>
          <w:p w:rsidR="006A1A1B" w:rsidRPr="004B0D7A" w:rsidRDefault="006A1A1B" w:rsidP="00E676C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1.0</w:t>
            </w:r>
          </w:p>
        </w:tc>
      </w:tr>
      <w:tr w:rsidR="00370EBE" w:rsidRPr="004B0D7A" w:rsidTr="004760EE">
        <w:trPr>
          <w:trHeight w:hRule="exact" w:val="5978"/>
        </w:trPr>
        <w:tc>
          <w:tcPr>
            <w:tcW w:w="0" w:type="auto"/>
            <w:shd w:val="clear" w:color="auto" w:fill="FFFFFF"/>
            <w:vAlign w:val="center"/>
          </w:tcPr>
          <w:p w:rsidR="00370EBE" w:rsidRPr="004B0D7A" w:rsidRDefault="00370EBE" w:rsidP="007727D6">
            <w:pPr>
              <w:pStyle w:val="24"/>
              <w:shd w:val="clear" w:color="auto" w:fill="auto"/>
              <w:spacing w:before="0" w:after="60" w:line="240" w:lineRule="exact"/>
              <w:ind w:left="180"/>
              <w:jc w:val="center"/>
              <w:rPr>
                <w:sz w:val="26"/>
                <w:szCs w:val="26"/>
              </w:rPr>
            </w:pPr>
            <w:r w:rsidRPr="004B0D7A">
              <w:rPr>
                <w:sz w:val="26"/>
                <w:szCs w:val="26"/>
              </w:rPr>
              <w:t>2</w:t>
            </w:r>
          </w:p>
        </w:tc>
        <w:tc>
          <w:tcPr>
            <w:tcW w:w="0" w:type="auto"/>
            <w:shd w:val="clear" w:color="auto" w:fill="FFFFFF"/>
          </w:tcPr>
          <w:p w:rsidR="00370EBE" w:rsidRPr="004B0D7A" w:rsidRDefault="00370EBE" w:rsidP="007727D6">
            <w:pPr>
              <w:pStyle w:val="af4"/>
              <w:rPr>
                <w:rFonts w:ascii="Times New Roman" w:eastAsiaTheme="minorEastAsia" w:hAnsi="Times New Roman" w:cs="Times New Roman"/>
                <w:sz w:val="26"/>
                <w:szCs w:val="26"/>
              </w:rPr>
            </w:pPr>
            <w:bookmarkStart w:id="224" w:name="sub_1017"/>
            <w:r w:rsidRPr="004B0D7A">
              <w:rPr>
                <w:rFonts w:ascii="Times New Roman" w:eastAsiaTheme="minorEastAsia" w:hAnsi="Times New Roman" w:cs="Times New Roman"/>
                <w:sz w:val="26"/>
                <w:szCs w:val="26"/>
              </w:rPr>
              <w:t>Животноводство</w:t>
            </w:r>
            <w:bookmarkEnd w:id="224"/>
          </w:p>
        </w:tc>
        <w:tc>
          <w:tcPr>
            <w:tcW w:w="0" w:type="auto"/>
            <w:shd w:val="clear" w:color="auto" w:fill="FFFFFF"/>
          </w:tcPr>
          <w:p w:rsidR="00370EBE" w:rsidRPr="004B0D7A" w:rsidRDefault="00370EBE" w:rsidP="007727D6">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370EBE" w:rsidRPr="004B0D7A" w:rsidRDefault="00370EBE" w:rsidP="007727D6">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4B0D7A">
                <w:rPr>
                  <w:rStyle w:val="af3"/>
                  <w:rFonts w:ascii="Times New Roman" w:eastAsiaTheme="minorEastAsia" w:hAnsi="Times New Roman"/>
                  <w:color w:val="auto"/>
                  <w:sz w:val="26"/>
                  <w:szCs w:val="26"/>
                </w:rPr>
                <w:t>кодами 1.8-1.11</w:t>
              </w:r>
            </w:hyperlink>
            <w:r w:rsidRPr="004B0D7A">
              <w:rPr>
                <w:rFonts w:ascii="Times New Roman" w:eastAsiaTheme="minorEastAsia" w:hAnsi="Times New Roman" w:cs="Times New Roman"/>
                <w:sz w:val="26"/>
                <w:szCs w:val="26"/>
              </w:rPr>
              <w:t xml:space="preserve">, </w:t>
            </w:r>
            <w:hyperlink w:anchor="sub_10115" w:history="1">
              <w:r w:rsidRPr="004B0D7A">
                <w:rPr>
                  <w:rStyle w:val="af3"/>
                  <w:rFonts w:ascii="Times New Roman" w:eastAsiaTheme="minorEastAsia" w:hAnsi="Times New Roman"/>
                  <w:color w:val="auto"/>
                  <w:sz w:val="26"/>
                  <w:szCs w:val="26"/>
                </w:rPr>
                <w:t>1.15</w:t>
              </w:r>
            </w:hyperlink>
            <w:r w:rsidRPr="004B0D7A">
              <w:rPr>
                <w:rFonts w:ascii="Times New Roman" w:eastAsiaTheme="minorEastAsia" w:hAnsi="Times New Roman" w:cs="Times New Roman"/>
                <w:sz w:val="26"/>
                <w:szCs w:val="26"/>
              </w:rPr>
              <w:t xml:space="preserve">, </w:t>
            </w:r>
            <w:hyperlink w:anchor="sub_1119" w:history="1">
              <w:r w:rsidRPr="004B0D7A">
                <w:rPr>
                  <w:rStyle w:val="af3"/>
                  <w:rFonts w:ascii="Times New Roman" w:eastAsiaTheme="minorEastAsia" w:hAnsi="Times New Roman"/>
                  <w:color w:val="auto"/>
                  <w:sz w:val="26"/>
                  <w:szCs w:val="26"/>
                </w:rPr>
                <w:t>1.19</w:t>
              </w:r>
            </w:hyperlink>
            <w:r w:rsidRPr="004B0D7A">
              <w:rPr>
                <w:rFonts w:ascii="Times New Roman" w:eastAsiaTheme="minorEastAsia" w:hAnsi="Times New Roman" w:cs="Times New Roman"/>
                <w:sz w:val="26"/>
                <w:szCs w:val="26"/>
              </w:rPr>
              <w:t xml:space="preserve">, </w:t>
            </w:r>
            <w:hyperlink w:anchor="sub_1120" w:history="1">
              <w:r w:rsidRPr="004B0D7A">
                <w:rPr>
                  <w:rStyle w:val="af3"/>
                  <w:rFonts w:ascii="Times New Roman" w:eastAsiaTheme="minorEastAsia" w:hAnsi="Times New Roman"/>
                  <w:color w:val="auto"/>
                  <w:sz w:val="26"/>
                  <w:szCs w:val="26"/>
                </w:rPr>
                <w:t>1.20</w:t>
              </w:r>
            </w:hyperlink>
            <w:r w:rsidRPr="004B0D7A">
              <w:rPr>
                <w:sz w:val="26"/>
                <w:szCs w:val="26"/>
              </w:rPr>
              <w:t xml:space="preserve"> (</w:t>
            </w:r>
            <w:r w:rsidRPr="004B0D7A">
              <w:rPr>
                <w:rFonts w:ascii="Times New Roman" w:eastAsiaTheme="minorEastAsia" w:hAnsi="Times New Roman" w:cs="Times New Roman"/>
                <w:sz w:val="26"/>
                <w:szCs w:val="26"/>
              </w:rPr>
              <w:t>скотоводство, звероводство, птицеводство, свиноводство,  хранение и переработка сельскохозяйственной продукции, сенокошение, выпас сельскохозяйственных животных)</w:t>
            </w:r>
          </w:p>
        </w:tc>
        <w:tc>
          <w:tcPr>
            <w:tcW w:w="0" w:type="auto"/>
            <w:shd w:val="clear" w:color="auto" w:fill="FFFFFF"/>
          </w:tcPr>
          <w:p w:rsidR="00370EBE" w:rsidRPr="004B0D7A" w:rsidRDefault="00370EBE" w:rsidP="007727D6">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1.7</w:t>
            </w:r>
          </w:p>
        </w:tc>
      </w:tr>
      <w:tr w:rsidR="00370EBE" w:rsidRPr="004B0D7A" w:rsidTr="004760EE">
        <w:trPr>
          <w:trHeight w:hRule="exact" w:val="3823"/>
        </w:trPr>
        <w:tc>
          <w:tcPr>
            <w:tcW w:w="0" w:type="auto"/>
            <w:shd w:val="clear" w:color="auto" w:fill="FFFFFF"/>
            <w:vAlign w:val="center"/>
          </w:tcPr>
          <w:p w:rsidR="00370EBE" w:rsidRPr="004B0D7A" w:rsidRDefault="00370EBE" w:rsidP="007727D6">
            <w:pPr>
              <w:pStyle w:val="24"/>
              <w:shd w:val="clear" w:color="auto" w:fill="auto"/>
              <w:spacing w:before="0" w:after="60" w:line="240" w:lineRule="exact"/>
              <w:ind w:left="180"/>
              <w:jc w:val="center"/>
              <w:rPr>
                <w:sz w:val="26"/>
                <w:szCs w:val="26"/>
              </w:rPr>
            </w:pPr>
            <w:r w:rsidRPr="004B0D7A">
              <w:rPr>
                <w:sz w:val="26"/>
                <w:szCs w:val="26"/>
              </w:rPr>
              <w:lastRenderedPageBreak/>
              <w:t>3</w:t>
            </w:r>
          </w:p>
        </w:tc>
        <w:tc>
          <w:tcPr>
            <w:tcW w:w="0" w:type="auto"/>
            <w:shd w:val="clear" w:color="auto" w:fill="FFFFFF"/>
          </w:tcPr>
          <w:p w:rsidR="00370EBE" w:rsidRPr="004B0D7A" w:rsidRDefault="00370EBE" w:rsidP="007727D6">
            <w:pPr>
              <w:pStyle w:val="af4"/>
              <w:rPr>
                <w:rFonts w:ascii="Times New Roman" w:eastAsiaTheme="minorEastAsia" w:hAnsi="Times New Roman" w:cs="Times New Roman"/>
                <w:sz w:val="26"/>
                <w:szCs w:val="26"/>
              </w:rPr>
            </w:pPr>
            <w:bookmarkStart w:id="225" w:name="sub_1018"/>
            <w:r w:rsidRPr="004B0D7A">
              <w:rPr>
                <w:rFonts w:ascii="Times New Roman" w:eastAsiaTheme="minorEastAsia" w:hAnsi="Times New Roman" w:cs="Times New Roman"/>
                <w:sz w:val="26"/>
                <w:szCs w:val="26"/>
              </w:rPr>
              <w:t>Скотоводство</w:t>
            </w:r>
            <w:bookmarkEnd w:id="225"/>
          </w:p>
        </w:tc>
        <w:tc>
          <w:tcPr>
            <w:tcW w:w="0" w:type="auto"/>
            <w:shd w:val="clear" w:color="auto" w:fill="FFFFFF"/>
          </w:tcPr>
          <w:p w:rsidR="00370EBE" w:rsidRPr="004B0D7A" w:rsidRDefault="00370EBE" w:rsidP="007727D6">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370EBE" w:rsidRPr="004B0D7A" w:rsidRDefault="00370EBE" w:rsidP="007727D6">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0" w:type="auto"/>
            <w:shd w:val="clear" w:color="auto" w:fill="FFFFFF"/>
          </w:tcPr>
          <w:p w:rsidR="00370EBE" w:rsidRPr="004B0D7A" w:rsidRDefault="00370EBE" w:rsidP="007727D6">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1.8</w:t>
            </w:r>
          </w:p>
        </w:tc>
      </w:tr>
      <w:tr w:rsidR="00370EBE" w:rsidRPr="004B0D7A" w:rsidTr="004760EE">
        <w:trPr>
          <w:trHeight w:hRule="exact" w:val="2971"/>
        </w:trPr>
        <w:tc>
          <w:tcPr>
            <w:tcW w:w="0" w:type="auto"/>
            <w:shd w:val="clear" w:color="auto" w:fill="FFFFFF"/>
            <w:vAlign w:val="center"/>
          </w:tcPr>
          <w:p w:rsidR="00370EBE" w:rsidRPr="004B0D7A" w:rsidRDefault="00370EBE" w:rsidP="007727D6">
            <w:pPr>
              <w:pStyle w:val="24"/>
              <w:shd w:val="clear" w:color="auto" w:fill="auto"/>
              <w:spacing w:before="0" w:after="60" w:line="240" w:lineRule="exact"/>
              <w:ind w:left="180"/>
              <w:jc w:val="center"/>
              <w:rPr>
                <w:sz w:val="26"/>
                <w:szCs w:val="26"/>
              </w:rPr>
            </w:pPr>
            <w:r w:rsidRPr="004B0D7A">
              <w:rPr>
                <w:sz w:val="26"/>
                <w:szCs w:val="26"/>
              </w:rPr>
              <w:t>4</w:t>
            </w:r>
          </w:p>
        </w:tc>
        <w:tc>
          <w:tcPr>
            <w:tcW w:w="0" w:type="auto"/>
            <w:shd w:val="clear" w:color="auto" w:fill="FFFFFF"/>
          </w:tcPr>
          <w:p w:rsidR="00370EBE" w:rsidRPr="004B0D7A" w:rsidRDefault="00370EBE" w:rsidP="007727D6">
            <w:pPr>
              <w:pStyle w:val="af4"/>
              <w:rPr>
                <w:rFonts w:ascii="Times New Roman" w:eastAsiaTheme="minorEastAsia" w:hAnsi="Times New Roman" w:cs="Times New Roman"/>
                <w:sz w:val="26"/>
                <w:szCs w:val="26"/>
              </w:rPr>
            </w:pPr>
            <w:bookmarkStart w:id="226" w:name="sub_1019"/>
            <w:r w:rsidRPr="004B0D7A">
              <w:rPr>
                <w:rFonts w:ascii="Times New Roman" w:eastAsiaTheme="minorEastAsia" w:hAnsi="Times New Roman" w:cs="Times New Roman"/>
                <w:sz w:val="26"/>
                <w:szCs w:val="26"/>
              </w:rPr>
              <w:t>Звероводство</w:t>
            </w:r>
            <w:bookmarkEnd w:id="226"/>
          </w:p>
        </w:tc>
        <w:tc>
          <w:tcPr>
            <w:tcW w:w="0" w:type="auto"/>
            <w:shd w:val="clear" w:color="auto" w:fill="FFFFFF"/>
          </w:tcPr>
          <w:p w:rsidR="00370EBE" w:rsidRPr="004B0D7A" w:rsidRDefault="00370EBE" w:rsidP="007727D6">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Осуществление хозяйственной деятельности, связанной с разведением в неволе ценных пушных зверей;</w:t>
            </w:r>
          </w:p>
          <w:p w:rsidR="00370EBE" w:rsidRPr="004B0D7A" w:rsidRDefault="00370EBE" w:rsidP="007727D6">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370EBE" w:rsidRPr="004B0D7A" w:rsidRDefault="00370EBE" w:rsidP="007727D6">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разведение племенных животных, производство и использование племенной продукции (материала)</w:t>
            </w:r>
          </w:p>
        </w:tc>
        <w:tc>
          <w:tcPr>
            <w:tcW w:w="0" w:type="auto"/>
            <w:shd w:val="clear" w:color="auto" w:fill="FFFFFF"/>
          </w:tcPr>
          <w:p w:rsidR="00370EBE" w:rsidRPr="004B0D7A" w:rsidRDefault="00370EBE" w:rsidP="007727D6">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1.9</w:t>
            </w:r>
          </w:p>
        </w:tc>
      </w:tr>
      <w:tr w:rsidR="00370EBE" w:rsidRPr="004B0D7A" w:rsidTr="004760EE">
        <w:trPr>
          <w:trHeight w:hRule="exact" w:val="2151"/>
        </w:trPr>
        <w:tc>
          <w:tcPr>
            <w:tcW w:w="0" w:type="auto"/>
            <w:shd w:val="clear" w:color="auto" w:fill="FFFFFF"/>
            <w:vAlign w:val="center"/>
          </w:tcPr>
          <w:p w:rsidR="00370EBE" w:rsidRPr="004B0D7A" w:rsidRDefault="00370EBE" w:rsidP="007727D6">
            <w:pPr>
              <w:pStyle w:val="24"/>
              <w:shd w:val="clear" w:color="auto" w:fill="auto"/>
              <w:spacing w:before="0" w:after="60" w:line="240" w:lineRule="exact"/>
              <w:ind w:left="180"/>
              <w:jc w:val="center"/>
              <w:rPr>
                <w:sz w:val="26"/>
                <w:szCs w:val="26"/>
              </w:rPr>
            </w:pPr>
            <w:r w:rsidRPr="004B0D7A">
              <w:rPr>
                <w:sz w:val="26"/>
                <w:szCs w:val="26"/>
              </w:rPr>
              <w:t>5</w:t>
            </w:r>
          </w:p>
        </w:tc>
        <w:tc>
          <w:tcPr>
            <w:tcW w:w="0" w:type="auto"/>
            <w:shd w:val="clear" w:color="auto" w:fill="FFFFFF"/>
          </w:tcPr>
          <w:p w:rsidR="004003ED" w:rsidRPr="004B0D7A" w:rsidRDefault="00370EBE" w:rsidP="007727D6">
            <w:pPr>
              <w:pStyle w:val="af4"/>
              <w:rPr>
                <w:rFonts w:ascii="Times New Roman" w:eastAsiaTheme="minorEastAsia" w:hAnsi="Times New Roman" w:cs="Times New Roman"/>
                <w:sz w:val="26"/>
                <w:szCs w:val="26"/>
              </w:rPr>
            </w:pPr>
            <w:bookmarkStart w:id="227" w:name="sub_110"/>
            <w:r w:rsidRPr="004B0D7A">
              <w:rPr>
                <w:rFonts w:ascii="Times New Roman" w:eastAsiaTheme="minorEastAsia" w:hAnsi="Times New Roman" w:cs="Times New Roman"/>
                <w:sz w:val="26"/>
                <w:szCs w:val="26"/>
              </w:rPr>
              <w:t>Птицеводство</w:t>
            </w:r>
            <w:bookmarkEnd w:id="227"/>
          </w:p>
          <w:p w:rsidR="004003ED" w:rsidRPr="004B0D7A" w:rsidRDefault="004003ED" w:rsidP="004003ED">
            <w:pPr>
              <w:rPr>
                <w:rFonts w:eastAsiaTheme="minorEastAsia"/>
                <w:sz w:val="26"/>
                <w:szCs w:val="26"/>
              </w:rPr>
            </w:pPr>
          </w:p>
          <w:p w:rsidR="004003ED" w:rsidRPr="004B0D7A" w:rsidRDefault="004003ED" w:rsidP="004003ED">
            <w:pPr>
              <w:rPr>
                <w:rFonts w:eastAsiaTheme="minorEastAsia"/>
                <w:sz w:val="26"/>
                <w:szCs w:val="26"/>
              </w:rPr>
            </w:pPr>
          </w:p>
          <w:p w:rsidR="004003ED" w:rsidRPr="004B0D7A" w:rsidRDefault="004003ED" w:rsidP="004003ED">
            <w:pPr>
              <w:rPr>
                <w:rFonts w:eastAsiaTheme="minorEastAsia"/>
                <w:sz w:val="26"/>
                <w:szCs w:val="26"/>
              </w:rPr>
            </w:pPr>
          </w:p>
          <w:p w:rsidR="004003ED" w:rsidRPr="004B0D7A" w:rsidRDefault="004003ED" w:rsidP="004003ED">
            <w:pPr>
              <w:rPr>
                <w:rFonts w:eastAsiaTheme="minorEastAsia"/>
                <w:sz w:val="26"/>
                <w:szCs w:val="26"/>
              </w:rPr>
            </w:pPr>
          </w:p>
          <w:p w:rsidR="00370EBE" w:rsidRPr="004B0D7A" w:rsidRDefault="00370EBE" w:rsidP="004003ED">
            <w:pPr>
              <w:rPr>
                <w:rFonts w:eastAsiaTheme="minorEastAsia"/>
                <w:color w:val="FF0000"/>
                <w:sz w:val="26"/>
                <w:szCs w:val="26"/>
              </w:rPr>
            </w:pPr>
          </w:p>
        </w:tc>
        <w:tc>
          <w:tcPr>
            <w:tcW w:w="0" w:type="auto"/>
            <w:shd w:val="clear" w:color="auto" w:fill="FFFFFF"/>
          </w:tcPr>
          <w:p w:rsidR="00370EBE" w:rsidRPr="004B0D7A" w:rsidRDefault="00370EBE" w:rsidP="007727D6">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Осуществление хозяйственной деятельности, связанной с разведением домашних пород птиц, в том числе водоплавающих;</w:t>
            </w:r>
          </w:p>
          <w:p w:rsidR="00370EBE" w:rsidRPr="004B0D7A" w:rsidRDefault="00370EBE" w:rsidP="007727D6">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370EBE" w:rsidRPr="004B0D7A" w:rsidRDefault="00370EBE" w:rsidP="007727D6">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разведение племенных животных, производство и использование племенной продукции (материала)</w:t>
            </w:r>
          </w:p>
        </w:tc>
        <w:tc>
          <w:tcPr>
            <w:tcW w:w="0" w:type="auto"/>
            <w:shd w:val="clear" w:color="auto" w:fill="FFFFFF"/>
          </w:tcPr>
          <w:p w:rsidR="00370EBE" w:rsidRPr="004B0D7A" w:rsidRDefault="00370EBE" w:rsidP="007727D6">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1.10</w:t>
            </w:r>
          </w:p>
        </w:tc>
      </w:tr>
      <w:tr w:rsidR="00370EBE" w:rsidRPr="004B0D7A" w:rsidTr="00370EBE">
        <w:trPr>
          <w:trHeight w:hRule="exact" w:val="1843"/>
        </w:trPr>
        <w:tc>
          <w:tcPr>
            <w:tcW w:w="0" w:type="auto"/>
            <w:shd w:val="clear" w:color="auto" w:fill="FFFFFF"/>
            <w:vAlign w:val="center"/>
          </w:tcPr>
          <w:p w:rsidR="00370EBE" w:rsidRPr="004B0D7A" w:rsidRDefault="00370EBE" w:rsidP="007727D6">
            <w:pPr>
              <w:pStyle w:val="24"/>
              <w:shd w:val="clear" w:color="auto" w:fill="auto"/>
              <w:spacing w:before="0" w:after="60" w:line="240" w:lineRule="exact"/>
              <w:ind w:left="180"/>
              <w:jc w:val="center"/>
              <w:rPr>
                <w:sz w:val="26"/>
                <w:szCs w:val="26"/>
              </w:rPr>
            </w:pPr>
            <w:r w:rsidRPr="004B0D7A">
              <w:rPr>
                <w:sz w:val="26"/>
                <w:szCs w:val="26"/>
              </w:rPr>
              <w:t>6</w:t>
            </w:r>
          </w:p>
        </w:tc>
        <w:tc>
          <w:tcPr>
            <w:tcW w:w="0" w:type="auto"/>
            <w:shd w:val="clear" w:color="auto" w:fill="FFFFFF"/>
          </w:tcPr>
          <w:p w:rsidR="00370EBE" w:rsidRPr="004B0D7A" w:rsidRDefault="00370EBE" w:rsidP="007727D6">
            <w:pPr>
              <w:pStyle w:val="af4"/>
              <w:rPr>
                <w:rFonts w:ascii="Times New Roman" w:eastAsiaTheme="minorEastAsia" w:hAnsi="Times New Roman" w:cs="Times New Roman"/>
                <w:sz w:val="26"/>
                <w:szCs w:val="26"/>
              </w:rPr>
            </w:pPr>
            <w:bookmarkStart w:id="228" w:name="sub_111"/>
            <w:r w:rsidRPr="004B0D7A">
              <w:rPr>
                <w:rFonts w:ascii="Times New Roman" w:eastAsiaTheme="minorEastAsia" w:hAnsi="Times New Roman" w:cs="Times New Roman"/>
                <w:sz w:val="26"/>
                <w:szCs w:val="26"/>
              </w:rPr>
              <w:t>Свиноводство</w:t>
            </w:r>
            <w:bookmarkEnd w:id="228"/>
          </w:p>
        </w:tc>
        <w:tc>
          <w:tcPr>
            <w:tcW w:w="0" w:type="auto"/>
            <w:shd w:val="clear" w:color="auto" w:fill="FFFFFF"/>
          </w:tcPr>
          <w:p w:rsidR="00370EBE" w:rsidRPr="004B0D7A" w:rsidRDefault="00370EBE" w:rsidP="007727D6">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Осуществление хозяйственной деятельности, связанной с разведением свиней;</w:t>
            </w:r>
          </w:p>
          <w:p w:rsidR="00370EBE" w:rsidRPr="004B0D7A" w:rsidRDefault="00370EBE" w:rsidP="007727D6">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370EBE" w:rsidRPr="004B0D7A" w:rsidRDefault="00370EBE" w:rsidP="007727D6">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разведение племенных животных, производство и использование племенной продукции (материала)</w:t>
            </w:r>
          </w:p>
        </w:tc>
        <w:tc>
          <w:tcPr>
            <w:tcW w:w="0" w:type="auto"/>
            <w:shd w:val="clear" w:color="auto" w:fill="FFFFFF"/>
          </w:tcPr>
          <w:p w:rsidR="00370EBE" w:rsidRPr="004B0D7A" w:rsidRDefault="00370EBE" w:rsidP="007727D6">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1.11</w:t>
            </w:r>
          </w:p>
        </w:tc>
      </w:tr>
      <w:tr w:rsidR="006C73B9" w:rsidRPr="004B0D7A" w:rsidTr="00370EBE">
        <w:trPr>
          <w:trHeight w:hRule="exact" w:val="1843"/>
        </w:trPr>
        <w:tc>
          <w:tcPr>
            <w:tcW w:w="0" w:type="auto"/>
            <w:shd w:val="clear" w:color="auto" w:fill="FFFFFF"/>
            <w:vAlign w:val="center"/>
          </w:tcPr>
          <w:p w:rsidR="006C73B9" w:rsidRPr="004B00DF" w:rsidRDefault="006C73B9" w:rsidP="00A54152">
            <w:pPr>
              <w:pStyle w:val="24"/>
              <w:shd w:val="clear" w:color="auto" w:fill="auto"/>
              <w:spacing w:before="0" w:after="60" w:line="240" w:lineRule="exact"/>
              <w:ind w:left="180"/>
              <w:jc w:val="center"/>
              <w:rPr>
                <w:color w:val="FF0000"/>
                <w:sz w:val="22"/>
                <w:szCs w:val="22"/>
              </w:rPr>
            </w:pPr>
            <w:r w:rsidRPr="004B00DF">
              <w:rPr>
                <w:color w:val="FF0000"/>
                <w:sz w:val="22"/>
                <w:szCs w:val="22"/>
              </w:rPr>
              <w:t>7</w:t>
            </w:r>
          </w:p>
        </w:tc>
        <w:tc>
          <w:tcPr>
            <w:tcW w:w="0" w:type="auto"/>
            <w:shd w:val="clear" w:color="auto" w:fill="FFFFFF"/>
          </w:tcPr>
          <w:p w:rsidR="006C73B9" w:rsidRPr="00DC020D" w:rsidRDefault="006C73B9" w:rsidP="00A54152">
            <w:pPr>
              <w:pStyle w:val="af4"/>
              <w:rPr>
                <w:rFonts w:ascii="Times New Roman" w:hAnsi="Times New Roman" w:cs="Times New Roman"/>
                <w:sz w:val="22"/>
                <w:szCs w:val="22"/>
              </w:rPr>
            </w:pPr>
            <w:r w:rsidRPr="00CB1D77">
              <w:rPr>
                <w:rFonts w:ascii="Times New Roman" w:hAnsi="Times New Roman" w:cs="Times New Roman"/>
                <w:color w:val="FF0000"/>
                <w:sz w:val="22"/>
                <w:szCs w:val="22"/>
              </w:rPr>
              <w:t>Пчеловодство</w:t>
            </w:r>
          </w:p>
        </w:tc>
        <w:tc>
          <w:tcPr>
            <w:tcW w:w="0" w:type="auto"/>
            <w:shd w:val="clear" w:color="auto" w:fill="FFFFFF"/>
          </w:tcPr>
          <w:p w:rsidR="006C73B9" w:rsidRDefault="006C73B9" w:rsidP="00A54152">
            <w:pPr>
              <w:pStyle w:val="af4"/>
              <w:rPr>
                <w:rFonts w:ascii="Times New Roman" w:hAnsi="Times New Roman" w:cs="Times New Roman"/>
                <w:color w:val="FF0000"/>
                <w:sz w:val="22"/>
                <w:szCs w:val="22"/>
              </w:rPr>
            </w:pPr>
            <w:r>
              <w:rPr>
                <w:rFonts w:ascii="Times New Roman" w:hAnsi="Times New Roman" w:cs="Times New Roman"/>
                <w:color w:val="FF0000"/>
                <w:sz w:val="22"/>
                <w:szCs w:val="22"/>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w:t>
            </w:r>
          </w:p>
          <w:p w:rsidR="006C73B9" w:rsidRDefault="006C73B9" w:rsidP="00A54152">
            <w:pPr>
              <w:pStyle w:val="af4"/>
              <w:rPr>
                <w:rFonts w:ascii="Times New Roman" w:hAnsi="Times New Roman" w:cs="Times New Roman"/>
                <w:color w:val="FF0000"/>
                <w:sz w:val="22"/>
                <w:szCs w:val="22"/>
              </w:rPr>
            </w:pPr>
            <w:r>
              <w:rPr>
                <w:rFonts w:ascii="Times New Roman" w:hAnsi="Times New Roman" w:cs="Times New Roman"/>
                <w:color w:val="FF0000"/>
                <w:sz w:val="22"/>
                <w:szCs w:val="22"/>
              </w:rPr>
              <w:t xml:space="preserve">Размещение ульев, иных объектов и оборудования, необходимого для пчеловодства и разведения иных полезных насекомых; </w:t>
            </w:r>
          </w:p>
          <w:p w:rsidR="006C73B9" w:rsidRPr="00DC020D" w:rsidRDefault="006C73B9" w:rsidP="00A54152">
            <w:pPr>
              <w:pStyle w:val="af4"/>
              <w:rPr>
                <w:rFonts w:ascii="Times New Roman" w:hAnsi="Times New Roman" w:cs="Times New Roman"/>
                <w:sz w:val="22"/>
                <w:szCs w:val="22"/>
              </w:rPr>
            </w:pPr>
            <w:r>
              <w:rPr>
                <w:rFonts w:ascii="Times New Roman" w:hAnsi="Times New Roman" w:cs="Times New Roman"/>
                <w:color w:val="FF0000"/>
                <w:sz w:val="22"/>
                <w:szCs w:val="22"/>
              </w:rPr>
              <w:t>Размещение сооружений, используемых для хранения и первичной переработки продукции пчеловодства.</w:t>
            </w:r>
          </w:p>
        </w:tc>
        <w:tc>
          <w:tcPr>
            <w:tcW w:w="0" w:type="auto"/>
            <w:shd w:val="clear" w:color="auto" w:fill="FFFFFF"/>
          </w:tcPr>
          <w:p w:rsidR="006C73B9" w:rsidRPr="004B00DF" w:rsidRDefault="006C73B9" w:rsidP="00A54152">
            <w:pPr>
              <w:pStyle w:val="af4"/>
              <w:jc w:val="center"/>
              <w:rPr>
                <w:rFonts w:ascii="Times New Roman" w:hAnsi="Times New Roman" w:cs="Times New Roman"/>
                <w:color w:val="FF0000"/>
                <w:sz w:val="22"/>
                <w:szCs w:val="22"/>
              </w:rPr>
            </w:pPr>
            <w:r w:rsidRPr="004B00DF">
              <w:rPr>
                <w:rFonts w:ascii="Times New Roman" w:hAnsi="Times New Roman" w:cs="Times New Roman"/>
                <w:color w:val="FF0000"/>
                <w:sz w:val="22"/>
                <w:szCs w:val="22"/>
              </w:rPr>
              <w:t>1.12</w:t>
            </w:r>
          </w:p>
        </w:tc>
      </w:tr>
      <w:tr w:rsidR="006C73B9" w:rsidRPr="004B0D7A" w:rsidTr="004760EE">
        <w:trPr>
          <w:trHeight w:hRule="exact" w:val="1272"/>
        </w:trPr>
        <w:tc>
          <w:tcPr>
            <w:tcW w:w="0" w:type="auto"/>
            <w:shd w:val="clear" w:color="auto" w:fill="FFFFFF"/>
            <w:vAlign w:val="center"/>
          </w:tcPr>
          <w:p w:rsidR="006C73B9" w:rsidRPr="004B0D7A" w:rsidRDefault="006C73B9" w:rsidP="00F118C5">
            <w:pPr>
              <w:pStyle w:val="24"/>
              <w:shd w:val="clear" w:color="auto" w:fill="auto"/>
              <w:spacing w:before="0" w:after="60" w:line="240" w:lineRule="exact"/>
              <w:ind w:left="180"/>
              <w:jc w:val="center"/>
              <w:rPr>
                <w:sz w:val="26"/>
                <w:szCs w:val="26"/>
              </w:rPr>
            </w:pPr>
            <w:r w:rsidRPr="004B0D7A">
              <w:rPr>
                <w:sz w:val="26"/>
                <w:szCs w:val="26"/>
              </w:rPr>
              <w:lastRenderedPageBreak/>
              <w:t>7</w:t>
            </w:r>
          </w:p>
        </w:tc>
        <w:tc>
          <w:tcPr>
            <w:tcW w:w="0" w:type="auto"/>
            <w:shd w:val="clear" w:color="auto" w:fill="FFFFFF"/>
          </w:tcPr>
          <w:p w:rsidR="006C73B9" w:rsidRPr="004B0D7A" w:rsidRDefault="006C73B9" w:rsidP="009A4880">
            <w:pPr>
              <w:pStyle w:val="af4"/>
              <w:rPr>
                <w:sz w:val="26"/>
                <w:szCs w:val="26"/>
              </w:rPr>
            </w:pPr>
            <w:bookmarkStart w:id="229" w:name="sub_10116"/>
            <w:r w:rsidRPr="004B0D7A">
              <w:rPr>
                <w:sz w:val="26"/>
                <w:szCs w:val="26"/>
              </w:rPr>
              <w:t>Ведение личного подсобного хозяйства на полевых участках</w:t>
            </w:r>
            <w:bookmarkEnd w:id="229"/>
          </w:p>
        </w:tc>
        <w:tc>
          <w:tcPr>
            <w:tcW w:w="0" w:type="auto"/>
            <w:shd w:val="clear" w:color="auto" w:fill="FFFFFF"/>
          </w:tcPr>
          <w:p w:rsidR="006C73B9" w:rsidRPr="004B0D7A" w:rsidRDefault="006C73B9" w:rsidP="009A4880">
            <w:pPr>
              <w:pStyle w:val="af4"/>
              <w:rPr>
                <w:sz w:val="26"/>
                <w:szCs w:val="26"/>
              </w:rPr>
            </w:pPr>
            <w:r w:rsidRPr="004B0D7A">
              <w:rPr>
                <w:sz w:val="26"/>
                <w:szCs w:val="26"/>
              </w:rPr>
              <w:t>Производство сельскохозяйственной продукции без права возведения объектов капитального строительства</w:t>
            </w:r>
          </w:p>
        </w:tc>
        <w:tc>
          <w:tcPr>
            <w:tcW w:w="0" w:type="auto"/>
            <w:shd w:val="clear" w:color="auto" w:fill="FFFFFF"/>
          </w:tcPr>
          <w:p w:rsidR="006C73B9" w:rsidRPr="004B0D7A" w:rsidRDefault="006C73B9" w:rsidP="009A4880">
            <w:pPr>
              <w:pStyle w:val="af4"/>
              <w:jc w:val="center"/>
              <w:rPr>
                <w:sz w:val="26"/>
                <w:szCs w:val="26"/>
              </w:rPr>
            </w:pPr>
            <w:r w:rsidRPr="004B0D7A">
              <w:rPr>
                <w:sz w:val="26"/>
                <w:szCs w:val="26"/>
              </w:rPr>
              <w:t>1.16</w:t>
            </w:r>
          </w:p>
        </w:tc>
      </w:tr>
      <w:tr w:rsidR="006C73B9" w:rsidRPr="004B0D7A" w:rsidTr="002569BA">
        <w:trPr>
          <w:trHeight w:hRule="exact" w:val="461"/>
        </w:trPr>
        <w:tc>
          <w:tcPr>
            <w:tcW w:w="0" w:type="auto"/>
            <w:shd w:val="clear" w:color="auto" w:fill="FFFFFF"/>
            <w:vAlign w:val="center"/>
          </w:tcPr>
          <w:p w:rsidR="006C73B9" w:rsidRPr="004B0D7A" w:rsidRDefault="006C73B9" w:rsidP="00F118C5">
            <w:pPr>
              <w:pStyle w:val="24"/>
              <w:shd w:val="clear" w:color="auto" w:fill="auto"/>
              <w:spacing w:before="0" w:after="60" w:line="240" w:lineRule="exact"/>
              <w:ind w:left="180"/>
              <w:jc w:val="center"/>
              <w:rPr>
                <w:sz w:val="26"/>
                <w:szCs w:val="26"/>
              </w:rPr>
            </w:pPr>
            <w:r w:rsidRPr="004B0D7A">
              <w:rPr>
                <w:sz w:val="26"/>
                <w:szCs w:val="26"/>
              </w:rPr>
              <w:t>8</w:t>
            </w:r>
          </w:p>
        </w:tc>
        <w:tc>
          <w:tcPr>
            <w:tcW w:w="0" w:type="auto"/>
            <w:shd w:val="clear" w:color="auto" w:fill="FFFFFF"/>
          </w:tcPr>
          <w:p w:rsidR="006C73B9" w:rsidRPr="004B0D7A" w:rsidRDefault="006C73B9" w:rsidP="009A4880">
            <w:pPr>
              <w:pStyle w:val="af5"/>
              <w:rPr>
                <w:sz w:val="26"/>
                <w:szCs w:val="26"/>
              </w:rPr>
            </w:pPr>
            <w:bookmarkStart w:id="230" w:name="sub_1119"/>
            <w:r w:rsidRPr="004B0D7A">
              <w:rPr>
                <w:sz w:val="26"/>
                <w:szCs w:val="26"/>
              </w:rPr>
              <w:t>Сенокошение</w:t>
            </w:r>
            <w:bookmarkEnd w:id="230"/>
          </w:p>
        </w:tc>
        <w:tc>
          <w:tcPr>
            <w:tcW w:w="0" w:type="auto"/>
            <w:shd w:val="clear" w:color="auto" w:fill="FFFFFF"/>
          </w:tcPr>
          <w:p w:rsidR="006C73B9" w:rsidRPr="004B0D7A" w:rsidRDefault="006C73B9" w:rsidP="009A4880">
            <w:pPr>
              <w:pStyle w:val="af5"/>
              <w:rPr>
                <w:sz w:val="26"/>
                <w:szCs w:val="26"/>
              </w:rPr>
            </w:pPr>
            <w:r w:rsidRPr="004B0D7A">
              <w:rPr>
                <w:sz w:val="26"/>
                <w:szCs w:val="26"/>
              </w:rPr>
              <w:t>Кошение трав, сбор и заготовка сена</w:t>
            </w:r>
          </w:p>
        </w:tc>
        <w:tc>
          <w:tcPr>
            <w:tcW w:w="0" w:type="auto"/>
            <w:shd w:val="clear" w:color="auto" w:fill="FFFFFF"/>
          </w:tcPr>
          <w:p w:rsidR="006C73B9" w:rsidRPr="004B0D7A" w:rsidRDefault="006C73B9" w:rsidP="009A4880">
            <w:pPr>
              <w:pStyle w:val="af4"/>
              <w:jc w:val="center"/>
              <w:rPr>
                <w:sz w:val="26"/>
                <w:szCs w:val="26"/>
              </w:rPr>
            </w:pPr>
            <w:r w:rsidRPr="004B0D7A">
              <w:rPr>
                <w:sz w:val="26"/>
                <w:szCs w:val="26"/>
              </w:rPr>
              <w:t>1.19</w:t>
            </w:r>
          </w:p>
        </w:tc>
      </w:tr>
      <w:tr w:rsidR="006C73B9" w:rsidRPr="004B0D7A" w:rsidTr="00C45CB6">
        <w:trPr>
          <w:trHeight w:hRule="exact" w:val="875"/>
        </w:trPr>
        <w:tc>
          <w:tcPr>
            <w:tcW w:w="0" w:type="auto"/>
            <w:shd w:val="clear" w:color="auto" w:fill="FFFFFF"/>
            <w:vAlign w:val="center"/>
          </w:tcPr>
          <w:p w:rsidR="006C73B9" w:rsidRPr="004B0D7A" w:rsidRDefault="006C73B9" w:rsidP="00F118C5">
            <w:pPr>
              <w:pStyle w:val="24"/>
              <w:shd w:val="clear" w:color="auto" w:fill="auto"/>
              <w:spacing w:before="0" w:after="60" w:line="240" w:lineRule="exact"/>
              <w:ind w:left="180"/>
              <w:jc w:val="center"/>
              <w:rPr>
                <w:sz w:val="26"/>
                <w:szCs w:val="26"/>
              </w:rPr>
            </w:pPr>
            <w:r w:rsidRPr="004B0D7A">
              <w:rPr>
                <w:sz w:val="26"/>
                <w:szCs w:val="26"/>
              </w:rPr>
              <w:t>9</w:t>
            </w:r>
          </w:p>
        </w:tc>
        <w:tc>
          <w:tcPr>
            <w:tcW w:w="0" w:type="auto"/>
            <w:shd w:val="clear" w:color="auto" w:fill="FFFFFF"/>
          </w:tcPr>
          <w:p w:rsidR="006C73B9" w:rsidRPr="004B0D7A" w:rsidRDefault="006C73B9" w:rsidP="009A4880">
            <w:pPr>
              <w:pStyle w:val="af5"/>
              <w:rPr>
                <w:sz w:val="26"/>
                <w:szCs w:val="26"/>
              </w:rPr>
            </w:pPr>
            <w:bookmarkStart w:id="231" w:name="sub_1120"/>
            <w:r w:rsidRPr="004B0D7A">
              <w:rPr>
                <w:sz w:val="26"/>
                <w:szCs w:val="26"/>
              </w:rPr>
              <w:t>Выпас</w:t>
            </w:r>
            <w:bookmarkEnd w:id="231"/>
          </w:p>
          <w:p w:rsidR="006C73B9" w:rsidRPr="004B0D7A" w:rsidRDefault="006C73B9" w:rsidP="009A4880">
            <w:pPr>
              <w:pStyle w:val="af5"/>
              <w:rPr>
                <w:sz w:val="26"/>
                <w:szCs w:val="26"/>
              </w:rPr>
            </w:pPr>
            <w:r w:rsidRPr="004B0D7A">
              <w:rPr>
                <w:sz w:val="26"/>
                <w:szCs w:val="26"/>
              </w:rPr>
              <w:t>сельскохозяйственных</w:t>
            </w:r>
          </w:p>
          <w:p w:rsidR="006C73B9" w:rsidRPr="004B0D7A" w:rsidRDefault="006C73B9" w:rsidP="009A4880">
            <w:pPr>
              <w:pStyle w:val="af5"/>
              <w:rPr>
                <w:sz w:val="26"/>
                <w:szCs w:val="26"/>
              </w:rPr>
            </w:pPr>
            <w:r w:rsidRPr="004B0D7A">
              <w:rPr>
                <w:sz w:val="26"/>
                <w:szCs w:val="26"/>
              </w:rPr>
              <w:t>животных</w:t>
            </w:r>
          </w:p>
        </w:tc>
        <w:tc>
          <w:tcPr>
            <w:tcW w:w="0" w:type="auto"/>
            <w:shd w:val="clear" w:color="auto" w:fill="FFFFFF"/>
          </w:tcPr>
          <w:p w:rsidR="006C73B9" w:rsidRPr="004B0D7A" w:rsidRDefault="006C73B9" w:rsidP="009A4880">
            <w:pPr>
              <w:pStyle w:val="af5"/>
              <w:rPr>
                <w:sz w:val="26"/>
                <w:szCs w:val="26"/>
              </w:rPr>
            </w:pPr>
            <w:r w:rsidRPr="004B0D7A">
              <w:rPr>
                <w:sz w:val="26"/>
                <w:szCs w:val="26"/>
              </w:rPr>
              <w:t>Выпас сельскохозяйственных животных</w:t>
            </w:r>
          </w:p>
        </w:tc>
        <w:tc>
          <w:tcPr>
            <w:tcW w:w="0" w:type="auto"/>
            <w:shd w:val="clear" w:color="auto" w:fill="FFFFFF"/>
          </w:tcPr>
          <w:p w:rsidR="006C73B9" w:rsidRPr="004B0D7A" w:rsidRDefault="006C73B9" w:rsidP="009A4880">
            <w:pPr>
              <w:pStyle w:val="af4"/>
              <w:jc w:val="center"/>
              <w:rPr>
                <w:sz w:val="26"/>
                <w:szCs w:val="26"/>
              </w:rPr>
            </w:pPr>
            <w:r w:rsidRPr="004B0D7A">
              <w:rPr>
                <w:sz w:val="26"/>
                <w:szCs w:val="26"/>
              </w:rPr>
              <w:t>1.20</w:t>
            </w:r>
          </w:p>
        </w:tc>
      </w:tr>
      <w:tr w:rsidR="006C73B9" w:rsidRPr="004B0D7A" w:rsidTr="004760EE">
        <w:trPr>
          <w:trHeight w:hRule="exact" w:val="2060"/>
        </w:trPr>
        <w:tc>
          <w:tcPr>
            <w:tcW w:w="0" w:type="auto"/>
            <w:shd w:val="clear" w:color="auto" w:fill="FFFFFF"/>
            <w:vAlign w:val="center"/>
          </w:tcPr>
          <w:p w:rsidR="006C73B9" w:rsidRPr="004B0D7A" w:rsidRDefault="006C73B9" w:rsidP="00F118C5">
            <w:pPr>
              <w:pStyle w:val="24"/>
              <w:shd w:val="clear" w:color="auto" w:fill="auto"/>
              <w:spacing w:before="0" w:after="60" w:line="240" w:lineRule="exact"/>
              <w:ind w:left="180"/>
              <w:jc w:val="center"/>
              <w:rPr>
                <w:sz w:val="26"/>
                <w:szCs w:val="26"/>
              </w:rPr>
            </w:pPr>
            <w:r w:rsidRPr="004B0D7A">
              <w:rPr>
                <w:sz w:val="26"/>
                <w:szCs w:val="26"/>
              </w:rPr>
              <w:t>10</w:t>
            </w:r>
          </w:p>
        </w:tc>
        <w:tc>
          <w:tcPr>
            <w:tcW w:w="0" w:type="auto"/>
            <w:shd w:val="clear" w:color="auto" w:fill="FFFFFF"/>
          </w:tcPr>
          <w:p w:rsidR="006C73B9" w:rsidRPr="004B0D7A" w:rsidRDefault="006C73B9" w:rsidP="009A4880">
            <w:pPr>
              <w:pStyle w:val="af5"/>
              <w:rPr>
                <w:sz w:val="26"/>
                <w:szCs w:val="26"/>
              </w:rPr>
            </w:pPr>
            <w:bookmarkStart w:id="232" w:name="sub_103103"/>
            <w:r w:rsidRPr="004B0D7A">
              <w:rPr>
                <w:sz w:val="26"/>
                <w:szCs w:val="26"/>
              </w:rPr>
              <w:t>Ведение огородничества</w:t>
            </w:r>
            <w:bookmarkEnd w:id="232"/>
          </w:p>
        </w:tc>
        <w:tc>
          <w:tcPr>
            <w:tcW w:w="0" w:type="auto"/>
            <w:shd w:val="clear" w:color="auto" w:fill="FFFFFF"/>
          </w:tcPr>
          <w:p w:rsidR="006C73B9" w:rsidRPr="004B0D7A" w:rsidRDefault="006C73B9" w:rsidP="009A4880">
            <w:pPr>
              <w:pStyle w:val="af4"/>
              <w:rPr>
                <w:sz w:val="26"/>
                <w:szCs w:val="26"/>
              </w:rPr>
            </w:pPr>
            <w:r w:rsidRPr="004B0D7A">
              <w:rPr>
                <w:sz w:val="26"/>
                <w:szCs w:val="26"/>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0" w:type="auto"/>
            <w:shd w:val="clear" w:color="auto" w:fill="FFFFFF"/>
          </w:tcPr>
          <w:p w:rsidR="006C73B9" w:rsidRPr="004B0D7A" w:rsidRDefault="006C73B9" w:rsidP="009A4880">
            <w:pPr>
              <w:pStyle w:val="af4"/>
              <w:jc w:val="center"/>
              <w:rPr>
                <w:sz w:val="26"/>
                <w:szCs w:val="26"/>
              </w:rPr>
            </w:pPr>
            <w:r w:rsidRPr="004B0D7A">
              <w:rPr>
                <w:sz w:val="26"/>
                <w:szCs w:val="26"/>
              </w:rPr>
              <w:t>13.1</w:t>
            </w:r>
          </w:p>
        </w:tc>
      </w:tr>
      <w:tr w:rsidR="006C73B9" w:rsidRPr="004B0D7A" w:rsidTr="004760EE">
        <w:trPr>
          <w:trHeight w:hRule="exact" w:val="2544"/>
        </w:trPr>
        <w:tc>
          <w:tcPr>
            <w:tcW w:w="0" w:type="auto"/>
            <w:shd w:val="clear" w:color="auto" w:fill="FFFFFF"/>
            <w:vAlign w:val="center"/>
          </w:tcPr>
          <w:p w:rsidR="006C73B9" w:rsidRPr="004B0D7A" w:rsidRDefault="006C73B9" w:rsidP="00F118C5">
            <w:pPr>
              <w:pStyle w:val="24"/>
              <w:shd w:val="clear" w:color="auto" w:fill="auto"/>
              <w:spacing w:before="0" w:after="60" w:line="240" w:lineRule="exact"/>
              <w:ind w:left="180"/>
              <w:jc w:val="center"/>
              <w:rPr>
                <w:sz w:val="26"/>
                <w:szCs w:val="26"/>
              </w:rPr>
            </w:pPr>
            <w:r w:rsidRPr="004B0D7A">
              <w:rPr>
                <w:sz w:val="26"/>
                <w:szCs w:val="26"/>
              </w:rPr>
              <w:t>11</w:t>
            </w:r>
          </w:p>
        </w:tc>
        <w:tc>
          <w:tcPr>
            <w:tcW w:w="0" w:type="auto"/>
            <w:shd w:val="clear" w:color="auto" w:fill="FFFFFF"/>
          </w:tcPr>
          <w:p w:rsidR="006C73B9" w:rsidRPr="004B0D7A" w:rsidRDefault="006C73B9" w:rsidP="00F118C5">
            <w:pPr>
              <w:pStyle w:val="af5"/>
              <w:rPr>
                <w:sz w:val="26"/>
                <w:szCs w:val="26"/>
              </w:rPr>
            </w:pPr>
            <w:bookmarkStart w:id="233" w:name="sub_10132"/>
            <w:r w:rsidRPr="004B0D7A">
              <w:rPr>
                <w:sz w:val="26"/>
                <w:szCs w:val="26"/>
              </w:rPr>
              <w:t>Ведение садоводства</w:t>
            </w:r>
            <w:bookmarkEnd w:id="233"/>
          </w:p>
        </w:tc>
        <w:tc>
          <w:tcPr>
            <w:tcW w:w="0" w:type="auto"/>
            <w:shd w:val="clear" w:color="auto" w:fill="FFFFFF"/>
          </w:tcPr>
          <w:p w:rsidR="006C73B9" w:rsidRPr="004B0D7A" w:rsidRDefault="006C73B9" w:rsidP="00F118C5">
            <w:pPr>
              <w:pStyle w:val="af4"/>
              <w:rPr>
                <w:sz w:val="26"/>
                <w:szCs w:val="26"/>
              </w:rPr>
            </w:pPr>
            <w:r w:rsidRPr="004B0D7A">
              <w:rPr>
                <w:sz w:val="26"/>
                <w:szCs w:val="26"/>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sidRPr="004B0D7A">
                <w:rPr>
                  <w:rStyle w:val="af3"/>
                  <w:color w:val="auto"/>
                  <w:sz w:val="26"/>
                  <w:szCs w:val="26"/>
                </w:rPr>
                <w:t>кодом 2.1</w:t>
              </w:r>
            </w:hyperlink>
            <w:r w:rsidRPr="004B0D7A">
              <w:rPr>
                <w:sz w:val="26"/>
                <w:szCs w:val="26"/>
              </w:rPr>
              <w:t xml:space="preserve"> (для индивидуального жилищного строительства), хозяйственных построек и гаражей</w:t>
            </w:r>
          </w:p>
        </w:tc>
        <w:tc>
          <w:tcPr>
            <w:tcW w:w="0" w:type="auto"/>
            <w:shd w:val="clear" w:color="auto" w:fill="FFFFFF"/>
          </w:tcPr>
          <w:p w:rsidR="006C73B9" w:rsidRPr="004B0D7A" w:rsidRDefault="006C73B9" w:rsidP="00F118C5">
            <w:pPr>
              <w:pStyle w:val="af4"/>
              <w:jc w:val="center"/>
              <w:rPr>
                <w:sz w:val="26"/>
                <w:szCs w:val="26"/>
              </w:rPr>
            </w:pPr>
            <w:r w:rsidRPr="004B0D7A">
              <w:rPr>
                <w:sz w:val="26"/>
                <w:szCs w:val="26"/>
              </w:rPr>
              <w:t>13.2</w:t>
            </w:r>
          </w:p>
        </w:tc>
      </w:tr>
    </w:tbl>
    <w:p w:rsidR="00515523" w:rsidRPr="004B0D7A" w:rsidRDefault="00655970" w:rsidP="003A3CC9">
      <w:pPr>
        <w:pStyle w:val="af1"/>
        <w:numPr>
          <w:ilvl w:val="0"/>
          <w:numId w:val="22"/>
        </w:numPr>
        <w:spacing w:before="119" w:after="119"/>
        <w:jc w:val="both"/>
        <w:rPr>
          <w:b/>
          <w:sz w:val="26"/>
          <w:szCs w:val="26"/>
          <w:lang w:eastAsia="ar-SA"/>
        </w:rPr>
      </w:pPr>
      <w:r w:rsidRPr="004B0D7A">
        <w:rPr>
          <w:b/>
          <w:sz w:val="26"/>
          <w:szCs w:val="26"/>
          <w:lang w:eastAsia="ar-SA"/>
        </w:rPr>
        <w:t xml:space="preserve">Условно разрешенные виды </w:t>
      </w:r>
      <w:r w:rsidR="00515523" w:rsidRPr="004B0D7A">
        <w:rPr>
          <w:b/>
          <w:sz w:val="26"/>
          <w:szCs w:val="26"/>
          <w:lang w:eastAsia="ar-SA"/>
        </w:rPr>
        <w:t>использования:</w:t>
      </w:r>
    </w:p>
    <w:p w:rsidR="00515523" w:rsidRPr="004B0D7A" w:rsidRDefault="00515523" w:rsidP="00435845">
      <w:pPr>
        <w:pStyle w:val="a8"/>
        <w:tabs>
          <w:tab w:val="left" w:pos="990"/>
          <w:tab w:val="center" w:pos="5313"/>
        </w:tabs>
        <w:spacing w:before="170"/>
        <w:ind w:left="705"/>
        <w:jc w:val="left"/>
        <w:rPr>
          <w:b w:val="0"/>
          <w:sz w:val="26"/>
          <w:szCs w:val="26"/>
        </w:rPr>
      </w:pPr>
      <w:r w:rsidRPr="004B0D7A">
        <w:rPr>
          <w:b w:val="0"/>
          <w:sz w:val="26"/>
          <w:szCs w:val="26"/>
        </w:rPr>
        <w:t>Не устанавливаются</w:t>
      </w:r>
      <w:r w:rsidR="00C47AD9" w:rsidRPr="004B0D7A">
        <w:rPr>
          <w:b w:val="0"/>
          <w:sz w:val="26"/>
          <w:szCs w:val="26"/>
        </w:rPr>
        <w:t>.</w:t>
      </w:r>
    </w:p>
    <w:p w:rsidR="00073931" w:rsidRPr="004B0D7A" w:rsidRDefault="00073931" w:rsidP="003A3CC9">
      <w:pPr>
        <w:pStyle w:val="af1"/>
        <w:numPr>
          <w:ilvl w:val="0"/>
          <w:numId w:val="22"/>
        </w:numPr>
        <w:spacing w:before="119" w:after="119"/>
        <w:jc w:val="both"/>
        <w:rPr>
          <w:b/>
          <w:sz w:val="26"/>
          <w:szCs w:val="26"/>
          <w:lang w:eastAsia="ar-SA"/>
        </w:rPr>
      </w:pPr>
      <w:r w:rsidRPr="004B0D7A">
        <w:rPr>
          <w:b/>
          <w:sz w:val="26"/>
          <w:szCs w:val="26"/>
          <w:lang w:eastAsia="ar-SA"/>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499"/>
        <w:gridCol w:w="6181"/>
        <w:gridCol w:w="710"/>
      </w:tblGrid>
      <w:tr w:rsidR="00073931" w:rsidRPr="004B0D7A" w:rsidTr="00C47AD9">
        <w:trPr>
          <w:trHeight w:hRule="exact" w:val="1118"/>
        </w:trPr>
        <w:tc>
          <w:tcPr>
            <w:tcW w:w="471" w:type="dxa"/>
            <w:shd w:val="clear" w:color="auto" w:fill="FFFFFF"/>
            <w:vAlign w:val="center"/>
          </w:tcPr>
          <w:p w:rsidR="00073931" w:rsidRPr="004B0D7A" w:rsidRDefault="00073931" w:rsidP="00445B38">
            <w:pPr>
              <w:pStyle w:val="24"/>
              <w:shd w:val="clear" w:color="auto" w:fill="auto"/>
              <w:spacing w:before="0" w:after="60" w:line="240" w:lineRule="exact"/>
              <w:ind w:left="180"/>
              <w:jc w:val="center"/>
              <w:rPr>
                <w:sz w:val="26"/>
                <w:szCs w:val="26"/>
              </w:rPr>
            </w:pPr>
            <w:r w:rsidRPr="004B0D7A">
              <w:rPr>
                <w:sz w:val="26"/>
                <w:szCs w:val="26"/>
              </w:rPr>
              <w:t>№</w:t>
            </w:r>
          </w:p>
          <w:p w:rsidR="00073931" w:rsidRPr="004B0D7A" w:rsidRDefault="00073931" w:rsidP="00445B38">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073931" w:rsidRPr="004B0D7A" w:rsidRDefault="00073931" w:rsidP="00445B38">
            <w:pPr>
              <w:pStyle w:val="24"/>
              <w:shd w:val="clear" w:color="auto" w:fill="auto"/>
              <w:spacing w:before="60" w:line="240" w:lineRule="exact"/>
              <w:ind w:left="180"/>
              <w:jc w:val="center"/>
              <w:rPr>
                <w:sz w:val="26"/>
                <w:szCs w:val="26"/>
              </w:rPr>
            </w:pPr>
          </w:p>
          <w:p w:rsidR="00073931" w:rsidRPr="004B0D7A" w:rsidRDefault="00073931" w:rsidP="00445B38">
            <w:pPr>
              <w:pStyle w:val="24"/>
              <w:shd w:val="clear" w:color="auto" w:fill="auto"/>
              <w:spacing w:before="60" w:line="240" w:lineRule="exact"/>
              <w:ind w:left="180"/>
              <w:jc w:val="center"/>
              <w:rPr>
                <w:sz w:val="26"/>
                <w:szCs w:val="26"/>
              </w:rPr>
            </w:pPr>
          </w:p>
          <w:p w:rsidR="00073931" w:rsidRPr="004B0D7A" w:rsidRDefault="00073931" w:rsidP="00445B38">
            <w:pPr>
              <w:pStyle w:val="24"/>
              <w:shd w:val="clear" w:color="auto" w:fill="auto"/>
              <w:spacing w:before="60" w:line="240" w:lineRule="exact"/>
              <w:ind w:left="180"/>
              <w:jc w:val="center"/>
              <w:rPr>
                <w:sz w:val="26"/>
                <w:szCs w:val="26"/>
              </w:rPr>
            </w:pPr>
          </w:p>
          <w:p w:rsidR="00073931" w:rsidRPr="004B0D7A" w:rsidRDefault="00073931" w:rsidP="00445B38">
            <w:pPr>
              <w:pStyle w:val="24"/>
              <w:shd w:val="clear" w:color="auto" w:fill="auto"/>
              <w:spacing w:before="60" w:line="240" w:lineRule="exact"/>
              <w:ind w:left="180"/>
              <w:jc w:val="center"/>
              <w:rPr>
                <w:sz w:val="26"/>
                <w:szCs w:val="26"/>
              </w:rPr>
            </w:pPr>
          </w:p>
          <w:p w:rsidR="00073931" w:rsidRPr="004B0D7A" w:rsidRDefault="00073931" w:rsidP="00445B38">
            <w:pPr>
              <w:pStyle w:val="24"/>
              <w:shd w:val="clear" w:color="auto" w:fill="auto"/>
              <w:spacing w:before="60" w:line="240" w:lineRule="exact"/>
              <w:ind w:left="180"/>
              <w:jc w:val="center"/>
              <w:rPr>
                <w:sz w:val="26"/>
                <w:szCs w:val="26"/>
              </w:rPr>
            </w:pPr>
          </w:p>
          <w:p w:rsidR="00073931" w:rsidRPr="004B0D7A" w:rsidRDefault="00073931" w:rsidP="00445B38">
            <w:pPr>
              <w:pStyle w:val="24"/>
              <w:shd w:val="clear" w:color="auto" w:fill="auto"/>
              <w:spacing w:before="60" w:line="240" w:lineRule="exact"/>
              <w:ind w:left="180"/>
              <w:jc w:val="center"/>
              <w:rPr>
                <w:sz w:val="26"/>
                <w:szCs w:val="26"/>
              </w:rPr>
            </w:pPr>
          </w:p>
        </w:tc>
        <w:tc>
          <w:tcPr>
            <w:tcW w:w="2516" w:type="dxa"/>
            <w:shd w:val="clear" w:color="auto" w:fill="FFFFFF"/>
            <w:vAlign w:val="center"/>
          </w:tcPr>
          <w:p w:rsidR="00073931" w:rsidRPr="004B0D7A" w:rsidRDefault="00073931" w:rsidP="00445B38">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073931" w:rsidRPr="004B0D7A" w:rsidRDefault="00073931" w:rsidP="00445B38">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290" w:type="dxa"/>
            <w:shd w:val="clear" w:color="auto" w:fill="FFFFFF"/>
            <w:vAlign w:val="center"/>
          </w:tcPr>
          <w:p w:rsidR="00073931" w:rsidRPr="004B0D7A" w:rsidRDefault="00073931" w:rsidP="00445B38">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073931" w:rsidRPr="004B0D7A" w:rsidRDefault="00073931" w:rsidP="00445B38">
            <w:pPr>
              <w:pStyle w:val="24"/>
              <w:shd w:val="clear" w:color="auto" w:fill="auto"/>
              <w:spacing w:before="0" w:after="120" w:line="240" w:lineRule="exact"/>
              <w:ind w:left="180"/>
              <w:jc w:val="center"/>
              <w:rPr>
                <w:sz w:val="26"/>
                <w:szCs w:val="26"/>
              </w:rPr>
            </w:pPr>
            <w:r w:rsidRPr="004B0D7A">
              <w:rPr>
                <w:sz w:val="26"/>
                <w:szCs w:val="26"/>
              </w:rPr>
              <w:t>Код вида</w:t>
            </w:r>
          </w:p>
        </w:tc>
      </w:tr>
      <w:tr w:rsidR="009E4FA5" w:rsidRPr="004B0D7A" w:rsidTr="004760EE">
        <w:trPr>
          <w:trHeight w:hRule="exact" w:val="2987"/>
        </w:trPr>
        <w:tc>
          <w:tcPr>
            <w:tcW w:w="471" w:type="dxa"/>
            <w:shd w:val="clear" w:color="auto" w:fill="FFFFFF"/>
            <w:vAlign w:val="center"/>
          </w:tcPr>
          <w:p w:rsidR="009E4FA5" w:rsidRPr="004B0D7A" w:rsidRDefault="00B93127" w:rsidP="00445B38">
            <w:pPr>
              <w:pStyle w:val="af8"/>
              <w:jc w:val="center"/>
              <w:rPr>
                <w:sz w:val="26"/>
                <w:szCs w:val="26"/>
              </w:rPr>
            </w:pPr>
            <w:r w:rsidRPr="004B0D7A">
              <w:rPr>
                <w:sz w:val="26"/>
                <w:szCs w:val="26"/>
              </w:rPr>
              <w:t>1</w:t>
            </w:r>
          </w:p>
        </w:tc>
        <w:tc>
          <w:tcPr>
            <w:tcW w:w="2516" w:type="dxa"/>
            <w:shd w:val="clear" w:color="auto" w:fill="FFFFFF"/>
            <w:vAlign w:val="center"/>
          </w:tcPr>
          <w:p w:rsidR="009E4FA5" w:rsidRPr="004B0D7A" w:rsidRDefault="009E4FA5" w:rsidP="00445B38">
            <w:pPr>
              <w:pStyle w:val="af8"/>
              <w:jc w:val="center"/>
              <w:rPr>
                <w:sz w:val="26"/>
                <w:szCs w:val="26"/>
              </w:rPr>
            </w:pPr>
            <w:r w:rsidRPr="004B0D7A">
              <w:rPr>
                <w:sz w:val="26"/>
                <w:szCs w:val="26"/>
              </w:rPr>
              <w:t>Связь</w:t>
            </w:r>
          </w:p>
        </w:tc>
        <w:tc>
          <w:tcPr>
            <w:tcW w:w="6290" w:type="dxa"/>
            <w:shd w:val="clear" w:color="auto" w:fill="FFFFFF"/>
            <w:vAlign w:val="center"/>
          </w:tcPr>
          <w:p w:rsidR="009E4FA5" w:rsidRPr="004B0D7A" w:rsidRDefault="009E4FA5" w:rsidP="00445B38">
            <w:pPr>
              <w:pStyle w:val="af8"/>
              <w:ind w:firstLine="159"/>
              <w:jc w:val="both"/>
              <w:rPr>
                <w:sz w:val="26"/>
                <w:szCs w:val="26"/>
              </w:rPr>
            </w:pPr>
            <w:r w:rsidRPr="004B0D7A">
              <w:rPr>
                <w:rFonts w:eastAsia="Times New Roman"/>
                <w:sz w:val="26"/>
                <w:szCs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0" w:type="auto"/>
            <w:shd w:val="clear" w:color="auto" w:fill="FFFFFF"/>
            <w:vAlign w:val="center"/>
          </w:tcPr>
          <w:p w:rsidR="009E4FA5" w:rsidRPr="004B0D7A" w:rsidRDefault="009E4FA5" w:rsidP="00445B38">
            <w:pPr>
              <w:pStyle w:val="af8"/>
              <w:jc w:val="center"/>
              <w:rPr>
                <w:sz w:val="26"/>
                <w:szCs w:val="26"/>
              </w:rPr>
            </w:pPr>
            <w:r w:rsidRPr="004B0D7A">
              <w:rPr>
                <w:sz w:val="26"/>
                <w:szCs w:val="26"/>
              </w:rPr>
              <w:t>6.8</w:t>
            </w:r>
          </w:p>
        </w:tc>
      </w:tr>
    </w:tbl>
    <w:p w:rsidR="000C7201" w:rsidRPr="004B0D7A" w:rsidRDefault="000C7201" w:rsidP="000C7201">
      <w:pPr>
        <w:tabs>
          <w:tab w:val="left" w:pos="930"/>
        </w:tabs>
        <w:ind w:firstLine="567"/>
        <w:jc w:val="center"/>
        <w:rPr>
          <w:b/>
          <w:sz w:val="26"/>
          <w:szCs w:val="26"/>
        </w:rPr>
      </w:pPr>
      <w:r w:rsidRPr="004B0D7A">
        <w:rPr>
          <w:b/>
          <w:sz w:val="26"/>
          <w:szCs w:val="26"/>
        </w:rPr>
        <w:t>Предельные (минимальные и (или) максимальные) размеры земельных участков, в том числе их площади.</w:t>
      </w:r>
    </w:p>
    <w:p w:rsidR="00C45CB6" w:rsidRPr="004B0D7A" w:rsidRDefault="00C45CB6" w:rsidP="00C45CB6">
      <w:pPr>
        <w:ind w:firstLine="709"/>
        <w:jc w:val="both"/>
        <w:rPr>
          <w:sz w:val="26"/>
          <w:szCs w:val="26"/>
        </w:rPr>
      </w:pPr>
      <w:bookmarkStart w:id="234" w:name="_Toc12020021"/>
      <w:bookmarkStart w:id="235" w:name="_Toc12022366"/>
      <w:bookmarkStart w:id="236" w:name="_Toc12367445"/>
      <w:bookmarkStart w:id="237" w:name="_Toc12369880"/>
      <w:r w:rsidRPr="004B0D7A">
        <w:rPr>
          <w:sz w:val="26"/>
          <w:szCs w:val="26"/>
        </w:rPr>
        <w:lastRenderedPageBreak/>
        <w:t>Предельные (минимальные и (или) максимальные) размеры земельных участков, в том числе их площади</w:t>
      </w:r>
      <w:r w:rsidRPr="004B0D7A">
        <w:rPr>
          <w:sz w:val="26"/>
          <w:szCs w:val="26"/>
          <w:lang w:eastAsia="ar-SA"/>
        </w:rPr>
        <w:t xml:space="preserve"> установлены </w:t>
      </w:r>
      <w:r w:rsidRPr="004B0D7A">
        <w:rPr>
          <w:sz w:val="26"/>
          <w:szCs w:val="26"/>
        </w:rPr>
        <w:t xml:space="preserve">Федеральным законом "Об обороте земель сельскохозяйственного назначения" от 24.07.2002 N 101-ФЗ и </w:t>
      </w:r>
      <w:r w:rsidRPr="004B0D7A">
        <w:rPr>
          <w:sz w:val="26"/>
          <w:szCs w:val="26"/>
          <w:lang w:eastAsia="ar-SA"/>
        </w:rPr>
        <w:t>Законом Челябинской области от 13.04.2015 г. № 154-ЗО «О земельных отношениях».</w:t>
      </w:r>
      <w:bookmarkEnd w:id="234"/>
      <w:bookmarkEnd w:id="235"/>
      <w:bookmarkEnd w:id="236"/>
      <w:bookmarkEnd w:id="237"/>
    </w:p>
    <w:p w:rsidR="000C7201" w:rsidRPr="004B0D7A" w:rsidRDefault="00F2027C" w:rsidP="00C45CB6">
      <w:pPr>
        <w:keepNext/>
        <w:tabs>
          <w:tab w:val="left" w:pos="7763"/>
        </w:tabs>
        <w:ind w:firstLine="567"/>
        <w:jc w:val="both"/>
        <w:rPr>
          <w:sz w:val="26"/>
          <w:szCs w:val="26"/>
        </w:rPr>
      </w:pPr>
      <w:r w:rsidRPr="004B0D7A">
        <w:rPr>
          <w:sz w:val="26"/>
          <w:szCs w:val="26"/>
        </w:rPr>
        <w:tab/>
      </w:r>
    </w:p>
    <w:p w:rsidR="000C7201" w:rsidRPr="004B0D7A" w:rsidRDefault="000C7201" w:rsidP="000C7201">
      <w:pPr>
        <w:autoSpaceDE w:val="0"/>
        <w:autoSpaceDN w:val="0"/>
        <w:adjustRightInd w:val="0"/>
        <w:ind w:firstLine="540"/>
        <w:jc w:val="center"/>
        <w:rPr>
          <w:b/>
          <w:bCs/>
          <w:sz w:val="26"/>
          <w:szCs w:val="26"/>
        </w:rPr>
      </w:pPr>
      <w:r w:rsidRPr="004B0D7A">
        <w:rPr>
          <w:b/>
          <w:bCs/>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C7201" w:rsidRPr="004B0D7A" w:rsidRDefault="000C7201" w:rsidP="000C7201">
      <w:pPr>
        <w:tabs>
          <w:tab w:val="left" w:pos="990"/>
        </w:tabs>
        <w:ind w:firstLine="567"/>
        <w:rPr>
          <w:sz w:val="26"/>
          <w:szCs w:val="26"/>
        </w:rPr>
      </w:pPr>
      <w:r w:rsidRPr="004B0D7A">
        <w:rPr>
          <w:sz w:val="26"/>
          <w:szCs w:val="26"/>
        </w:rPr>
        <w:t xml:space="preserve">     Не подлежат установлению.</w:t>
      </w:r>
    </w:p>
    <w:p w:rsidR="000C7201" w:rsidRPr="004B0D7A" w:rsidRDefault="000C7201" w:rsidP="000C7201">
      <w:pPr>
        <w:pStyle w:val="ConsPlusNormal"/>
        <w:ind w:firstLine="540"/>
        <w:jc w:val="center"/>
        <w:rPr>
          <w:rFonts w:ascii="Times New Roman" w:hAnsi="Times New Roman" w:cs="Times New Roman"/>
          <w:b/>
          <w:sz w:val="26"/>
          <w:szCs w:val="26"/>
        </w:rPr>
      </w:pPr>
    </w:p>
    <w:p w:rsidR="000C7201" w:rsidRPr="004B0D7A" w:rsidRDefault="000C7201" w:rsidP="000C7201">
      <w:pPr>
        <w:pStyle w:val="ConsPlusNormal"/>
        <w:ind w:firstLine="540"/>
        <w:jc w:val="center"/>
        <w:rPr>
          <w:rFonts w:ascii="Times New Roman" w:hAnsi="Times New Roman" w:cs="Times New Roman"/>
          <w:b/>
          <w:sz w:val="26"/>
          <w:szCs w:val="26"/>
        </w:rPr>
      </w:pPr>
      <w:r w:rsidRPr="004B0D7A">
        <w:rPr>
          <w:rFonts w:ascii="Times New Roman" w:hAnsi="Times New Roman" w:cs="Times New Roman"/>
          <w:b/>
          <w:sz w:val="26"/>
          <w:szCs w:val="26"/>
        </w:rPr>
        <w:t xml:space="preserve"> Предельное количество этажей или предельную высоту зданий, строений, сооружений.</w:t>
      </w:r>
    </w:p>
    <w:p w:rsidR="000C7201" w:rsidRPr="004B0D7A" w:rsidRDefault="000C7201" w:rsidP="000C7201">
      <w:pPr>
        <w:tabs>
          <w:tab w:val="left" w:pos="810"/>
          <w:tab w:val="left" w:pos="990"/>
          <w:tab w:val="center" w:pos="5244"/>
        </w:tabs>
        <w:ind w:firstLine="567"/>
        <w:rPr>
          <w:sz w:val="26"/>
          <w:szCs w:val="26"/>
        </w:rPr>
      </w:pPr>
      <w:r w:rsidRPr="004B0D7A">
        <w:rPr>
          <w:sz w:val="26"/>
          <w:szCs w:val="26"/>
        </w:rPr>
        <w:tab/>
        <w:t>Не подлежат установлению.</w:t>
      </w:r>
    </w:p>
    <w:p w:rsidR="000C7201" w:rsidRPr="004B0D7A" w:rsidRDefault="000C7201" w:rsidP="000C7201">
      <w:pPr>
        <w:autoSpaceDE w:val="0"/>
        <w:autoSpaceDN w:val="0"/>
        <w:adjustRightInd w:val="0"/>
        <w:ind w:firstLine="540"/>
        <w:jc w:val="center"/>
        <w:rPr>
          <w:b/>
          <w:bCs/>
          <w:sz w:val="26"/>
          <w:szCs w:val="26"/>
        </w:rPr>
      </w:pPr>
    </w:p>
    <w:p w:rsidR="000C7201" w:rsidRPr="004B0D7A" w:rsidRDefault="000C7201" w:rsidP="000C7201">
      <w:pPr>
        <w:pStyle w:val="ConsPlusNormal"/>
        <w:ind w:firstLine="540"/>
        <w:jc w:val="center"/>
        <w:rPr>
          <w:rFonts w:ascii="Times New Roman" w:hAnsi="Times New Roman" w:cs="Times New Roman"/>
          <w:b/>
          <w:sz w:val="26"/>
          <w:szCs w:val="26"/>
        </w:rPr>
      </w:pPr>
      <w:r w:rsidRPr="004B0D7A">
        <w:rPr>
          <w:rFonts w:ascii="Times New Roman" w:hAnsi="Times New Roman" w:cs="Times New Roman"/>
          <w:b/>
          <w:sz w:val="26"/>
          <w:szCs w:val="26"/>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C7201" w:rsidRPr="004B0D7A" w:rsidRDefault="000C7201" w:rsidP="000C7201">
      <w:pPr>
        <w:tabs>
          <w:tab w:val="left" w:pos="780"/>
          <w:tab w:val="center" w:pos="5244"/>
        </w:tabs>
        <w:ind w:firstLine="567"/>
        <w:rPr>
          <w:b/>
          <w:sz w:val="26"/>
          <w:szCs w:val="26"/>
        </w:rPr>
      </w:pPr>
      <w:r w:rsidRPr="004B0D7A">
        <w:rPr>
          <w:sz w:val="26"/>
          <w:szCs w:val="26"/>
        </w:rPr>
        <w:tab/>
        <w:t>Не подлежат установлению</w:t>
      </w:r>
    </w:p>
    <w:p w:rsidR="000C7201" w:rsidRPr="004B0D7A" w:rsidRDefault="000C7201" w:rsidP="000C7201">
      <w:pPr>
        <w:ind w:firstLine="567"/>
        <w:jc w:val="both"/>
        <w:rPr>
          <w:sz w:val="26"/>
          <w:szCs w:val="26"/>
        </w:rPr>
      </w:pPr>
    </w:p>
    <w:p w:rsidR="000C7201" w:rsidRPr="004B0D7A" w:rsidRDefault="000C7201" w:rsidP="000C7201">
      <w:pPr>
        <w:widowControl w:val="0"/>
        <w:overflowPunct w:val="0"/>
        <w:autoSpaceDE w:val="0"/>
        <w:autoSpaceDN w:val="0"/>
        <w:adjustRightInd w:val="0"/>
        <w:spacing w:line="221" w:lineRule="auto"/>
        <w:ind w:right="260" w:firstLine="680"/>
        <w:jc w:val="center"/>
        <w:rPr>
          <w:sz w:val="26"/>
          <w:szCs w:val="26"/>
        </w:rPr>
      </w:pPr>
      <w:r w:rsidRPr="004B0D7A">
        <w:rPr>
          <w:b/>
          <w:bCs/>
          <w:sz w:val="26"/>
          <w:szCs w:val="26"/>
        </w:rPr>
        <w:t xml:space="preserve">Ограничения использования земельных участков и объектов капитального строительства в зоне сельскохозяйственного </w:t>
      </w:r>
      <w:proofErr w:type="gramStart"/>
      <w:r w:rsidRPr="004B0D7A">
        <w:rPr>
          <w:b/>
          <w:bCs/>
          <w:sz w:val="26"/>
          <w:szCs w:val="26"/>
        </w:rPr>
        <w:t>назначения</w:t>
      </w:r>
      <w:proofErr w:type="gramEnd"/>
      <w:r w:rsidRPr="004B0D7A">
        <w:rPr>
          <w:b/>
          <w:bCs/>
          <w:sz w:val="26"/>
          <w:szCs w:val="26"/>
        </w:rPr>
        <w:t xml:space="preserve">  устанавливаемые в соответствии с законодательством Российской Федерации:</w:t>
      </w:r>
    </w:p>
    <w:p w:rsidR="000C7201" w:rsidRPr="004B0D7A" w:rsidRDefault="000C7201" w:rsidP="009B50D7">
      <w:pPr>
        <w:widowControl w:val="0"/>
        <w:tabs>
          <w:tab w:val="left" w:pos="2520"/>
        </w:tabs>
        <w:autoSpaceDE w:val="0"/>
        <w:autoSpaceDN w:val="0"/>
        <w:adjustRightInd w:val="0"/>
        <w:ind w:left="640"/>
        <w:rPr>
          <w:sz w:val="26"/>
          <w:szCs w:val="26"/>
        </w:rPr>
      </w:pPr>
      <w:r w:rsidRPr="004B0D7A">
        <w:rPr>
          <w:sz w:val="26"/>
          <w:szCs w:val="26"/>
        </w:rPr>
        <w:t>1.Ограничения</w:t>
      </w:r>
      <w:r w:rsidRPr="004B0D7A">
        <w:rPr>
          <w:sz w:val="26"/>
          <w:szCs w:val="26"/>
        </w:rPr>
        <w:tab/>
        <w:t>следуе</w:t>
      </w:r>
      <w:r w:rsidR="009B50D7" w:rsidRPr="004B0D7A">
        <w:rPr>
          <w:sz w:val="26"/>
          <w:szCs w:val="26"/>
        </w:rPr>
        <w:t xml:space="preserve">т принимать в соответствии со </w:t>
      </w:r>
      <w:r w:rsidRPr="004B0D7A">
        <w:rPr>
          <w:sz w:val="26"/>
          <w:szCs w:val="26"/>
        </w:rPr>
        <w:t>статьями</w:t>
      </w:r>
      <w:r w:rsidR="009B50D7" w:rsidRPr="004B0D7A">
        <w:rPr>
          <w:sz w:val="26"/>
          <w:szCs w:val="26"/>
        </w:rPr>
        <w:t xml:space="preserve"> </w:t>
      </w:r>
      <w:r w:rsidRPr="004B0D7A">
        <w:rPr>
          <w:sz w:val="26"/>
          <w:szCs w:val="26"/>
        </w:rPr>
        <w:t>22-27 Правил.</w:t>
      </w:r>
    </w:p>
    <w:p w:rsidR="0008701E" w:rsidRPr="004B0D7A" w:rsidRDefault="0008701E" w:rsidP="00E516BE">
      <w:pPr>
        <w:pStyle w:val="3"/>
        <w:jc w:val="center"/>
        <w:rPr>
          <w:b/>
          <w:sz w:val="26"/>
          <w:szCs w:val="26"/>
          <w:u w:val="single"/>
        </w:rPr>
      </w:pPr>
      <w:bookmarkStart w:id="238" w:name="_Toc17124846"/>
      <w:r w:rsidRPr="004B0D7A">
        <w:rPr>
          <w:b/>
          <w:sz w:val="26"/>
          <w:szCs w:val="26"/>
          <w:u w:val="single"/>
        </w:rPr>
        <w:t>Е. ЗОНЫ СПЕЦИАЛЬНОГО НАЗНАЧЕНИЯ</w:t>
      </w:r>
      <w:bookmarkEnd w:id="238"/>
    </w:p>
    <w:p w:rsidR="006E32AA" w:rsidRPr="004B0D7A" w:rsidRDefault="0008701E" w:rsidP="0008701E">
      <w:pPr>
        <w:ind w:firstLine="567"/>
        <w:jc w:val="both"/>
        <w:rPr>
          <w:sz w:val="26"/>
          <w:szCs w:val="26"/>
        </w:rPr>
      </w:pPr>
      <w:r w:rsidRPr="004B0D7A">
        <w:rPr>
          <w:sz w:val="26"/>
          <w:szCs w:val="26"/>
        </w:rPr>
        <w:tab/>
        <w:t>Зоны специального назначения предназначены для размещения кладбищ</w:t>
      </w:r>
      <w:r w:rsidR="006E32AA" w:rsidRPr="004B0D7A">
        <w:rPr>
          <w:sz w:val="26"/>
          <w:szCs w:val="26"/>
        </w:rPr>
        <w:t>.</w:t>
      </w:r>
    </w:p>
    <w:p w:rsidR="004B0D7A" w:rsidRPr="004B0D7A" w:rsidRDefault="004B0D7A" w:rsidP="0008701E">
      <w:pPr>
        <w:ind w:firstLine="567"/>
        <w:jc w:val="both"/>
        <w:rPr>
          <w:color w:val="FF0000"/>
          <w:sz w:val="26"/>
          <w:szCs w:val="26"/>
        </w:rPr>
      </w:pPr>
      <w:r w:rsidRPr="004B0D7A">
        <w:rPr>
          <w:color w:val="FF0000"/>
          <w:sz w:val="26"/>
          <w:szCs w:val="26"/>
        </w:rPr>
        <w:t>Е1-зона размещения кладбищ в населенном пункте,</w:t>
      </w:r>
      <w:r w:rsidR="00A54152">
        <w:rPr>
          <w:color w:val="FF0000"/>
          <w:sz w:val="26"/>
          <w:szCs w:val="26"/>
        </w:rPr>
        <w:t xml:space="preserve"> </w:t>
      </w:r>
      <w:r w:rsidRPr="004B0D7A">
        <w:rPr>
          <w:color w:val="FF0000"/>
          <w:sz w:val="26"/>
          <w:szCs w:val="26"/>
        </w:rPr>
        <w:t>Е2-зона размещения кладбищ за пределами населенного пункта</w:t>
      </w:r>
    </w:p>
    <w:p w:rsidR="00515523" w:rsidRPr="004B0D7A" w:rsidRDefault="00515523" w:rsidP="00C47AD9">
      <w:pPr>
        <w:ind w:firstLine="567"/>
        <w:jc w:val="center"/>
        <w:rPr>
          <w:b/>
          <w:sz w:val="26"/>
          <w:szCs w:val="26"/>
        </w:rPr>
      </w:pPr>
      <w:r w:rsidRPr="004B0D7A">
        <w:rPr>
          <w:b/>
          <w:sz w:val="26"/>
          <w:szCs w:val="26"/>
        </w:rPr>
        <w:t>Е</w:t>
      </w:r>
      <w:proofErr w:type="gramStart"/>
      <w:r w:rsidRPr="004B0D7A">
        <w:rPr>
          <w:b/>
          <w:sz w:val="26"/>
          <w:szCs w:val="26"/>
        </w:rPr>
        <w:t>1</w:t>
      </w:r>
      <w:proofErr w:type="gramEnd"/>
      <w:r w:rsidRPr="004B0D7A">
        <w:rPr>
          <w:b/>
          <w:sz w:val="26"/>
          <w:szCs w:val="26"/>
        </w:rPr>
        <w:t>. Зона размещения кладбища</w:t>
      </w:r>
    </w:p>
    <w:p w:rsidR="00CA7CC3" w:rsidRPr="004B0D7A" w:rsidRDefault="00CA7CC3" w:rsidP="00515523">
      <w:pPr>
        <w:ind w:firstLine="567"/>
        <w:jc w:val="center"/>
        <w:rPr>
          <w:b/>
          <w:sz w:val="26"/>
          <w:szCs w:val="26"/>
        </w:rPr>
      </w:pPr>
    </w:p>
    <w:p w:rsidR="009B50D7" w:rsidRPr="004B0D7A" w:rsidRDefault="00CA7CC3" w:rsidP="00C47AD9">
      <w:pPr>
        <w:pStyle w:val="af1"/>
        <w:numPr>
          <w:ilvl w:val="0"/>
          <w:numId w:val="23"/>
        </w:numPr>
        <w:rPr>
          <w:b/>
          <w:sz w:val="26"/>
          <w:szCs w:val="26"/>
        </w:rPr>
      </w:pPr>
      <w:r w:rsidRPr="004B0D7A">
        <w:rPr>
          <w:b/>
          <w:bCs/>
          <w:sz w:val="26"/>
          <w:szCs w:val="26"/>
          <w:lang w:eastAsia="ar-SA"/>
        </w:rPr>
        <w:t>Основные виды разрешенного использования</w:t>
      </w:r>
      <w:r w:rsidR="00B73E2D" w:rsidRPr="004B0D7A">
        <w:rPr>
          <w:b/>
          <w:bCs/>
          <w:sz w:val="26"/>
          <w:szCs w:val="26"/>
          <w:lang w:eastAsia="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223"/>
        <w:gridCol w:w="6457"/>
        <w:gridCol w:w="710"/>
      </w:tblGrid>
      <w:tr w:rsidR="00CA7CC3" w:rsidRPr="004B0D7A" w:rsidTr="00C47AD9">
        <w:trPr>
          <w:trHeight w:hRule="exact" w:val="1118"/>
        </w:trPr>
        <w:tc>
          <w:tcPr>
            <w:tcW w:w="0" w:type="auto"/>
            <w:shd w:val="clear" w:color="auto" w:fill="FFFFFF"/>
            <w:vAlign w:val="center"/>
          </w:tcPr>
          <w:p w:rsidR="00CA7CC3" w:rsidRPr="004B0D7A" w:rsidRDefault="00CA7CC3" w:rsidP="00F118C5">
            <w:pPr>
              <w:pStyle w:val="24"/>
              <w:shd w:val="clear" w:color="auto" w:fill="auto"/>
              <w:spacing w:before="0" w:after="60" w:line="240" w:lineRule="exact"/>
              <w:ind w:left="180"/>
              <w:jc w:val="center"/>
              <w:rPr>
                <w:sz w:val="26"/>
                <w:szCs w:val="26"/>
              </w:rPr>
            </w:pPr>
            <w:r w:rsidRPr="004B0D7A">
              <w:rPr>
                <w:sz w:val="26"/>
                <w:szCs w:val="26"/>
              </w:rPr>
              <w:t>№</w:t>
            </w:r>
          </w:p>
          <w:p w:rsidR="00CA7CC3" w:rsidRPr="004B0D7A" w:rsidRDefault="00CA7CC3" w:rsidP="00F118C5">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CA7CC3" w:rsidRPr="004B0D7A" w:rsidRDefault="00CA7CC3" w:rsidP="00F118C5">
            <w:pPr>
              <w:pStyle w:val="24"/>
              <w:shd w:val="clear" w:color="auto" w:fill="auto"/>
              <w:spacing w:before="60" w:line="240" w:lineRule="exact"/>
              <w:ind w:left="180"/>
              <w:jc w:val="center"/>
              <w:rPr>
                <w:sz w:val="26"/>
                <w:szCs w:val="26"/>
              </w:rPr>
            </w:pPr>
          </w:p>
          <w:p w:rsidR="00CA7CC3" w:rsidRPr="004B0D7A" w:rsidRDefault="00CA7CC3" w:rsidP="00F118C5">
            <w:pPr>
              <w:pStyle w:val="24"/>
              <w:shd w:val="clear" w:color="auto" w:fill="auto"/>
              <w:spacing w:before="60" w:line="240" w:lineRule="exact"/>
              <w:ind w:left="180"/>
              <w:jc w:val="center"/>
              <w:rPr>
                <w:sz w:val="26"/>
                <w:szCs w:val="26"/>
              </w:rPr>
            </w:pPr>
          </w:p>
          <w:p w:rsidR="00CA7CC3" w:rsidRPr="004B0D7A" w:rsidRDefault="00CA7CC3" w:rsidP="00F118C5">
            <w:pPr>
              <w:pStyle w:val="24"/>
              <w:shd w:val="clear" w:color="auto" w:fill="auto"/>
              <w:spacing w:before="60" w:line="240" w:lineRule="exact"/>
              <w:ind w:left="180"/>
              <w:jc w:val="center"/>
              <w:rPr>
                <w:sz w:val="26"/>
                <w:szCs w:val="26"/>
              </w:rPr>
            </w:pPr>
          </w:p>
          <w:p w:rsidR="00CA7CC3" w:rsidRPr="004B0D7A" w:rsidRDefault="00CA7CC3" w:rsidP="00F118C5">
            <w:pPr>
              <w:pStyle w:val="24"/>
              <w:shd w:val="clear" w:color="auto" w:fill="auto"/>
              <w:spacing w:before="60" w:line="240" w:lineRule="exact"/>
              <w:ind w:left="180"/>
              <w:jc w:val="center"/>
              <w:rPr>
                <w:sz w:val="26"/>
                <w:szCs w:val="26"/>
              </w:rPr>
            </w:pPr>
          </w:p>
          <w:p w:rsidR="00CA7CC3" w:rsidRPr="004B0D7A" w:rsidRDefault="00CA7CC3" w:rsidP="00F118C5">
            <w:pPr>
              <w:pStyle w:val="24"/>
              <w:shd w:val="clear" w:color="auto" w:fill="auto"/>
              <w:spacing w:before="60" w:line="240" w:lineRule="exact"/>
              <w:ind w:left="180"/>
              <w:jc w:val="center"/>
              <w:rPr>
                <w:sz w:val="26"/>
                <w:szCs w:val="26"/>
              </w:rPr>
            </w:pPr>
          </w:p>
          <w:p w:rsidR="00CA7CC3" w:rsidRPr="004B0D7A" w:rsidRDefault="00CA7CC3" w:rsidP="00F118C5">
            <w:pPr>
              <w:pStyle w:val="24"/>
              <w:shd w:val="clear" w:color="auto" w:fill="auto"/>
              <w:spacing w:before="60" w:line="240" w:lineRule="exact"/>
              <w:ind w:left="180"/>
              <w:jc w:val="center"/>
              <w:rPr>
                <w:sz w:val="26"/>
                <w:szCs w:val="26"/>
              </w:rPr>
            </w:pPr>
          </w:p>
        </w:tc>
        <w:tc>
          <w:tcPr>
            <w:tcW w:w="2234" w:type="dxa"/>
            <w:shd w:val="clear" w:color="auto" w:fill="FFFFFF"/>
            <w:vAlign w:val="center"/>
          </w:tcPr>
          <w:p w:rsidR="00CA7CC3" w:rsidRPr="004B0D7A" w:rsidRDefault="00CA7CC3" w:rsidP="00F118C5">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CA7CC3" w:rsidRPr="004B0D7A" w:rsidRDefault="00CA7CC3" w:rsidP="00F118C5">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578" w:type="dxa"/>
            <w:shd w:val="clear" w:color="auto" w:fill="FFFFFF"/>
            <w:vAlign w:val="center"/>
          </w:tcPr>
          <w:p w:rsidR="00CA7CC3" w:rsidRPr="004B0D7A" w:rsidRDefault="00CA7CC3" w:rsidP="00B73E2D">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CA7CC3" w:rsidRPr="004B0D7A" w:rsidRDefault="00CA7CC3" w:rsidP="00F118C5">
            <w:pPr>
              <w:pStyle w:val="24"/>
              <w:shd w:val="clear" w:color="auto" w:fill="auto"/>
              <w:spacing w:before="0" w:after="120" w:line="240" w:lineRule="exact"/>
              <w:ind w:left="180"/>
              <w:jc w:val="center"/>
              <w:rPr>
                <w:sz w:val="26"/>
                <w:szCs w:val="26"/>
              </w:rPr>
            </w:pPr>
            <w:r w:rsidRPr="004B0D7A">
              <w:rPr>
                <w:sz w:val="26"/>
                <w:szCs w:val="26"/>
              </w:rPr>
              <w:t>Код вида</w:t>
            </w:r>
          </w:p>
        </w:tc>
      </w:tr>
      <w:tr w:rsidR="009B50D7" w:rsidRPr="004B0D7A" w:rsidTr="00C47AD9">
        <w:trPr>
          <w:trHeight w:hRule="exact" w:val="2473"/>
        </w:trPr>
        <w:tc>
          <w:tcPr>
            <w:tcW w:w="0" w:type="auto"/>
            <w:shd w:val="clear" w:color="auto" w:fill="FFFFFF"/>
            <w:vAlign w:val="center"/>
          </w:tcPr>
          <w:p w:rsidR="009B50D7" w:rsidRPr="004B0D7A" w:rsidRDefault="009B50D7" w:rsidP="00F118C5">
            <w:pPr>
              <w:pStyle w:val="24"/>
              <w:shd w:val="clear" w:color="auto" w:fill="auto"/>
              <w:spacing w:before="0" w:after="60" w:line="240" w:lineRule="exact"/>
              <w:ind w:left="180"/>
              <w:jc w:val="center"/>
              <w:rPr>
                <w:sz w:val="26"/>
                <w:szCs w:val="26"/>
              </w:rPr>
            </w:pPr>
            <w:r w:rsidRPr="004B0D7A">
              <w:rPr>
                <w:sz w:val="26"/>
                <w:szCs w:val="26"/>
              </w:rPr>
              <w:t>1</w:t>
            </w:r>
          </w:p>
        </w:tc>
        <w:tc>
          <w:tcPr>
            <w:tcW w:w="2234" w:type="dxa"/>
            <w:shd w:val="clear" w:color="auto" w:fill="FFFFFF"/>
          </w:tcPr>
          <w:p w:rsidR="009B50D7" w:rsidRPr="004B0D7A" w:rsidRDefault="009B50D7" w:rsidP="009A4880">
            <w:pPr>
              <w:pStyle w:val="af4"/>
              <w:rPr>
                <w:rFonts w:ascii="Times New Roman" w:hAnsi="Times New Roman" w:cs="Times New Roman"/>
                <w:sz w:val="26"/>
                <w:szCs w:val="26"/>
              </w:rPr>
            </w:pPr>
            <w:bookmarkStart w:id="239" w:name="sub_1093"/>
            <w:r w:rsidRPr="004B0D7A">
              <w:rPr>
                <w:rFonts w:ascii="Times New Roman" w:hAnsi="Times New Roman" w:cs="Times New Roman"/>
                <w:sz w:val="26"/>
                <w:szCs w:val="26"/>
              </w:rPr>
              <w:t>Историко-культурная деятельность</w:t>
            </w:r>
            <w:bookmarkEnd w:id="239"/>
          </w:p>
        </w:tc>
        <w:tc>
          <w:tcPr>
            <w:tcW w:w="6578" w:type="dxa"/>
            <w:shd w:val="clear" w:color="auto" w:fill="FFFFFF"/>
          </w:tcPr>
          <w:p w:rsidR="009B50D7" w:rsidRPr="004B0D7A" w:rsidRDefault="009B50D7" w:rsidP="009A4880">
            <w:pPr>
              <w:pStyle w:val="af4"/>
              <w:rPr>
                <w:rFonts w:ascii="Times New Roman" w:hAnsi="Times New Roman" w:cs="Times New Roman"/>
                <w:sz w:val="26"/>
                <w:szCs w:val="26"/>
              </w:rPr>
            </w:pPr>
            <w:r w:rsidRPr="004B0D7A">
              <w:rPr>
                <w:rFonts w:ascii="Times New Roman" w:hAnsi="Times New Roman" w:cs="Times New Roman"/>
                <w:sz w:val="26"/>
                <w:szCs w:val="26"/>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0" w:type="auto"/>
            <w:shd w:val="clear" w:color="auto" w:fill="FFFFFF"/>
          </w:tcPr>
          <w:p w:rsidR="009B50D7" w:rsidRPr="004B0D7A" w:rsidRDefault="009B50D7" w:rsidP="009A4880">
            <w:pPr>
              <w:pStyle w:val="af4"/>
              <w:jc w:val="center"/>
              <w:rPr>
                <w:rFonts w:ascii="Times New Roman" w:hAnsi="Times New Roman" w:cs="Times New Roman"/>
                <w:sz w:val="26"/>
                <w:szCs w:val="26"/>
              </w:rPr>
            </w:pPr>
            <w:r w:rsidRPr="004B0D7A">
              <w:rPr>
                <w:rFonts w:ascii="Times New Roman" w:hAnsi="Times New Roman" w:cs="Times New Roman"/>
                <w:sz w:val="26"/>
                <w:szCs w:val="26"/>
              </w:rPr>
              <w:t>9.3</w:t>
            </w:r>
          </w:p>
        </w:tc>
      </w:tr>
      <w:tr w:rsidR="009B50D7" w:rsidRPr="004B0D7A" w:rsidTr="00C47AD9">
        <w:trPr>
          <w:trHeight w:hRule="exact" w:val="1471"/>
        </w:trPr>
        <w:tc>
          <w:tcPr>
            <w:tcW w:w="0" w:type="auto"/>
            <w:shd w:val="clear" w:color="auto" w:fill="FFFFFF"/>
            <w:vAlign w:val="center"/>
          </w:tcPr>
          <w:p w:rsidR="009B50D7" w:rsidRPr="004B0D7A" w:rsidRDefault="009B50D7" w:rsidP="00F118C5">
            <w:pPr>
              <w:pStyle w:val="24"/>
              <w:shd w:val="clear" w:color="auto" w:fill="auto"/>
              <w:spacing w:before="0" w:after="60" w:line="240" w:lineRule="exact"/>
              <w:ind w:left="180"/>
              <w:jc w:val="center"/>
              <w:rPr>
                <w:sz w:val="26"/>
                <w:szCs w:val="26"/>
              </w:rPr>
            </w:pPr>
            <w:r w:rsidRPr="004B0D7A">
              <w:rPr>
                <w:sz w:val="26"/>
                <w:szCs w:val="26"/>
              </w:rPr>
              <w:t>2</w:t>
            </w:r>
          </w:p>
        </w:tc>
        <w:tc>
          <w:tcPr>
            <w:tcW w:w="2234" w:type="dxa"/>
            <w:shd w:val="clear" w:color="auto" w:fill="FFFFFF"/>
          </w:tcPr>
          <w:p w:rsidR="009B50D7" w:rsidRPr="004B0D7A" w:rsidRDefault="009B50D7" w:rsidP="00F118C5">
            <w:pPr>
              <w:pStyle w:val="af4"/>
              <w:rPr>
                <w:rFonts w:ascii="Times New Roman" w:hAnsi="Times New Roman" w:cs="Times New Roman"/>
                <w:sz w:val="26"/>
                <w:szCs w:val="26"/>
              </w:rPr>
            </w:pPr>
            <w:bookmarkStart w:id="240" w:name="sub_10121"/>
            <w:r w:rsidRPr="004B0D7A">
              <w:rPr>
                <w:rFonts w:ascii="Times New Roman" w:hAnsi="Times New Roman" w:cs="Times New Roman"/>
                <w:sz w:val="26"/>
                <w:szCs w:val="26"/>
              </w:rPr>
              <w:t>Ритуальная деятельность</w:t>
            </w:r>
            <w:bookmarkEnd w:id="240"/>
          </w:p>
        </w:tc>
        <w:tc>
          <w:tcPr>
            <w:tcW w:w="6578" w:type="dxa"/>
            <w:shd w:val="clear" w:color="auto" w:fill="FFFFFF"/>
          </w:tcPr>
          <w:p w:rsidR="009B50D7" w:rsidRPr="004B0D7A" w:rsidRDefault="009B50D7" w:rsidP="00F118C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кладбищ, крематориев и мест захоронения;</w:t>
            </w:r>
          </w:p>
          <w:p w:rsidR="009B50D7" w:rsidRPr="004B0D7A" w:rsidRDefault="009B50D7" w:rsidP="00F118C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соответствующих культовых сооружений;</w:t>
            </w:r>
          </w:p>
          <w:p w:rsidR="009B50D7" w:rsidRPr="004B0D7A" w:rsidRDefault="009B50D7" w:rsidP="00F118C5">
            <w:pPr>
              <w:pStyle w:val="af4"/>
              <w:rPr>
                <w:rFonts w:ascii="Times New Roman" w:hAnsi="Times New Roman" w:cs="Times New Roman"/>
                <w:sz w:val="26"/>
                <w:szCs w:val="26"/>
              </w:rPr>
            </w:pPr>
            <w:bookmarkStart w:id="241" w:name="sub_103105"/>
            <w:r w:rsidRPr="004B0D7A">
              <w:rPr>
                <w:rFonts w:ascii="Times New Roman" w:hAnsi="Times New Roman" w:cs="Times New Roman"/>
                <w:sz w:val="26"/>
                <w:szCs w:val="26"/>
              </w:rPr>
              <w:t>осуществление деятельности по производству продукции ритуально-обрядового назначения</w:t>
            </w:r>
            <w:bookmarkEnd w:id="241"/>
          </w:p>
        </w:tc>
        <w:tc>
          <w:tcPr>
            <w:tcW w:w="0" w:type="auto"/>
            <w:shd w:val="clear" w:color="auto" w:fill="FFFFFF"/>
          </w:tcPr>
          <w:p w:rsidR="009B50D7" w:rsidRPr="004B0D7A" w:rsidRDefault="009B50D7" w:rsidP="00F118C5">
            <w:pPr>
              <w:pStyle w:val="af4"/>
              <w:jc w:val="center"/>
              <w:rPr>
                <w:rFonts w:ascii="Times New Roman" w:hAnsi="Times New Roman" w:cs="Times New Roman"/>
                <w:sz w:val="26"/>
                <w:szCs w:val="26"/>
              </w:rPr>
            </w:pPr>
            <w:r w:rsidRPr="004B0D7A">
              <w:rPr>
                <w:rFonts w:ascii="Times New Roman" w:hAnsi="Times New Roman" w:cs="Times New Roman"/>
                <w:sz w:val="26"/>
                <w:szCs w:val="26"/>
              </w:rPr>
              <w:t>12.1</w:t>
            </w:r>
          </w:p>
        </w:tc>
      </w:tr>
      <w:tr w:rsidR="00C45CB6" w:rsidRPr="004B0D7A" w:rsidTr="004760EE">
        <w:trPr>
          <w:trHeight w:hRule="exact" w:val="1880"/>
        </w:trPr>
        <w:tc>
          <w:tcPr>
            <w:tcW w:w="0" w:type="auto"/>
            <w:shd w:val="clear" w:color="auto" w:fill="FFFFFF"/>
            <w:vAlign w:val="center"/>
          </w:tcPr>
          <w:p w:rsidR="00C45CB6" w:rsidRPr="004B0D7A" w:rsidRDefault="00C45CB6" w:rsidP="00F118C5">
            <w:pPr>
              <w:pStyle w:val="24"/>
              <w:shd w:val="clear" w:color="auto" w:fill="auto"/>
              <w:spacing w:before="0" w:after="60" w:line="240" w:lineRule="exact"/>
              <w:ind w:left="180"/>
              <w:jc w:val="center"/>
              <w:rPr>
                <w:sz w:val="26"/>
                <w:szCs w:val="26"/>
              </w:rPr>
            </w:pPr>
            <w:r w:rsidRPr="004B0D7A">
              <w:rPr>
                <w:sz w:val="26"/>
                <w:szCs w:val="26"/>
              </w:rPr>
              <w:lastRenderedPageBreak/>
              <w:t>3</w:t>
            </w:r>
          </w:p>
        </w:tc>
        <w:tc>
          <w:tcPr>
            <w:tcW w:w="2234" w:type="dxa"/>
            <w:shd w:val="clear" w:color="auto" w:fill="FFFFFF"/>
          </w:tcPr>
          <w:p w:rsidR="00C45CB6" w:rsidRPr="004B0D7A" w:rsidRDefault="00C45CB6" w:rsidP="0006595D">
            <w:pPr>
              <w:pStyle w:val="af4"/>
              <w:rPr>
                <w:rFonts w:ascii="Times New Roman" w:hAnsi="Times New Roman" w:cs="Times New Roman"/>
                <w:color w:val="000000"/>
                <w:sz w:val="26"/>
                <w:szCs w:val="26"/>
              </w:rPr>
            </w:pPr>
            <w:r w:rsidRPr="004B0D7A">
              <w:rPr>
                <w:rFonts w:ascii="Times New Roman" w:hAnsi="Times New Roman" w:cs="Times New Roman"/>
                <w:color w:val="000000"/>
                <w:sz w:val="26"/>
                <w:szCs w:val="26"/>
              </w:rPr>
              <w:t>Религиозное использование</w:t>
            </w:r>
          </w:p>
        </w:tc>
        <w:tc>
          <w:tcPr>
            <w:tcW w:w="6578" w:type="dxa"/>
            <w:shd w:val="clear" w:color="auto" w:fill="FFFFFF"/>
          </w:tcPr>
          <w:p w:rsidR="00C45CB6" w:rsidRPr="004B0D7A" w:rsidRDefault="00C45CB6" w:rsidP="0006595D">
            <w:pPr>
              <w:pStyle w:val="af4"/>
              <w:rPr>
                <w:rFonts w:ascii="Times New Roman" w:hAnsi="Times New Roman" w:cs="Times New Roman"/>
                <w:color w:val="000000"/>
                <w:sz w:val="26"/>
                <w:szCs w:val="26"/>
              </w:rPr>
            </w:pPr>
            <w:r w:rsidRPr="004B0D7A">
              <w:rPr>
                <w:rFonts w:ascii="Times New Roman" w:hAnsi="Times New Roman" w:cs="Times New Roman"/>
                <w:color w:val="000000"/>
                <w:sz w:val="26"/>
                <w:szCs w:val="26"/>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w:t>
            </w:r>
            <w:r w:rsidRPr="004B0D7A">
              <w:rPr>
                <w:rFonts w:ascii="Times New Roman" w:hAnsi="Times New Roman" w:cs="Times New Roman"/>
                <w:b/>
                <w:color w:val="000000"/>
                <w:sz w:val="26"/>
                <w:szCs w:val="26"/>
              </w:rPr>
              <w:t xml:space="preserve">с </w:t>
            </w:r>
            <w:hyperlink w:anchor="sub_1371" w:history="1">
              <w:r w:rsidRPr="004B0D7A">
                <w:rPr>
                  <w:rStyle w:val="af3"/>
                  <w:rFonts w:ascii="Times New Roman" w:hAnsi="Times New Roman"/>
                  <w:color w:val="000000"/>
                  <w:sz w:val="26"/>
                  <w:szCs w:val="26"/>
                </w:rPr>
                <w:t>кодами 3.7.1-3.7.2</w:t>
              </w:r>
            </w:hyperlink>
            <w:r w:rsidRPr="004B0D7A">
              <w:rPr>
                <w:rFonts w:ascii="Times New Roman" w:hAnsi="Times New Roman" w:cs="Times New Roman"/>
                <w:color w:val="000000"/>
                <w:sz w:val="26"/>
                <w:szCs w:val="26"/>
              </w:rPr>
              <w:t xml:space="preserve"> (осуществление религиозных обрядов, религиозное управление и образование)</w:t>
            </w:r>
          </w:p>
        </w:tc>
        <w:tc>
          <w:tcPr>
            <w:tcW w:w="0" w:type="auto"/>
            <w:shd w:val="clear" w:color="auto" w:fill="FFFFFF"/>
          </w:tcPr>
          <w:p w:rsidR="00C45CB6" w:rsidRPr="004B0D7A" w:rsidRDefault="00B75513" w:rsidP="00F118C5">
            <w:pPr>
              <w:pStyle w:val="af4"/>
              <w:jc w:val="center"/>
              <w:rPr>
                <w:rFonts w:ascii="Times New Roman" w:hAnsi="Times New Roman" w:cs="Times New Roman"/>
                <w:sz w:val="26"/>
                <w:szCs w:val="26"/>
              </w:rPr>
            </w:pPr>
            <w:r w:rsidRPr="004B0D7A">
              <w:rPr>
                <w:rFonts w:ascii="Times New Roman" w:hAnsi="Times New Roman" w:cs="Times New Roman"/>
                <w:sz w:val="26"/>
                <w:szCs w:val="26"/>
              </w:rPr>
              <w:t>3.7</w:t>
            </w:r>
          </w:p>
        </w:tc>
      </w:tr>
    </w:tbl>
    <w:p w:rsidR="00494CD6" w:rsidRPr="004B0D7A" w:rsidRDefault="00515523" w:rsidP="003A3CC9">
      <w:pPr>
        <w:pStyle w:val="af1"/>
        <w:numPr>
          <w:ilvl w:val="0"/>
          <w:numId w:val="23"/>
        </w:numPr>
        <w:spacing w:after="113" w:line="100" w:lineRule="atLeast"/>
        <w:rPr>
          <w:b/>
          <w:sz w:val="26"/>
          <w:szCs w:val="26"/>
        </w:rPr>
      </w:pPr>
      <w:r w:rsidRPr="004B0D7A">
        <w:rPr>
          <w:b/>
          <w:sz w:val="26"/>
          <w:szCs w:val="26"/>
        </w:rPr>
        <w:t>Услов</w:t>
      </w:r>
      <w:r w:rsidR="00420C1C" w:rsidRPr="004B0D7A">
        <w:rPr>
          <w:b/>
          <w:sz w:val="26"/>
          <w:szCs w:val="26"/>
        </w:rPr>
        <w:t>но разреше</w:t>
      </w:r>
      <w:r w:rsidRPr="004B0D7A">
        <w:rPr>
          <w:b/>
          <w:sz w:val="26"/>
          <w:szCs w:val="26"/>
        </w:rPr>
        <w:t>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228"/>
        <w:gridCol w:w="6452"/>
        <w:gridCol w:w="710"/>
      </w:tblGrid>
      <w:tr w:rsidR="00494CD6" w:rsidRPr="004B0D7A" w:rsidTr="004760EE">
        <w:trPr>
          <w:trHeight w:hRule="exact" w:val="1007"/>
        </w:trPr>
        <w:tc>
          <w:tcPr>
            <w:tcW w:w="470" w:type="dxa"/>
            <w:shd w:val="clear" w:color="auto" w:fill="FFFFFF"/>
            <w:vAlign w:val="center"/>
          </w:tcPr>
          <w:p w:rsidR="00494CD6" w:rsidRPr="004B0D7A" w:rsidRDefault="00494CD6" w:rsidP="00445B38">
            <w:pPr>
              <w:pStyle w:val="24"/>
              <w:shd w:val="clear" w:color="auto" w:fill="auto"/>
              <w:spacing w:before="0" w:after="60" w:line="240" w:lineRule="exact"/>
              <w:ind w:left="180"/>
              <w:jc w:val="center"/>
              <w:rPr>
                <w:sz w:val="26"/>
                <w:szCs w:val="26"/>
              </w:rPr>
            </w:pPr>
            <w:r w:rsidRPr="004B0D7A">
              <w:rPr>
                <w:sz w:val="26"/>
                <w:szCs w:val="26"/>
              </w:rPr>
              <w:t>№</w:t>
            </w:r>
          </w:p>
          <w:p w:rsidR="00494CD6" w:rsidRPr="004B0D7A" w:rsidRDefault="00494CD6" w:rsidP="00445B38">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494CD6" w:rsidRPr="004B0D7A" w:rsidRDefault="00494CD6" w:rsidP="00445B38">
            <w:pPr>
              <w:pStyle w:val="24"/>
              <w:shd w:val="clear" w:color="auto" w:fill="auto"/>
              <w:spacing w:before="60" w:line="240" w:lineRule="exact"/>
              <w:ind w:left="180"/>
              <w:jc w:val="center"/>
              <w:rPr>
                <w:sz w:val="26"/>
                <w:szCs w:val="26"/>
              </w:rPr>
            </w:pPr>
          </w:p>
          <w:p w:rsidR="00494CD6" w:rsidRPr="004B0D7A" w:rsidRDefault="00494CD6" w:rsidP="00445B38">
            <w:pPr>
              <w:pStyle w:val="24"/>
              <w:shd w:val="clear" w:color="auto" w:fill="auto"/>
              <w:spacing w:before="60" w:line="240" w:lineRule="exact"/>
              <w:ind w:left="180"/>
              <w:jc w:val="center"/>
              <w:rPr>
                <w:sz w:val="26"/>
                <w:szCs w:val="26"/>
              </w:rPr>
            </w:pPr>
          </w:p>
          <w:p w:rsidR="00494CD6" w:rsidRPr="004B0D7A" w:rsidRDefault="00494CD6" w:rsidP="00445B38">
            <w:pPr>
              <w:pStyle w:val="24"/>
              <w:shd w:val="clear" w:color="auto" w:fill="auto"/>
              <w:spacing w:before="60" w:line="240" w:lineRule="exact"/>
              <w:ind w:left="180"/>
              <w:jc w:val="center"/>
              <w:rPr>
                <w:sz w:val="26"/>
                <w:szCs w:val="26"/>
              </w:rPr>
            </w:pPr>
          </w:p>
          <w:p w:rsidR="00494CD6" w:rsidRPr="004B0D7A" w:rsidRDefault="00494CD6" w:rsidP="00445B38">
            <w:pPr>
              <w:pStyle w:val="24"/>
              <w:shd w:val="clear" w:color="auto" w:fill="auto"/>
              <w:spacing w:before="60" w:line="240" w:lineRule="exact"/>
              <w:ind w:left="180"/>
              <w:jc w:val="center"/>
              <w:rPr>
                <w:sz w:val="26"/>
                <w:szCs w:val="26"/>
              </w:rPr>
            </w:pPr>
          </w:p>
          <w:p w:rsidR="00494CD6" w:rsidRPr="004B0D7A" w:rsidRDefault="00494CD6" w:rsidP="00445B38">
            <w:pPr>
              <w:pStyle w:val="24"/>
              <w:shd w:val="clear" w:color="auto" w:fill="auto"/>
              <w:spacing w:before="60" w:line="240" w:lineRule="exact"/>
              <w:ind w:left="180"/>
              <w:jc w:val="center"/>
              <w:rPr>
                <w:sz w:val="26"/>
                <w:szCs w:val="26"/>
              </w:rPr>
            </w:pPr>
          </w:p>
          <w:p w:rsidR="00494CD6" w:rsidRPr="004B0D7A" w:rsidRDefault="00494CD6" w:rsidP="00445B38">
            <w:pPr>
              <w:pStyle w:val="24"/>
              <w:shd w:val="clear" w:color="auto" w:fill="auto"/>
              <w:spacing w:before="60" w:line="240" w:lineRule="exact"/>
              <w:ind w:left="180"/>
              <w:jc w:val="center"/>
              <w:rPr>
                <w:sz w:val="26"/>
                <w:szCs w:val="26"/>
              </w:rPr>
            </w:pPr>
          </w:p>
        </w:tc>
        <w:tc>
          <w:tcPr>
            <w:tcW w:w="2234" w:type="dxa"/>
            <w:shd w:val="clear" w:color="auto" w:fill="FFFFFF"/>
            <w:vAlign w:val="center"/>
          </w:tcPr>
          <w:p w:rsidR="00494CD6" w:rsidRPr="004B0D7A" w:rsidRDefault="00494CD6" w:rsidP="00445B38">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494CD6" w:rsidRPr="004B0D7A" w:rsidRDefault="00494CD6" w:rsidP="00445B38">
            <w:pPr>
              <w:pStyle w:val="24"/>
              <w:shd w:val="clear" w:color="auto" w:fill="auto"/>
              <w:spacing w:before="0" w:line="274" w:lineRule="exact"/>
              <w:ind w:left="200"/>
              <w:jc w:val="center"/>
              <w:rPr>
                <w:sz w:val="26"/>
                <w:szCs w:val="26"/>
              </w:rPr>
            </w:pPr>
            <w:r w:rsidRPr="004B0D7A">
              <w:rPr>
                <w:sz w:val="26"/>
                <w:szCs w:val="26"/>
              </w:rPr>
              <w:t>использования</w:t>
            </w:r>
          </w:p>
        </w:tc>
        <w:tc>
          <w:tcPr>
            <w:tcW w:w="6529" w:type="dxa"/>
            <w:shd w:val="clear" w:color="auto" w:fill="FFFFFF"/>
            <w:vAlign w:val="center"/>
          </w:tcPr>
          <w:p w:rsidR="00494CD6" w:rsidRPr="004B0D7A" w:rsidRDefault="00494CD6" w:rsidP="00445B38">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494CD6" w:rsidRPr="004B0D7A" w:rsidRDefault="00494CD6" w:rsidP="00445B38">
            <w:pPr>
              <w:pStyle w:val="24"/>
              <w:shd w:val="clear" w:color="auto" w:fill="auto"/>
              <w:spacing w:before="0" w:after="120" w:line="240" w:lineRule="exact"/>
              <w:ind w:left="180"/>
              <w:jc w:val="center"/>
              <w:rPr>
                <w:sz w:val="26"/>
                <w:szCs w:val="26"/>
              </w:rPr>
            </w:pPr>
            <w:r w:rsidRPr="004B0D7A">
              <w:rPr>
                <w:sz w:val="26"/>
                <w:szCs w:val="26"/>
              </w:rPr>
              <w:t>Код вида</w:t>
            </w:r>
          </w:p>
        </w:tc>
      </w:tr>
      <w:tr w:rsidR="00023447" w:rsidRPr="004B0D7A" w:rsidTr="00C47AD9">
        <w:trPr>
          <w:trHeight w:hRule="exact" w:val="1002"/>
        </w:trPr>
        <w:tc>
          <w:tcPr>
            <w:tcW w:w="470" w:type="dxa"/>
            <w:shd w:val="clear" w:color="auto" w:fill="FFFFFF"/>
            <w:vAlign w:val="center"/>
          </w:tcPr>
          <w:p w:rsidR="00023447" w:rsidRPr="004B0D7A" w:rsidRDefault="00C47AD9" w:rsidP="00445B38">
            <w:pPr>
              <w:pStyle w:val="24"/>
              <w:shd w:val="clear" w:color="auto" w:fill="auto"/>
              <w:spacing w:before="0" w:after="60" w:line="240" w:lineRule="exact"/>
              <w:ind w:left="180"/>
              <w:jc w:val="center"/>
              <w:rPr>
                <w:sz w:val="26"/>
                <w:szCs w:val="26"/>
              </w:rPr>
            </w:pPr>
            <w:r w:rsidRPr="004B0D7A">
              <w:rPr>
                <w:sz w:val="26"/>
                <w:szCs w:val="26"/>
              </w:rPr>
              <w:t>1</w:t>
            </w:r>
          </w:p>
        </w:tc>
        <w:tc>
          <w:tcPr>
            <w:tcW w:w="2234" w:type="dxa"/>
            <w:shd w:val="clear" w:color="auto" w:fill="FFFFFF"/>
          </w:tcPr>
          <w:p w:rsidR="00023447" w:rsidRPr="004B0D7A" w:rsidRDefault="00023447" w:rsidP="00445B38">
            <w:pPr>
              <w:pStyle w:val="af4"/>
              <w:rPr>
                <w:rFonts w:ascii="Times New Roman" w:hAnsi="Times New Roman" w:cs="Times New Roman"/>
                <w:sz w:val="26"/>
                <w:szCs w:val="26"/>
              </w:rPr>
            </w:pPr>
            <w:r w:rsidRPr="004B0D7A">
              <w:rPr>
                <w:rFonts w:ascii="Times New Roman" w:hAnsi="Times New Roman" w:cs="Times New Roman"/>
                <w:sz w:val="26"/>
                <w:szCs w:val="26"/>
              </w:rPr>
              <w:t>Бытовое обслуживание</w:t>
            </w:r>
          </w:p>
        </w:tc>
        <w:tc>
          <w:tcPr>
            <w:tcW w:w="6529" w:type="dxa"/>
            <w:shd w:val="clear" w:color="auto" w:fill="FFFFFF"/>
          </w:tcPr>
          <w:p w:rsidR="00023447" w:rsidRPr="004B0D7A" w:rsidRDefault="00023447" w:rsidP="00445B38">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shd w:val="clear" w:color="auto" w:fill="FFFFFF"/>
          </w:tcPr>
          <w:p w:rsidR="00023447" w:rsidRPr="004B0D7A" w:rsidRDefault="00023447" w:rsidP="00445B38">
            <w:pPr>
              <w:pStyle w:val="af4"/>
              <w:jc w:val="center"/>
              <w:rPr>
                <w:rFonts w:ascii="Times New Roman" w:hAnsi="Times New Roman" w:cs="Times New Roman"/>
                <w:sz w:val="26"/>
                <w:szCs w:val="26"/>
              </w:rPr>
            </w:pPr>
            <w:r w:rsidRPr="004B0D7A">
              <w:rPr>
                <w:rFonts w:ascii="Times New Roman" w:hAnsi="Times New Roman" w:cs="Times New Roman"/>
                <w:sz w:val="26"/>
                <w:szCs w:val="26"/>
              </w:rPr>
              <w:t>3.3</w:t>
            </w:r>
          </w:p>
        </w:tc>
      </w:tr>
    </w:tbl>
    <w:p w:rsidR="00515523" w:rsidRPr="004B0D7A" w:rsidRDefault="00515523" w:rsidP="00515523">
      <w:pPr>
        <w:spacing w:after="113" w:line="100" w:lineRule="atLeast"/>
        <w:ind w:left="705"/>
        <w:rPr>
          <w:b/>
          <w:bCs/>
          <w:sz w:val="26"/>
          <w:szCs w:val="26"/>
          <w:lang w:eastAsia="ar-SA"/>
        </w:rPr>
      </w:pPr>
      <w:r w:rsidRPr="004B0D7A">
        <w:rPr>
          <w:b/>
          <w:bCs/>
          <w:sz w:val="26"/>
          <w:szCs w:val="26"/>
          <w:lang w:eastAsia="ar-SA"/>
        </w:rPr>
        <w:t>3. Вспомогательные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499"/>
        <w:gridCol w:w="6104"/>
        <w:gridCol w:w="787"/>
      </w:tblGrid>
      <w:tr w:rsidR="00613594" w:rsidRPr="004B0D7A" w:rsidTr="004760EE">
        <w:trPr>
          <w:trHeight w:hRule="exact" w:val="985"/>
        </w:trPr>
        <w:tc>
          <w:tcPr>
            <w:tcW w:w="0" w:type="auto"/>
            <w:shd w:val="clear" w:color="auto" w:fill="FFFFFF"/>
            <w:vAlign w:val="center"/>
          </w:tcPr>
          <w:p w:rsidR="00613594" w:rsidRPr="004B0D7A" w:rsidRDefault="00613594" w:rsidP="00F118C5">
            <w:pPr>
              <w:pStyle w:val="24"/>
              <w:shd w:val="clear" w:color="auto" w:fill="auto"/>
              <w:spacing w:before="0" w:after="60" w:line="240" w:lineRule="exact"/>
              <w:ind w:left="180"/>
              <w:jc w:val="center"/>
              <w:rPr>
                <w:sz w:val="26"/>
                <w:szCs w:val="26"/>
              </w:rPr>
            </w:pPr>
            <w:r w:rsidRPr="004B0D7A">
              <w:rPr>
                <w:sz w:val="26"/>
                <w:szCs w:val="26"/>
              </w:rPr>
              <w:t>№</w:t>
            </w:r>
          </w:p>
          <w:p w:rsidR="00613594" w:rsidRPr="004B0D7A" w:rsidRDefault="00613594" w:rsidP="00F118C5">
            <w:pPr>
              <w:pStyle w:val="24"/>
              <w:shd w:val="clear" w:color="auto" w:fill="auto"/>
              <w:spacing w:before="60" w:line="240" w:lineRule="exact"/>
              <w:ind w:left="180"/>
              <w:jc w:val="center"/>
              <w:rPr>
                <w:sz w:val="26"/>
                <w:szCs w:val="26"/>
              </w:rPr>
            </w:pPr>
            <w:proofErr w:type="spellStart"/>
            <w:proofErr w:type="gramStart"/>
            <w:r w:rsidRPr="004B0D7A">
              <w:rPr>
                <w:sz w:val="26"/>
                <w:szCs w:val="26"/>
              </w:rPr>
              <w:t>п</w:t>
            </w:r>
            <w:proofErr w:type="spellEnd"/>
            <w:proofErr w:type="gramEnd"/>
            <w:r w:rsidRPr="004B0D7A">
              <w:rPr>
                <w:sz w:val="26"/>
                <w:szCs w:val="26"/>
              </w:rPr>
              <w:t>/</w:t>
            </w:r>
            <w:proofErr w:type="spellStart"/>
            <w:r w:rsidRPr="004B0D7A">
              <w:rPr>
                <w:sz w:val="26"/>
                <w:szCs w:val="26"/>
              </w:rPr>
              <w:t>п</w:t>
            </w:r>
            <w:proofErr w:type="spellEnd"/>
          </w:p>
          <w:p w:rsidR="00613594" w:rsidRPr="004B0D7A" w:rsidRDefault="00613594" w:rsidP="00F118C5">
            <w:pPr>
              <w:pStyle w:val="24"/>
              <w:shd w:val="clear" w:color="auto" w:fill="auto"/>
              <w:spacing w:before="60" w:line="240" w:lineRule="exact"/>
              <w:ind w:left="180"/>
              <w:jc w:val="center"/>
              <w:rPr>
                <w:sz w:val="26"/>
                <w:szCs w:val="26"/>
              </w:rPr>
            </w:pPr>
          </w:p>
          <w:p w:rsidR="00613594" w:rsidRPr="004B0D7A" w:rsidRDefault="00613594" w:rsidP="00F118C5">
            <w:pPr>
              <w:pStyle w:val="24"/>
              <w:shd w:val="clear" w:color="auto" w:fill="auto"/>
              <w:spacing w:before="60" w:line="240" w:lineRule="exact"/>
              <w:ind w:left="180"/>
              <w:jc w:val="center"/>
              <w:rPr>
                <w:sz w:val="26"/>
                <w:szCs w:val="26"/>
              </w:rPr>
            </w:pPr>
          </w:p>
          <w:p w:rsidR="00613594" w:rsidRPr="004B0D7A" w:rsidRDefault="00613594" w:rsidP="00F118C5">
            <w:pPr>
              <w:pStyle w:val="24"/>
              <w:shd w:val="clear" w:color="auto" w:fill="auto"/>
              <w:spacing w:before="60" w:line="240" w:lineRule="exact"/>
              <w:ind w:left="180"/>
              <w:jc w:val="center"/>
              <w:rPr>
                <w:sz w:val="26"/>
                <w:szCs w:val="26"/>
              </w:rPr>
            </w:pPr>
          </w:p>
          <w:p w:rsidR="00613594" w:rsidRPr="004B0D7A" w:rsidRDefault="00613594" w:rsidP="00F118C5">
            <w:pPr>
              <w:pStyle w:val="24"/>
              <w:shd w:val="clear" w:color="auto" w:fill="auto"/>
              <w:spacing w:before="60" w:line="240" w:lineRule="exact"/>
              <w:ind w:left="180"/>
              <w:jc w:val="center"/>
              <w:rPr>
                <w:sz w:val="26"/>
                <w:szCs w:val="26"/>
              </w:rPr>
            </w:pPr>
          </w:p>
          <w:p w:rsidR="00613594" w:rsidRPr="004B0D7A" w:rsidRDefault="00613594" w:rsidP="00F118C5">
            <w:pPr>
              <w:pStyle w:val="24"/>
              <w:shd w:val="clear" w:color="auto" w:fill="auto"/>
              <w:spacing w:before="60" w:line="240" w:lineRule="exact"/>
              <w:ind w:left="180"/>
              <w:jc w:val="center"/>
              <w:rPr>
                <w:sz w:val="26"/>
                <w:szCs w:val="26"/>
              </w:rPr>
            </w:pPr>
          </w:p>
          <w:p w:rsidR="00613594" w:rsidRPr="004B0D7A" w:rsidRDefault="00613594" w:rsidP="00F118C5">
            <w:pPr>
              <w:pStyle w:val="24"/>
              <w:shd w:val="clear" w:color="auto" w:fill="auto"/>
              <w:spacing w:before="60" w:line="240" w:lineRule="exact"/>
              <w:ind w:left="180"/>
              <w:jc w:val="center"/>
              <w:rPr>
                <w:sz w:val="26"/>
                <w:szCs w:val="26"/>
              </w:rPr>
            </w:pPr>
          </w:p>
        </w:tc>
        <w:tc>
          <w:tcPr>
            <w:tcW w:w="0" w:type="auto"/>
            <w:shd w:val="clear" w:color="auto" w:fill="FFFFFF"/>
            <w:vAlign w:val="center"/>
          </w:tcPr>
          <w:p w:rsidR="00613594" w:rsidRPr="004B0D7A" w:rsidRDefault="00613594" w:rsidP="00F118C5">
            <w:pPr>
              <w:pStyle w:val="24"/>
              <w:shd w:val="clear" w:color="auto" w:fill="auto"/>
              <w:spacing w:before="0" w:line="274" w:lineRule="exact"/>
              <w:jc w:val="center"/>
              <w:rPr>
                <w:sz w:val="26"/>
                <w:szCs w:val="26"/>
              </w:rPr>
            </w:pPr>
            <w:r w:rsidRPr="004B0D7A">
              <w:rPr>
                <w:sz w:val="26"/>
                <w:szCs w:val="26"/>
              </w:rPr>
              <w:t xml:space="preserve">Вид </w:t>
            </w:r>
            <w:proofErr w:type="gramStart"/>
            <w:r w:rsidRPr="004B0D7A">
              <w:rPr>
                <w:sz w:val="26"/>
                <w:szCs w:val="26"/>
              </w:rPr>
              <w:t>разрешенного</w:t>
            </w:r>
            <w:proofErr w:type="gramEnd"/>
          </w:p>
          <w:p w:rsidR="00613594" w:rsidRPr="004B0D7A" w:rsidRDefault="00613594" w:rsidP="00F118C5">
            <w:pPr>
              <w:pStyle w:val="24"/>
              <w:shd w:val="clear" w:color="auto" w:fill="auto"/>
              <w:spacing w:before="0" w:line="274" w:lineRule="exact"/>
              <w:ind w:left="200"/>
              <w:jc w:val="center"/>
              <w:rPr>
                <w:sz w:val="26"/>
                <w:szCs w:val="26"/>
              </w:rPr>
            </w:pPr>
            <w:r w:rsidRPr="004B0D7A">
              <w:rPr>
                <w:sz w:val="26"/>
                <w:szCs w:val="26"/>
              </w:rPr>
              <w:t>использования</w:t>
            </w:r>
          </w:p>
        </w:tc>
        <w:tc>
          <w:tcPr>
            <w:tcW w:w="0" w:type="auto"/>
            <w:shd w:val="clear" w:color="auto" w:fill="FFFFFF"/>
            <w:vAlign w:val="center"/>
          </w:tcPr>
          <w:p w:rsidR="00613594" w:rsidRPr="004B0D7A" w:rsidRDefault="00613594" w:rsidP="00B73E2D">
            <w:pPr>
              <w:pStyle w:val="24"/>
              <w:shd w:val="clear" w:color="auto" w:fill="auto"/>
              <w:spacing w:before="0" w:line="274" w:lineRule="exact"/>
              <w:jc w:val="center"/>
              <w:rPr>
                <w:sz w:val="26"/>
                <w:szCs w:val="26"/>
              </w:rPr>
            </w:pPr>
            <w:r w:rsidRPr="004B0D7A">
              <w:rPr>
                <w:sz w:val="26"/>
                <w:szCs w:val="26"/>
              </w:rPr>
              <w:t>Описание вида разрешенного использования земельного участка</w:t>
            </w:r>
          </w:p>
        </w:tc>
        <w:tc>
          <w:tcPr>
            <w:tcW w:w="0" w:type="auto"/>
            <w:shd w:val="clear" w:color="auto" w:fill="FFFFFF"/>
            <w:vAlign w:val="center"/>
          </w:tcPr>
          <w:p w:rsidR="00613594" w:rsidRPr="004B0D7A" w:rsidRDefault="00613594" w:rsidP="00F118C5">
            <w:pPr>
              <w:pStyle w:val="24"/>
              <w:shd w:val="clear" w:color="auto" w:fill="auto"/>
              <w:spacing w:before="0" w:after="120" w:line="240" w:lineRule="exact"/>
              <w:ind w:left="180"/>
              <w:jc w:val="center"/>
              <w:rPr>
                <w:sz w:val="26"/>
                <w:szCs w:val="26"/>
              </w:rPr>
            </w:pPr>
            <w:r w:rsidRPr="004B0D7A">
              <w:rPr>
                <w:sz w:val="26"/>
                <w:szCs w:val="26"/>
              </w:rPr>
              <w:t>Код вида</w:t>
            </w:r>
          </w:p>
        </w:tc>
      </w:tr>
      <w:tr w:rsidR="00613594" w:rsidRPr="004B0D7A" w:rsidTr="00E738E5">
        <w:trPr>
          <w:trHeight w:hRule="exact" w:val="1584"/>
        </w:trPr>
        <w:tc>
          <w:tcPr>
            <w:tcW w:w="0" w:type="auto"/>
            <w:shd w:val="clear" w:color="auto" w:fill="FFFFFF"/>
            <w:vAlign w:val="center"/>
          </w:tcPr>
          <w:p w:rsidR="00613594" w:rsidRPr="004B0D7A" w:rsidRDefault="00B73E2D" w:rsidP="00F118C5">
            <w:pPr>
              <w:pStyle w:val="24"/>
              <w:shd w:val="clear" w:color="auto" w:fill="auto"/>
              <w:spacing w:before="0" w:after="60" w:line="240" w:lineRule="exact"/>
              <w:ind w:left="180"/>
              <w:jc w:val="center"/>
              <w:rPr>
                <w:sz w:val="26"/>
                <w:szCs w:val="26"/>
              </w:rPr>
            </w:pPr>
            <w:r w:rsidRPr="004B0D7A">
              <w:rPr>
                <w:sz w:val="26"/>
                <w:szCs w:val="26"/>
              </w:rPr>
              <w:t>1</w:t>
            </w:r>
          </w:p>
        </w:tc>
        <w:tc>
          <w:tcPr>
            <w:tcW w:w="0" w:type="auto"/>
            <w:shd w:val="clear" w:color="auto" w:fill="FFFFFF"/>
          </w:tcPr>
          <w:p w:rsidR="00613594" w:rsidRPr="004B0D7A" w:rsidRDefault="00613594" w:rsidP="00F118C5">
            <w:pPr>
              <w:pStyle w:val="af4"/>
              <w:rPr>
                <w:rFonts w:ascii="Times New Roman" w:hAnsi="Times New Roman" w:cs="Times New Roman"/>
                <w:sz w:val="26"/>
                <w:szCs w:val="26"/>
              </w:rPr>
            </w:pPr>
            <w:r w:rsidRPr="004B0D7A">
              <w:rPr>
                <w:rFonts w:ascii="Times New Roman" w:hAnsi="Times New Roman" w:cs="Times New Roman"/>
                <w:sz w:val="26"/>
                <w:szCs w:val="26"/>
              </w:rPr>
              <w:t>Рынки</w:t>
            </w:r>
          </w:p>
        </w:tc>
        <w:tc>
          <w:tcPr>
            <w:tcW w:w="0" w:type="auto"/>
            <w:shd w:val="clear" w:color="auto" w:fill="FFFFFF"/>
          </w:tcPr>
          <w:p w:rsidR="00613594" w:rsidRPr="004B0D7A" w:rsidRDefault="00613594" w:rsidP="00F118C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13594" w:rsidRPr="004B0D7A" w:rsidRDefault="00613594" w:rsidP="00F118C5">
            <w:pPr>
              <w:pStyle w:val="af4"/>
              <w:rPr>
                <w:rFonts w:ascii="Times New Roman" w:hAnsi="Times New Roman" w:cs="Times New Roman"/>
                <w:sz w:val="26"/>
                <w:szCs w:val="26"/>
              </w:rPr>
            </w:pPr>
            <w:r w:rsidRPr="004B0D7A">
              <w:rPr>
                <w:rFonts w:ascii="Times New Roman" w:hAnsi="Times New Roman" w:cs="Times New Roman"/>
                <w:sz w:val="26"/>
                <w:szCs w:val="26"/>
              </w:rPr>
              <w:t>размещение гаражей и (или) стоянок для автомобилей сотрудников и посетителей рынка</w:t>
            </w:r>
          </w:p>
        </w:tc>
        <w:tc>
          <w:tcPr>
            <w:tcW w:w="0" w:type="auto"/>
            <w:shd w:val="clear" w:color="auto" w:fill="FFFFFF"/>
          </w:tcPr>
          <w:p w:rsidR="00613594" w:rsidRPr="004B0D7A" w:rsidRDefault="00613594" w:rsidP="00F118C5">
            <w:pPr>
              <w:pStyle w:val="af4"/>
              <w:jc w:val="center"/>
              <w:rPr>
                <w:rFonts w:ascii="Times New Roman" w:hAnsi="Times New Roman" w:cs="Times New Roman"/>
                <w:sz w:val="26"/>
                <w:szCs w:val="26"/>
              </w:rPr>
            </w:pPr>
            <w:r w:rsidRPr="004B0D7A">
              <w:rPr>
                <w:rFonts w:ascii="Times New Roman" w:hAnsi="Times New Roman" w:cs="Times New Roman"/>
                <w:sz w:val="26"/>
                <w:szCs w:val="26"/>
              </w:rPr>
              <w:t>4.3</w:t>
            </w:r>
          </w:p>
        </w:tc>
      </w:tr>
      <w:tr w:rsidR="00B75513" w:rsidRPr="004B0D7A" w:rsidTr="00E738E5">
        <w:trPr>
          <w:trHeight w:hRule="exact" w:val="1584"/>
        </w:trPr>
        <w:tc>
          <w:tcPr>
            <w:tcW w:w="0" w:type="auto"/>
            <w:shd w:val="clear" w:color="auto" w:fill="FFFFFF"/>
            <w:vAlign w:val="center"/>
          </w:tcPr>
          <w:p w:rsidR="00B75513" w:rsidRPr="004B0D7A" w:rsidRDefault="00C47AD9" w:rsidP="00F118C5">
            <w:pPr>
              <w:pStyle w:val="24"/>
              <w:shd w:val="clear" w:color="auto" w:fill="auto"/>
              <w:spacing w:before="0" w:after="60" w:line="240" w:lineRule="exact"/>
              <w:ind w:left="180"/>
              <w:jc w:val="center"/>
              <w:rPr>
                <w:sz w:val="26"/>
                <w:szCs w:val="26"/>
              </w:rPr>
            </w:pPr>
            <w:r w:rsidRPr="004B0D7A">
              <w:rPr>
                <w:sz w:val="26"/>
                <w:szCs w:val="26"/>
              </w:rPr>
              <w:t>2</w:t>
            </w:r>
          </w:p>
        </w:tc>
        <w:tc>
          <w:tcPr>
            <w:tcW w:w="0" w:type="auto"/>
            <w:shd w:val="clear" w:color="auto" w:fill="FFFFFF"/>
          </w:tcPr>
          <w:p w:rsidR="00B75513" w:rsidRPr="004B0D7A" w:rsidRDefault="00B75513" w:rsidP="0006595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Земельные участки (территории) общего пользования</w:t>
            </w:r>
          </w:p>
        </w:tc>
        <w:tc>
          <w:tcPr>
            <w:tcW w:w="0" w:type="auto"/>
            <w:shd w:val="clear" w:color="auto" w:fill="FFFFFF"/>
          </w:tcPr>
          <w:p w:rsidR="00B75513" w:rsidRPr="004B0D7A" w:rsidRDefault="00B75513" w:rsidP="0006595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Земельные участки общего пользования.</w:t>
            </w:r>
          </w:p>
          <w:p w:rsidR="00B75513" w:rsidRPr="004B0D7A" w:rsidRDefault="00B75513" w:rsidP="0006595D">
            <w:pPr>
              <w:pStyle w:val="af4"/>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4B0D7A">
                <w:rPr>
                  <w:rStyle w:val="af3"/>
                  <w:rFonts w:ascii="Times New Roman" w:eastAsiaTheme="minorEastAsia" w:hAnsi="Times New Roman"/>
                  <w:color w:val="auto"/>
                  <w:sz w:val="26"/>
                  <w:szCs w:val="26"/>
                </w:rPr>
                <w:t>кодами 12.0.1 - 12.0.2</w:t>
              </w:r>
            </w:hyperlink>
            <w:r w:rsidRPr="004B0D7A">
              <w:rPr>
                <w:rFonts w:ascii="Times New Roman" w:eastAsiaTheme="minorEastAsia" w:hAnsi="Times New Roman" w:cs="Times New Roman"/>
                <w:sz w:val="26"/>
                <w:szCs w:val="26"/>
              </w:rPr>
              <w:t xml:space="preserve"> (улично-дорожная сеть, благоустройство территории).</w:t>
            </w:r>
          </w:p>
        </w:tc>
        <w:tc>
          <w:tcPr>
            <w:tcW w:w="0" w:type="auto"/>
            <w:shd w:val="clear" w:color="auto" w:fill="FFFFFF"/>
          </w:tcPr>
          <w:p w:rsidR="00B75513" w:rsidRPr="004B0D7A" w:rsidRDefault="00B75513" w:rsidP="0006595D">
            <w:pPr>
              <w:pStyle w:val="af4"/>
              <w:jc w:val="center"/>
              <w:rPr>
                <w:rFonts w:ascii="Times New Roman" w:eastAsiaTheme="minorEastAsia" w:hAnsi="Times New Roman" w:cs="Times New Roman"/>
                <w:sz w:val="26"/>
                <w:szCs w:val="26"/>
              </w:rPr>
            </w:pPr>
            <w:r w:rsidRPr="004B0D7A">
              <w:rPr>
                <w:rFonts w:ascii="Times New Roman" w:eastAsiaTheme="minorEastAsia" w:hAnsi="Times New Roman" w:cs="Times New Roman"/>
                <w:sz w:val="26"/>
                <w:szCs w:val="26"/>
              </w:rPr>
              <w:t>12.0</w:t>
            </w:r>
          </w:p>
        </w:tc>
      </w:tr>
    </w:tbl>
    <w:p w:rsidR="00D00C44" w:rsidRPr="004B0D7A" w:rsidRDefault="00D00C44" w:rsidP="00D00C44">
      <w:pPr>
        <w:tabs>
          <w:tab w:val="left" w:pos="930"/>
        </w:tabs>
        <w:ind w:firstLine="567"/>
        <w:jc w:val="center"/>
        <w:rPr>
          <w:b/>
          <w:sz w:val="26"/>
          <w:szCs w:val="26"/>
        </w:rPr>
      </w:pPr>
      <w:r w:rsidRPr="004B0D7A">
        <w:rPr>
          <w:b/>
          <w:sz w:val="26"/>
          <w:szCs w:val="26"/>
        </w:rPr>
        <w:t>Предельные (минимальные и (или) максимальные) размеры земельных участков, в том числе их площади.</w:t>
      </w:r>
    </w:p>
    <w:p w:rsidR="00D00C44" w:rsidRPr="004B0D7A" w:rsidRDefault="00D00C44" w:rsidP="00D00C44">
      <w:pPr>
        <w:tabs>
          <w:tab w:val="left" w:pos="990"/>
        </w:tabs>
        <w:ind w:firstLine="567"/>
        <w:rPr>
          <w:sz w:val="26"/>
          <w:szCs w:val="26"/>
        </w:rPr>
      </w:pPr>
      <w:r w:rsidRPr="004B0D7A">
        <w:rPr>
          <w:b/>
          <w:sz w:val="26"/>
          <w:szCs w:val="26"/>
        </w:rPr>
        <w:tab/>
      </w:r>
      <w:r w:rsidRPr="004B0D7A">
        <w:rPr>
          <w:sz w:val="26"/>
          <w:szCs w:val="26"/>
        </w:rPr>
        <w:t>Не подлежат установлению.</w:t>
      </w:r>
    </w:p>
    <w:p w:rsidR="00D00C44" w:rsidRPr="004B0D7A" w:rsidRDefault="00D00C44" w:rsidP="00D00C44">
      <w:pPr>
        <w:ind w:firstLine="567"/>
        <w:jc w:val="center"/>
        <w:rPr>
          <w:b/>
          <w:sz w:val="26"/>
          <w:szCs w:val="26"/>
        </w:rPr>
      </w:pPr>
    </w:p>
    <w:p w:rsidR="00D00C44" w:rsidRPr="004B0D7A" w:rsidRDefault="00D00C44" w:rsidP="00D00C44">
      <w:pPr>
        <w:autoSpaceDE w:val="0"/>
        <w:autoSpaceDN w:val="0"/>
        <w:adjustRightInd w:val="0"/>
        <w:ind w:firstLine="540"/>
        <w:jc w:val="center"/>
        <w:rPr>
          <w:b/>
          <w:bCs/>
          <w:sz w:val="26"/>
          <w:szCs w:val="26"/>
        </w:rPr>
      </w:pPr>
      <w:r w:rsidRPr="004B0D7A">
        <w:rPr>
          <w:b/>
          <w:bCs/>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00C44" w:rsidRPr="004B0D7A" w:rsidRDefault="00D00C44" w:rsidP="00D00C44">
      <w:pPr>
        <w:tabs>
          <w:tab w:val="left" w:pos="990"/>
        </w:tabs>
        <w:ind w:firstLine="567"/>
        <w:rPr>
          <w:sz w:val="26"/>
          <w:szCs w:val="26"/>
        </w:rPr>
      </w:pPr>
      <w:r w:rsidRPr="004B0D7A">
        <w:rPr>
          <w:sz w:val="26"/>
          <w:szCs w:val="26"/>
        </w:rPr>
        <w:t>Не подлежат установлению.</w:t>
      </w:r>
    </w:p>
    <w:p w:rsidR="00D00C44" w:rsidRPr="004B0D7A" w:rsidRDefault="00D00C44" w:rsidP="00D00C44">
      <w:pPr>
        <w:pStyle w:val="ConsPlusNormal"/>
        <w:ind w:firstLine="540"/>
        <w:jc w:val="center"/>
        <w:rPr>
          <w:rFonts w:ascii="Times New Roman" w:hAnsi="Times New Roman" w:cs="Times New Roman"/>
          <w:b/>
          <w:sz w:val="26"/>
          <w:szCs w:val="26"/>
        </w:rPr>
      </w:pPr>
    </w:p>
    <w:p w:rsidR="00D00C44" w:rsidRPr="004B0D7A" w:rsidRDefault="00D00C44" w:rsidP="00D00C44">
      <w:pPr>
        <w:pStyle w:val="ConsPlusNormal"/>
        <w:ind w:firstLine="540"/>
        <w:jc w:val="center"/>
        <w:rPr>
          <w:rFonts w:ascii="Times New Roman" w:hAnsi="Times New Roman" w:cs="Times New Roman"/>
          <w:b/>
          <w:sz w:val="26"/>
          <w:szCs w:val="26"/>
        </w:rPr>
      </w:pPr>
      <w:r w:rsidRPr="004B0D7A">
        <w:rPr>
          <w:rFonts w:ascii="Times New Roman" w:hAnsi="Times New Roman" w:cs="Times New Roman"/>
          <w:b/>
          <w:sz w:val="26"/>
          <w:szCs w:val="26"/>
        </w:rPr>
        <w:t xml:space="preserve"> Предельное количество этажей или предельную высоту зданий, строений, сооружений.</w:t>
      </w:r>
    </w:p>
    <w:p w:rsidR="00D00C44" w:rsidRPr="004B0D7A" w:rsidRDefault="00D00C44" w:rsidP="00D00C44">
      <w:pPr>
        <w:tabs>
          <w:tab w:val="left" w:pos="810"/>
          <w:tab w:val="left" w:pos="990"/>
          <w:tab w:val="center" w:pos="5244"/>
        </w:tabs>
        <w:ind w:firstLine="567"/>
        <w:rPr>
          <w:sz w:val="26"/>
          <w:szCs w:val="26"/>
        </w:rPr>
      </w:pPr>
      <w:r w:rsidRPr="004B0D7A">
        <w:rPr>
          <w:sz w:val="26"/>
          <w:szCs w:val="26"/>
        </w:rPr>
        <w:tab/>
        <w:t>Не подлежат установлению.</w:t>
      </w:r>
    </w:p>
    <w:p w:rsidR="00D00C44" w:rsidRPr="004B0D7A" w:rsidRDefault="00D00C44" w:rsidP="00D00C44">
      <w:pPr>
        <w:autoSpaceDE w:val="0"/>
        <w:autoSpaceDN w:val="0"/>
        <w:adjustRightInd w:val="0"/>
        <w:ind w:firstLine="540"/>
        <w:jc w:val="center"/>
        <w:rPr>
          <w:b/>
          <w:bCs/>
          <w:sz w:val="26"/>
          <w:szCs w:val="26"/>
        </w:rPr>
      </w:pPr>
    </w:p>
    <w:p w:rsidR="00D00C44" w:rsidRPr="004B0D7A" w:rsidRDefault="00D00C44" w:rsidP="00D00C44">
      <w:pPr>
        <w:pStyle w:val="ConsPlusNormal"/>
        <w:ind w:firstLine="540"/>
        <w:jc w:val="center"/>
        <w:rPr>
          <w:rFonts w:ascii="Times New Roman" w:hAnsi="Times New Roman" w:cs="Times New Roman"/>
          <w:b/>
          <w:sz w:val="26"/>
          <w:szCs w:val="26"/>
        </w:rPr>
      </w:pPr>
      <w:r w:rsidRPr="004B0D7A">
        <w:rPr>
          <w:rFonts w:ascii="Times New Roman" w:hAnsi="Times New Roman" w:cs="Times New Roman"/>
          <w:b/>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00C44" w:rsidRPr="004B0D7A" w:rsidRDefault="00D00C44" w:rsidP="00D00C44">
      <w:pPr>
        <w:tabs>
          <w:tab w:val="left" w:pos="855"/>
          <w:tab w:val="center" w:pos="5244"/>
        </w:tabs>
        <w:ind w:firstLine="567"/>
        <w:rPr>
          <w:sz w:val="26"/>
          <w:szCs w:val="26"/>
        </w:rPr>
      </w:pPr>
      <w:r w:rsidRPr="004B0D7A">
        <w:rPr>
          <w:sz w:val="26"/>
          <w:szCs w:val="26"/>
        </w:rPr>
        <w:tab/>
        <w:t>Не подлежат установлению.</w:t>
      </w:r>
    </w:p>
    <w:p w:rsidR="00D00C44" w:rsidRPr="004B0D7A" w:rsidRDefault="00D00C44" w:rsidP="00D00C44">
      <w:pPr>
        <w:ind w:firstLine="567"/>
        <w:jc w:val="both"/>
        <w:rPr>
          <w:sz w:val="26"/>
          <w:szCs w:val="26"/>
        </w:rPr>
      </w:pPr>
    </w:p>
    <w:tbl>
      <w:tblPr>
        <w:tblW w:w="0" w:type="auto"/>
        <w:tblInd w:w="7" w:type="dxa"/>
        <w:tblLayout w:type="fixed"/>
        <w:tblCellMar>
          <w:left w:w="0" w:type="dxa"/>
          <w:right w:w="0" w:type="dxa"/>
        </w:tblCellMar>
        <w:tblLook w:val="0000"/>
      </w:tblPr>
      <w:tblGrid>
        <w:gridCol w:w="380"/>
        <w:gridCol w:w="9420"/>
      </w:tblGrid>
      <w:tr w:rsidR="00D00C44" w:rsidRPr="004B0D7A" w:rsidTr="00A9708B">
        <w:trPr>
          <w:trHeight w:val="557"/>
        </w:trPr>
        <w:tc>
          <w:tcPr>
            <w:tcW w:w="380" w:type="dxa"/>
            <w:tcBorders>
              <w:top w:val="nil"/>
              <w:left w:val="nil"/>
              <w:bottom w:val="nil"/>
              <w:right w:val="nil"/>
            </w:tcBorders>
            <w:vAlign w:val="bottom"/>
          </w:tcPr>
          <w:p w:rsidR="00D00C44" w:rsidRPr="004B0D7A" w:rsidRDefault="00D00C44" w:rsidP="00A9708B">
            <w:pPr>
              <w:widowControl w:val="0"/>
              <w:autoSpaceDE w:val="0"/>
              <w:autoSpaceDN w:val="0"/>
              <w:adjustRightInd w:val="0"/>
              <w:jc w:val="center"/>
              <w:rPr>
                <w:sz w:val="26"/>
                <w:szCs w:val="26"/>
              </w:rPr>
            </w:pPr>
          </w:p>
        </w:tc>
        <w:tc>
          <w:tcPr>
            <w:tcW w:w="9420" w:type="dxa"/>
            <w:tcBorders>
              <w:top w:val="nil"/>
              <w:left w:val="nil"/>
              <w:bottom w:val="nil"/>
              <w:right w:val="nil"/>
            </w:tcBorders>
            <w:vAlign w:val="bottom"/>
          </w:tcPr>
          <w:p w:rsidR="00D00C44" w:rsidRPr="004B0D7A" w:rsidRDefault="00D00C44" w:rsidP="00A9708B">
            <w:pPr>
              <w:widowControl w:val="0"/>
              <w:overflowPunct w:val="0"/>
              <w:autoSpaceDE w:val="0"/>
              <w:autoSpaceDN w:val="0"/>
              <w:adjustRightInd w:val="0"/>
              <w:spacing w:line="221" w:lineRule="auto"/>
              <w:ind w:right="260" w:firstLine="680"/>
              <w:jc w:val="both"/>
              <w:rPr>
                <w:sz w:val="26"/>
                <w:szCs w:val="26"/>
              </w:rPr>
            </w:pPr>
            <w:r w:rsidRPr="004B0D7A">
              <w:rPr>
                <w:b/>
                <w:bCs/>
                <w:sz w:val="26"/>
                <w:szCs w:val="26"/>
              </w:rPr>
              <w:t>Ограничения использования земельных участков и объектов капитального строительства в зоне размещения кладбищ  устанавливаемые в соответствии с законодательством Российской Федерации:</w:t>
            </w:r>
          </w:p>
        </w:tc>
      </w:tr>
    </w:tbl>
    <w:p w:rsidR="00D00C44" w:rsidRPr="004B0D7A" w:rsidRDefault="00D00C44" w:rsidP="00D00C44">
      <w:pPr>
        <w:widowControl w:val="0"/>
        <w:autoSpaceDE w:val="0"/>
        <w:autoSpaceDN w:val="0"/>
        <w:adjustRightInd w:val="0"/>
        <w:spacing w:line="1" w:lineRule="exact"/>
        <w:jc w:val="center"/>
        <w:rPr>
          <w:sz w:val="26"/>
          <w:szCs w:val="26"/>
        </w:rPr>
      </w:pPr>
    </w:p>
    <w:p w:rsidR="00D00C44" w:rsidRPr="004B0D7A" w:rsidRDefault="00D00C44" w:rsidP="003A3CC9">
      <w:pPr>
        <w:widowControl w:val="0"/>
        <w:numPr>
          <w:ilvl w:val="1"/>
          <w:numId w:val="16"/>
        </w:numPr>
        <w:tabs>
          <w:tab w:val="clear" w:pos="1440"/>
          <w:tab w:val="num" w:pos="1111"/>
        </w:tabs>
        <w:overflowPunct w:val="0"/>
        <w:autoSpaceDE w:val="0"/>
        <w:autoSpaceDN w:val="0"/>
        <w:adjustRightInd w:val="0"/>
        <w:spacing w:line="223" w:lineRule="auto"/>
        <w:ind w:left="7" w:right="260" w:firstLine="680"/>
        <w:jc w:val="both"/>
        <w:rPr>
          <w:sz w:val="26"/>
          <w:szCs w:val="26"/>
        </w:rPr>
      </w:pPr>
      <w:r w:rsidRPr="004B0D7A">
        <w:rPr>
          <w:sz w:val="26"/>
          <w:szCs w:val="26"/>
        </w:rPr>
        <w:t xml:space="preserve">Прокладка сетей централизованного хозяйственно-питьевого водоснабжения, используемого для хозяйственно-питьевых целей населением населённых пунктов, по территории кладбищ не разрешается. </w:t>
      </w:r>
    </w:p>
    <w:p w:rsidR="00D00C44" w:rsidRPr="004B0D7A" w:rsidRDefault="00B63498" w:rsidP="00B63498">
      <w:pPr>
        <w:widowControl w:val="0"/>
        <w:tabs>
          <w:tab w:val="left" w:pos="1147"/>
        </w:tabs>
        <w:autoSpaceDE w:val="0"/>
        <w:autoSpaceDN w:val="0"/>
        <w:adjustRightInd w:val="0"/>
        <w:ind w:left="667"/>
        <w:rPr>
          <w:sz w:val="26"/>
          <w:szCs w:val="26"/>
        </w:rPr>
      </w:pPr>
      <w:r w:rsidRPr="004B0D7A">
        <w:rPr>
          <w:sz w:val="26"/>
          <w:szCs w:val="26"/>
        </w:rPr>
        <w:t>2.</w:t>
      </w:r>
      <w:r w:rsidRPr="004B0D7A">
        <w:rPr>
          <w:sz w:val="26"/>
          <w:szCs w:val="26"/>
        </w:rPr>
        <w:tab/>
        <w:t xml:space="preserve">Иные ограничения следует принимать в </w:t>
      </w:r>
      <w:r w:rsidR="00D00C44" w:rsidRPr="004B0D7A">
        <w:rPr>
          <w:sz w:val="26"/>
          <w:szCs w:val="26"/>
        </w:rPr>
        <w:t>соответств</w:t>
      </w:r>
      <w:r w:rsidRPr="004B0D7A">
        <w:rPr>
          <w:sz w:val="26"/>
          <w:szCs w:val="26"/>
        </w:rPr>
        <w:t>ии со</w:t>
      </w:r>
      <w:r w:rsidR="00D00C44" w:rsidRPr="004B0D7A">
        <w:rPr>
          <w:sz w:val="26"/>
          <w:szCs w:val="26"/>
        </w:rPr>
        <w:t xml:space="preserve"> статьями</w:t>
      </w:r>
      <w:r w:rsidRPr="004B0D7A">
        <w:rPr>
          <w:sz w:val="26"/>
          <w:szCs w:val="26"/>
        </w:rPr>
        <w:t xml:space="preserve"> </w:t>
      </w:r>
      <w:r w:rsidR="00D00C44" w:rsidRPr="004B0D7A">
        <w:rPr>
          <w:sz w:val="26"/>
          <w:szCs w:val="26"/>
        </w:rPr>
        <w:t>22-27 Правил.</w:t>
      </w:r>
    </w:p>
    <w:p w:rsidR="00E516BE" w:rsidRPr="004B0D7A" w:rsidRDefault="00E516BE" w:rsidP="0008701E">
      <w:pPr>
        <w:ind w:firstLine="567"/>
        <w:jc w:val="center"/>
        <w:rPr>
          <w:sz w:val="26"/>
          <w:szCs w:val="26"/>
        </w:rPr>
      </w:pPr>
    </w:p>
    <w:p w:rsidR="0008701E" w:rsidRPr="004B0D7A" w:rsidRDefault="00B63498" w:rsidP="0008701E">
      <w:pPr>
        <w:ind w:firstLine="567"/>
        <w:jc w:val="center"/>
        <w:rPr>
          <w:b/>
          <w:sz w:val="26"/>
          <w:szCs w:val="26"/>
        </w:rPr>
      </w:pPr>
      <w:r w:rsidRPr="004B0D7A">
        <w:rPr>
          <w:b/>
          <w:sz w:val="26"/>
          <w:szCs w:val="26"/>
        </w:rPr>
        <w:t xml:space="preserve">ПАРАМЕТРЫ </w:t>
      </w:r>
      <w:r w:rsidR="0008701E" w:rsidRPr="004B0D7A">
        <w:rPr>
          <w:b/>
          <w:sz w:val="26"/>
          <w:szCs w:val="26"/>
        </w:rPr>
        <w:t>СТРОИТЕЛЬСТВА</w:t>
      </w:r>
    </w:p>
    <w:p w:rsidR="0008701E" w:rsidRPr="004B0D7A" w:rsidRDefault="0008701E" w:rsidP="0008701E">
      <w:pPr>
        <w:ind w:firstLine="567"/>
        <w:jc w:val="center"/>
        <w:rPr>
          <w:sz w:val="26"/>
          <w:szCs w:val="26"/>
        </w:rPr>
      </w:pPr>
    </w:p>
    <w:p w:rsidR="008244AC" w:rsidRDefault="0008701E" w:rsidP="00E516BE">
      <w:pPr>
        <w:ind w:firstLine="567"/>
        <w:jc w:val="both"/>
        <w:rPr>
          <w:sz w:val="26"/>
          <w:szCs w:val="26"/>
        </w:rPr>
      </w:pPr>
      <w:r w:rsidRPr="004B0D7A">
        <w:rPr>
          <w:sz w:val="26"/>
          <w:szCs w:val="26"/>
        </w:rPr>
        <w:tab/>
        <w:t>Параметры строительства определяются документацией по планировке территории, действующим СП 42.13330.2011, законодательными и нормативными документами, приведенными в приложении «А» СП 42.13330.2011, а также другими федеральными, региональными и местными градостроительными  нормативами.</w:t>
      </w:r>
    </w:p>
    <w:p w:rsidR="006C73B9" w:rsidRPr="004B0D7A" w:rsidRDefault="006C73B9" w:rsidP="00E516BE">
      <w:pPr>
        <w:ind w:firstLine="567"/>
        <w:jc w:val="both"/>
        <w:rPr>
          <w:sz w:val="26"/>
          <w:szCs w:val="26"/>
        </w:rPr>
      </w:pPr>
    </w:p>
    <w:p w:rsidR="004B0D7A" w:rsidRPr="004B0D7A" w:rsidRDefault="004B0D7A" w:rsidP="004B0D7A">
      <w:pPr>
        <w:ind w:firstLine="567"/>
        <w:jc w:val="center"/>
        <w:rPr>
          <w:b/>
          <w:color w:val="FF0000"/>
          <w:sz w:val="26"/>
          <w:szCs w:val="26"/>
        </w:rPr>
      </w:pPr>
      <w:bookmarkStart w:id="242" w:name="_Toc17124847"/>
      <w:r w:rsidRPr="004B0D7A">
        <w:rPr>
          <w:b/>
          <w:color w:val="FF0000"/>
          <w:sz w:val="26"/>
          <w:szCs w:val="26"/>
        </w:rPr>
        <w:t>Е</w:t>
      </w:r>
      <w:proofErr w:type="gramStart"/>
      <w:r w:rsidRPr="004B0D7A">
        <w:rPr>
          <w:b/>
          <w:color w:val="FF0000"/>
          <w:sz w:val="26"/>
          <w:szCs w:val="26"/>
        </w:rPr>
        <w:t>2</w:t>
      </w:r>
      <w:proofErr w:type="gramEnd"/>
      <w:r w:rsidRPr="004B0D7A">
        <w:rPr>
          <w:b/>
          <w:color w:val="FF0000"/>
          <w:sz w:val="26"/>
          <w:szCs w:val="26"/>
        </w:rPr>
        <w:t>. Зона размещения кладбища</w:t>
      </w:r>
    </w:p>
    <w:p w:rsidR="004B0D7A" w:rsidRPr="004B0D7A" w:rsidRDefault="004B0D7A" w:rsidP="004B0D7A">
      <w:pPr>
        <w:ind w:firstLine="567"/>
        <w:jc w:val="center"/>
        <w:rPr>
          <w:b/>
          <w:color w:val="FF0000"/>
          <w:sz w:val="26"/>
          <w:szCs w:val="26"/>
        </w:rPr>
      </w:pPr>
    </w:p>
    <w:p w:rsidR="004B0D7A" w:rsidRPr="004B0D7A" w:rsidRDefault="004B0D7A" w:rsidP="004B0D7A">
      <w:pPr>
        <w:ind w:left="567"/>
        <w:rPr>
          <w:b/>
          <w:color w:val="FF0000"/>
          <w:sz w:val="26"/>
          <w:szCs w:val="26"/>
        </w:rPr>
      </w:pPr>
      <w:r w:rsidRPr="004B0D7A">
        <w:rPr>
          <w:b/>
          <w:bCs/>
          <w:color w:val="FF0000"/>
          <w:sz w:val="26"/>
          <w:szCs w:val="26"/>
          <w:lang w:eastAsia="ar-SA"/>
        </w:rPr>
        <w:t>1.Основные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223"/>
        <w:gridCol w:w="6457"/>
        <w:gridCol w:w="710"/>
      </w:tblGrid>
      <w:tr w:rsidR="004B0D7A" w:rsidRPr="004B0D7A" w:rsidTr="00B74C22">
        <w:trPr>
          <w:trHeight w:hRule="exact" w:val="1118"/>
        </w:trPr>
        <w:tc>
          <w:tcPr>
            <w:tcW w:w="0" w:type="auto"/>
            <w:shd w:val="clear" w:color="auto" w:fill="FFFFFF"/>
            <w:vAlign w:val="center"/>
          </w:tcPr>
          <w:p w:rsidR="004B0D7A" w:rsidRPr="004B0D7A" w:rsidRDefault="004B0D7A" w:rsidP="00B74C22">
            <w:pPr>
              <w:pStyle w:val="24"/>
              <w:shd w:val="clear" w:color="auto" w:fill="auto"/>
              <w:spacing w:before="0" w:after="60" w:line="240" w:lineRule="exact"/>
              <w:ind w:left="180"/>
              <w:jc w:val="center"/>
              <w:rPr>
                <w:color w:val="FF0000"/>
                <w:sz w:val="26"/>
                <w:szCs w:val="26"/>
              </w:rPr>
            </w:pPr>
            <w:r w:rsidRPr="004B0D7A">
              <w:rPr>
                <w:color w:val="FF0000"/>
                <w:sz w:val="26"/>
                <w:szCs w:val="26"/>
              </w:rPr>
              <w:t>№</w:t>
            </w:r>
          </w:p>
          <w:p w:rsidR="004B0D7A" w:rsidRPr="004B0D7A" w:rsidRDefault="004B0D7A" w:rsidP="00B74C22">
            <w:pPr>
              <w:pStyle w:val="24"/>
              <w:shd w:val="clear" w:color="auto" w:fill="auto"/>
              <w:spacing w:before="60" w:line="240" w:lineRule="exact"/>
              <w:ind w:left="180"/>
              <w:jc w:val="center"/>
              <w:rPr>
                <w:color w:val="FF0000"/>
                <w:sz w:val="26"/>
                <w:szCs w:val="26"/>
              </w:rPr>
            </w:pPr>
            <w:proofErr w:type="spellStart"/>
            <w:proofErr w:type="gramStart"/>
            <w:r w:rsidRPr="004B0D7A">
              <w:rPr>
                <w:color w:val="FF0000"/>
                <w:sz w:val="26"/>
                <w:szCs w:val="26"/>
              </w:rPr>
              <w:t>п</w:t>
            </w:r>
            <w:proofErr w:type="spellEnd"/>
            <w:proofErr w:type="gramEnd"/>
            <w:r w:rsidRPr="004B0D7A">
              <w:rPr>
                <w:color w:val="FF0000"/>
                <w:sz w:val="26"/>
                <w:szCs w:val="26"/>
              </w:rPr>
              <w:t>/</w:t>
            </w:r>
            <w:proofErr w:type="spellStart"/>
            <w:r w:rsidRPr="004B0D7A">
              <w:rPr>
                <w:color w:val="FF0000"/>
                <w:sz w:val="26"/>
                <w:szCs w:val="26"/>
              </w:rPr>
              <w:t>п</w:t>
            </w:r>
            <w:proofErr w:type="spellEnd"/>
          </w:p>
          <w:p w:rsidR="004B0D7A" w:rsidRPr="004B0D7A" w:rsidRDefault="004B0D7A" w:rsidP="00B74C22">
            <w:pPr>
              <w:pStyle w:val="24"/>
              <w:shd w:val="clear" w:color="auto" w:fill="auto"/>
              <w:spacing w:before="60" w:line="240" w:lineRule="exact"/>
              <w:ind w:left="180"/>
              <w:jc w:val="center"/>
              <w:rPr>
                <w:color w:val="FF0000"/>
                <w:sz w:val="26"/>
                <w:szCs w:val="26"/>
              </w:rPr>
            </w:pPr>
          </w:p>
          <w:p w:rsidR="004B0D7A" w:rsidRPr="004B0D7A" w:rsidRDefault="004B0D7A" w:rsidP="00B74C22">
            <w:pPr>
              <w:pStyle w:val="24"/>
              <w:shd w:val="clear" w:color="auto" w:fill="auto"/>
              <w:spacing w:before="60" w:line="240" w:lineRule="exact"/>
              <w:ind w:left="180"/>
              <w:jc w:val="center"/>
              <w:rPr>
                <w:color w:val="FF0000"/>
                <w:sz w:val="26"/>
                <w:szCs w:val="26"/>
              </w:rPr>
            </w:pPr>
          </w:p>
          <w:p w:rsidR="004B0D7A" w:rsidRPr="004B0D7A" w:rsidRDefault="004B0D7A" w:rsidP="00B74C22">
            <w:pPr>
              <w:pStyle w:val="24"/>
              <w:shd w:val="clear" w:color="auto" w:fill="auto"/>
              <w:spacing w:before="60" w:line="240" w:lineRule="exact"/>
              <w:ind w:left="180"/>
              <w:jc w:val="center"/>
              <w:rPr>
                <w:color w:val="FF0000"/>
                <w:sz w:val="26"/>
                <w:szCs w:val="26"/>
              </w:rPr>
            </w:pPr>
          </w:p>
          <w:p w:rsidR="004B0D7A" w:rsidRPr="004B0D7A" w:rsidRDefault="004B0D7A" w:rsidP="00B74C22">
            <w:pPr>
              <w:pStyle w:val="24"/>
              <w:shd w:val="clear" w:color="auto" w:fill="auto"/>
              <w:spacing w:before="60" w:line="240" w:lineRule="exact"/>
              <w:ind w:left="180"/>
              <w:jc w:val="center"/>
              <w:rPr>
                <w:color w:val="FF0000"/>
                <w:sz w:val="26"/>
                <w:szCs w:val="26"/>
              </w:rPr>
            </w:pPr>
          </w:p>
          <w:p w:rsidR="004B0D7A" w:rsidRPr="004B0D7A" w:rsidRDefault="004B0D7A" w:rsidP="00B74C22">
            <w:pPr>
              <w:pStyle w:val="24"/>
              <w:shd w:val="clear" w:color="auto" w:fill="auto"/>
              <w:spacing w:before="60" w:line="240" w:lineRule="exact"/>
              <w:ind w:left="180"/>
              <w:jc w:val="center"/>
              <w:rPr>
                <w:color w:val="FF0000"/>
                <w:sz w:val="26"/>
                <w:szCs w:val="26"/>
              </w:rPr>
            </w:pPr>
          </w:p>
          <w:p w:rsidR="004B0D7A" w:rsidRPr="004B0D7A" w:rsidRDefault="004B0D7A" w:rsidP="00B74C22">
            <w:pPr>
              <w:pStyle w:val="24"/>
              <w:shd w:val="clear" w:color="auto" w:fill="auto"/>
              <w:spacing w:before="60" w:line="240" w:lineRule="exact"/>
              <w:ind w:left="180"/>
              <w:jc w:val="center"/>
              <w:rPr>
                <w:color w:val="FF0000"/>
                <w:sz w:val="26"/>
                <w:szCs w:val="26"/>
              </w:rPr>
            </w:pPr>
          </w:p>
        </w:tc>
        <w:tc>
          <w:tcPr>
            <w:tcW w:w="2234" w:type="dxa"/>
            <w:shd w:val="clear" w:color="auto" w:fill="FFFFFF"/>
            <w:vAlign w:val="center"/>
          </w:tcPr>
          <w:p w:rsidR="004B0D7A" w:rsidRPr="004B0D7A" w:rsidRDefault="004B0D7A" w:rsidP="00B74C22">
            <w:pPr>
              <w:pStyle w:val="24"/>
              <w:shd w:val="clear" w:color="auto" w:fill="auto"/>
              <w:spacing w:before="0" w:line="274" w:lineRule="exact"/>
              <w:jc w:val="center"/>
              <w:rPr>
                <w:color w:val="FF0000"/>
                <w:sz w:val="26"/>
                <w:szCs w:val="26"/>
              </w:rPr>
            </w:pPr>
            <w:r w:rsidRPr="004B0D7A">
              <w:rPr>
                <w:color w:val="FF0000"/>
                <w:sz w:val="26"/>
                <w:szCs w:val="26"/>
              </w:rPr>
              <w:t xml:space="preserve">Вид </w:t>
            </w:r>
            <w:proofErr w:type="gramStart"/>
            <w:r w:rsidRPr="004B0D7A">
              <w:rPr>
                <w:color w:val="FF0000"/>
                <w:sz w:val="26"/>
                <w:szCs w:val="26"/>
              </w:rPr>
              <w:t>разрешенного</w:t>
            </w:r>
            <w:proofErr w:type="gramEnd"/>
          </w:p>
          <w:p w:rsidR="004B0D7A" w:rsidRPr="004B0D7A" w:rsidRDefault="004B0D7A" w:rsidP="00B74C22">
            <w:pPr>
              <w:pStyle w:val="24"/>
              <w:shd w:val="clear" w:color="auto" w:fill="auto"/>
              <w:spacing w:before="0" w:line="274" w:lineRule="exact"/>
              <w:ind w:left="200"/>
              <w:jc w:val="center"/>
              <w:rPr>
                <w:color w:val="FF0000"/>
                <w:sz w:val="26"/>
                <w:szCs w:val="26"/>
              </w:rPr>
            </w:pPr>
            <w:r w:rsidRPr="004B0D7A">
              <w:rPr>
                <w:color w:val="FF0000"/>
                <w:sz w:val="26"/>
                <w:szCs w:val="26"/>
              </w:rPr>
              <w:t>использования</w:t>
            </w:r>
          </w:p>
        </w:tc>
        <w:tc>
          <w:tcPr>
            <w:tcW w:w="6578" w:type="dxa"/>
            <w:shd w:val="clear" w:color="auto" w:fill="FFFFFF"/>
            <w:vAlign w:val="center"/>
          </w:tcPr>
          <w:p w:rsidR="004B0D7A" w:rsidRPr="004B0D7A" w:rsidRDefault="004B0D7A" w:rsidP="00B74C22">
            <w:pPr>
              <w:pStyle w:val="24"/>
              <w:shd w:val="clear" w:color="auto" w:fill="auto"/>
              <w:spacing w:before="0" w:line="274" w:lineRule="exact"/>
              <w:jc w:val="center"/>
              <w:rPr>
                <w:color w:val="FF0000"/>
                <w:sz w:val="26"/>
                <w:szCs w:val="26"/>
              </w:rPr>
            </w:pPr>
            <w:r w:rsidRPr="004B0D7A">
              <w:rPr>
                <w:color w:val="FF0000"/>
                <w:sz w:val="26"/>
                <w:szCs w:val="26"/>
              </w:rPr>
              <w:t>Описание вида разрешенного использования земельного участка</w:t>
            </w:r>
          </w:p>
        </w:tc>
        <w:tc>
          <w:tcPr>
            <w:tcW w:w="0" w:type="auto"/>
            <w:shd w:val="clear" w:color="auto" w:fill="FFFFFF"/>
            <w:vAlign w:val="center"/>
          </w:tcPr>
          <w:p w:rsidR="004B0D7A" w:rsidRPr="004B0D7A" w:rsidRDefault="004B0D7A" w:rsidP="00B74C22">
            <w:pPr>
              <w:pStyle w:val="24"/>
              <w:shd w:val="clear" w:color="auto" w:fill="auto"/>
              <w:spacing w:before="0" w:after="120" w:line="240" w:lineRule="exact"/>
              <w:ind w:left="180"/>
              <w:jc w:val="center"/>
              <w:rPr>
                <w:color w:val="FF0000"/>
                <w:sz w:val="26"/>
                <w:szCs w:val="26"/>
              </w:rPr>
            </w:pPr>
            <w:r w:rsidRPr="004B0D7A">
              <w:rPr>
                <w:color w:val="FF0000"/>
                <w:sz w:val="26"/>
                <w:szCs w:val="26"/>
              </w:rPr>
              <w:t>Код вида</w:t>
            </w:r>
          </w:p>
        </w:tc>
      </w:tr>
      <w:tr w:rsidR="004B0D7A" w:rsidRPr="004B0D7A" w:rsidTr="001C68C7">
        <w:trPr>
          <w:trHeight w:hRule="exact" w:val="3314"/>
        </w:trPr>
        <w:tc>
          <w:tcPr>
            <w:tcW w:w="0" w:type="auto"/>
            <w:shd w:val="clear" w:color="auto" w:fill="FFFFFF"/>
            <w:vAlign w:val="center"/>
          </w:tcPr>
          <w:p w:rsidR="004B0D7A" w:rsidRPr="004B0D7A" w:rsidRDefault="004B0D7A" w:rsidP="00B74C22">
            <w:pPr>
              <w:pStyle w:val="24"/>
              <w:shd w:val="clear" w:color="auto" w:fill="auto"/>
              <w:spacing w:before="0" w:after="60" w:line="240" w:lineRule="exact"/>
              <w:ind w:left="180"/>
              <w:jc w:val="center"/>
              <w:rPr>
                <w:color w:val="FF0000"/>
                <w:sz w:val="26"/>
                <w:szCs w:val="26"/>
              </w:rPr>
            </w:pPr>
            <w:r w:rsidRPr="004B0D7A">
              <w:rPr>
                <w:color w:val="FF0000"/>
                <w:sz w:val="26"/>
                <w:szCs w:val="26"/>
              </w:rPr>
              <w:t>1</w:t>
            </w:r>
          </w:p>
        </w:tc>
        <w:tc>
          <w:tcPr>
            <w:tcW w:w="2234" w:type="dxa"/>
            <w:shd w:val="clear" w:color="auto" w:fill="FFFFFF"/>
          </w:tcPr>
          <w:p w:rsidR="004B0D7A" w:rsidRPr="004B0D7A" w:rsidRDefault="004B0D7A" w:rsidP="00B74C22">
            <w:pPr>
              <w:pStyle w:val="af4"/>
              <w:rPr>
                <w:rFonts w:ascii="Times New Roman" w:hAnsi="Times New Roman" w:cs="Times New Roman"/>
                <w:color w:val="FF0000"/>
                <w:sz w:val="26"/>
                <w:szCs w:val="26"/>
              </w:rPr>
            </w:pPr>
            <w:r w:rsidRPr="004B0D7A">
              <w:rPr>
                <w:rFonts w:ascii="Times New Roman" w:hAnsi="Times New Roman" w:cs="Times New Roman"/>
                <w:color w:val="FF0000"/>
                <w:sz w:val="26"/>
                <w:szCs w:val="26"/>
              </w:rPr>
              <w:t>Историко-культурная деятельность</w:t>
            </w:r>
          </w:p>
        </w:tc>
        <w:tc>
          <w:tcPr>
            <w:tcW w:w="6578" w:type="dxa"/>
            <w:shd w:val="clear" w:color="auto" w:fill="FFFFFF"/>
          </w:tcPr>
          <w:p w:rsidR="004B0D7A" w:rsidRPr="004B0D7A" w:rsidRDefault="004B0D7A" w:rsidP="00B74C22">
            <w:pPr>
              <w:pStyle w:val="af4"/>
              <w:rPr>
                <w:rFonts w:ascii="Times New Roman" w:hAnsi="Times New Roman" w:cs="Times New Roman"/>
                <w:color w:val="FF0000"/>
                <w:sz w:val="26"/>
                <w:szCs w:val="26"/>
              </w:rPr>
            </w:pPr>
            <w:r w:rsidRPr="004B0D7A">
              <w:rPr>
                <w:rFonts w:ascii="Times New Roman" w:hAnsi="Times New Roman" w:cs="Times New Roman"/>
                <w:color w:val="FF0000"/>
                <w:sz w:val="26"/>
                <w:szCs w:val="26"/>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0" w:type="auto"/>
            <w:shd w:val="clear" w:color="auto" w:fill="FFFFFF"/>
          </w:tcPr>
          <w:p w:rsidR="004B0D7A" w:rsidRPr="004B0D7A" w:rsidRDefault="004B0D7A" w:rsidP="00B74C22">
            <w:pPr>
              <w:pStyle w:val="af4"/>
              <w:jc w:val="center"/>
              <w:rPr>
                <w:rFonts w:ascii="Times New Roman" w:hAnsi="Times New Roman" w:cs="Times New Roman"/>
                <w:color w:val="FF0000"/>
                <w:sz w:val="26"/>
                <w:szCs w:val="26"/>
              </w:rPr>
            </w:pPr>
            <w:r w:rsidRPr="004B0D7A">
              <w:rPr>
                <w:rFonts w:ascii="Times New Roman" w:hAnsi="Times New Roman" w:cs="Times New Roman"/>
                <w:color w:val="FF0000"/>
                <w:sz w:val="26"/>
                <w:szCs w:val="26"/>
              </w:rPr>
              <w:t>9.3</w:t>
            </w:r>
          </w:p>
        </w:tc>
      </w:tr>
      <w:tr w:rsidR="004B0D7A" w:rsidRPr="004B0D7A" w:rsidTr="00B74C22">
        <w:trPr>
          <w:trHeight w:hRule="exact" w:val="1471"/>
        </w:trPr>
        <w:tc>
          <w:tcPr>
            <w:tcW w:w="0" w:type="auto"/>
            <w:shd w:val="clear" w:color="auto" w:fill="FFFFFF"/>
            <w:vAlign w:val="center"/>
          </w:tcPr>
          <w:p w:rsidR="004B0D7A" w:rsidRPr="004B0D7A" w:rsidRDefault="004B0D7A" w:rsidP="00B74C22">
            <w:pPr>
              <w:pStyle w:val="24"/>
              <w:shd w:val="clear" w:color="auto" w:fill="auto"/>
              <w:spacing w:before="0" w:after="60" w:line="240" w:lineRule="exact"/>
              <w:ind w:left="180"/>
              <w:jc w:val="center"/>
              <w:rPr>
                <w:color w:val="FF0000"/>
                <w:sz w:val="26"/>
                <w:szCs w:val="26"/>
              </w:rPr>
            </w:pPr>
            <w:r w:rsidRPr="004B0D7A">
              <w:rPr>
                <w:color w:val="FF0000"/>
                <w:sz w:val="26"/>
                <w:szCs w:val="26"/>
              </w:rPr>
              <w:t>2</w:t>
            </w:r>
          </w:p>
        </w:tc>
        <w:tc>
          <w:tcPr>
            <w:tcW w:w="2234" w:type="dxa"/>
            <w:shd w:val="clear" w:color="auto" w:fill="FFFFFF"/>
          </w:tcPr>
          <w:p w:rsidR="004B0D7A" w:rsidRPr="004B0D7A" w:rsidRDefault="004B0D7A" w:rsidP="00B74C22">
            <w:pPr>
              <w:pStyle w:val="af4"/>
              <w:rPr>
                <w:rFonts w:ascii="Times New Roman" w:hAnsi="Times New Roman" w:cs="Times New Roman"/>
                <w:color w:val="FF0000"/>
                <w:sz w:val="26"/>
                <w:szCs w:val="26"/>
              </w:rPr>
            </w:pPr>
            <w:r w:rsidRPr="004B0D7A">
              <w:rPr>
                <w:rFonts w:ascii="Times New Roman" w:hAnsi="Times New Roman" w:cs="Times New Roman"/>
                <w:color w:val="FF0000"/>
                <w:sz w:val="26"/>
                <w:szCs w:val="26"/>
              </w:rPr>
              <w:t>Ритуальная деятельность</w:t>
            </w:r>
          </w:p>
        </w:tc>
        <w:tc>
          <w:tcPr>
            <w:tcW w:w="6578" w:type="dxa"/>
            <w:shd w:val="clear" w:color="auto" w:fill="FFFFFF"/>
          </w:tcPr>
          <w:p w:rsidR="004B0D7A" w:rsidRPr="004B0D7A" w:rsidRDefault="004B0D7A" w:rsidP="00B74C22">
            <w:pPr>
              <w:pStyle w:val="af4"/>
              <w:rPr>
                <w:rFonts w:ascii="Times New Roman" w:hAnsi="Times New Roman" w:cs="Times New Roman"/>
                <w:color w:val="FF0000"/>
                <w:sz w:val="26"/>
                <w:szCs w:val="26"/>
              </w:rPr>
            </w:pPr>
            <w:r w:rsidRPr="004B0D7A">
              <w:rPr>
                <w:rFonts w:ascii="Times New Roman" w:hAnsi="Times New Roman" w:cs="Times New Roman"/>
                <w:color w:val="FF0000"/>
                <w:sz w:val="26"/>
                <w:szCs w:val="26"/>
              </w:rPr>
              <w:t>Размещение кладбищ, крематориев и мест захоронения;</w:t>
            </w:r>
          </w:p>
          <w:p w:rsidR="004B0D7A" w:rsidRPr="004B0D7A" w:rsidRDefault="004B0D7A" w:rsidP="00B74C22">
            <w:pPr>
              <w:pStyle w:val="af4"/>
              <w:rPr>
                <w:rFonts w:ascii="Times New Roman" w:hAnsi="Times New Roman" w:cs="Times New Roman"/>
                <w:color w:val="FF0000"/>
                <w:sz w:val="26"/>
                <w:szCs w:val="26"/>
              </w:rPr>
            </w:pPr>
            <w:r w:rsidRPr="004B0D7A">
              <w:rPr>
                <w:rFonts w:ascii="Times New Roman" w:hAnsi="Times New Roman" w:cs="Times New Roman"/>
                <w:color w:val="FF0000"/>
                <w:sz w:val="26"/>
                <w:szCs w:val="26"/>
              </w:rPr>
              <w:t>размещение соответствующих культовых сооружений;</w:t>
            </w:r>
          </w:p>
          <w:p w:rsidR="004B0D7A" w:rsidRPr="004B0D7A" w:rsidRDefault="004B0D7A" w:rsidP="00B74C22">
            <w:pPr>
              <w:pStyle w:val="af4"/>
              <w:rPr>
                <w:rFonts w:ascii="Times New Roman" w:hAnsi="Times New Roman" w:cs="Times New Roman"/>
                <w:color w:val="FF0000"/>
                <w:sz w:val="26"/>
                <w:szCs w:val="26"/>
              </w:rPr>
            </w:pPr>
            <w:r w:rsidRPr="004B0D7A">
              <w:rPr>
                <w:rFonts w:ascii="Times New Roman" w:hAnsi="Times New Roman" w:cs="Times New Roman"/>
                <w:color w:val="FF0000"/>
                <w:sz w:val="26"/>
                <w:szCs w:val="26"/>
              </w:rPr>
              <w:t>осуществление деятельности по производству продукции ритуально-обрядового назначения</w:t>
            </w:r>
          </w:p>
        </w:tc>
        <w:tc>
          <w:tcPr>
            <w:tcW w:w="0" w:type="auto"/>
            <w:shd w:val="clear" w:color="auto" w:fill="FFFFFF"/>
          </w:tcPr>
          <w:p w:rsidR="004B0D7A" w:rsidRPr="004B0D7A" w:rsidRDefault="004B0D7A" w:rsidP="00B74C22">
            <w:pPr>
              <w:pStyle w:val="af4"/>
              <w:jc w:val="center"/>
              <w:rPr>
                <w:rFonts w:ascii="Times New Roman" w:hAnsi="Times New Roman" w:cs="Times New Roman"/>
                <w:color w:val="FF0000"/>
                <w:sz w:val="26"/>
                <w:szCs w:val="26"/>
              </w:rPr>
            </w:pPr>
            <w:r w:rsidRPr="004B0D7A">
              <w:rPr>
                <w:rFonts w:ascii="Times New Roman" w:hAnsi="Times New Roman" w:cs="Times New Roman"/>
                <w:color w:val="FF0000"/>
                <w:sz w:val="26"/>
                <w:szCs w:val="26"/>
              </w:rPr>
              <w:t>12.1</w:t>
            </w:r>
          </w:p>
        </w:tc>
      </w:tr>
      <w:tr w:rsidR="004B0D7A" w:rsidRPr="004B0D7A" w:rsidTr="001C68C7">
        <w:trPr>
          <w:trHeight w:hRule="exact" w:val="1943"/>
        </w:trPr>
        <w:tc>
          <w:tcPr>
            <w:tcW w:w="0" w:type="auto"/>
            <w:shd w:val="clear" w:color="auto" w:fill="FFFFFF"/>
            <w:vAlign w:val="center"/>
          </w:tcPr>
          <w:p w:rsidR="004B0D7A" w:rsidRPr="004B0D7A" w:rsidRDefault="004B0D7A" w:rsidP="00B74C22">
            <w:pPr>
              <w:pStyle w:val="24"/>
              <w:shd w:val="clear" w:color="auto" w:fill="auto"/>
              <w:spacing w:before="0" w:after="60" w:line="240" w:lineRule="exact"/>
              <w:ind w:left="180"/>
              <w:jc w:val="center"/>
              <w:rPr>
                <w:color w:val="FF0000"/>
                <w:sz w:val="26"/>
                <w:szCs w:val="26"/>
              </w:rPr>
            </w:pPr>
            <w:r w:rsidRPr="004B0D7A">
              <w:rPr>
                <w:color w:val="FF0000"/>
                <w:sz w:val="26"/>
                <w:szCs w:val="26"/>
              </w:rPr>
              <w:t>3</w:t>
            </w:r>
          </w:p>
        </w:tc>
        <w:tc>
          <w:tcPr>
            <w:tcW w:w="2234" w:type="dxa"/>
            <w:shd w:val="clear" w:color="auto" w:fill="FFFFFF"/>
          </w:tcPr>
          <w:p w:rsidR="004B0D7A" w:rsidRPr="004B0D7A" w:rsidRDefault="004B0D7A" w:rsidP="00B74C22">
            <w:pPr>
              <w:pStyle w:val="af4"/>
              <w:rPr>
                <w:rFonts w:ascii="Times New Roman" w:hAnsi="Times New Roman" w:cs="Times New Roman"/>
                <w:color w:val="FF0000"/>
                <w:sz w:val="26"/>
                <w:szCs w:val="26"/>
              </w:rPr>
            </w:pPr>
            <w:r w:rsidRPr="004B0D7A">
              <w:rPr>
                <w:rFonts w:ascii="Times New Roman" w:hAnsi="Times New Roman" w:cs="Times New Roman"/>
                <w:color w:val="FF0000"/>
                <w:sz w:val="26"/>
                <w:szCs w:val="26"/>
              </w:rPr>
              <w:t>Религиозное использование</w:t>
            </w:r>
          </w:p>
        </w:tc>
        <w:tc>
          <w:tcPr>
            <w:tcW w:w="6578" w:type="dxa"/>
            <w:shd w:val="clear" w:color="auto" w:fill="FFFFFF"/>
          </w:tcPr>
          <w:p w:rsidR="004B0D7A" w:rsidRPr="004B0D7A" w:rsidRDefault="004B0D7A" w:rsidP="00B74C22">
            <w:pPr>
              <w:pStyle w:val="af4"/>
              <w:rPr>
                <w:rFonts w:ascii="Times New Roman" w:hAnsi="Times New Roman" w:cs="Times New Roman"/>
                <w:color w:val="FF0000"/>
                <w:sz w:val="26"/>
                <w:szCs w:val="26"/>
              </w:rPr>
            </w:pPr>
            <w:r w:rsidRPr="004B0D7A">
              <w:rPr>
                <w:rFonts w:ascii="Times New Roman" w:hAnsi="Times New Roman" w:cs="Times New Roman"/>
                <w:color w:val="FF0000"/>
                <w:sz w:val="26"/>
                <w:szCs w:val="26"/>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w:t>
            </w:r>
            <w:r w:rsidRPr="004B0D7A">
              <w:rPr>
                <w:rFonts w:ascii="Times New Roman" w:hAnsi="Times New Roman" w:cs="Times New Roman"/>
                <w:b/>
                <w:color w:val="FF0000"/>
                <w:sz w:val="26"/>
                <w:szCs w:val="26"/>
              </w:rPr>
              <w:t xml:space="preserve">с </w:t>
            </w:r>
            <w:hyperlink w:anchor="sub_1371" w:history="1">
              <w:r w:rsidRPr="004B0D7A">
                <w:rPr>
                  <w:rStyle w:val="af3"/>
                  <w:rFonts w:ascii="Times New Roman" w:hAnsi="Times New Roman"/>
                  <w:color w:val="FF0000"/>
                  <w:sz w:val="26"/>
                  <w:szCs w:val="26"/>
                </w:rPr>
                <w:t>кодами 3.7.1-3.7.2</w:t>
              </w:r>
            </w:hyperlink>
            <w:r w:rsidRPr="004B0D7A">
              <w:rPr>
                <w:rFonts w:ascii="Times New Roman" w:hAnsi="Times New Roman" w:cs="Times New Roman"/>
                <w:color w:val="FF0000"/>
                <w:sz w:val="26"/>
                <w:szCs w:val="26"/>
              </w:rPr>
              <w:t xml:space="preserve"> (осуществление религиозных обрядов, религиозное управление и образование)</w:t>
            </w:r>
          </w:p>
        </w:tc>
        <w:tc>
          <w:tcPr>
            <w:tcW w:w="0" w:type="auto"/>
            <w:shd w:val="clear" w:color="auto" w:fill="FFFFFF"/>
          </w:tcPr>
          <w:p w:rsidR="004B0D7A" w:rsidRPr="004B0D7A" w:rsidRDefault="004B0D7A" w:rsidP="00B74C22">
            <w:pPr>
              <w:pStyle w:val="af4"/>
              <w:jc w:val="center"/>
              <w:rPr>
                <w:rFonts w:ascii="Times New Roman" w:hAnsi="Times New Roman" w:cs="Times New Roman"/>
                <w:color w:val="FF0000"/>
                <w:sz w:val="26"/>
                <w:szCs w:val="26"/>
              </w:rPr>
            </w:pPr>
            <w:r w:rsidRPr="004B0D7A">
              <w:rPr>
                <w:rFonts w:ascii="Times New Roman" w:hAnsi="Times New Roman" w:cs="Times New Roman"/>
                <w:color w:val="FF0000"/>
                <w:sz w:val="26"/>
                <w:szCs w:val="26"/>
              </w:rPr>
              <w:t>3.7</w:t>
            </w:r>
          </w:p>
        </w:tc>
      </w:tr>
    </w:tbl>
    <w:p w:rsidR="004B0D7A" w:rsidRPr="004B0D7A" w:rsidRDefault="004B0D7A" w:rsidP="004B0D7A">
      <w:pPr>
        <w:spacing w:after="113" w:line="100" w:lineRule="atLeast"/>
        <w:ind w:left="567"/>
        <w:rPr>
          <w:b/>
          <w:color w:val="FF0000"/>
          <w:sz w:val="26"/>
          <w:szCs w:val="26"/>
        </w:rPr>
      </w:pPr>
      <w:r w:rsidRPr="004B0D7A">
        <w:rPr>
          <w:b/>
          <w:color w:val="FF0000"/>
          <w:sz w:val="26"/>
          <w:szCs w:val="26"/>
        </w:rPr>
        <w:t>2.Условно разрешенные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228"/>
        <w:gridCol w:w="6452"/>
        <w:gridCol w:w="710"/>
      </w:tblGrid>
      <w:tr w:rsidR="004B0D7A" w:rsidRPr="004B0D7A" w:rsidTr="00B74C22">
        <w:trPr>
          <w:trHeight w:hRule="exact" w:val="1118"/>
        </w:trPr>
        <w:tc>
          <w:tcPr>
            <w:tcW w:w="470" w:type="dxa"/>
            <w:shd w:val="clear" w:color="auto" w:fill="FFFFFF"/>
            <w:vAlign w:val="center"/>
          </w:tcPr>
          <w:p w:rsidR="004B0D7A" w:rsidRPr="004B0D7A" w:rsidRDefault="004B0D7A" w:rsidP="00B74C22">
            <w:pPr>
              <w:pStyle w:val="24"/>
              <w:shd w:val="clear" w:color="auto" w:fill="auto"/>
              <w:spacing w:before="0" w:after="60" w:line="240" w:lineRule="exact"/>
              <w:ind w:left="180"/>
              <w:jc w:val="center"/>
              <w:rPr>
                <w:color w:val="FF0000"/>
                <w:sz w:val="26"/>
                <w:szCs w:val="26"/>
              </w:rPr>
            </w:pPr>
            <w:r w:rsidRPr="004B0D7A">
              <w:rPr>
                <w:color w:val="FF0000"/>
                <w:sz w:val="26"/>
                <w:szCs w:val="26"/>
              </w:rPr>
              <w:lastRenderedPageBreak/>
              <w:t>№</w:t>
            </w:r>
          </w:p>
          <w:p w:rsidR="004B0D7A" w:rsidRPr="004B0D7A" w:rsidRDefault="004B0D7A" w:rsidP="00B74C22">
            <w:pPr>
              <w:pStyle w:val="24"/>
              <w:shd w:val="clear" w:color="auto" w:fill="auto"/>
              <w:spacing w:before="60" w:line="240" w:lineRule="exact"/>
              <w:ind w:left="180"/>
              <w:jc w:val="center"/>
              <w:rPr>
                <w:color w:val="FF0000"/>
                <w:sz w:val="26"/>
                <w:szCs w:val="26"/>
              </w:rPr>
            </w:pPr>
            <w:proofErr w:type="spellStart"/>
            <w:proofErr w:type="gramStart"/>
            <w:r w:rsidRPr="004B0D7A">
              <w:rPr>
                <w:color w:val="FF0000"/>
                <w:sz w:val="26"/>
                <w:szCs w:val="26"/>
              </w:rPr>
              <w:t>п</w:t>
            </w:r>
            <w:proofErr w:type="spellEnd"/>
            <w:proofErr w:type="gramEnd"/>
            <w:r w:rsidRPr="004B0D7A">
              <w:rPr>
                <w:color w:val="FF0000"/>
                <w:sz w:val="26"/>
                <w:szCs w:val="26"/>
              </w:rPr>
              <w:t>/</w:t>
            </w:r>
            <w:proofErr w:type="spellStart"/>
            <w:r w:rsidRPr="004B0D7A">
              <w:rPr>
                <w:color w:val="FF0000"/>
                <w:sz w:val="26"/>
                <w:szCs w:val="26"/>
              </w:rPr>
              <w:t>п</w:t>
            </w:r>
            <w:proofErr w:type="spellEnd"/>
          </w:p>
          <w:p w:rsidR="004B0D7A" w:rsidRPr="004B0D7A" w:rsidRDefault="004B0D7A" w:rsidP="00B74C22">
            <w:pPr>
              <w:pStyle w:val="24"/>
              <w:shd w:val="clear" w:color="auto" w:fill="auto"/>
              <w:spacing w:before="60" w:line="240" w:lineRule="exact"/>
              <w:ind w:left="180"/>
              <w:jc w:val="center"/>
              <w:rPr>
                <w:color w:val="FF0000"/>
                <w:sz w:val="26"/>
                <w:szCs w:val="26"/>
              </w:rPr>
            </w:pPr>
          </w:p>
          <w:p w:rsidR="004B0D7A" w:rsidRPr="004B0D7A" w:rsidRDefault="004B0D7A" w:rsidP="00B74C22">
            <w:pPr>
              <w:pStyle w:val="24"/>
              <w:shd w:val="clear" w:color="auto" w:fill="auto"/>
              <w:spacing w:before="60" w:line="240" w:lineRule="exact"/>
              <w:ind w:left="180"/>
              <w:jc w:val="center"/>
              <w:rPr>
                <w:color w:val="FF0000"/>
                <w:sz w:val="26"/>
                <w:szCs w:val="26"/>
              </w:rPr>
            </w:pPr>
          </w:p>
          <w:p w:rsidR="004B0D7A" w:rsidRPr="004B0D7A" w:rsidRDefault="004B0D7A" w:rsidP="00B74C22">
            <w:pPr>
              <w:pStyle w:val="24"/>
              <w:shd w:val="clear" w:color="auto" w:fill="auto"/>
              <w:spacing w:before="60" w:line="240" w:lineRule="exact"/>
              <w:ind w:left="180"/>
              <w:jc w:val="center"/>
              <w:rPr>
                <w:color w:val="FF0000"/>
                <w:sz w:val="26"/>
                <w:szCs w:val="26"/>
              </w:rPr>
            </w:pPr>
          </w:p>
          <w:p w:rsidR="004B0D7A" w:rsidRPr="004B0D7A" w:rsidRDefault="004B0D7A" w:rsidP="00B74C22">
            <w:pPr>
              <w:pStyle w:val="24"/>
              <w:shd w:val="clear" w:color="auto" w:fill="auto"/>
              <w:spacing w:before="60" w:line="240" w:lineRule="exact"/>
              <w:ind w:left="180"/>
              <w:jc w:val="center"/>
              <w:rPr>
                <w:color w:val="FF0000"/>
                <w:sz w:val="26"/>
                <w:szCs w:val="26"/>
              </w:rPr>
            </w:pPr>
          </w:p>
          <w:p w:rsidR="004B0D7A" w:rsidRPr="004B0D7A" w:rsidRDefault="004B0D7A" w:rsidP="00B74C22">
            <w:pPr>
              <w:pStyle w:val="24"/>
              <w:shd w:val="clear" w:color="auto" w:fill="auto"/>
              <w:spacing w:before="60" w:line="240" w:lineRule="exact"/>
              <w:ind w:left="180"/>
              <w:jc w:val="center"/>
              <w:rPr>
                <w:color w:val="FF0000"/>
                <w:sz w:val="26"/>
                <w:szCs w:val="26"/>
              </w:rPr>
            </w:pPr>
          </w:p>
          <w:p w:rsidR="004B0D7A" w:rsidRPr="004B0D7A" w:rsidRDefault="004B0D7A" w:rsidP="00B74C22">
            <w:pPr>
              <w:pStyle w:val="24"/>
              <w:shd w:val="clear" w:color="auto" w:fill="auto"/>
              <w:spacing w:before="60" w:line="240" w:lineRule="exact"/>
              <w:ind w:left="180"/>
              <w:jc w:val="center"/>
              <w:rPr>
                <w:color w:val="FF0000"/>
                <w:sz w:val="26"/>
                <w:szCs w:val="26"/>
              </w:rPr>
            </w:pPr>
          </w:p>
        </w:tc>
        <w:tc>
          <w:tcPr>
            <w:tcW w:w="2234" w:type="dxa"/>
            <w:shd w:val="clear" w:color="auto" w:fill="FFFFFF"/>
            <w:vAlign w:val="center"/>
          </w:tcPr>
          <w:p w:rsidR="004B0D7A" w:rsidRPr="004B0D7A" w:rsidRDefault="004B0D7A" w:rsidP="00B74C22">
            <w:pPr>
              <w:pStyle w:val="24"/>
              <w:shd w:val="clear" w:color="auto" w:fill="auto"/>
              <w:spacing w:before="0" w:line="274" w:lineRule="exact"/>
              <w:jc w:val="center"/>
              <w:rPr>
                <w:color w:val="FF0000"/>
                <w:sz w:val="26"/>
                <w:szCs w:val="26"/>
              </w:rPr>
            </w:pPr>
            <w:r w:rsidRPr="004B0D7A">
              <w:rPr>
                <w:color w:val="FF0000"/>
                <w:sz w:val="26"/>
                <w:szCs w:val="26"/>
              </w:rPr>
              <w:t xml:space="preserve">Вид </w:t>
            </w:r>
            <w:proofErr w:type="gramStart"/>
            <w:r w:rsidRPr="004B0D7A">
              <w:rPr>
                <w:color w:val="FF0000"/>
                <w:sz w:val="26"/>
                <w:szCs w:val="26"/>
              </w:rPr>
              <w:t>разрешенного</w:t>
            </w:r>
            <w:proofErr w:type="gramEnd"/>
          </w:p>
          <w:p w:rsidR="004B0D7A" w:rsidRPr="004B0D7A" w:rsidRDefault="004B0D7A" w:rsidP="00B74C22">
            <w:pPr>
              <w:pStyle w:val="24"/>
              <w:shd w:val="clear" w:color="auto" w:fill="auto"/>
              <w:spacing w:before="0" w:line="274" w:lineRule="exact"/>
              <w:ind w:left="200"/>
              <w:jc w:val="center"/>
              <w:rPr>
                <w:color w:val="FF0000"/>
                <w:sz w:val="26"/>
                <w:szCs w:val="26"/>
              </w:rPr>
            </w:pPr>
            <w:r w:rsidRPr="004B0D7A">
              <w:rPr>
                <w:color w:val="FF0000"/>
                <w:sz w:val="26"/>
                <w:szCs w:val="26"/>
              </w:rPr>
              <w:t>использования</w:t>
            </w:r>
          </w:p>
        </w:tc>
        <w:tc>
          <w:tcPr>
            <w:tcW w:w="6529" w:type="dxa"/>
            <w:shd w:val="clear" w:color="auto" w:fill="FFFFFF"/>
            <w:vAlign w:val="center"/>
          </w:tcPr>
          <w:p w:rsidR="004B0D7A" w:rsidRPr="004B0D7A" w:rsidRDefault="004B0D7A" w:rsidP="00B74C22">
            <w:pPr>
              <w:pStyle w:val="24"/>
              <w:shd w:val="clear" w:color="auto" w:fill="auto"/>
              <w:spacing w:before="0" w:line="274" w:lineRule="exact"/>
              <w:jc w:val="center"/>
              <w:rPr>
                <w:color w:val="FF0000"/>
                <w:sz w:val="26"/>
                <w:szCs w:val="26"/>
              </w:rPr>
            </w:pPr>
            <w:r w:rsidRPr="004B0D7A">
              <w:rPr>
                <w:color w:val="FF0000"/>
                <w:sz w:val="26"/>
                <w:szCs w:val="26"/>
              </w:rPr>
              <w:t>Описание вида разрешенного использования земельного участка</w:t>
            </w:r>
          </w:p>
        </w:tc>
        <w:tc>
          <w:tcPr>
            <w:tcW w:w="0" w:type="auto"/>
            <w:shd w:val="clear" w:color="auto" w:fill="FFFFFF"/>
            <w:vAlign w:val="center"/>
          </w:tcPr>
          <w:p w:rsidR="004B0D7A" w:rsidRPr="004B0D7A" w:rsidRDefault="004B0D7A" w:rsidP="00B74C22">
            <w:pPr>
              <w:pStyle w:val="24"/>
              <w:shd w:val="clear" w:color="auto" w:fill="auto"/>
              <w:spacing w:before="0" w:after="120" w:line="240" w:lineRule="exact"/>
              <w:ind w:left="180"/>
              <w:jc w:val="center"/>
              <w:rPr>
                <w:color w:val="FF0000"/>
                <w:sz w:val="26"/>
                <w:szCs w:val="26"/>
              </w:rPr>
            </w:pPr>
            <w:r w:rsidRPr="004B0D7A">
              <w:rPr>
                <w:color w:val="FF0000"/>
                <w:sz w:val="26"/>
                <w:szCs w:val="26"/>
              </w:rPr>
              <w:t>Код вида</w:t>
            </w:r>
          </w:p>
        </w:tc>
      </w:tr>
      <w:tr w:rsidR="004B0D7A" w:rsidRPr="004B0D7A" w:rsidTr="001C68C7">
        <w:trPr>
          <w:trHeight w:hRule="exact" w:val="1723"/>
        </w:trPr>
        <w:tc>
          <w:tcPr>
            <w:tcW w:w="470" w:type="dxa"/>
            <w:shd w:val="clear" w:color="auto" w:fill="FFFFFF"/>
            <w:vAlign w:val="center"/>
          </w:tcPr>
          <w:p w:rsidR="004B0D7A" w:rsidRPr="004B0D7A" w:rsidRDefault="004B0D7A" w:rsidP="00B74C22">
            <w:pPr>
              <w:pStyle w:val="24"/>
              <w:shd w:val="clear" w:color="auto" w:fill="auto"/>
              <w:spacing w:before="0" w:after="60" w:line="240" w:lineRule="exact"/>
              <w:ind w:left="180"/>
              <w:jc w:val="center"/>
              <w:rPr>
                <w:color w:val="FF0000"/>
                <w:sz w:val="26"/>
                <w:szCs w:val="26"/>
              </w:rPr>
            </w:pPr>
            <w:r w:rsidRPr="004B0D7A">
              <w:rPr>
                <w:color w:val="FF0000"/>
                <w:sz w:val="26"/>
                <w:szCs w:val="26"/>
              </w:rPr>
              <w:t>1</w:t>
            </w:r>
          </w:p>
        </w:tc>
        <w:tc>
          <w:tcPr>
            <w:tcW w:w="2234" w:type="dxa"/>
            <w:shd w:val="clear" w:color="auto" w:fill="FFFFFF"/>
          </w:tcPr>
          <w:p w:rsidR="004B0D7A" w:rsidRPr="004B0D7A" w:rsidRDefault="004B0D7A" w:rsidP="00B74C22">
            <w:pPr>
              <w:pStyle w:val="af4"/>
              <w:rPr>
                <w:rFonts w:ascii="Times New Roman" w:hAnsi="Times New Roman" w:cs="Times New Roman"/>
                <w:color w:val="FF0000"/>
                <w:sz w:val="26"/>
                <w:szCs w:val="26"/>
              </w:rPr>
            </w:pPr>
            <w:r w:rsidRPr="004B0D7A">
              <w:rPr>
                <w:rFonts w:ascii="Times New Roman" w:hAnsi="Times New Roman" w:cs="Times New Roman"/>
                <w:color w:val="FF0000"/>
                <w:sz w:val="26"/>
                <w:szCs w:val="26"/>
              </w:rPr>
              <w:t>Бытовое обслуживание</w:t>
            </w:r>
          </w:p>
        </w:tc>
        <w:tc>
          <w:tcPr>
            <w:tcW w:w="6529" w:type="dxa"/>
            <w:shd w:val="clear" w:color="auto" w:fill="FFFFFF"/>
          </w:tcPr>
          <w:p w:rsidR="004B0D7A" w:rsidRPr="004B0D7A" w:rsidRDefault="004B0D7A" w:rsidP="00B74C22">
            <w:pPr>
              <w:pStyle w:val="af4"/>
              <w:rPr>
                <w:rFonts w:ascii="Times New Roman" w:hAnsi="Times New Roman" w:cs="Times New Roman"/>
                <w:color w:val="FF0000"/>
                <w:sz w:val="26"/>
                <w:szCs w:val="26"/>
              </w:rPr>
            </w:pPr>
            <w:r w:rsidRPr="004B0D7A">
              <w:rPr>
                <w:rFonts w:ascii="Times New Roman" w:hAnsi="Times New Roman" w:cs="Times New Roman"/>
                <w:color w:val="FF0000"/>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shd w:val="clear" w:color="auto" w:fill="FFFFFF"/>
          </w:tcPr>
          <w:p w:rsidR="004B0D7A" w:rsidRPr="004B0D7A" w:rsidRDefault="004B0D7A" w:rsidP="00B74C22">
            <w:pPr>
              <w:pStyle w:val="af4"/>
              <w:jc w:val="center"/>
              <w:rPr>
                <w:rFonts w:ascii="Times New Roman" w:hAnsi="Times New Roman" w:cs="Times New Roman"/>
                <w:color w:val="FF0000"/>
                <w:sz w:val="26"/>
                <w:szCs w:val="26"/>
              </w:rPr>
            </w:pPr>
            <w:r w:rsidRPr="004B0D7A">
              <w:rPr>
                <w:rFonts w:ascii="Times New Roman" w:hAnsi="Times New Roman" w:cs="Times New Roman"/>
                <w:color w:val="FF0000"/>
                <w:sz w:val="26"/>
                <w:szCs w:val="26"/>
              </w:rPr>
              <w:t>3.3</w:t>
            </w:r>
          </w:p>
        </w:tc>
      </w:tr>
    </w:tbl>
    <w:p w:rsidR="004B0D7A" w:rsidRPr="004B0D7A" w:rsidRDefault="004B0D7A" w:rsidP="004B0D7A">
      <w:pPr>
        <w:spacing w:after="113" w:line="100" w:lineRule="atLeast"/>
        <w:ind w:left="705"/>
        <w:rPr>
          <w:b/>
          <w:bCs/>
          <w:color w:val="FF0000"/>
          <w:sz w:val="26"/>
          <w:szCs w:val="26"/>
          <w:lang w:eastAsia="ar-SA"/>
        </w:rPr>
      </w:pPr>
      <w:r w:rsidRPr="004B0D7A">
        <w:rPr>
          <w:b/>
          <w:bCs/>
          <w:color w:val="FF0000"/>
          <w:sz w:val="26"/>
          <w:szCs w:val="26"/>
          <w:lang w:eastAsia="ar-SA"/>
        </w:rPr>
        <w:t>3. Вспомогательные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1"/>
        <w:gridCol w:w="2499"/>
        <w:gridCol w:w="6104"/>
        <w:gridCol w:w="787"/>
      </w:tblGrid>
      <w:tr w:rsidR="004B0D7A" w:rsidRPr="004B0D7A" w:rsidTr="00B74C22">
        <w:trPr>
          <w:trHeight w:hRule="exact" w:val="1118"/>
        </w:trPr>
        <w:tc>
          <w:tcPr>
            <w:tcW w:w="0" w:type="auto"/>
            <w:shd w:val="clear" w:color="auto" w:fill="FFFFFF"/>
            <w:vAlign w:val="center"/>
          </w:tcPr>
          <w:p w:rsidR="004B0D7A" w:rsidRPr="004B0D7A" w:rsidRDefault="004B0D7A" w:rsidP="00B74C22">
            <w:pPr>
              <w:pStyle w:val="24"/>
              <w:shd w:val="clear" w:color="auto" w:fill="auto"/>
              <w:spacing w:before="0" w:after="60" w:line="240" w:lineRule="exact"/>
              <w:ind w:left="180"/>
              <w:jc w:val="center"/>
              <w:rPr>
                <w:color w:val="FF0000"/>
                <w:sz w:val="26"/>
                <w:szCs w:val="26"/>
              </w:rPr>
            </w:pPr>
            <w:r w:rsidRPr="004B0D7A">
              <w:rPr>
                <w:color w:val="FF0000"/>
                <w:sz w:val="26"/>
                <w:szCs w:val="26"/>
              </w:rPr>
              <w:t>№</w:t>
            </w:r>
          </w:p>
          <w:p w:rsidR="004B0D7A" w:rsidRPr="004B0D7A" w:rsidRDefault="004B0D7A" w:rsidP="00B74C22">
            <w:pPr>
              <w:pStyle w:val="24"/>
              <w:shd w:val="clear" w:color="auto" w:fill="auto"/>
              <w:spacing w:before="60" w:line="240" w:lineRule="exact"/>
              <w:ind w:left="180"/>
              <w:jc w:val="center"/>
              <w:rPr>
                <w:color w:val="FF0000"/>
                <w:sz w:val="26"/>
                <w:szCs w:val="26"/>
              </w:rPr>
            </w:pPr>
            <w:proofErr w:type="spellStart"/>
            <w:proofErr w:type="gramStart"/>
            <w:r w:rsidRPr="004B0D7A">
              <w:rPr>
                <w:color w:val="FF0000"/>
                <w:sz w:val="26"/>
                <w:szCs w:val="26"/>
              </w:rPr>
              <w:t>п</w:t>
            </w:r>
            <w:proofErr w:type="spellEnd"/>
            <w:proofErr w:type="gramEnd"/>
            <w:r w:rsidRPr="004B0D7A">
              <w:rPr>
                <w:color w:val="FF0000"/>
                <w:sz w:val="26"/>
                <w:szCs w:val="26"/>
              </w:rPr>
              <w:t>/</w:t>
            </w:r>
            <w:proofErr w:type="spellStart"/>
            <w:r w:rsidRPr="004B0D7A">
              <w:rPr>
                <w:color w:val="FF0000"/>
                <w:sz w:val="26"/>
                <w:szCs w:val="26"/>
              </w:rPr>
              <w:t>п</w:t>
            </w:r>
            <w:proofErr w:type="spellEnd"/>
          </w:p>
          <w:p w:rsidR="004B0D7A" w:rsidRPr="004B0D7A" w:rsidRDefault="004B0D7A" w:rsidP="00B74C22">
            <w:pPr>
              <w:pStyle w:val="24"/>
              <w:shd w:val="clear" w:color="auto" w:fill="auto"/>
              <w:spacing w:before="60" w:line="240" w:lineRule="exact"/>
              <w:ind w:left="180"/>
              <w:jc w:val="center"/>
              <w:rPr>
                <w:color w:val="FF0000"/>
                <w:sz w:val="26"/>
                <w:szCs w:val="26"/>
              </w:rPr>
            </w:pPr>
          </w:p>
          <w:p w:rsidR="004B0D7A" w:rsidRPr="004B0D7A" w:rsidRDefault="004B0D7A" w:rsidP="00B74C22">
            <w:pPr>
              <w:pStyle w:val="24"/>
              <w:shd w:val="clear" w:color="auto" w:fill="auto"/>
              <w:spacing w:before="60" w:line="240" w:lineRule="exact"/>
              <w:ind w:left="180"/>
              <w:jc w:val="center"/>
              <w:rPr>
                <w:color w:val="FF0000"/>
                <w:sz w:val="26"/>
                <w:szCs w:val="26"/>
              </w:rPr>
            </w:pPr>
          </w:p>
          <w:p w:rsidR="004B0D7A" w:rsidRPr="004B0D7A" w:rsidRDefault="004B0D7A" w:rsidP="00B74C22">
            <w:pPr>
              <w:pStyle w:val="24"/>
              <w:shd w:val="clear" w:color="auto" w:fill="auto"/>
              <w:spacing w:before="60" w:line="240" w:lineRule="exact"/>
              <w:ind w:left="180"/>
              <w:jc w:val="center"/>
              <w:rPr>
                <w:color w:val="FF0000"/>
                <w:sz w:val="26"/>
                <w:szCs w:val="26"/>
              </w:rPr>
            </w:pPr>
          </w:p>
          <w:p w:rsidR="004B0D7A" w:rsidRPr="004B0D7A" w:rsidRDefault="004B0D7A" w:rsidP="00B74C22">
            <w:pPr>
              <w:pStyle w:val="24"/>
              <w:shd w:val="clear" w:color="auto" w:fill="auto"/>
              <w:spacing w:before="60" w:line="240" w:lineRule="exact"/>
              <w:ind w:left="180"/>
              <w:jc w:val="center"/>
              <w:rPr>
                <w:color w:val="FF0000"/>
                <w:sz w:val="26"/>
                <w:szCs w:val="26"/>
              </w:rPr>
            </w:pPr>
          </w:p>
          <w:p w:rsidR="004B0D7A" w:rsidRPr="004B0D7A" w:rsidRDefault="004B0D7A" w:rsidP="00B74C22">
            <w:pPr>
              <w:pStyle w:val="24"/>
              <w:shd w:val="clear" w:color="auto" w:fill="auto"/>
              <w:spacing w:before="60" w:line="240" w:lineRule="exact"/>
              <w:ind w:left="180"/>
              <w:jc w:val="center"/>
              <w:rPr>
                <w:color w:val="FF0000"/>
                <w:sz w:val="26"/>
                <w:szCs w:val="26"/>
              </w:rPr>
            </w:pPr>
          </w:p>
          <w:p w:rsidR="004B0D7A" w:rsidRPr="004B0D7A" w:rsidRDefault="004B0D7A" w:rsidP="00B74C22">
            <w:pPr>
              <w:pStyle w:val="24"/>
              <w:shd w:val="clear" w:color="auto" w:fill="auto"/>
              <w:spacing w:before="60" w:line="240" w:lineRule="exact"/>
              <w:ind w:left="180"/>
              <w:jc w:val="center"/>
              <w:rPr>
                <w:color w:val="FF0000"/>
                <w:sz w:val="26"/>
                <w:szCs w:val="26"/>
              </w:rPr>
            </w:pPr>
          </w:p>
        </w:tc>
        <w:tc>
          <w:tcPr>
            <w:tcW w:w="0" w:type="auto"/>
            <w:shd w:val="clear" w:color="auto" w:fill="FFFFFF"/>
            <w:vAlign w:val="center"/>
          </w:tcPr>
          <w:p w:rsidR="004B0D7A" w:rsidRPr="004B0D7A" w:rsidRDefault="004B0D7A" w:rsidP="00B74C22">
            <w:pPr>
              <w:pStyle w:val="24"/>
              <w:shd w:val="clear" w:color="auto" w:fill="auto"/>
              <w:spacing w:before="0" w:line="274" w:lineRule="exact"/>
              <w:jc w:val="center"/>
              <w:rPr>
                <w:color w:val="FF0000"/>
                <w:sz w:val="26"/>
                <w:szCs w:val="26"/>
              </w:rPr>
            </w:pPr>
            <w:r w:rsidRPr="004B0D7A">
              <w:rPr>
                <w:color w:val="FF0000"/>
                <w:sz w:val="26"/>
                <w:szCs w:val="26"/>
              </w:rPr>
              <w:t xml:space="preserve">Вид </w:t>
            </w:r>
            <w:proofErr w:type="gramStart"/>
            <w:r w:rsidRPr="004B0D7A">
              <w:rPr>
                <w:color w:val="FF0000"/>
                <w:sz w:val="26"/>
                <w:szCs w:val="26"/>
              </w:rPr>
              <w:t>разрешенного</w:t>
            </w:r>
            <w:proofErr w:type="gramEnd"/>
          </w:p>
          <w:p w:rsidR="004B0D7A" w:rsidRPr="004B0D7A" w:rsidRDefault="004B0D7A" w:rsidP="00B74C22">
            <w:pPr>
              <w:pStyle w:val="24"/>
              <w:shd w:val="clear" w:color="auto" w:fill="auto"/>
              <w:spacing w:before="0" w:line="274" w:lineRule="exact"/>
              <w:ind w:left="200"/>
              <w:jc w:val="center"/>
              <w:rPr>
                <w:color w:val="FF0000"/>
                <w:sz w:val="26"/>
                <w:szCs w:val="26"/>
              </w:rPr>
            </w:pPr>
            <w:r w:rsidRPr="004B0D7A">
              <w:rPr>
                <w:color w:val="FF0000"/>
                <w:sz w:val="26"/>
                <w:szCs w:val="26"/>
              </w:rPr>
              <w:t>использования</w:t>
            </w:r>
          </w:p>
        </w:tc>
        <w:tc>
          <w:tcPr>
            <w:tcW w:w="0" w:type="auto"/>
            <w:shd w:val="clear" w:color="auto" w:fill="FFFFFF"/>
            <w:vAlign w:val="center"/>
          </w:tcPr>
          <w:p w:rsidR="004B0D7A" w:rsidRPr="004B0D7A" w:rsidRDefault="004B0D7A" w:rsidP="00B74C22">
            <w:pPr>
              <w:pStyle w:val="24"/>
              <w:shd w:val="clear" w:color="auto" w:fill="auto"/>
              <w:spacing w:before="0" w:line="274" w:lineRule="exact"/>
              <w:jc w:val="center"/>
              <w:rPr>
                <w:color w:val="FF0000"/>
                <w:sz w:val="26"/>
                <w:szCs w:val="26"/>
              </w:rPr>
            </w:pPr>
            <w:r w:rsidRPr="004B0D7A">
              <w:rPr>
                <w:color w:val="FF0000"/>
                <w:sz w:val="26"/>
                <w:szCs w:val="26"/>
              </w:rPr>
              <w:t>Описание вида разрешенного использования земельного участка</w:t>
            </w:r>
          </w:p>
        </w:tc>
        <w:tc>
          <w:tcPr>
            <w:tcW w:w="0" w:type="auto"/>
            <w:shd w:val="clear" w:color="auto" w:fill="FFFFFF"/>
            <w:vAlign w:val="center"/>
          </w:tcPr>
          <w:p w:rsidR="004B0D7A" w:rsidRPr="004B0D7A" w:rsidRDefault="004B0D7A" w:rsidP="00B74C22">
            <w:pPr>
              <w:pStyle w:val="24"/>
              <w:shd w:val="clear" w:color="auto" w:fill="auto"/>
              <w:spacing w:before="0" w:after="120" w:line="240" w:lineRule="exact"/>
              <w:ind w:left="180"/>
              <w:jc w:val="center"/>
              <w:rPr>
                <w:color w:val="FF0000"/>
                <w:sz w:val="26"/>
                <w:szCs w:val="26"/>
              </w:rPr>
            </w:pPr>
            <w:r w:rsidRPr="004B0D7A">
              <w:rPr>
                <w:color w:val="FF0000"/>
                <w:sz w:val="26"/>
                <w:szCs w:val="26"/>
              </w:rPr>
              <w:t>Код вида</w:t>
            </w:r>
          </w:p>
        </w:tc>
      </w:tr>
      <w:tr w:rsidR="004B0D7A" w:rsidRPr="004B0D7A" w:rsidTr="00B74C22">
        <w:trPr>
          <w:trHeight w:hRule="exact" w:val="1584"/>
        </w:trPr>
        <w:tc>
          <w:tcPr>
            <w:tcW w:w="0" w:type="auto"/>
            <w:shd w:val="clear" w:color="auto" w:fill="FFFFFF"/>
            <w:vAlign w:val="center"/>
          </w:tcPr>
          <w:p w:rsidR="004B0D7A" w:rsidRPr="004B0D7A" w:rsidRDefault="004B0D7A" w:rsidP="00B74C22">
            <w:pPr>
              <w:pStyle w:val="24"/>
              <w:shd w:val="clear" w:color="auto" w:fill="auto"/>
              <w:spacing w:before="0" w:after="60" w:line="240" w:lineRule="exact"/>
              <w:ind w:left="180"/>
              <w:jc w:val="center"/>
              <w:rPr>
                <w:color w:val="FF0000"/>
                <w:sz w:val="26"/>
                <w:szCs w:val="26"/>
              </w:rPr>
            </w:pPr>
            <w:r w:rsidRPr="004B0D7A">
              <w:rPr>
                <w:color w:val="FF0000"/>
                <w:sz w:val="26"/>
                <w:szCs w:val="26"/>
              </w:rPr>
              <w:t>1</w:t>
            </w:r>
          </w:p>
        </w:tc>
        <w:tc>
          <w:tcPr>
            <w:tcW w:w="0" w:type="auto"/>
            <w:shd w:val="clear" w:color="auto" w:fill="FFFFFF"/>
          </w:tcPr>
          <w:p w:rsidR="004B0D7A" w:rsidRPr="004B0D7A" w:rsidRDefault="004B0D7A" w:rsidP="00B74C22">
            <w:pPr>
              <w:pStyle w:val="af4"/>
              <w:rPr>
                <w:rFonts w:ascii="Times New Roman" w:hAnsi="Times New Roman" w:cs="Times New Roman"/>
                <w:color w:val="FF0000"/>
                <w:sz w:val="26"/>
                <w:szCs w:val="26"/>
              </w:rPr>
            </w:pPr>
            <w:r w:rsidRPr="004B0D7A">
              <w:rPr>
                <w:rFonts w:ascii="Times New Roman" w:hAnsi="Times New Roman" w:cs="Times New Roman"/>
                <w:color w:val="FF0000"/>
                <w:sz w:val="26"/>
                <w:szCs w:val="26"/>
              </w:rPr>
              <w:t>Рынки</w:t>
            </w:r>
          </w:p>
        </w:tc>
        <w:tc>
          <w:tcPr>
            <w:tcW w:w="0" w:type="auto"/>
            <w:shd w:val="clear" w:color="auto" w:fill="FFFFFF"/>
          </w:tcPr>
          <w:p w:rsidR="004B0D7A" w:rsidRPr="004B0D7A" w:rsidRDefault="004B0D7A" w:rsidP="00B74C22">
            <w:pPr>
              <w:pStyle w:val="af4"/>
              <w:rPr>
                <w:rFonts w:ascii="Times New Roman" w:hAnsi="Times New Roman" w:cs="Times New Roman"/>
                <w:color w:val="FF0000"/>
                <w:sz w:val="26"/>
                <w:szCs w:val="26"/>
              </w:rPr>
            </w:pPr>
            <w:r w:rsidRPr="004B0D7A">
              <w:rPr>
                <w:rFonts w:ascii="Times New Roman" w:hAnsi="Times New Roman" w:cs="Times New Roman"/>
                <w:color w:val="FF0000"/>
                <w:sz w:val="26"/>
                <w:szCs w:val="26"/>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B0D7A" w:rsidRPr="004B0D7A" w:rsidRDefault="004B0D7A" w:rsidP="00B74C22">
            <w:pPr>
              <w:pStyle w:val="af4"/>
              <w:rPr>
                <w:rFonts w:ascii="Times New Roman" w:hAnsi="Times New Roman" w:cs="Times New Roman"/>
                <w:color w:val="FF0000"/>
                <w:sz w:val="26"/>
                <w:szCs w:val="26"/>
              </w:rPr>
            </w:pPr>
            <w:r w:rsidRPr="004B0D7A">
              <w:rPr>
                <w:rFonts w:ascii="Times New Roman" w:hAnsi="Times New Roman" w:cs="Times New Roman"/>
                <w:color w:val="FF0000"/>
                <w:sz w:val="26"/>
                <w:szCs w:val="26"/>
              </w:rPr>
              <w:t>размещение гаражей и (или) стоянок для автомобилей сотрудников и посетителей рынка</w:t>
            </w:r>
          </w:p>
        </w:tc>
        <w:tc>
          <w:tcPr>
            <w:tcW w:w="0" w:type="auto"/>
            <w:shd w:val="clear" w:color="auto" w:fill="FFFFFF"/>
          </w:tcPr>
          <w:p w:rsidR="004B0D7A" w:rsidRPr="004B0D7A" w:rsidRDefault="004B0D7A" w:rsidP="00B74C22">
            <w:pPr>
              <w:pStyle w:val="af4"/>
              <w:jc w:val="center"/>
              <w:rPr>
                <w:rFonts w:ascii="Times New Roman" w:hAnsi="Times New Roman" w:cs="Times New Roman"/>
                <w:color w:val="FF0000"/>
                <w:sz w:val="26"/>
                <w:szCs w:val="26"/>
              </w:rPr>
            </w:pPr>
            <w:r w:rsidRPr="004B0D7A">
              <w:rPr>
                <w:rFonts w:ascii="Times New Roman" w:hAnsi="Times New Roman" w:cs="Times New Roman"/>
                <w:color w:val="FF0000"/>
                <w:sz w:val="26"/>
                <w:szCs w:val="26"/>
              </w:rPr>
              <w:t>4.3</w:t>
            </w:r>
          </w:p>
        </w:tc>
      </w:tr>
      <w:tr w:rsidR="004B0D7A" w:rsidRPr="004B0D7A" w:rsidTr="00B74C22">
        <w:trPr>
          <w:trHeight w:hRule="exact" w:val="1584"/>
        </w:trPr>
        <w:tc>
          <w:tcPr>
            <w:tcW w:w="0" w:type="auto"/>
            <w:shd w:val="clear" w:color="auto" w:fill="FFFFFF"/>
            <w:vAlign w:val="center"/>
          </w:tcPr>
          <w:p w:rsidR="004B0D7A" w:rsidRPr="004B0D7A" w:rsidRDefault="004B0D7A" w:rsidP="00B74C22">
            <w:pPr>
              <w:pStyle w:val="24"/>
              <w:shd w:val="clear" w:color="auto" w:fill="auto"/>
              <w:spacing w:before="0" w:after="60" w:line="240" w:lineRule="exact"/>
              <w:ind w:left="180"/>
              <w:jc w:val="center"/>
              <w:rPr>
                <w:color w:val="FF0000"/>
                <w:sz w:val="26"/>
                <w:szCs w:val="26"/>
              </w:rPr>
            </w:pPr>
            <w:r w:rsidRPr="004B0D7A">
              <w:rPr>
                <w:color w:val="FF0000"/>
                <w:sz w:val="26"/>
                <w:szCs w:val="26"/>
              </w:rPr>
              <w:t>2</w:t>
            </w:r>
          </w:p>
        </w:tc>
        <w:tc>
          <w:tcPr>
            <w:tcW w:w="0" w:type="auto"/>
            <w:shd w:val="clear" w:color="auto" w:fill="FFFFFF"/>
          </w:tcPr>
          <w:p w:rsidR="004B0D7A" w:rsidRPr="004B0D7A" w:rsidRDefault="004B0D7A" w:rsidP="00B74C22">
            <w:pPr>
              <w:pStyle w:val="af4"/>
              <w:rPr>
                <w:rFonts w:ascii="Times New Roman" w:eastAsiaTheme="minorEastAsia" w:hAnsi="Times New Roman" w:cs="Times New Roman"/>
                <w:color w:val="FF0000"/>
                <w:sz w:val="26"/>
                <w:szCs w:val="26"/>
              </w:rPr>
            </w:pPr>
            <w:r w:rsidRPr="004B0D7A">
              <w:rPr>
                <w:rFonts w:ascii="Times New Roman" w:eastAsiaTheme="minorEastAsia" w:hAnsi="Times New Roman" w:cs="Times New Roman"/>
                <w:color w:val="FF0000"/>
                <w:sz w:val="26"/>
                <w:szCs w:val="26"/>
              </w:rPr>
              <w:t>Земельные участки (территории) общего пользования</w:t>
            </w:r>
          </w:p>
        </w:tc>
        <w:tc>
          <w:tcPr>
            <w:tcW w:w="0" w:type="auto"/>
            <w:shd w:val="clear" w:color="auto" w:fill="FFFFFF"/>
          </w:tcPr>
          <w:p w:rsidR="004B0D7A" w:rsidRPr="004B0D7A" w:rsidRDefault="004B0D7A" w:rsidP="00B74C22">
            <w:pPr>
              <w:pStyle w:val="af4"/>
              <w:rPr>
                <w:rFonts w:ascii="Times New Roman" w:eastAsiaTheme="minorEastAsia" w:hAnsi="Times New Roman" w:cs="Times New Roman"/>
                <w:color w:val="FF0000"/>
                <w:sz w:val="26"/>
                <w:szCs w:val="26"/>
              </w:rPr>
            </w:pPr>
            <w:r w:rsidRPr="004B0D7A">
              <w:rPr>
                <w:rFonts w:ascii="Times New Roman" w:eastAsiaTheme="minorEastAsia" w:hAnsi="Times New Roman" w:cs="Times New Roman"/>
                <w:color w:val="FF0000"/>
                <w:sz w:val="26"/>
                <w:szCs w:val="26"/>
              </w:rPr>
              <w:t>Земельные участки общего пользования.</w:t>
            </w:r>
          </w:p>
          <w:p w:rsidR="004B0D7A" w:rsidRPr="004B0D7A" w:rsidRDefault="004B0D7A" w:rsidP="00B74C22">
            <w:pPr>
              <w:pStyle w:val="af4"/>
              <w:rPr>
                <w:rFonts w:ascii="Times New Roman" w:eastAsiaTheme="minorEastAsia" w:hAnsi="Times New Roman" w:cs="Times New Roman"/>
                <w:color w:val="FF0000"/>
                <w:sz w:val="26"/>
                <w:szCs w:val="26"/>
              </w:rPr>
            </w:pPr>
            <w:r w:rsidRPr="004B0D7A">
              <w:rPr>
                <w:rFonts w:ascii="Times New Roman" w:eastAsiaTheme="minorEastAsia" w:hAnsi="Times New Roman" w:cs="Times New Roman"/>
                <w:color w:val="FF0000"/>
                <w:sz w:val="26"/>
                <w:szCs w:val="26"/>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4B0D7A">
                <w:rPr>
                  <w:rStyle w:val="af3"/>
                  <w:rFonts w:ascii="Times New Roman" w:eastAsiaTheme="minorEastAsia" w:hAnsi="Times New Roman"/>
                  <w:color w:val="FF0000"/>
                  <w:sz w:val="26"/>
                  <w:szCs w:val="26"/>
                </w:rPr>
                <w:t>кодами 12.0.1 - 12.0.2</w:t>
              </w:r>
            </w:hyperlink>
            <w:r w:rsidRPr="004B0D7A">
              <w:rPr>
                <w:rFonts w:ascii="Times New Roman" w:eastAsiaTheme="minorEastAsia" w:hAnsi="Times New Roman" w:cs="Times New Roman"/>
                <w:color w:val="FF0000"/>
                <w:sz w:val="26"/>
                <w:szCs w:val="26"/>
              </w:rPr>
              <w:t xml:space="preserve"> (улично-дорожная сеть, благоустройство территории).</w:t>
            </w:r>
          </w:p>
        </w:tc>
        <w:tc>
          <w:tcPr>
            <w:tcW w:w="0" w:type="auto"/>
            <w:shd w:val="clear" w:color="auto" w:fill="FFFFFF"/>
          </w:tcPr>
          <w:p w:rsidR="004B0D7A" w:rsidRPr="004B0D7A" w:rsidRDefault="004B0D7A" w:rsidP="00B74C22">
            <w:pPr>
              <w:pStyle w:val="af4"/>
              <w:jc w:val="center"/>
              <w:rPr>
                <w:rFonts w:ascii="Times New Roman" w:eastAsiaTheme="minorEastAsia" w:hAnsi="Times New Roman" w:cs="Times New Roman"/>
                <w:color w:val="FF0000"/>
                <w:sz w:val="26"/>
                <w:szCs w:val="26"/>
              </w:rPr>
            </w:pPr>
            <w:r w:rsidRPr="004B0D7A">
              <w:rPr>
                <w:rFonts w:ascii="Times New Roman" w:eastAsiaTheme="minorEastAsia" w:hAnsi="Times New Roman" w:cs="Times New Roman"/>
                <w:color w:val="FF0000"/>
                <w:sz w:val="26"/>
                <w:szCs w:val="26"/>
              </w:rPr>
              <w:t>12.0</w:t>
            </w:r>
          </w:p>
        </w:tc>
      </w:tr>
    </w:tbl>
    <w:p w:rsidR="004B0D7A" w:rsidRPr="004B0D7A" w:rsidRDefault="004B0D7A" w:rsidP="004B0D7A">
      <w:pPr>
        <w:tabs>
          <w:tab w:val="left" w:pos="930"/>
        </w:tabs>
        <w:ind w:firstLine="567"/>
        <w:jc w:val="center"/>
        <w:rPr>
          <w:b/>
          <w:color w:val="FF0000"/>
          <w:sz w:val="26"/>
          <w:szCs w:val="26"/>
        </w:rPr>
      </w:pPr>
      <w:r w:rsidRPr="004B0D7A">
        <w:rPr>
          <w:b/>
          <w:color w:val="FF0000"/>
          <w:sz w:val="26"/>
          <w:szCs w:val="26"/>
        </w:rPr>
        <w:t>Предельные (минимальные и (или) максимальные) размеры земельных участков, в том числе их площади.</w:t>
      </w:r>
    </w:p>
    <w:p w:rsidR="004B0D7A" w:rsidRPr="004B0D7A" w:rsidRDefault="004B0D7A" w:rsidP="004B0D7A">
      <w:pPr>
        <w:tabs>
          <w:tab w:val="left" w:pos="990"/>
        </w:tabs>
        <w:ind w:firstLine="567"/>
        <w:rPr>
          <w:color w:val="FF0000"/>
          <w:sz w:val="26"/>
          <w:szCs w:val="26"/>
        </w:rPr>
      </w:pPr>
      <w:r w:rsidRPr="004B0D7A">
        <w:rPr>
          <w:b/>
          <w:color w:val="FF0000"/>
          <w:sz w:val="26"/>
          <w:szCs w:val="26"/>
        </w:rPr>
        <w:tab/>
      </w:r>
      <w:r w:rsidRPr="004B0D7A">
        <w:rPr>
          <w:color w:val="FF0000"/>
          <w:sz w:val="26"/>
          <w:szCs w:val="26"/>
        </w:rPr>
        <w:t>Не подлежат установлению.</w:t>
      </w:r>
    </w:p>
    <w:p w:rsidR="004B0D7A" w:rsidRPr="004B0D7A" w:rsidRDefault="004B0D7A" w:rsidP="004B0D7A">
      <w:pPr>
        <w:ind w:firstLine="567"/>
        <w:jc w:val="center"/>
        <w:rPr>
          <w:b/>
          <w:color w:val="FF0000"/>
          <w:sz w:val="26"/>
          <w:szCs w:val="26"/>
        </w:rPr>
      </w:pPr>
    </w:p>
    <w:p w:rsidR="004B0D7A" w:rsidRPr="004B0D7A" w:rsidRDefault="004B0D7A" w:rsidP="004B0D7A">
      <w:pPr>
        <w:autoSpaceDE w:val="0"/>
        <w:autoSpaceDN w:val="0"/>
        <w:adjustRightInd w:val="0"/>
        <w:ind w:firstLine="540"/>
        <w:jc w:val="center"/>
        <w:rPr>
          <w:b/>
          <w:bCs/>
          <w:color w:val="FF0000"/>
          <w:sz w:val="26"/>
          <w:szCs w:val="26"/>
        </w:rPr>
      </w:pPr>
      <w:r w:rsidRPr="004B0D7A">
        <w:rPr>
          <w:b/>
          <w:bCs/>
          <w:color w:val="FF0000"/>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B0D7A" w:rsidRPr="004B0D7A" w:rsidRDefault="004B0D7A" w:rsidP="004B0D7A">
      <w:pPr>
        <w:tabs>
          <w:tab w:val="left" w:pos="990"/>
        </w:tabs>
        <w:ind w:firstLine="567"/>
        <w:rPr>
          <w:color w:val="FF0000"/>
          <w:sz w:val="26"/>
          <w:szCs w:val="26"/>
        </w:rPr>
      </w:pPr>
      <w:r w:rsidRPr="004B0D7A">
        <w:rPr>
          <w:color w:val="FF0000"/>
          <w:sz w:val="26"/>
          <w:szCs w:val="26"/>
        </w:rPr>
        <w:t>Не подлежат установлению.</w:t>
      </w:r>
    </w:p>
    <w:p w:rsidR="004B0D7A" w:rsidRPr="004B0D7A" w:rsidRDefault="004B0D7A" w:rsidP="004B0D7A">
      <w:pPr>
        <w:pStyle w:val="ConsPlusNormal"/>
        <w:ind w:firstLine="540"/>
        <w:jc w:val="center"/>
        <w:rPr>
          <w:rFonts w:ascii="Times New Roman" w:hAnsi="Times New Roman" w:cs="Times New Roman"/>
          <w:b/>
          <w:color w:val="FF0000"/>
          <w:sz w:val="26"/>
          <w:szCs w:val="26"/>
        </w:rPr>
      </w:pPr>
    </w:p>
    <w:p w:rsidR="004B0D7A" w:rsidRPr="004B0D7A" w:rsidRDefault="004B0D7A" w:rsidP="004B0D7A">
      <w:pPr>
        <w:pStyle w:val="ConsPlusNormal"/>
        <w:ind w:firstLine="540"/>
        <w:jc w:val="center"/>
        <w:rPr>
          <w:rFonts w:ascii="Times New Roman" w:hAnsi="Times New Roman" w:cs="Times New Roman"/>
          <w:b/>
          <w:color w:val="FF0000"/>
          <w:sz w:val="26"/>
          <w:szCs w:val="26"/>
        </w:rPr>
      </w:pPr>
      <w:r w:rsidRPr="004B0D7A">
        <w:rPr>
          <w:rFonts w:ascii="Times New Roman" w:hAnsi="Times New Roman" w:cs="Times New Roman"/>
          <w:b/>
          <w:color w:val="FF0000"/>
          <w:sz w:val="26"/>
          <w:szCs w:val="26"/>
        </w:rPr>
        <w:t xml:space="preserve"> Предельное количество этажей или предельную высоту зданий, строений, сооружений.</w:t>
      </w:r>
    </w:p>
    <w:p w:rsidR="004B0D7A" w:rsidRPr="004B0D7A" w:rsidRDefault="004B0D7A" w:rsidP="004B0D7A">
      <w:pPr>
        <w:tabs>
          <w:tab w:val="left" w:pos="810"/>
          <w:tab w:val="left" w:pos="990"/>
          <w:tab w:val="center" w:pos="5244"/>
        </w:tabs>
        <w:ind w:firstLine="567"/>
        <w:rPr>
          <w:color w:val="FF0000"/>
          <w:sz w:val="26"/>
          <w:szCs w:val="26"/>
        </w:rPr>
      </w:pPr>
      <w:r w:rsidRPr="004B0D7A">
        <w:rPr>
          <w:color w:val="FF0000"/>
          <w:sz w:val="26"/>
          <w:szCs w:val="26"/>
        </w:rPr>
        <w:tab/>
        <w:t>Не подлежат установлению.</w:t>
      </w:r>
    </w:p>
    <w:p w:rsidR="004B0D7A" w:rsidRPr="004B0D7A" w:rsidRDefault="004B0D7A" w:rsidP="004B0D7A">
      <w:pPr>
        <w:autoSpaceDE w:val="0"/>
        <w:autoSpaceDN w:val="0"/>
        <w:adjustRightInd w:val="0"/>
        <w:ind w:firstLine="540"/>
        <w:jc w:val="center"/>
        <w:rPr>
          <w:b/>
          <w:bCs/>
          <w:color w:val="FF0000"/>
          <w:sz w:val="26"/>
          <w:szCs w:val="26"/>
        </w:rPr>
      </w:pPr>
    </w:p>
    <w:p w:rsidR="004B0D7A" w:rsidRPr="004B0D7A" w:rsidRDefault="004B0D7A" w:rsidP="004B0D7A">
      <w:pPr>
        <w:pStyle w:val="ConsPlusNormal"/>
        <w:ind w:firstLine="540"/>
        <w:jc w:val="center"/>
        <w:rPr>
          <w:rFonts w:ascii="Times New Roman" w:hAnsi="Times New Roman" w:cs="Times New Roman"/>
          <w:b/>
          <w:color w:val="FF0000"/>
          <w:sz w:val="26"/>
          <w:szCs w:val="26"/>
        </w:rPr>
      </w:pPr>
      <w:r w:rsidRPr="004B0D7A">
        <w:rPr>
          <w:rFonts w:ascii="Times New Roman" w:hAnsi="Times New Roman" w:cs="Times New Roman"/>
          <w:b/>
          <w:color w:val="FF0000"/>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B0D7A" w:rsidRPr="004B0D7A" w:rsidRDefault="004B0D7A" w:rsidP="004B0D7A">
      <w:pPr>
        <w:tabs>
          <w:tab w:val="left" w:pos="855"/>
          <w:tab w:val="center" w:pos="5244"/>
        </w:tabs>
        <w:ind w:firstLine="567"/>
        <w:rPr>
          <w:color w:val="FF0000"/>
          <w:sz w:val="26"/>
          <w:szCs w:val="26"/>
        </w:rPr>
      </w:pPr>
      <w:r w:rsidRPr="004B0D7A">
        <w:rPr>
          <w:color w:val="FF0000"/>
          <w:sz w:val="26"/>
          <w:szCs w:val="26"/>
        </w:rPr>
        <w:tab/>
        <w:t>Не подлежат установлению.</w:t>
      </w:r>
    </w:p>
    <w:p w:rsidR="004B0D7A" w:rsidRPr="004B0D7A" w:rsidRDefault="004B0D7A" w:rsidP="004B0D7A">
      <w:pPr>
        <w:ind w:firstLine="567"/>
        <w:jc w:val="both"/>
        <w:rPr>
          <w:color w:val="FF0000"/>
          <w:sz w:val="26"/>
          <w:szCs w:val="26"/>
        </w:rPr>
      </w:pPr>
    </w:p>
    <w:tbl>
      <w:tblPr>
        <w:tblW w:w="0" w:type="auto"/>
        <w:tblInd w:w="7" w:type="dxa"/>
        <w:tblLayout w:type="fixed"/>
        <w:tblCellMar>
          <w:left w:w="0" w:type="dxa"/>
          <w:right w:w="0" w:type="dxa"/>
        </w:tblCellMar>
        <w:tblLook w:val="0000"/>
      </w:tblPr>
      <w:tblGrid>
        <w:gridCol w:w="380"/>
        <w:gridCol w:w="9420"/>
      </w:tblGrid>
      <w:tr w:rsidR="004B0D7A" w:rsidRPr="004B0D7A" w:rsidTr="00B74C22">
        <w:trPr>
          <w:trHeight w:val="557"/>
        </w:trPr>
        <w:tc>
          <w:tcPr>
            <w:tcW w:w="380" w:type="dxa"/>
            <w:tcBorders>
              <w:top w:val="nil"/>
              <w:left w:val="nil"/>
              <w:bottom w:val="nil"/>
              <w:right w:val="nil"/>
            </w:tcBorders>
            <w:vAlign w:val="bottom"/>
          </w:tcPr>
          <w:p w:rsidR="004B0D7A" w:rsidRPr="004B0D7A" w:rsidRDefault="004B0D7A" w:rsidP="00B74C22">
            <w:pPr>
              <w:widowControl w:val="0"/>
              <w:autoSpaceDE w:val="0"/>
              <w:autoSpaceDN w:val="0"/>
              <w:adjustRightInd w:val="0"/>
              <w:jc w:val="center"/>
              <w:rPr>
                <w:color w:val="FF0000"/>
                <w:sz w:val="26"/>
                <w:szCs w:val="26"/>
              </w:rPr>
            </w:pPr>
          </w:p>
        </w:tc>
        <w:tc>
          <w:tcPr>
            <w:tcW w:w="9420" w:type="dxa"/>
            <w:tcBorders>
              <w:top w:val="nil"/>
              <w:left w:val="nil"/>
              <w:bottom w:val="nil"/>
              <w:right w:val="nil"/>
            </w:tcBorders>
            <w:vAlign w:val="bottom"/>
          </w:tcPr>
          <w:p w:rsidR="004B0D7A" w:rsidRPr="004B0D7A" w:rsidRDefault="004B0D7A" w:rsidP="00B74C22">
            <w:pPr>
              <w:widowControl w:val="0"/>
              <w:overflowPunct w:val="0"/>
              <w:autoSpaceDE w:val="0"/>
              <w:autoSpaceDN w:val="0"/>
              <w:adjustRightInd w:val="0"/>
              <w:spacing w:line="221" w:lineRule="auto"/>
              <w:ind w:right="260" w:firstLine="680"/>
              <w:jc w:val="both"/>
              <w:rPr>
                <w:color w:val="FF0000"/>
                <w:sz w:val="26"/>
                <w:szCs w:val="26"/>
              </w:rPr>
            </w:pPr>
            <w:r w:rsidRPr="004B0D7A">
              <w:rPr>
                <w:b/>
                <w:bCs/>
                <w:color w:val="FF0000"/>
                <w:sz w:val="26"/>
                <w:szCs w:val="26"/>
              </w:rPr>
              <w:t>Ограничения использования земельных участков и объектов капитального строительства в зоне размещения кладбищ  устанавливаемые в соответствии с законодательством Российской Федерации:</w:t>
            </w:r>
          </w:p>
        </w:tc>
      </w:tr>
    </w:tbl>
    <w:p w:rsidR="004B0D7A" w:rsidRPr="004B0D7A" w:rsidRDefault="004B0D7A" w:rsidP="004B0D7A">
      <w:pPr>
        <w:widowControl w:val="0"/>
        <w:autoSpaceDE w:val="0"/>
        <w:autoSpaceDN w:val="0"/>
        <w:adjustRightInd w:val="0"/>
        <w:spacing w:line="1" w:lineRule="exact"/>
        <w:jc w:val="center"/>
        <w:rPr>
          <w:color w:val="FF0000"/>
          <w:sz w:val="26"/>
          <w:szCs w:val="26"/>
        </w:rPr>
      </w:pPr>
    </w:p>
    <w:p w:rsidR="00772509" w:rsidRPr="00772509" w:rsidRDefault="004B0D7A" w:rsidP="00772509">
      <w:pPr>
        <w:pStyle w:val="af1"/>
        <w:widowControl w:val="0"/>
        <w:numPr>
          <w:ilvl w:val="0"/>
          <w:numId w:val="31"/>
        </w:numPr>
        <w:overflowPunct w:val="0"/>
        <w:autoSpaceDE w:val="0"/>
        <w:autoSpaceDN w:val="0"/>
        <w:adjustRightInd w:val="0"/>
        <w:spacing w:line="223" w:lineRule="auto"/>
        <w:ind w:right="260"/>
        <w:jc w:val="both"/>
        <w:rPr>
          <w:color w:val="FF0000"/>
          <w:sz w:val="26"/>
          <w:szCs w:val="26"/>
        </w:rPr>
      </w:pPr>
      <w:r w:rsidRPr="00772509">
        <w:rPr>
          <w:color w:val="FF0000"/>
          <w:sz w:val="26"/>
          <w:szCs w:val="26"/>
        </w:rPr>
        <w:t xml:space="preserve">Прокладка сетей централизованного хозяйственно-питьевого водоснабжения, используемого для хозяйственно-питьевых целей </w:t>
      </w:r>
      <w:r w:rsidRPr="00772509">
        <w:rPr>
          <w:color w:val="FF0000"/>
          <w:sz w:val="26"/>
          <w:szCs w:val="26"/>
        </w:rPr>
        <w:lastRenderedPageBreak/>
        <w:t xml:space="preserve">населением населённых пунктов, по территории кладбищ не разрешается. </w:t>
      </w:r>
    </w:p>
    <w:p w:rsidR="004B0D7A" w:rsidRPr="00772509" w:rsidRDefault="004B0D7A" w:rsidP="00772509">
      <w:pPr>
        <w:pStyle w:val="af1"/>
        <w:widowControl w:val="0"/>
        <w:numPr>
          <w:ilvl w:val="0"/>
          <w:numId w:val="31"/>
        </w:numPr>
        <w:tabs>
          <w:tab w:val="left" w:pos="1147"/>
        </w:tabs>
        <w:autoSpaceDE w:val="0"/>
        <w:autoSpaceDN w:val="0"/>
        <w:adjustRightInd w:val="0"/>
        <w:rPr>
          <w:color w:val="FF0000"/>
          <w:sz w:val="26"/>
          <w:szCs w:val="26"/>
        </w:rPr>
      </w:pPr>
      <w:r w:rsidRPr="00772509">
        <w:rPr>
          <w:color w:val="FF0000"/>
          <w:sz w:val="26"/>
          <w:szCs w:val="26"/>
        </w:rPr>
        <w:t>Иные ограничения следует принимать в соответствии со статьями 22-27 Правил.</w:t>
      </w:r>
    </w:p>
    <w:p w:rsidR="004B0D7A" w:rsidRPr="004B0D7A" w:rsidRDefault="004B0D7A" w:rsidP="004B0D7A">
      <w:pPr>
        <w:ind w:firstLine="567"/>
        <w:jc w:val="center"/>
        <w:rPr>
          <w:color w:val="FF0000"/>
          <w:sz w:val="26"/>
          <w:szCs w:val="26"/>
        </w:rPr>
      </w:pPr>
    </w:p>
    <w:p w:rsidR="004B0D7A" w:rsidRPr="004B0D7A" w:rsidRDefault="004B0D7A" w:rsidP="004B0D7A">
      <w:pPr>
        <w:ind w:firstLine="567"/>
        <w:jc w:val="center"/>
        <w:rPr>
          <w:b/>
          <w:color w:val="FF0000"/>
          <w:sz w:val="26"/>
          <w:szCs w:val="26"/>
        </w:rPr>
      </w:pPr>
      <w:r w:rsidRPr="004B0D7A">
        <w:rPr>
          <w:b/>
          <w:color w:val="FF0000"/>
          <w:sz w:val="26"/>
          <w:szCs w:val="26"/>
        </w:rPr>
        <w:t>ПАРАМЕТРЫ СТРОИТЕЛЬСТВА</w:t>
      </w:r>
    </w:p>
    <w:p w:rsidR="004B0D7A" w:rsidRPr="004B0D7A" w:rsidRDefault="004B0D7A" w:rsidP="004B0D7A">
      <w:pPr>
        <w:ind w:firstLine="567"/>
        <w:jc w:val="center"/>
        <w:rPr>
          <w:color w:val="FF0000"/>
          <w:sz w:val="26"/>
          <w:szCs w:val="26"/>
        </w:rPr>
      </w:pPr>
    </w:p>
    <w:p w:rsidR="004B0D7A" w:rsidRPr="004B0D7A" w:rsidRDefault="004B0D7A" w:rsidP="004B0D7A">
      <w:pPr>
        <w:ind w:firstLine="567"/>
        <w:jc w:val="both"/>
        <w:rPr>
          <w:color w:val="FF0000"/>
          <w:sz w:val="26"/>
          <w:szCs w:val="26"/>
        </w:rPr>
      </w:pPr>
      <w:r w:rsidRPr="004B0D7A">
        <w:rPr>
          <w:color w:val="FF0000"/>
          <w:sz w:val="26"/>
          <w:szCs w:val="26"/>
        </w:rPr>
        <w:tab/>
        <w:t>Параметры строительства определяются документацией по планировке территории, действующим СП 42.13330.2011, законодательными и нормативными документами, приведенными в приложении «А» СП 42.13330.2011, а также другими федеральными, региональными и местными градостроительными  нормативами.</w:t>
      </w:r>
    </w:p>
    <w:p w:rsidR="002B78B9" w:rsidRPr="004B0D7A" w:rsidRDefault="002B78B9" w:rsidP="00E516BE">
      <w:pPr>
        <w:pStyle w:val="3"/>
        <w:jc w:val="center"/>
        <w:rPr>
          <w:b/>
          <w:sz w:val="26"/>
          <w:szCs w:val="26"/>
          <w:u w:val="single"/>
        </w:rPr>
      </w:pPr>
      <w:r w:rsidRPr="004B0D7A">
        <w:rPr>
          <w:b/>
          <w:sz w:val="26"/>
          <w:szCs w:val="26"/>
          <w:u w:val="single"/>
        </w:rPr>
        <w:t>К. ЗОНЫ ИНЖЕНЕРНОЙ И ТРАНСПОРТНОЙ ИНФРАСТРУКТУР</w:t>
      </w:r>
      <w:bookmarkEnd w:id="242"/>
    </w:p>
    <w:p w:rsidR="002B78B9" w:rsidRPr="004B0D7A" w:rsidRDefault="002B78B9" w:rsidP="002B78B9">
      <w:pPr>
        <w:ind w:firstLine="567"/>
        <w:jc w:val="both"/>
        <w:rPr>
          <w:sz w:val="26"/>
          <w:szCs w:val="26"/>
        </w:rPr>
      </w:pPr>
      <w:proofErr w:type="gramStart"/>
      <w:r w:rsidRPr="004B0D7A">
        <w:rPr>
          <w:sz w:val="26"/>
          <w:szCs w:val="26"/>
        </w:rPr>
        <w:t>Зоны инженерной и транспортной инфраструктур предназначены для размещения и функционирования объектов инженерной и транспортной инфраструктуры, в том числе сооружений и коммуникаций железнодорожного, автомобильного, речного и трубопроводного транспорта, связи, инженерного оборудования, а также для установления санитарно-защитных зон таких объектов в соответствии с требованиями технических регламентов.</w:t>
      </w:r>
      <w:proofErr w:type="gramEnd"/>
    </w:p>
    <w:p w:rsidR="002B78B9" w:rsidRPr="004B0D7A" w:rsidRDefault="002B78B9" w:rsidP="002B78B9">
      <w:pPr>
        <w:ind w:firstLine="567"/>
        <w:jc w:val="both"/>
        <w:rPr>
          <w:sz w:val="26"/>
          <w:szCs w:val="26"/>
        </w:rPr>
      </w:pPr>
      <w:r w:rsidRPr="004B0D7A">
        <w:rPr>
          <w:sz w:val="26"/>
          <w:szCs w:val="26"/>
        </w:rPr>
        <w:t xml:space="preserve">На территории </w:t>
      </w:r>
      <w:proofErr w:type="spellStart"/>
      <w:r w:rsidRPr="004B0D7A">
        <w:rPr>
          <w:sz w:val="26"/>
          <w:szCs w:val="26"/>
        </w:rPr>
        <w:t>Бедярышского</w:t>
      </w:r>
      <w:proofErr w:type="spellEnd"/>
      <w:r w:rsidRPr="004B0D7A">
        <w:rPr>
          <w:sz w:val="26"/>
          <w:szCs w:val="26"/>
        </w:rPr>
        <w:t xml:space="preserve"> сельского поселения  выделены зоны:</w:t>
      </w:r>
    </w:p>
    <w:p w:rsidR="002B78B9" w:rsidRPr="004B0D7A" w:rsidRDefault="002B78B9" w:rsidP="002B78B9">
      <w:pPr>
        <w:ind w:firstLine="567"/>
        <w:jc w:val="both"/>
        <w:rPr>
          <w:sz w:val="26"/>
          <w:szCs w:val="26"/>
        </w:rPr>
      </w:pPr>
      <w:r w:rsidRPr="004B0D7A">
        <w:rPr>
          <w:b/>
          <w:sz w:val="26"/>
          <w:szCs w:val="26"/>
        </w:rPr>
        <w:t>К</w:t>
      </w:r>
      <w:proofErr w:type="gramStart"/>
      <w:r w:rsidRPr="004B0D7A">
        <w:rPr>
          <w:b/>
          <w:sz w:val="26"/>
          <w:szCs w:val="26"/>
        </w:rPr>
        <w:t>1</w:t>
      </w:r>
      <w:proofErr w:type="gramEnd"/>
      <w:r w:rsidRPr="004B0D7A">
        <w:rPr>
          <w:b/>
          <w:sz w:val="26"/>
          <w:szCs w:val="26"/>
        </w:rPr>
        <w:t>,</w:t>
      </w:r>
      <w:r w:rsidR="00E153F5" w:rsidRPr="004B0D7A">
        <w:rPr>
          <w:b/>
          <w:sz w:val="26"/>
          <w:szCs w:val="26"/>
        </w:rPr>
        <w:t xml:space="preserve"> </w:t>
      </w:r>
      <w:r w:rsidRPr="004B0D7A">
        <w:rPr>
          <w:b/>
          <w:sz w:val="26"/>
          <w:szCs w:val="26"/>
        </w:rPr>
        <w:t xml:space="preserve">К2  </w:t>
      </w:r>
      <w:r w:rsidRPr="004B0D7A">
        <w:rPr>
          <w:sz w:val="26"/>
          <w:szCs w:val="26"/>
        </w:rPr>
        <w:t>— Инженерно-технических сооружений, сетей и коммуникаций.</w:t>
      </w:r>
    </w:p>
    <w:p w:rsidR="004B0D7A" w:rsidRPr="004B0D7A" w:rsidRDefault="004B0D7A" w:rsidP="002B78B9">
      <w:pPr>
        <w:ind w:firstLine="567"/>
        <w:jc w:val="both"/>
        <w:rPr>
          <w:sz w:val="26"/>
          <w:szCs w:val="26"/>
        </w:rPr>
      </w:pPr>
      <w:r w:rsidRPr="004B0D7A">
        <w:rPr>
          <w:b/>
          <w:color w:val="FF0000"/>
          <w:sz w:val="26"/>
          <w:szCs w:val="26"/>
        </w:rPr>
        <w:t>Зона К</w:t>
      </w:r>
      <w:proofErr w:type="gramStart"/>
      <w:r w:rsidRPr="004B0D7A">
        <w:rPr>
          <w:b/>
          <w:color w:val="FF0000"/>
          <w:sz w:val="26"/>
          <w:szCs w:val="26"/>
        </w:rPr>
        <w:t>1</w:t>
      </w:r>
      <w:proofErr w:type="gramEnd"/>
      <w:r w:rsidRPr="004B0D7A">
        <w:rPr>
          <w:b/>
          <w:color w:val="FF0000"/>
          <w:sz w:val="26"/>
          <w:szCs w:val="26"/>
        </w:rPr>
        <w:t>,К2 -</w:t>
      </w:r>
      <w:r w:rsidRPr="004B0D7A">
        <w:rPr>
          <w:color w:val="FF0000"/>
          <w:sz w:val="26"/>
          <w:szCs w:val="26"/>
        </w:rPr>
        <w:t xml:space="preserve"> градостроительные регламенты не распространяются согласно п. 4 ст. 36 Градостроительного кодекса РФ.</w:t>
      </w:r>
    </w:p>
    <w:p w:rsidR="002B78B9" w:rsidRPr="004B0D7A" w:rsidRDefault="002B78B9" w:rsidP="003A3CC9">
      <w:pPr>
        <w:pStyle w:val="a8"/>
        <w:numPr>
          <w:ilvl w:val="0"/>
          <w:numId w:val="20"/>
        </w:numPr>
        <w:tabs>
          <w:tab w:val="left" w:pos="1560"/>
        </w:tabs>
        <w:spacing w:before="170"/>
        <w:jc w:val="both"/>
        <w:rPr>
          <w:color w:val="548DD4" w:themeColor="text2" w:themeTint="99"/>
          <w:sz w:val="26"/>
          <w:szCs w:val="26"/>
        </w:rPr>
      </w:pPr>
      <w:r w:rsidRPr="004B0D7A">
        <w:rPr>
          <w:color w:val="548DD4" w:themeColor="text2" w:themeTint="99"/>
          <w:sz w:val="26"/>
          <w:szCs w:val="26"/>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552"/>
        <w:gridCol w:w="2453"/>
        <w:gridCol w:w="6158"/>
        <w:gridCol w:w="778"/>
      </w:tblGrid>
      <w:tr w:rsidR="00610B03" w:rsidRPr="004B0D7A" w:rsidTr="00655970">
        <w:trPr>
          <w:trHeight w:hRule="exact" w:val="1118"/>
          <w:tblHeader/>
        </w:trPr>
        <w:tc>
          <w:tcPr>
            <w:tcW w:w="0" w:type="auto"/>
            <w:shd w:val="clear" w:color="auto" w:fill="FFFFFF"/>
            <w:vAlign w:val="center"/>
          </w:tcPr>
          <w:p w:rsidR="00610B03" w:rsidRPr="004B0D7A" w:rsidRDefault="00610B03" w:rsidP="00860932">
            <w:pPr>
              <w:pStyle w:val="24"/>
              <w:shd w:val="clear" w:color="auto" w:fill="auto"/>
              <w:spacing w:before="0" w:after="60" w:line="240" w:lineRule="exact"/>
              <w:ind w:left="180"/>
              <w:jc w:val="center"/>
              <w:rPr>
                <w:color w:val="548DD4" w:themeColor="text2" w:themeTint="99"/>
                <w:sz w:val="26"/>
                <w:szCs w:val="26"/>
              </w:rPr>
            </w:pPr>
            <w:r w:rsidRPr="004B0D7A">
              <w:rPr>
                <w:color w:val="548DD4" w:themeColor="text2" w:themeTint="99"/>
                <w:sz w:val="26"/>
                <w:szCs w:val="26"/>
              </w:rPr>
              <w:t>№</w:t>
            </w:r>
          </w:p>
          <w:p w:rsidR="00610B03" w:rsidRPr="004B0D7A" w:rsidRDefault="00610B03" w:rsidP="00860932">
            <w:pPr>
              <w:pStyle w:val="24"/>
              <w:shd w:val="clear" w:color="auto" w:fill="auto"/>
              <w:spacing w:before="60" w:line="240" w:lineRule="exact"/>
              <w:ind w:left="180"/>
              <w:jc w:val="center"/>
              <w:rPr>
                <w:color w:val="548DD4" w:themeColor="text2" w:themeTint="99"/>
                <w:sz w:val="26"/>
                <w:szCs w:val="26"/>
              </w:rPr>
            </w:pPr>
            <w:proofErr w:type="spellStart"/>
            <w:proofErr w:type="gramStart"/>
            <w:r w:rsidRPr="004B0D7A">
              <w:rPr>
                <w:color w:val="548DD4" w:themeColor="text2" w:themeTint="99"/>
                <w:sz w:val="26"/>
                <w:szCs w:val="26"/>
              </w:rPr>
              <w:t>п</w:t>
            </w:r>
            <w:proofErr w:type="spellEnd"/>
            <w:proofErr w:type="gramEnd"/>
            <w:r w:rsidRPr="004B0D7A">
              <w:rPr>
                <w:color w:val="548DD4" w:themeColor="text2" w:themeTint="99"/>
                <w:sz w:val="26"/>
                <w:szCs w:val="26"/>
              </w:rPr>
              <w:t>/</w:t>
            </w:r>
            <w:proofErr w:type="spellStart"/>
            <w:r w:rsidRPr="004B0D7A">
              <w:rPr>
                <w:color w:val="548DD4" w:themeColor="text2" w:themeTint="99"/>
                <w:sz w:val="26"/>
                <w:szCs w:val="26"/>
              </w:rPr>
              <w:t>п</w:t>
            </w:r>
            <w:proofErr w:type="spellEnd"/>
          </w:p>
          <w:p w:rsidR="00610B03" w:rsidRPr="004B0D7A" w:rsidRDefault="00610B03" w:rsidP="00860932">
            <w:pPr>
              <w:pStyle w:val="24"/>
              <w:shd w:val="clear" w:color="auto" w:fill="auto"/>
              <w:spacing w:before="60" w:line="240" w:lineRule="exact"/>
              <w:ind w:left="180"/>
              <w:jc w:val="center"/>
              <w:rPr>
                <w:color w:val="548DD4" w:themeColor="text2" w:themeTint="99"/>
                <w:sz w:val="26"/>
                <w:szCs w:val="26"/>
              </w:rPr>
            </w:pPr>
          </w:p>
          <w:p w:rsidR="00610B03" w:rsidRPr="004B0D7A" w:rsidRDefault="00610B03" w:rsidP="00860932">
            <w:pPr>
              <w:pStyle w:val="24"/>
              <w:shd w:val="clear" w:color="auto" w:fill="auto"/>
              <w:spacing w:before="60" w:line="240" w:lineRule="exact"/>
              <w:ind w:left="180"/>
              <w:jc w:val="center"/>
              <w:rPr>
                <w:color w:val="548DD4" w:themeColor="text2" w:themeTint="99"/>
                <w:sz w:val="26"/>
                <w:szCs w:val="26"/>
              </w:rPr>
            </w:pPr>
          </w:p>
          <w:p w:rsidR="00610B03" w:rsidRPr="004B0D7A" w:rsidRDefault="00610B03" w:rsidP="00860932">
            <w:pPr>
              <w:pStyle w:val="24"/>
              <w:shd w:val="clear" w:color="auto" w:fill="auto"/>
              <w:spacing w:before="60" w:line="240" w:lineRule="exact"/>
              <w:ind w:left="180"/>
              <w:jc w:val="center"/>
              <w:rPr>
                <w:color w:val="548DD4" w:themeColor="text2" w:themeTint="99"/>
                <w:sz w:val="26"/>
                <w:szCs w:val="26"/>
              </w:rPr>
            </w:pPr>
          </w:p>
          <w:p w:rsidR="00610B03" w:rsidRPr="004B0D7A" w:rsidRDefault="00610B03" w:rsidP="00860932">
            <w:pPr>
              <w:pStyle w:val="24"/>
              <w:shd w:val="clear" w:color="auto" w:fill="auto"/>
              <w:spacing w:before="60" w:line="240" w:lineRule="exact"/>
              <w:ind w:left="180"/>
              <w:jc w:val="center"/>
              <w:rPr>
                <w:color w:val="548DD4" w:themeColor="text2" w:themeTint="99"/>
                <w:sz w:val="26"/>
                <w:szCs w:val="26"/>
              </w:rPr>
            </w:pPr>
          </w:p>
          <w:p w:rsidR="00610B03" w:rsidRPr="004B0D7A" w:rsidRDefault="00610B03" w:rsidP="00860932">
            <w:pPr>
              <w:pStyle w:val="24"/>
              <w:shd w:val="clear" w:color="auto" w:fill="auto"/>
              <w:spacing w:before="60" w:line="240" w:lineRule="exact"/>
              <w:ind w:left="180"/>
              <w:jc w:val="center"/>
              <w:rPr>
                <w:color w:val="548DD4" w:themeColor="text2" w:themeTint="99"/>
                <w:sz w:val="26"/>
                <w:szCs w:val="26"/>
              </w:rPr>
            </w:pPr>
          </w:p>
          <w:p w:rsidR="00610B03" w:rsidRPr="004B0D7A" w:rsidRDefault="00610B03" w:rsidP="00860932">
            <w:pPr>
              <w:pStyle w:val="24"/>
              <w:shd w:val="clear" w:color="auto" w:fill="auto"/>
              <w:spacing w:before="60" w:line="240" w:lineRule="exact"/>
              <w:ind w:left="180"/>
              <w:jc w:val="center"/>
              <w:rPr>
                <w:color w:val="548DD4" w:themeColor="text2" w:themeTint="99"/>
                <w:sz w:val="26"/>
                <w:szCs w:val="26"/>
              </w:rPr>
            </w:pPr>
          </w:p>
        </w:tc>
        <w:tc>
          <w:tcPr>
            <w:tcW w:w="0" w:type="auto"/>
            <w:shd w:val="clear" w:color="auto" w:fill="FFFFFF"/>
            <w:vAlign w:val="center"/>
          </w:tcPr>
          <w:p w:rsidR="00610B03" w:rsidRPr="004B0D7A" w:rsidRDefault="00610B03" w:rsidP="00860932">
            <w:pPr>
              <w:pStyle w:val="24"/>
              <w:shd w:val="clear" w:color="auto" w:fill="auto"/>
              <w:spacing w:before="0" w:line="274" w:lineRule="exact"/>
              <w:jc w:val="center"/>
              <w:rPr>
                <w:color w:val="548DD4" w:themeColor="text2" w:themeTint="99"/>
                <w:sz w:val="26"/>
                <w:szCs w:val="26"/>
              </w:rPr>
            </w:pPr>
            <w:r w:rsidRPr="004B0D7A">
              <w:rPr>
                <w:color w:val="548DD4" w:themeColor="text2" w:themeTint="99"/>
                <w:sz w:val="26"/>
                <w:szCs w:val="26"/>
              </w:rPr>
              <w:t xml:space="preserve">Вид </w:t>
            </w:r>
            <w:proofErr w:type="gramStart"/>
            <w:r w:rsidRPr="004B0D7A">
              <w:rPr>
                <w:color w:val="548DD4" w:themeColor="text2" w:themeTint="99"/>
                <w:sz w:val="26"/>
                <w:szCs w:val="26"/>
              </w:rPr>
              <w:t>разрешенного</w:t>
            </w:r>
            <w:proofErr w:type="gramEnd"/>
          </w:p>
          <w:p w:rsidR="00610B03" w:rsidRPr="004B0D7A" w:rsidRDefault="00610B03" w:rsidP="00860932">
            <w:pPr>
              <w:pStyle w:val="24"/>
              <w:shd w:val="clear" w:color="auto" w:fill="auto"/>
              <w:spacing w:before="0" w:line="274" w:lineRule="exact"/>
              <w:ind w:left="200"/>
              <w:jc w:val="center"/>
              <w:rPr>
                <w:color w:val="548DD4" w:themeColor="text2" w:themeTint="99"/>
                <w:sz w:val="26"/>
                <w:szCs w:val="26"/>
              </w:rPr>
            </w:pPr>
            <w:r w:rsidRPr="004B0D7A">
              <w:rPr>
                <w:color w:val="548DD4" w:themeColor="text2" w:themeTint="99"/>
                <w:sz w:val="26"/>
                <w:szCs w:val="26"/>
              </w:rPr>
              <w:t>использования</w:t>
            </w:r>
          </w:p>
        </w:tc>
        <w:tc>
          <w:tcPr>
            <w:tcW w:w="0" w:type="auto"/>
            <w:shd w:val="clear" w:color="auto" w:fill="FFFFFF"/>
            <w:vAlign w:val="center"/>
          </w:tcPr>
          <w:p w:rsidR="00610B03" w:rsidRPr="004B0D7A" w:rsidRDefault="00610B03" w:rsidP="0009161F">
            <w:pPr>
              <w:pStyle w:val="24"/>
              <w:shd w:val="clear" w:color="auto" w:fill="auto"/>
              <w:spacing w:before="0" w:line="274" w:lineRule="exact"/>
              <w:jc w:val="center"/>
              <w:rPr>
                <w:color w:val="548DD4" w:themeColor="text2" w:themeTint="99"/>
                <w:sz w:val="26"/>
                <w:szCs w:val="26"/>
              </w:rPr>
            </w:pPr>
            <w:r w:rsidRPr="004B0D7A">
              <w:rPr>
                <w:color w:val="548DD4" w:themeColor="text2" w:themeTint="99"/>
                <w:sz w:val="26"/>
                <w:szCs w:val="26"/>
              </w:rPr>
              <w:t>Описание вида разрешенного использования земельного участка</w:t>
            </w:r>
          </w:p>
        </w:tc>
        <w:tc>
          <w:tcPr>
            <w:tcW w:w="0" w:type="auto"/>
            <w:shd w:val="clear" w:color="auto" w:fill="FFFFFF"/>
            <w:vAlign w:val="center"/>
          </w:tcPr>
          <w:p w:rsidR="00610B03" w:rsidRPr="004B0D7A" w:rsidRDefault="00610B03" w:rsidP="00860932">
            <w:pPr>
              <w:pStyle w:val="24"/>
              <w:shd w:val="clear" w:color="auto" w:fill="auto"/>
              <w:spacing w:before="0" w:after="120" w:line="240" w:lineRule="exact"/>
              <w:ind w:left="180"/>
              <w:jc w:val="center"/>
              <w:rPr>
                <w:color w:val="548DD4" w:themeColor="text2" w:themeTint="99"/>
                <w:sz w:val="26"/>
                <w:szCs w:val="26"/>
              </w:rPr>
            </w:pPr>
            <w:r w:rsidRPr="004B0D7A">
              <w:rPr>
                <w:color w:val="548DD4" w:themeColor="text2" w:themeTint="99"/>
                <w:sz w:val="26"/>
                <w:szCs w:val="26"/>
              </w:rPr>
              <w:t>Код вида</w:t>
            </w:r>
          </w:p>
        </w:tc>
      </w:tr>
      <w:tr w:rsidR="00610B03" w:rsidRPr="004B0D7A" w:rsidTr="00B73E2D">
        <w:trPr>
          <w:trHeight w:hRule="exact" w:val="1460"/>
        </w:trPr>
        <w:tc>
          <w:tcPr>
            <w:tcW w:w="0" w:type="auto"/>
            <w:shd w:val="clear" w:color="auto" w:fill="FFFFFF"/>
            <w:vAlign w:val="center"/>
          </w:tcPr>
          <w:p w:rsidR="00610B03" w:rsidRPr="004B0D7A" w:rsidRDefault="00C47AD9" w:rsidP="00860932">
            <w:pPr>
              <w:pStyle w:val="24"/>
              <w:shd w:val="clear" w:color="auto" w:fill="auto"/>
              <w:spacing w:before="0" w:after="60" w:line="240" w:lineRule="exact"/>
              <w:ind w:left="180"/>
              <w:jc w:val="center"/>
              <w:rPr>
                <w:color w:val="548DD4" w:themeColor="text2" w:themeTint="99"/>
                <w:sz w:val="26"/>
                <w:szCs w:val="26"/>
              </w:rPr>
            </w:pPr>
            <w:r w:rsidRPr="004B0D7A">
              <w:rPr>
                <w:color w:val="548DD4" w:themeColor="text2" w:themeTint="99"/>
                <w:sz w:val="26"/>
                <w:szCs w:val="26"/>
              </w:rPr>
              <w:t>1</w:t>
            </w:r>
          </w:p>
        </w:tc>
        <w:tc>
          <w:tcPr>
            <w:tcW w:w="0" w:type="auto"/>
            <w:shd w:val="clear" w:color="auto" w:fill="FFFFFF"/>
          </w:tcPr>
          <w:p w:rsidR="00610B03" w:rsidRPr="004B0D7A" w:rsidRDefault="00610B03" w:rsidP="00860932">
            <w:pPr>
              <w:pStyle w:val="af4"/>
              <w:rPr>
                <w:rFonts w:ascii="Times New Roman" w:hAnsi="Times New Roman" w:cs="Times New Roman"/>
                <w:color w:val="548DD4" w:themeColor="text2" w:themeTint="99"/>
                <w:sz w:val="26"/>
                <w:szCs w:val="26"/>
              </w:rPr>
            </w:pPr>
            <w:r w:rsidRPr="004B0D7A">
              <w:rPr>
                <w:rFonts w:ascii="Times New Roman" w:hAnsi="Times New Roman" w:cs="Times New Roman"/>
                <w:color w:val="548DD4" w:themeColor="text2" w:themeTint="99"/>
                <w:sz w:val="26"/>
                <w:szCs w:val="26"/>
              </w:rPr>
              <w:t>Коммунальное обслуживание</w:t>
            </w:r>
          </w:p>
        </w:tc>
        <w:tc>
          <w:tcPr>
            <w:tcW w:w="0" w:type="auto"/>
            <w:shd w:val="clear" w:color="auto" w:fill="FFFFFF"/>
          </w:tcPr>
          <w:p w:rsidR="00610B03" w:rsidRPr="004B0D7A" w:rsidRDefault="00610B03" w:rsidP="00860932">
            <w:pPr>
              <w:pStyle w:val="af4"/>
              <w:rPr>
                <w:rFonts w:ascii="Times New Roman" w:hAnsi="Times New Roman" w:cs="Times New Roman"/>
                <w:color w:val="548DD4" w:themeColor="text2" w:themeTint="99"/>
                <w:sz w:val="26"/>
                <w:szCs w:val="26"/>
              </w:rPr>
            </w:pPr>
            <w:r w:rsidRPr="004B0D7A">
              <w:rPr>
                <w:rFonts w:ascii="Times New Roman" w:hAnsi="Times New Roman" w:cs="Times New Roman"/>
                <w:color w:val="548DD4" w:themeColor="text2" w:themeTint="99"/>
                <w:sz w:val="26"/>
                <w:szCs w:val="26"/>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4B0D7A">
                <w:rPr>
                  <w:rStyle w:val="af3"/>
                  <w:rFonts w:ascii="Times New Roman" w:hAnsi="Times New Roman" w:cs="Times New Roman"/>
                  <w:color w:val="548DD4" w:themeColor="text2" w:themeTint="99"/>
                  <w:sz w:val="26"/>
                  <w:szCs w:val="26"/>
                </w:rPr>
                <w:t>кодами 3.1.1-3.1.2</w:t>
              </w:r>
            </w:hyperlink>
            <w:r w:rsidR="00B73E2D" w:rsidRPr="004B0D7A">
              <w:rPr>
                <w:rFonts w:ascii="Times New Roman" w:hAnsi="Times New Roman" w:cs="Times New Roman"/>
                <w:color w:val="548DD4" w:themeColor="text2" w:themeTint="99"/>
                <w:sz w:val="26"/>
                <w:szCs w:val="26"/>
              </w:rPr>
              <w:t xml:space="preserve"> </w:t>
            </w:r>
            <w:r w:rsidR="00B73E2D" w:rsidRPr="004B0D7A">
              <w:rPr>
                <w:color w:val="548DD4" w:themeColor="text2" w:themeTint="99"/>
                <w:sz w:val="26"/>
                <w:szCs w:val="26"/>
              </w:rPr>
              <w:t>(предоставление коммунальных услуг, административные здания организаций, обеспечивающих предоставление коммунальных услуг)</w:t>
            </w:r>
          </w:p>
        </w:tc>
        <w:tc>
          <w:tcPr>
            <w:tcW w:w="0" w:type="auto"/>
            <w:shd w:val="clear" w:color="auto" w:fill="FFFFFF"/>
          </w:tcPr>
          <w:p w:rsidR="00610B03" w:rsidRPr="004B0D7A" w:rsidRDefault="00610B03" w:rsidP="00860932">
            <w:pPr>
              <w:pStyle w:val="af4"/>
              <w:jc w:val="center"/>
              <w:rPr>
                <w:rFonts w:ascii="Times New Roman" w:hAnsi="Times New Roman" w:cs="Times New Roman"/>
                <w:color w:val="548DD4" w:themeColor="text2" w:themeTint="99"/>
                <w:sz w:val="26"/>
                <w:szCs w:val="26"/>
              </w:rPr>
            </w:pPr>
            <w:r w:rsidRPr="004B0D7A">
              <w:rPr>
                <w:rFonts w:ascii="Times New Roman" w:hAnsi="Times New Roman" w:cs="Times New Roman"/>
                <w:color w:val="548DD4" w:themeColor="text2" w:themeTint="99"/>
                <w:sz w:val="26"/>
                <w:szCs w:val="26"/>
              </w:rPr>
              <w:t>3.1</w:t>
            </w:r>
          </w:p>
        </w:tc>
      </w:tr>
      <w:tr w:rsidR="00610B03" w:rsidRPr="004B0D7A" w:rsidTr="00860932">
        <w:trPr>
          <w:trHeight w:hRule="exact" w:val="1118"/>
        </w:trPr>
        <w:tc>
          <w:tcPr>
            <w:tcW w:w="0" w:type="auto"/>
            <w:shd w:val="clear" w:color="auto" w:fill="FFFFFF"/>
            <w:vAlign w:val="center"/>
          </w:tcPr>
          <w:p w:rsidR="00610B03" w:rsidRPr="004B0D7A" w:rsidRDefault="00C47AD9" w:rsidP="00860932">
            <w:pPr>
              <w:pStyle w:val="24"/>
              <w:shd w:val="clear" w:color="auto" w:fill="auto"/>
              <w:spacing w:before="0" w:after="60" w:line="240" w:lineRule="exact"/>
              <w:ind w:left="180"/>
              <w:jc w:val="center"/>
              <w:rPr>
                <w:color w:val="548DD4" w:themeColor="text2" w:themeTint="99"/>
                <w:sz w:val="26"/>
                <w:szCs w:val="26"/>
              </w:rPr>
            </w:pPr>
            <w:r w:rsidRPr="004B0D7A">
              <w:rPr>
                <w:color w:val="548DD4" w:themeColor="text2" w:themeTint="99"/>
                <w:sz w:val="26"/>
                <w:szCs w:val="26"/>
              </w:rPr>
              <w:t>2</w:t>
            </w:r>
          </w:p>
        </w:tc>
        <w:tc>
          <w:tcPr>
            <w:tcW w:w="0" w:type="auto"/>
            <w:shd w:val="clear" w:color="auto" w:fill="FFFFFF"/>
          </w:tcPr>
          <w:p w:rsidR="00610B03" w:rsidRPr="004B0D7A" w:rsidRDefault="00610B03" w:rsidP="00860932">
            <w:pPr>
              <w:pStyle w:val="af4"/>
              <w:rPr>
                <w:rFonts w:ascii="Times New Roman" w:hAnsi="Times New Roman" w:cs="Times New Roman"/>
                <w:color w:val="548DD4" w:themeColor="text2" w:themeTint="99"/>
                <w:sz w:val="26"/>
                <w:szCs w:val="26"/>
              </w:rPr>
            </w:pPr>
            <w:bookmarkStart w:id="243" w:name="sub_10120"/>
            <w:r w:rsidRPr="004B0D7A">
              <w:rPr>
                <w:rFonts w:ascii="Times New Roman" w:hAnsi="Times New Roman" w:cs="Times New Roman"/>
                <w:color w:val="548DD4" w:themeColor="text2" w:themeTint="99"/>
                <w:sz w:val="26"/>
                <w:szCs w:val="26"/>
              </w:rPr>
              <w:t>Земельные участки (территории) общего пользования</w:t>
            </w:r>
            <w:bookmarkEnd w:id="243"/>
          </w:p>
        </w:tc>
        <w:tc>
          <w:tcPr>
            <w:tcW w:w="0" w:type="auto"/>
            <w:shd w:val="clear" w:color="auto" w:fill="FFFFFF"/>
          </w:tcPr>
          <w:p w:rsidR="00610B03" w:rsidRPr="004B0D7A" w:rsidRDefault="00610B03" w:rsidP="00860932">
            <w:pPr>
              <w:pStyle w:val="af4"/>
              <w:rPr>
                <w:rFonts w:ascii="Times New Roman" w:hAnsi="Times New Roman" w:cs="Times New Roman"/>
                <w:color w:val="548DD4" w:themeColor="text2" w:themeTint="99"/>
                <w:sz w:val="26"/>
                <w:szCs w:val="26"/>
              </w:rPr>
            </w:pPr>
            <w:r w:rsidRPr="004B0D7A">
              <w:rPr>
                <w:rFonts w:ascii="Times New Roman" w:hAnsi="Times New Roman" w:cs="Times New Roman"/>
                <w:color w:val="548DD4" w:themeColor="text2" w:themeTint="99"/>
                <w:sz w:val="26"/>
                <w:szCs w:val="26"/>
              </w:rPr>
              <w:t>Земельные участки общего пользования.</w:t>
            </w:r>
          </w:p>
          <w:p w:rsidR="00610B03" w:rsidRPr="004B0D7A" w:rsidRDefault="00610B03" w:rsidP="00860932">
            <w:pPr>
              <w:pStyle w:val="af4"/>
              <w:rPr>
                <w:rFonts w:ascii="Times New Roman" w:hAnsi="Times New Roman" w:cs="Times New Roman"/>
                <w:color w:val="548DD4" w:themeColor="text2" w:themeTint="99"/>
                <w:sz w:val="26"/>
                <w:szCs w:val="26"/>
              </w:rPr>
            </w:pPr>
            <w:r w:rsidRPr="004B0D7A">
              <w:rPr>
                <w:rFonts w:ascii="Times New Roman" w:hAnsi="Times New Roman" w:cs="Times New Roman"/>
                <w:color w:val="548DD4" w:themeColor="text2" w:themeTint="99"/>
                <w:sz w:val="26"/>
                <w:szCs w:val="26"/>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4B0D7A">
                <w:rPr>
                  <w:rStyle w:val="af3"/>
                  <w:rFonts w:ascii="Times New Roman" w:hAnsi="Times New Roman" w:cs="Times New Roman"/>
                  <w:color w:val="548DD4" w:themeColor="text2" w:themeTint="99"/>
                  <w:sz w:val="26"/>
                  <w:szCs w:val="26"/>
                </w:rPr>
                <w:t>кодами 12.0.1 - 12.0.2</w:t>
              </w:r>
            </w:hyperlink>
            <w:r w:rsidR="00B73E2D" w:rsidRPr="004B0D7A">
              <w:rPr>
                <w:rFonts w:ascii="Times New Roman" w:hAnsi="Times New Roman" w:cs="Times New Roman"/>
                <w:color w:val="548DD4" w:themeColor="text2" w:themeTint="99"/>
                <w:sz w:val="26"/>
                <w:szCs w:val="26"/>
              </w:rPr>
              <w:t xml:space="preserve"> (улично-дорожная сеть, благоустройство территории)</w:t>
            </w:r>
          </w:p>
        </w:tc>
        <w:tc>
          <w:tcPr>
            <w:tcW w:w="0" w:type="auto"/>
            <w:shd w:val="clear" w:color="auto" w:fill="FFFFFF"/>
          </w:tcPr>
          <w:p w:rsidR="00610B03" w:rsidRPr="004B0D7A" w:rsidRDefault="00610B03" w:rsidP="00860932">
            <w:pPr>
              <w:pStyle w:val="af4"/>
              <w:jc w:val="center"/>
              <w:rPr>
                <w:rFonts w:ascii="Times New Roman" w:hAnsi="Times New Roman" w:cs="Times New Roman"/>
                <w:color w:val="548DD4" w:themeColor="text2" w:themeTint="99"/>
                <w:sz w:val="26"/>
                <w:szCs w:val="26"/>
              </w:rPr>
            </w:pPr>
            <w:r w:rsidRPr="004B0D7A">
              <w:rPr>
                <w:rFonts w:ascii="Times New Roman" w:hAnsi="Times New Roman" w:cs="Times New Roman"/>
                <w:color w:val="548DD4" w:themeColor="text2" w:themeTint="99"/>
                <w:sz w:val="26"/>
                <w:szCs w:val="26"/>
              </w:rPr>
              <w:t>12.0</w:t>
            </w:r>
          </w:p>
        </w:tc>
      </w:tr>
      <w:tr w:rsidR="004A2748" w:rsidRPr="004B0D7A" w:rsidTr="004A2748">
        <w:trPr>
          <w:trHeight w:hRule="exact" w:val="2289"/>
        </w:trPr>
        <w:tc>
          <w:tcPr>
            <w:tcW w:w="0" w:type="auto"/>
            <w:shd w:val="clear" w:color="auto" w:fill="FFFFFF"/>
            <w:vAlign w:val="center"/>
          </w:tcPr>
          <w:p w:rsidR="004A2748" w:rsidRPr="004B0D7A" w:rsidRDefault="00C47AD9" w:rsidP="00860932">
            <w:pPr>
              <w:pStyle w:val="24"/>
              <w:shd w:val="clear" w:color="auto" w:fill="auto"/>
              <w:spacing w:before="0" w:after="60" w:line="240" w:lineRule="exact"/>
              <w:ind w:left="180"/>
              <w:jc w:val="center"/>
              <w:rPr>
                <w:color w:val="548DD4" w:themeColor="text2" w:themeTint="99"/>
                <w:sz w:val="26"/>
                <w:szCs w:val="26"/>
              </w:rPr>
            </w:pPr>
            <w:r w:rsidRPr="004B0D7A">
              <w:rPr>
                <w:color w:val="548DD4" w:themeColor="text2" w:themeTint="99"/>
                <w:sz w:val="26"/>
                <w:szCs w:val="26"/>
              </w:rPr>
              <w:t>3</w:t>
            </w:r>
          </w:p>
        </w:tc>
        <w:tc>
          <w:tcPr>
            <w:tcW w:w="0" w:type="auto"/>
            <w:shd w:val="clear" w:color="auto" w:fill="FFFFFF"/>
          </w:tcPr>
          <w:p w:rsidR="004A2748" w:rsidRPr="004B0D7A" w:rsidRDefault="004A2748" w:rsidP="001A1063">
            <w:pPr>
              <w:pStyle w:val="af5"/>
              <w:rPr>
                <w:rFonts w:ascii="Times New Roman" w:hAnsi="Times New Roman" w:cs="Times New Roman"/>
                <w:color w:val="548DD4" w:themeColor="text2" w:themeTint="99"/>
                <w:sz w:val="26"/>
                <w:szCs w:val="26"/>
              </w:rPr>
            </w:pPr>
            <w:r w:rsidRPr="004B0D7A">
              <w:rPr>
                <w:rFonts w:ascii="Times New Roman" w:hAnsi="Times New Roman" w:cs="Times New Roman"/>
                <w:color w:val="548DD4" w:themeColor="text2" w:themeTint="99"/>
                <w:sz w:val="26"/>
                <w:szCs w:val="26"/>
              </w:rPr>
              <w:t>Улично-дорожная сеть</w:t>
            </w:r>
          </w:p>
        </w:tc>
        <w:tc>
          <w:tcPr>
            <w:tcW w:w="0" w:type="auto"/>
            <w:shd w:val="clear" w:color="auto" w:fill="FFFFFF"/>
          </w:tcPr>
          <w:p w:rsidR="004A2748" w:rsidRPr="004B0D7A" w:rsidRDefault="004A2748" w:rsidP="001A1063">
            <w:pPr>
              <w:pStyle w:val="af4"/>
              <w:rPr>
                <w:rFonts w:ascii="Times New Roman" w:hAnsi="Times New Roman" w:cs="Times New Roman"/>
                <w:color w:val="548DD4" w:themeColor="text2" w:themeTint="99"/>
                <w:sz w:val="26"/>
                <w:szCs w:val="26"/>
              </w:rPr>
            </w:pPr>
            <w:r w:rsidRPr="004B0D7A">
              <w:rPr>
                <w:rFonts w:ascii="Times New Roman" w:hAnsi="Times New Roman" w:cs="Times New Roman"/>
                <w:color w:val="548DD4" w:themeColor="text2" w:themeTint="99"/>
                <w:sz w:val="26"/>
                <w:szCs w:val="26"/>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B0D7A">
              <w:rPr>
                <w:rFonts w:ascii="Times New Roman" w:hAnsi="Times New Roman" w:cs="Times New Roman"/>
                <w:color w:val="548DD4" w:themeColor="text2" w:themeTint="99"/>
                <w:sz w:val="26"/>
                <w:szCs w:val="26"/>
              </w:rPr>
              <w:t>велотранспортной</w:t>
            </w:r>
            <w:proofErr w:type="spellEnd"/>
            <w:r w:rsidRPr="004B0D7A">
              <w:rPr>
                <w:rFonts w:ascii="Times New Roman" w:hAnsi="Times New Roman" w:cs="Times New Roman"/>
                <w:color w:val="548DD4" w:themeColor="text2" w:themeTint="99"/>
                <w:sz w:val="26"/>
                <w:szCs w:val="26"/>
              </w:rPr>
              <w:t xml:space="preserve"> и инженерной инфраструктуры;</w:t>
            </w:r>
          </w:p>
          <w:p w:rsidR="004A2748" w:rsidRPr="004B0D7A" w:rsidRDefault="004A2748" w:rsidP="001A1063">
            <w:pPr>
              <w:pStyle w:val="af4"/>
              <w:rPr>
                <w:rFonts w:ascii="Times New Roman" w:hAnsi="Times New Roman" w:cs="Times New Roman"/>
                <w:color w:val="548DD4" w:themeColor="text2" w:themeTint="99"/>
                <w:sz w:val="26"/>
                <w:szCs w:val="26"/>
              </w:rPr>
            </w:pPr>
            <w:r w:rsidRPr="004B0D7A">
              <w:rPr>
                <w:rFonts w:ascii="Times New Roman" w:hAnsi="Times New Roman" w:cs="Times New Roman"/>
                <w:color w:val="548DD4" w:themeColor="text2" w:themeTint="99"/>
                <w:sz w:val="26"/>
                <w:szCs w:val="26"/>
              </w:rPr>
              <w:t>размещение придорожных стоянок (парковок) транспортных сре</w:t>
            </w:r>
            <w:proofErr w:type="gramStart"/>
            <w:r w:rsidRPr="004B0D7A">
              <w:rPr>
                <w:rFonts w:ascii="Times New Roman" w:hAnsi="Times New Roman" w:cs="Times New Roman"/>
                <w:color w:val="548DD4" w:themeColor="text2" w:themeTint="99"/>
                <w:sz w:val="26"/>
                <w:szCs w:val="26"/>
              </w:rPr>
              <w:t>дств в гр</w:t>
            </w:r>
            <w:proofErr w:type="gramEnd"/>
            <w:r w:rsidRPr="004B0D7A">
              <w:rPr>
                <w:rFonts w:ascii="Times New Roman" w:hAnsi="Times New Roman" w:cs="Times New Roman"/>
                <w:color w:val="548DD4" w:themeColor="text2" w:themeTint="99"/>
                <w:sz w:val="26"/>
                <w:szCs w:val="26"/>
              </w:rPr>
              <w:t xml:space="preserve">аницах городских улиц и дорог, за исключением предусмотренных видами разрешенного использования с </w:t>
            </w:r>
            <w:hyperlink w:anchor="sub_10271" w:history="1">
              <w:r w:rsidRPr="004B0D7A">
                <w:rPr>
                  <w:rStyle w:val="af3"/>
                  <w:rFonts w:ascii="Times New Roman" w:hAnsi="Times New Roman" w:cs="Times New Roman"/>
                  <w:color w:val="548DD4" w:themeColor="text2" w:themeTint="99"/>
                  <w:sz w:val="26"/>
                  <w:szCs w:val="26"/>
                </w:rPr>
                <w:t>кодами 2.7.1</w:t>
              </w:r>
            </w:hyperlink>
            <w:r w:rsidRPr="004B0D7A">
              <w:rPr>
                <w:rFonts w:ascii="Times New Roman" w:hAnsi="Times New Roman" w:cs="Times New Roman"/>
                <w:color w:val="548DD4" w:themeColor="text2" w:themeTint="99"/>
                <w:sz w:val="26"/>
                <w:szCs w:val="26"/>
              </w:rPr>
              <w:t xml:space="preserve">, </w:t>
            </w:r>
            <w:hyperlink w:anchor="sub_1049" w:history="1">
              <w:r w:rsidRPr="004B0D7A">
                <w:rPr>
                  <w:rStyle w:val="af3"/>
                  <w:rFonts w:ascii="Times New Roman" w:hAnsi="Times New Roman" w:cs="Times New Roman"/>
                  <w:color w:val="548DD4" w:themeColor="text2" w:themeTint="99"/>
                  <w:sz w:val="26"/>
                  <w:szCs w:val="26"/>
                </w:rPr>
                <w:t>4.9</w:t>
              </w:r>
            </w:hyperlink>
            <w:r w:rsidRPr="004B0D7A">
              <w:rPr>
                <w:rFonts w:ascii="Times New Roman" w:hAnsi="Times New Roman" w:cs="Times New Roman"/>
                <w:color w:val="548DD4" w:themeColor="text2" w:themeTint="99"/>
                <w:sz w:val="26"/>
                <w:szCs w:val="26"/>
              </w:rPr>
              <w:t xml:space="preserve">, </w:t>
            </w:r>
            <w:hyperlink w:anchor="sub_1723" w:history="1">
              <w:r w:rsidRPr="004B0D7A">
                <w:rPr>
                  <w:rStyle w:val="af3"/>
                  <w:rFonts w:ascii="Times New Roman" w:hAnsi="Times New Roman" w:cs="Times New Roman"/>
                  <w:color w:val="548DD4" w:themeColor="text2" w:themeTint="99"/>
                  <w:sz w:val="26"/>
                  <w:szCs w:val="26"/>
                </w:rPr>
                <w:t>7.2.3</w:t>
              </w:r>
            </w:hyperlink>
            <w:r w:rsidRPr="004B0D7A">
              <w:rPr>
                <w:rFonts w:ascii="Times New Roman" w:hAnsi="Times New Roman" w:cs="Times New Roman"/>
                <w:color w:val="548DD4" w:themeColor="text2" w:themeTint="99"/>
                <w:sz w:val="26"/>
                <w:szCs w:val="26"/>
              </w:rPr>
              <w:t xml:space="preserve"> (хранение автотранспорта, служебные гаражи,</w:t>
            </w:r>
            <w:r w:rsidRPr="004B0D7A">
              <w:rPr>
                <w:color w:val="548DD4" w:themeColor="text2" w:themeTint="99"/>
                <w:sz w:val="26"/>
                <w:szCs w:val="26"/>
              </w:rPr>
              <w:t xml:space="preserve"> стоянки транспорта общего пользования</w:t>
            </w:r>
            <w:r w:rsidRPr="004B0D7A">
              <w:rPr>
                <w:rFonts w:ascii="Times New Roman" w:hAnsi="Times New Roman" w:cs="Times New Roman"/>
                <w:color w:val="548DD4" w:themeColor="text2" w:themeTint="99"/>
                <w:sz w:val="26"/>
                <w:szCs w:val="26"/>
              </w:rPr>
              <w:t>), а также некапитальных сооружений, предназначенных для охраны транспортных средств</w:t>
            </w:r>
          </w:p>
        </w:tc>
        <w:tc>
          <w:tcPr>
            <w:tcW w:w="0" w:type="auto"/>
            <w:shd w:val="clear" w:color="auto" w:fill="FFFFFF"/>
          </w:tcPr>
          <w:p w:rsidR="004A2748" w:rsidRPr="004B0D7A" w:rsidRDefault="004A2748" w:rsidP="001A1063">
            <w:pPr>
              <w:pStyle w:val="af4"/>
              <w:jc w:val="center"/>
              <w:rPr>
                <w:rFonts w:ascii="Times New Roman" w:hAnsi="Times New Roman" w:cs="Times New Roman"/>
                <w:color w:val="548DD4" w:themeColor="text2" w:themeTint="99"/>
                <w:sz w:val="26"/>
                <w:szCs w:val="26"/>
              </w:rPr>
            </w:pPr>
            <w:r w:rsidRPr="004B0D7A">
              <w:rPr>
                <w:rFonts w:ascii="Times New Roman" w:hAnsi="Times New Roman" w:cs="Times New Roman"/>
                <w:color w:val="548DD4" w:themeColor="text2" w:themeTint="99"/>
                <w:sz w:val="26"/>
                <w:szCs w:val="26"/>
              </w:rPr>
              <w:t>12.0.1</w:t>
            </w:r>
          </w:p>
        </w:tc>
      </w:tr>
      <w:tr w:rsidR="00610B03" w:rsidRPr="004B0D7A" w:rsidTr="00610B03">
        <w:trPr>
          <w:trHeight w:hRule="exact" w:val="1471"/>
        </w:trPr>
        <w:tc>
          <w:tcPr>
            <w:tcW w:w="0" w:type="auto"/>
            <w:shd w:val="clear" w:color="auto" w:fill="FFFFFF"/>
            <w:vAlign w:val="center"/>
          </w:tcPr>
          <w:p w:rsidR="00610B03" w:rsidRPr="004B0D7A" w:rsidRDefault="00C47AD9" w:rsidP="00860932">
            <w:pPr>
              <w:pStyle w:val="24"/>
              <w:shd w:val="clear" w:color="auto" w:fill="auto"/>
              <w:spacing w:before="0" w:after="60" w:line="240" w:lineRule="exact"/>
              <w:ind w:left="180"/>
              <w:jc w:val="center"/>
              <w:rPr>
                <w:color w:val="548DD4" w:themeColor="text2" w:themeTint="99"/>
                <w:sz w:val="26"/>
                <w:szCs w:val="26"/>
              </w:rPr>
            </w:pPr>
            <w:r w:rsidRPr="004B0D7A">
              <w:rPr>
                <w:color w:val="548DD4" w:themeColor="text2" w:themeTint="99"/>
                <w:sz w:val="26"/>
                <w:szCs w:val="26"/>
              </w:rPr>
              <w:lastRenderedPageBreak/>
              <w:t>4</w:t>
            </w:r>
          </w:p>
        </w:tc>
        <w:tc>
          <w:tcPr>
            <w:tcW w:w="0" w:type="auto"/>
            <w:shd w:val="clear" w:color="auto" w:fill="FFFFFF"/>
          </w:tcPr>
          <w:p w:rsidR="00610B03" w:rsidRPr="004B0D7A" w:rsidRDefault="00610B03" w:rsidP="00860932">
            <w:pPr>
              <w:pStyle w:val="af5"/>
              <w:rPr>
                <w:rFonts w:ascii="Times New Roman" w:hAnsi="Times New Roman" w:cs="Times New Roman"/>
                <w:color w:val="548DD4" w:themeColor="text2" w:themeTint="99"/>
                <w:sz w:val="26"/>
                <w:szCs w:val="26"/>
              </w:rPr>
            </w:pPr>
            <w:bookmarkStart w:id="244" w:name="sub_11202"/>
            <w:r w:rsidRPr="004B0D7A">
              <w:rPr>
                <w:rFonts w:ascii="Times New Roman" w:hAnsi="Times New Roman" w:cs="Times New Roman"/>
                <w:color w:val="548DD4" w:themeColor="text2" w:themeTint="99"/>
                <w:sz w:val="26"/>
                <w:szCs w:val="26"/>
              </w:rPr>
              <w:t>Благоустройство территории</w:t>
            </w:r>
            <w:bookmarkEnd w:id="244"/>
          </w:p>
        </w:tc>
        <w:tc>
          <w:tcPr>
            <w:tcW w:w="0" w:type="auto"/>
            <w:shd w:val="clear" w:color="auto" w:fill="FFFFFF"/>
          </w:tcPr>
          <w:p w:rsidR="00610B03" w:rsidRPr="004B0D7A" w:rsidRDefault="00610B03" w:rsidP="00860932">
            <w:pPr>
              <w:pStyle w:val="af4"/>
              <w:rPr>
                <w:rFonts w:ascii="Times New Roman" w:hAnsi="Times New Roman" w:cs="Times New Roman"/>
                <w:color w:val="548DD4" w:themeColor="text2" w:themeTint="99"/>
                <w:sz w:val="26"/>
                <w:szCs w:val="26"/>
              </w:rPr>
            </w:pPr>
            <w:r w:rsidRPr="004B0D7A">
              <w:rPr>
                <w:rFonts w:ascii="Times New Roman" w:hAnsi="Times New Roman" w:cs="Times New Roman"/>
                <w:color w:val="548DD4" w:themeColor="text2" w:themeTint="99"/>
                <w:sz w:val="26"/>
                <w:szCs w:val="26"/>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0" w:type="auto"/>
            <w:shd w:val="clear" w:color="auto" w:fill="FFFFFF"/>
          </w:tcPr>
          <w:p w:rsidR="00610B03" w:rsidRPr="004B0D7A" w:rsidRDefault="00610B03" w:rsidP="00860932">
            <w:pPr>
              <w:pStyle w:val="af4"/>
              <w:jc w:val="center"/>
              <w:rPr>
                <w:rFonts w:ascii="Times New Roman" w:hAnsi="Times New Roman" w:cs="Times New Roman"/>
                <w:color w:val="548DD4" w:themeColor="text2" w:themeTint="99"/>
                <w:sz w:val="26"/>
                <w:szCs w:val="26"/>
              </w:rPr>
            </w:pPr>
            <w:r w:rsidRPr="004B0D7A">
              <w:rPr>
                <w:rFonts w:ascii="Times New Roman" w:hAnsi="Times New Roman" w:cs="Times New Roman"/>
                <w:color w:val="548DD4" w:themeColor="text2" w:themeTint="99"/>
                <w:sz w:val="26"/>
                <w:szCs w:val="26"/>
              </w:rPr>
              <w:t>12.0.2</w:t>
            </w:r>
          </w:p>
        </w:tc>
      </w:tr>
    </w:tbl>
    <w:p w:rsidR="002B78B9" w:rsidRPr="004B0D7A" w:rsidRDefault="002B78B9" w:rsidP="00C47AD9">
      <w:pPr>
        <w:ind w:firstLine="709"/>
        <w:jc w:val="both"/>
        <w:rPr>
          <w:b/>
          <w:color w:val="548DD4" w:themeColor="text2" w:themeTint="99"/>
          <w:sz w:val="26"/>
          <w:szCs w:val="26"/>
          <w:lang w:eastAsia="ar-SA"/>
        </w:rPr>
      </w:pPr>
      <w:r w:rsidRPr="004B0D7A">
        <w:rPr>
          <w:b/>
          <w:color w:val="548DD4" w:themeColor="text2" w:themeTint="99"/>
          <w:sz w:val="26"/>
          <w:szCs w:val="26"/>
          <w:lang w:eastAsia="ar-SA"/>
        </w:rPr>
        <w:t>2. Условно разрешенные  виды  использования:</w:t>
      </w:r>
    </w:p>
    <w:p w:rsidR="002B78B9" w:rsidRPr="004B0D7A" w:rsidRDefault="009B50D7" w:rsidP="00C47AD9">
      <w:pPr>
        <w:pStyle w:val="a8"/>
        <w:ind w:firstLine="709"/>
        <w:jc w:val="both"/>
        <w:rPr>
          <w:b w:val="0"/>
          <w:color w:val="548DD4" w:themeColor="text2" w:themeTint="99"/>
          <w:sz w:val="26"/>
          <w:szCs w:val="26"/>
        </w:rPr>
      </w:pPr>
      <w:r w:rsidRPr="004B0D7A">
        <w:rPr>
          <w:b w:val="0"/>
          <w:color w:val="548DD4" w:themeColor="text2" w:themeTint="99"/>
          <w:sz w:val="26"/>
          <w:szCs w:val="26"/>
        </w:rPr>
        <w:t xml:space="preserve"> </w:t>
      </w:r>
      <w:r w:rsidR="002B78B9" w:rsidRPr="004B0D7A">
        <w:rPr>
          <w:b w:val="0"/>
          <w:color w:val="548DD4" w:themeColor="text2" w:themeTint="99"/>
          <w:sz w:val="26"/>
          <w:szCs w:val="26"/>
        </w:rPr>
        <w:t>Не устанавливаются</w:t>
      </w:r>
      <w:r w:rsidR="00C47AD9" w:rsidRPr="004B0D7A">
        <w:rPr>
          <w:b w:val="0"/>
          <w:color w:val="548DD4" w:themeColor="text2" w:themeTint="99"/>
          <w:sz w:val="26"/>
          <w:szCs w:val="26"/>
        </w:rPr>
        <w:t>.</w:t>
      </w:r>
    </w:p>
    <w:p w:rsidR="002B78B9" w:rsidRPr="004B0D7A" w:rsidRDefault="002B78B9" w:rsidP="002B78B9">
      <w:pPr>
        <w:ind w:firstLine="567"/>
        <w:jc w:val="both"/>
        <w:rPr>
          <w:color w:val="548DD4" w:themeColor="text2" w:themeTint="99"/>
          <w:sz w:val="26"/>
          <w:szCs w:val="26"/>
        </w:rPr>
      </w:pPr>
    </w:p>
    <w:p w:rsidR="002B78B9" w:rsidRPr="004B0D7A" w:rsidRDefault="002B78B9" w:rsidP="00C47AD9">
      <w:pPr>
        <w:tabs>
          <w:tab w:val="left" w:pos="765"/>
        </w:tabs>
        <w:ind w:firstLine="709"/>
        <w:jc w:val="both"/>
        <w:rPr>
          <w:b/>
          <w:color w:val="548DD4" w:themeColor="text2" w:themeTint="99"/>
          <w:sz w:val="26"/>
          <w:szCs w:val="26"/>
        </w:rPr>
      </w:pPr>
      <w:r w:rsidRPr="004B0D7A">
        <w:rPr>
          <w:b/>
          <w:color w:val="548DD4" w:themeColor="text2" w:themeTint="99"/>
          <w:sz w:val="26"/>
          <w:szCs w:val="26"/>
        </w:rPr>
        <w:t>3. Вспомогательные виды разрешенного использования:</w:t>
      </w:r>
    </w:p>
    <w:p w:rsidR="002B78B9" w:rsidRPr="004B0D7A" w:rsidRDefault="009B50D7" w:rsidP="00C47AD9">
      <w:pPr>
        <w:pStyle w:val="a8"/>
        <w:ind w:firstLine="709"/>
        <w:jc w:val="both"/>
        <w:rPr>
          <w:b w:val="0"/>
          <w:color w:val="548DD4" w:themeColor="text2" w:themeTint="99"/>
          <w:sz w:val="26"/>
          <w:szCs w:val="26"/>
        </w:rPr>
      </w:pPr>
      <w:r w:rsidRPr="004B0D7A">
        <w:rPr>
          <w:b w:val="0"/>
          <w:color w:val="548DD4" w:themeColor="text2" w:themeTint="99"/>
          <w:sz w:val="26"/>
          <w:szCs w:val="26"/>
        </w:rPr>
        <w:t xml:space="preserve"> </w:t>
      </w:r>
      <w:r w:rsidR="002B78B9" w:rsidRPr="004B0D7A">
        <w:rPr>
          <w:b w:val="0"/>
          <w:color w:val="548DD4" w:themeColor="text2" w:themeTint="99"/>
          <w:sz w:val="26"/>
          <w:szCs w:val="26"/>
        </w:rPr>
        <w:t>Не устанавливаются</w:t>
      </w:r>
      <w:r w:rsidR="00C47AD9" w:rsidRPr="004B0D7A">
        <w:rPr>
          <w:b w:val="0"/>
          <w:color w:val="548DD4" w:themeColor="text2" w:themeTint="99"/>
          <w:sz w:val="26"/>
          <w:szCs w:val="26"/>
        </w:rPr>
        <w:t>.</w:t>
      </w:r>
    </w:p>
    <w:p w:rsidR="002B78B9" w:rsidRPr="004B0D7A" w:rsidRDefault="002B78B9" w:rsidP="002B78B9">
      <w:pPr>
        <w:ind w:firstLine="567"/>
        <w:jc w:val="center"/>
        <w:rPr>
          <w:b/>
          <w:color w:val="548DD4" w:themeColor="text2" w:themeTint="99"/>
          <w:sz w:val="26"/>
          <w:szCs w:val="26"/>
        </w:rPr>
      </w:pPr>
    </w:p>
    <w:p w:rsidR="002B78B9" w:rsidRPr="004B0D7A" w:rsidRDefault="002B78B9" w:rsidP="002B78B9">
      <w:pPr>
        <w:tabs>
          <w:tab w:val="left" w:pos="930"/>
        </w:tabs>
        <w:ind w:firstLine="567"/>
        <w:jc w:val="center"/>
        <w:rPr>
          <w:b/>
          <w:color w:val="548DD4" w:themeColor="text2" w:themeTint="99"/>
          <w:sz w:val="26"/>
          <w:szCs w:val="26"/>
        </w:rPr>
      </w:pPr>
      <w:r w:rsidRPr="004B0D7A">
        <w:rPr>
          <w:b/>
          <w:color w:val="548DD4" w:themeColor="text2" w:themeTint="99"/>
          <w:sz w:val="26"/>
          <w:szCs w:val="26"/>
        </w:rPr>
        <w:tab/>
        <w:t>Предельные (минимальные и (или) максимальные) размеры земельных участков, в том числе их площади.</w:t>
      </w:r>
    </w:p>
    <w:p w:rsidR="002B78B9" w:rsidRPr="004B0D7A" w:rsidRDefault="002B78B9" w:rsidP="002B78B9">
      <w:pPr>
        <w:tabs>
          <w:tab w:val="left" w:pos="990"/>
        </w:tabs>
        <w:ind w:firstLine="567"/>
        <w:rPr>
          <w:color w:val="548DD4" w:themeColor="text2" w:themeTint="99"/>
          <w:sz w:val="26"/>
          <w:szCs w:val="26"/>
        </w:rPr>
      </w:pPr>
      <w:r w:rsidRPr="004B0D7A">
        <w:rPr>
          <w:b/>
          <w:color w:val="548DD4" w:themeColor="text2" w:themeTint="99"/>
          <w:sz w:val="26"/>
          <w:szCs w:val="26"/>
        </w:rPr>
        <w:tab/>
      </w:r>
      <w:r w:rsidRPr="004B0D7A">
        <w:rPr>
          <w:color w:val="548DD4" w:themeColor="text2" w:themeTint="99"/>
          <w:sz w:val="26"/>
          <w:szCs w:val="26"/>
        </w:rPr>
        <w:t>Не подлежат установлению.</w:t>
      </w:r>
    </w:p>
    <w:p w:rsidR="002B78B9" w:rsidRPr="004B0D7A" w:rsidRDefault="002B78B9" w:rsidP="002B78B9">
      <w:pPr>
        <w:ind w:firstLine="567"/>
        <w:jc w:val="center"/>
        <w:rPr>
          <w:b/>
          <w:color w:val="548DD4" w:themeColor="text2" w:themeTint="99"/>
          <w:sz w:val="26"/>
          <w:szCs w:val="26"/>
        </w:rPr>
      </w:pPr>
    </w:p>
    <w:p w:rsidR="002B78B9" w:rsidRPr="004B0D7A" w:rsidRDefault="002B78B9" w:rsidP="002B78B9">
      <w:pPr>
        <w:autoSpaceDE w:val="0"/>
        <w:autoSpaceDN w:val="0"/>
        <w:adjustRightInd w:val="0"/>
        <w:ind w:firstLine="540"/>
        <w:jc w:val="center"/>
        <w:rPr>
          <w:b/>
          <w:bCs/>
          <w:color w:val="548DD4" w:themeColor="text2" w:themeTint="99"/>
          <w:sz w:val="26"/>
          <w:szCs w:val="26"/>
        </w:rPr>
      </w:pPr>
      <w:r w:rsidRPr="004B0D7A">
        <w:rPr>
          <w:b/>
          <w:bCs/>
          <w:color w:val="548DD4" w:themeColor="text2" w:themeTint="99"/>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B78B9" w:rsidRPr="004B0D7A" w:rsidRDefault="002B78B9" w:rsidP="002B78B9">
      <w:pPr>
        <w:tabs>
          <w:tab w:val="left" w:pos="990"/>
        </w:tabs>
        <w:ind w:firstLine="567"/>
        <w:rPr>
          <w:color w:val="548DD4" w:themeColor="text2" w:themeTint="99"/>
          <w:sz w:val="26"/>
          <w:szCs w:val="26"/>
        </w:rPr>
      </w:pPr>
      <w:r w:rsidRPr="004B0D7A">
        <w:rPr>
          <w:color w:val="548DD4" w:themeColor="text2" w:themeTint="99"/>
          <w:sz w:val="26"/>
          <w:szCs w:val="26"/>
        </w:rPr>
        <w:t>Не подлежат установлению.</w:t>
      </w:r>
    </w:p>
    <w:p w:rsidR="002B78B9" w:rsidRPr="004B0D7A" w:rsidRDefault="002B78B9" w:rsidP="002B78B9">
      <w:pPr>
        <w:pStyle w:val="ConsPlusNormal"/>
        <w:ind w:firstLine="540"/>
        <w:jc w:val="center"/>
        <w:rPr>
          <w:rFonts w:ascii="Times New Roman" w:hAnsi="Times New Roman" w:cs="Times New Roman"/>
          <w:b/>
          <w:color w:val="548DD4" w:themeColor="text2" w:themeTint="99"/>
          <w:sz w:val="26"/>
          <w:szCs w:val="26"/>
        </w:rPr>
      </w:pPr>
    </w:p>
    <w:p w:rsidR="002B78B9" w:rsidRPr="004B0D7A" w:rsidRDefault="002B78B9" w:rsidP="002B78B9">
      <w:pPr>
        <w:pStyle w:val="ConsPlusNormal"/>
        <w:ind w:firstLine="540"/>
        <w:jc w:val="center"/>
        <w:rPr>
          <w:rFonts w:ascii="Times New Roman" w:hAnsi="Times New Roman" w:cs="Times New Roman"/>
          <w:b/>
          <w:color w:val="548DD4" w:themeColor="text2" w:themeTint="99"/>
          <w:sz w:val="26"/>
          <w:szCs w:val="26"/>
        </w:rPr>
      </w:pPr>
      <w:r w:rsidRPr="004B0D7A">
        <w:rPr>
          <w:rFonts w:ascii="Times New Roman" w:hAnsi="Times New Roman" w:cs="Times New Roman"/>
          <w:b/>
          <w:color w:val="548DD4" w:themeColor="text2" w:themeTint="99"/>
          <w:sz w:val="26"/>
          <w:szCs w:val="26"/>
        </w:rPr>
        <w:t xml:space="preserve"> Предельное количество этажей или предельную высоту зданий, строений, сооружений.</w:t>
      </w:r>
    </w:p>
    <w:p w:rsidR="002B78B9" w:rsidRPr="004B0D7A" w:rsidRDefault="002B78B9" w:rsidP="002B78B9">
      <w:pPr>
        <w:tabs>
          <w:tab w:val="left" w:pos="810"/>
          <w:tab w:val="left" w:pos="990"/>
          <w:tab w:val="center" w:pos="5244"/>
        </w:tabs>
        <w:ind w:firstLine="567"/>
        <w:rPr>
          <w:color w:val="548DD4" w:themeColor="text2" w:themeTint="99"/>
          <w:sz w:val="26"/>
          <w:szCs w:val="26"/>
        </w:rPr>
      </w:pPr>
      <w:r w:rsidRPr="004B0D7A">
        <w:rPr>
          <w:color w:val="548DD4" w:themeColor="text2" w:themeTint="99"/>
          <w:sz w:val="26"/>
          <w:szCs w:val="26"/>
        </w:rPr>
        <w:tab/>
        <w:t>Не подлежат установлению.</w:t>
      </w:r>
    </w:p>
    <w:p w:rsidR="002B78B9" w:rsidRPr="004B0D7A" w:rsidRDefault="002B78B9" w:rsidP="002B78B9">
      <w:pPr>
        <w:autoSpaceDE w:val="0"/>
        <w:autoSpaceDN w:val="0"/>
        <w:adjustRightInd w:val="0"/>
        <w:ind w:firstLine="540"/>
        <w:jc w:val="center"/>
        <w:rPr>
          <w:b/>
          <w:bCs/>
          <w:color w:val="548DD4" w:themeColor="text2" w:themeTint="99"/>
          <w:sz w:val="26"/>
          <w:szCs w:val="26"/>
        </w:rPr>
      </w:pPr>
    </w:p>
    <w:p w:rsidR="002B78B9" w:rsidRPr="004B0D7A" w:rsidRDefault="002B78B9" w:rsidP="002B78B9">
      <w:pPr>
        <w:pStyle w:val="ConsPlusNormal"/>
        <w:ind w:firstLine="540"/>
        <w:jc w:val="center"/>
        <w:rPr>
          <w:rFonts w:ascii="Times New Roman" w:hAnsi="Times New Roman" w:cs="Times New Roman"/>
          <w:b/>
          <w:color w:val="548DD4" w:themeColor="text2" w:themeTint="99"/>
          <w:sz w:val="26"/>
          <w:szCs w:val="26"/>
        </w:rPr>
      </w:pPr>
      <w:r w:rsidRPr="004B0D7A">
        <w:rPr>
          <w:rFonts w:ascii="Times New Roman" w:hAnsi="Times New Roman" w:cs="Times New Roman"/>
          <w:b/>
          <w:color w:val="548DD4" w:themeColor="text2" w:themeTint="99"/>
          <w:sz w:val="26"/>
          <w:szCs w:val="26"/>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B78B9" w:rsidRPr="004B0D7A" w:rsidRDefault="002B78B9" w:rsidP="002B78B9">
      <w:pPr>
        <w:tabs>
          <w:tab w:val="left" w:pos="780"/>
          <w:tab w:val="center" w:pos="5244"/>
        </w:tabs>
        <w:ind w:firstLine="567"/>
        <w:rPr>
          <w:b/>
          <w:color w:val="548DD4" w:themeColor="text2" w:themeTint="99"/>
          <w:sz w:val="26"/>
          <w:szCs w:val="26"/>
        </w:rPr>
      </w:pPr>
      <w:r w:rsidRPr="004B0D7A">
        <w:rPr>
          <w:color w:val="548DD4" w:themeColor="text2" w:themeTint="99"/>
          <w:sz w:val="26"/>
          <w:szCs w:val="26"/>
        </w:rPr>
        <w:tab/>
        <w:t>Не подлежат установлению</w:t>
      </w:r>
      <w:r w:rsidR="00C47AD9" w:rsidRPr="004B0D7A">
        <w:rPr>
          <w:color w:val="548DD4" w:themeColor="text2" w:themeTint="99"/>
          <w:sz w:val="26"/>
          <w:szCs w:val="26"/>
        </w:rPr>
        <w:t>.</w:t>
      </w:r>
    </w:p>
    <w:p w:rsidR="002B78B9" w:rsidRPr="004B0D7A" w:rsidRDefault="002B78B9" w:rsidP="002B78B9">
      <w:pPr>
        <w:ind w:firstLine="567"/>
        <w:jc w:val="center"/>
        <w:rPr>
          <w:b/>
          <w:color w:val="548DD4" w:themeColor="text2" w:themeTint="99"/>
          <w:sz w:val="26"/>
          <w:szCs w:val="26"/>
        </w:rPr>
      </w:pPr>
    </w:p>
    <w:p w:rsidR="002B78B9" w:rsidRPr="004B0D7A" w:rsidRDefault="002B78B9" w:rsidP="002B78B9">
      <w:pPr>
        <w:widowControl w:val="0"/>
        <w:overflowPunct w:val="0"/>
        <w:autoSpaceDE w:val="0"/>
        <w:autoSpaceDN w:val="0"/>
        <w:adjustRightInd w:val="0"/>
        <w:spacing w:line="221" w:lineRule="auto"/>
        <w:ind w:right="260" w:firstLine="680"/>
        <w:jc w:val="center"/>
        <w:rPr>
          <w:color w:val="548DD4" w:themeColor="text2" w:themeTint="99"/>
          <w:sz w:val="26"/>
          <w:szCs w:val="26"/>
        </w:rPr>
      </w:pPr>
      <w:r w:rsidRPr="004B0D7A">
        <w:rPr>
          <w:b/>
          <w:bCs/>
          <w:color w:val="548DD4" w:themeColor="text2" w:themeTint="99"/>
          <w:sz w:val="26"/>
          <w:szCs w:val="26"/>
        </w:rPr>
        <w:t>Ограничения использования земельных участков и объектов капитального строительства в зоне инженерной и транспортной инфраструктур  устанавливаемые в соответствии с законодательством Российской Федерации</w:t>
      </w:r>
    </w:p>
    <w:p w:rsidR="002B78B9" w:rsidRPr="004B0D7A" w:rsidRDefault="002B78B9" w:rsidP="003A3CC9">
      <w:pPr>
        <w:widowControl w:val="0"/>
        <w:numPr>
          <w:ilvl w:val="0"/>
          <w:numId w:val="17"/>
        </w:numPr>
        <w:tabs>
          <w:tab w:val="clear" w:pos="720"/>
          <w:tab w:val="num" w:pos="972"/>
        </w:tabs>
        <w:overflowPunct w:val="0"/>
        <w:autoSpaceDE w:val="0"/>
        <w:autoSpaceDN w:val="0"/>
        <w:adjustRightInd w:val="0"/>
        <w:spacing w:line="223" w:lineRule="auto"/>
        <w:ind w:left="0" w:right="260" w:firstLine="680"/>
        <w:jc w:val="both"/>
        <w:rPr>
          <w:color w:val="548DD4" w:themeColor="text2" w:themeTint="99"/>
          <w:sz w:val="26"/>
          <w:szCs w:val="26"/>
        </w:rPr>
      </w:pPr>
      <w:r w:rsidRPr="004B0D7A">
        <w:rPr>
          <w:color w:val="548DD4" w:themeColor="text2" w:themeTint="99"/>
          <w:sz w:val="26"/>
          <w:szCs w:val="26"/>
        </w:rPr>
        <w:t xml:space="preserve">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 </w:t>
      </w:r>
    </w:p>
    <w:p w:rsidR="002B78B9" w:rsidRPr="004B0D7A" w:rsidRDefault="002B78B9" w:rsidP="002B78B9">
      <w:pPr>
        <w:widowControl w:val="0"/>
        <w:autoSpaceDE w:val="0"/>
        <w:autoSpaceDN w:val="0"/>
        <w:adjustRightInd w:val="0"/>
        <w:spacing w:line="58" w:lineRule="exact"/>
        <w:rPr>
          <w:color w:val="548DD4" w:themeColor="text2" w:themeTint="99"/>
          <w:sz w:val="26"/>
          <w:szCs w:val="26"/>
        </w:rPr>
      </w:pPr>
    </w:p>
    <w:p w:rsidR="002B78B9" w:rsidRPr="004B0D7A" w:rsidRDefault="002B78B9" w:rsidP="003A3CC9">
      <w:pPr>
        <w:widowControl w:val="0"/>
        <w:numPr>
          <w:ilvl w:val="0"/>
          <w:numId w:val="17"/>
        </w:numPr>
        <w:tabs>
          <w:tab w:val="clear" w:pos="720"/>
          <w:tab w:val="num" w:pos="1013"/>
        </w:tabs>
        <w:overflowPunct w:val="0"/>
        <w:autoSpaceDE w:val="0"/>
        <w:autoSpaceDN w:val="0"/>
        <w:adjustRightInd w:val="0"/>
        <w:spacing w:line="227" w:lineRule="auto"/>
        <w:ind w:left="0" w:right="260" w:firstLine="680"/>
        <w:jc w:val="both"/>
        <w:rPr>
          <w:color w:val="548DD4" w:themeColor="text2" w:themeTint="99"/>
          <w:sz w:val="26"/>
          <w:szCs w:val="26"/>
        </w:rPr>
      </w:pPr>
      <w:r w:rsidRPr="004B0D7A">
        <w:rPr>
          <w:color w:val="548DD4" w:themeColor="text2" w:themeTint="99"/>
          <w:sz w:val="26"/>
          <w:szCs w:val="26"/>
        </w:rPr>
        <w:t>Магистральные трубопроводы следует прокладывать за границами поселения в соответствии с СП 36.13330.2012 «</w:t>
      </w:r>
      <w:proofErr w:type="spellStart"/>
      <w:r w:rsidRPr="004B0D7A">
        <w:rPr>
          <w:color w:val="548DD4" w:themeColor="text2" w:themeTint="99"/>
          <w:sz w:val="26"/>
          <w:szCs w:val="26"/>
        </w:rPr>
        <w:t>СНиП</w:t>
      </w:r>
      <w:proofErr w:type="spellEnd"/>
      <w:r w:rsidRPr="004B0D7A">
        <w:rPr>
          <w:color w:val="548DD4" w:themeColor="text2" w:themeTint="99"/>
          <w:sz w:val="26"/>
          <w:szCs w:val="26"/>
        </w:rPr>
        <w:t xml:space="preserve"> 2.05.06-85* «Магистральные трубопроводы». Для нефтепродуктопроводов, прокладываемых на территории поселения, следует руководствоваться СП 125.13330.2012 «</w:t>
      </w:r>
      <w:proofErr w:type="spellStart"/>
      <w:r w:rsidRPr="004B0D7A">
        <w:rPr>
          <w:color w:val="548DD4" w:themeColor="text2" w:themeTint="99"/>
          <w:sz w:val="26"/>
          <w:szCs w:val="26"/>
        </w:rPr>
        <w:t>СНиП</w:t>
      </w:r>
      <w:proofErr w:type="spellEnd"/>
      <w:r w:rsidRPr="004B0D7A">
        <w:rPr>
          <w:color w:val="548DD4" w:themeColor="text2" w:themeTint="99"/>
          <w:sz w:val="26"/>
          <w:szCs w:val="26"/>
        </w:rPr>
        <w:t xml:space="preserve"> 2.05.13-90 «Нефтепродуктопроводы». </w:t>
      </w:r>
    </w:p>
    <w:p w:rsidR="002B78B9" w:rsidRPr="004B0D7A" w:rsidRDefault="002B78B9" w:rsidP="002B78B9">
      <w:pPr>
        <w:pStyle w:val="af1"/>
        <w:widowControl w:val="0"/>
        <w:numPr>
          <w:ilvl w:val="0"/>
          <w:numId w:val="17"/>
        </w:numPr>
        <w:tabs>
          <w:tab w:val="left" w:pos="1140"/>
        </w:tabs>
        <w:autoSpaceDE w:val="0"/>
        <w:autoSpaceDN w:val="0"/>
        <w:adjustRightInd w:val="0"/>
        <w:ind w:firstLine="142"/>
        <w:rPr>
          <w:color w:val="548DD4" w:themeColor="text2" w:themeTint="99"/>
          <w:sz w:val="26"/>
          <w:szCs w:val="26"/>
        </w:rPr>
      </w:pPr>
      <w:r w:rsidRPr="004B0D7A">
        <w:rPr>
          <w:color w:val="548DD4" w:themeColor="text2" w:themeTint="99"/>
          <w:sz w:val="26"/>
          <w:szCs w:val="26"/>
        </w:rPr>
        <w:t>Ин</w:t>
      </w:r>
      <w:r w:rsidR="003D2FA6" w:rsidRPr="004B0D7A">
        <w:rPr>
          <w:color w:val="548DD4" w:themeColor="text2" w:themeTint="99"/>
          <w:sz w:val="26"/>
          <w:szCs w:val="26"/>
        </w:rPr>
        <w:t xml:space="preserve">ые ограничения  следует </w:t>
      </w:r>
      <w:r w:rsidRPr="004B0D7A">
        <w:rPr>
          <w:color w:val="548DD4" w:themeColor="text2" w:themeTint="99"/>
          <w:sz w:val="26"/>
          <w:szCs w:val="26"/>
        </w:rPr>
        <w:t>принимат</w:t>
      </w:r>
      <w:r w:rsidR="003D2FA6" w:rsidRPr="004B0D7A">
        <w:rPr>
          <w:color w:val="548DD4" w:themeColor="text2" w:themeTint="99"/>
          <w:sz w:val="26"/>
          <w:szCs w:val="26"/>
        </w:rPr>
        <w:t xml:space="preserve">ь  в  соответствии  со </w:t>
      </w:r>
      <w:r w:rsidRPr="004B0D7A">
        <w:rPr>
          <w:color w:val="548DD4" w:themeColor="text2" w:themeTint="99"/>
          <w:sz w:val="26"/>
          <w:szCs w:val="26"/>
        </w:rPr>
        <w:t>статьями</w:t>
      </w:r>
      <w:r w:rsidR="003D2FA6" w:rsidRPr="004B0D7A">
        <w:rPr>
          <w:color w:val="548DD4" w:themeColor="text2" w:themeTint="99"/>
          <w:sz w:val="26"/>
          <w:szCs w:val="26"/>
        </w:rPr>
        <w:t xml:space="preserve"> </w:t>
      </w:r>
      <w:r w:rsidRPr="004B0D7A">
        <w:rPr>
          <w:color w:val="548DD4" w:themeColor="text2" w:themeTint="99"/>
          <w:sz w:val="26"/>
          <w:szCs w:val="26"/>
        </w:rPr>
        <w:t>22-27 Правил.</w:t>
      </w:r>
    </w:p>
    <w:p w:rsidR="002B78B9" w:rsidRPr="004B0D7A" w:rsidRDefault="002B78B9" w:rsidP="002B78B9">
      <w:pPr>
        <w:tabs>
          <w:tab w:val="left" w:pos="1575"/>
        </w:tabs>
        <w:ind w:left="705"/>
        <w:jc w:val="both"/>
        <w:rPr>
          <w:color w:val="548DD4" w:themeColor="text2" w:themeTint="99"/>
          <w:sz w:val="26"/>
          <w:szCs w:val="26"/>
          <w:lang w:eastAsia="ar-SA"/>
        </w:rPr>
      </w:pPr>
    </w:p>
    <w:p w:rsidR="002B78B9" w:rsidRPr="004B0D7A" w:rsidRDefault="002B78B9" w:rsidP="002B78B9">
      <w:pPr>
        <w:ind w:firstLine="567"/>
        <w:jc w:val="center"/>
        <w:rPr>
          <w:b/>
          <w:color w:val="548DD4" w:themeColor="text2" w:themeTint="99"/>
          <w:sz w:val="26"/>
          <w:szCs w:val="26"/>
          <w:u w:val="single"/>
        </w:rPr>
      </w:pPr>
    </w:p>
    <w:p w:rsidR="006E2565" w:rsidRPr="004B0D7A" w:rsidRDefault="006E2565" w:rsidP="008B1E1E">
      <w:pPr>
        <w:ind w:firstLine="567"/>
        <w:jc w:val="both"/>
        <w:rPr>
          <w:color w:val="548DD4" w:themeColor="text2" w:themeTint="99"/>
          <w:sz w:val="26"/>
          <w:szCs w:val="26"/>
        </w:rPr>
      </w:pPr>
    </w:p>
    <w:sectPr w:rsidR="006E2565" w:rsidRPr="004B0D7A" w:rsidSect="00907748">
      <w:headerReference w:type="default" r:id="rId179"/>
      <w:footerReference w:type="default" r:id="rId180"/>
      <w:pgSz w:w="11906" w:h="16838"/>
      <w:pgMar w:top="1134" w:right="851" w:bottom="1134" w:left="1134"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4152" w:rsidRDefault="00A54152">
      <w:r>
        <w:separator/>
      </w:r>
    </w:p>
  </w:endnote>
  <w:endnote w:type="continuationSeparator" w:id="1">
    <w:p w:rsidR="00A54152" w:rsidRDefault="00A541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CC"/>
    <w:family w:val="auto"/>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152" w:rsidRDefault="00A54152">
    <w:pPr>
      <w:pStyle w:val="ad"/>
      <w:jc w:val="center"/>
    </w:pPr>
    <w:fldSimple w:instr=" PAGE   \* MERGEFORMAT ">
      <w:r w:rsidR="007E40F5">
        <w:rPr>
          <w:noProof/>
        </w:rPr>
        <w:t>105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4152" w:rsidRDefault="00A54152">
      <w:r>
        <w:separator/>
      </w:r>
    </w:p>
  </w:footnote>
  <w:footnote w:type="continuationSeparator" w:id="1">
    <w:p w:rsidR="00A54152" w:rsidRDefault="00A541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152" w:rsidRDefault="00A54152">
    <w:pPr>
      <w:pStyle w:val="ab"/>
      <w:ind w:right="360"/>
      <w:jc w:val="center"/>
    </w:pPr>
    <w:r w:rsidRPr="00A92864">
      <w:pict>
        <v:shapetype id="_x0000_t202" coordsize="21600,21600" o:spt="202" path="m,l,21600r21600,l21600,xe">
          <v:stroke joinstyle="miter"/>
          <v:path gradientshapeok="t" o:connecttype="rect"/>
        </v:shapetype>
        <v:shape id="_x0000_s1025" type="#_x0000_t202" style="position:absolute;left:0;text-align:left;margin-left:85.05pt;margin-top:.05pt;width:15.35pt;height:8pt;z-index:251657728;mso-wrap-distance-left:0;mso-wrap-distance-right:0;mso-position-horizontal-relative:page" stroked="f">
          <v:fill opacity="0" color2="black"/>
          <v:textbox style="mso-next-textbox:#_x0000_s1025" inset="0,0,0,0">
            <w:txbxContent>
              <w:p w:rsidR="00A54152" w:rsidRDefault="00A54152">
                <w:pPr>
                  <w:pStyle w:val="ab"/>
                  <w:ind w:right="360"/>
                  <w:rPr>
                    <w:sz w:val="24"/>
                    <w:szCs w:val="24"/>
                  </w:rPr>
                </w:pPr>
              </w:p>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571"/>
        </w:tabs>
        <w:ind w:left="1571" w:hanging="360"/>
      </w:pPr>
      <w:rPr>
        <w:rFonts w:ascii="Symbol" w:hAnsi="Symbol"/>
      </w:r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nsid w:val="00000006"/>
    <w:multiLevelType w:val="multilevel"/>
    <w:tmpl w:val="00000006"/>
    <w:name w:val="WW8Num6"/>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5">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7">
    <w:nsid w:val="00000009"/>
    <w:multiLevelType w:val="multilevel"/>
    <w:tmpl w:val="00000009"/>
    <w:name w:val="WW8Num9"/>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8">
    <w:nsid w:val="0000000A"/>
    <w:multiLevelType w:val="multilevel"/>
    <w:tmpl w:val="0000000A"/>
    <w:name w:val="WW8Num10"/>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9">
    <w:nsid w:val="0000000B"/>
    <w:multiLevelType w:val="multilevel"/>
    <w:tmpl w:val="0000000B"/>
    <w:name w:val="WW8Num1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0">
    <w:nsid w:val="0000000C"/>
    <w:multiLevelType w:val="multilevel"/>
    <w:tmpl w:val="0000000C"/>
    <w:name w:val="WW8Num1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1">
    <w:nsid w:val="0000000D"/>
    <w:multiLevelType w:val="multilevel"/>
    <w:tmpl w:val="0000000D"/>
    <w:name w:val="WW8Num1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2">
    <w:nsid w:val="0000000E"/>
    <w:multiLevelType w:val="multilevel"/>
    <w:tmpl w:val="0000000E"/>
    <w:name w:val="WW8Num1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4">
    <w:nsid w:val="00000012"/>
    <w:multiLevelType w:val="multilevel"/>
    <w:tmpl w:val="00000012"/>
    <w:name w:val="WW8Num18"/>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5">
    <w:nsid w:val="00000013"/>
    <w:multiLevelType w:val="multilevel"/>
    <w:tmpl w:val="00000013"/>
    <w:name w:val="WW8Num19"/>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6">
    <w:nsid w:val="00000017"/>
    <w:multiLevelType w:val="multilevel"/>
    <w:tmpl w:val="00000017"/>
    <w:name w:val="WW8Num2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7">
    <w:nsid w:val="000003FA"/>
    <w:multiLevelType w:val="hybridMultilevel"/>
    <w:tmpl w:val="00006F30"/>
    <w:lvl w:ilvl="0" w:tplc="0000527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A87"/>
    <w:multiLevelType w:val="hybridMultilevel"/>
    <w:tmpl w:val="00005478"/>
    <w:lvl w:ilvl="0" w:tplc="00006D73">
      <w:start w:val="1"/>
      <w:numFmt w:val="bullet"/>
      <w:lvlText w:val="с"/>
      <w:lvlJc w:val="left"/>
      <w:pPr>
        <w:tabs>
          <w:tab w:val="num" w:pos="720"/>
        </w:tabs>
        <w:ind w:left="720" w:hanging="360"/>
      </w:pPr>
    </w:lvl>
    <w:lvl w:ilvl="1" w:tplc="0000084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3A"/>
    <w:multiLevelType w:val="hybridMultilevel"/>
    <w:tmpl w:val="00001FB4"/>
    <w:lvl w:ilvl="0" w:tplc="000013A6">
      <w:start w:val="1"/>
      <w:numFmt w:val="bullet"/>
      <w:lvlText w:val="в"/>
      <w:lvlJc w:val="left"/>
      <w:pPr>
        <w:tabs>
          <w:tab w:val="num" w:pos="720"/>
        </w:tabs>
        <w:ind w:left="720" w:hanging="360"/>
      </w:pPr>
    </w:lvl>
    <w:lvl w:ilvl="1" w:tplc="00004F66">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ECA"/>
    <w:multiLevelType w:val="hybridMultilevel"/>
    <w:tmpl w:val="000042BE"/>
    <w:lvl w:ilvl="0" w:tplc="0000737D">
      <w:start w:val="1"/>
      <w:numFmt w:val="bullet"/>
      <w:lvlText w:val="с"/>
      <w:lvlJc w:val="left"/>
      <w:pPr>
        <w:tabs>
          <w:tab w:val="num" w:pos="720"/>
        </w:tabs>
        <w:ind w:left="720" w:hanging="360"/>
      </w:pPr>
    </w:lvl>
    <w:lvl w:ilvl="1" w:tplc="00000D9F">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7F0D"/>
    <w:multiLevelType w:val="hybridMultilevel"/>
    <w:tmpl w:val="000004F0"/>
    <w:lvl w:ilvl="0" w:tplc="0000204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73B2233"/>
    <w:multiLevelType w:val="hybridMultilevel"/>
    <w:tmpl w:val="7B8AEA44"/>
    <w:lvl w:ilvl="0" w:tplc="A6F6AC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07631C54"/>
    <w:multiLevelType w:val="hybridMultilevel"/>
    <w:tmpl w:val="8CEA557E"/>
    <w:lvl w:ilvl="0" w:tplc="6A8629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11E40018"/>
    <w:multiLevelType w:val="hybridMultilevel"/>
    <w:tmpl w:val="5E6A922E"/>
    <w:lvl w:ilvl="0" w:tplc="354E7A0A">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5">
    <w:nsid w:val="156D282C"/>
    <w:multiLevelType w:val="hybridMultilevel"/>
    <w:tmpl w:val="F5FEA8E8"/>
    <w:lvl w:ilvl="0" w:tplc="AD9A83BA">
      <w:start w:val="1"/>
      <w:numFmt w:val="decimal"/>
      <w:lvlText w:val="%1."/>
      <w:lvlJc w:val="left"/>
      <w:pPr>
        <w:ind w:left="1047" w:hanging="360"/>
      </w:pPr>
      <w:rPr>
        <w:rFonts w:hint="default"/>
      </w:rPr>
    </w:lvl>
    <w:lvl w:ilvl="1" w:tplc="04190019" w:tentative="1">
      <w:start w:val="1"/>
      <w:numFmt w:val="lowerLetter"/>
      <w:lvlText w:val="%2."/>
      <w:lvlJc w:val="left"/>
      <w:pPr>
        <w:ind w:left="1767" w:hanging="360"/>
      </w:pPr>
    </w:lvl>
    <w:lvl w:ilvl="2" w:tplc="0419001B" w:tentative="1">
      <w:start w:val="1"/>
      <w:numFmt w:val="lowerRoman"/>
      <w:lvlText w:val="%3."/>
      <w:lvlJc w:val="right"/>
      <w:pPr>
        <w:ind w:left="2487" w:hanging="180"/>
      </w:pPr>
    </w:lvl>
    <w:lvl w:ilvl="3" w:tplc="0419000F" w:tentative="1">
      <w:start w:val="1"/>
      <w:numFmt w:val="decimal"/>
      <w:lvlText w:val="%4."/>
      <w:lvlJc w:val="left"/>
      <w:pPr>
        <w:ind w:left="3207" w:hanging="360"/>
      </w:pPr>
    </w:lvl>
    <w:lvl w:ilvl="4" w:tplc="04190019" w:tentative="1">
      <w:start w:val="1"/>
      <w:numFmt w:val="lowerLetter"/>
      <w:lvlText w:val="%5."/>
      <w:lvlJc w:val="left"/>
      <w:pPr>
        <w:ind w:left="3927" w:hanging="360"/>
      </w:pPr>
    </w:lvl>
    <w:lvl w:ilvl="5" w:tplc="0419001B" w:tentative="1">
      <w:start w:val="1"/>
      <w:numFmt w:val="lowerRoman"/>
      <w:lvlText w:val="%6."/>
      <w:lvlJc w:val="right"/>
      <w:pPr>
        <w:ind w:left="4647" w:hanging="180"/>
      </w:pPr>
    </w:lvl>
    <w:lvl w:ilvl="6" w:tplc="0419000F" w:tentative="1">
      <w:start w:val="1"/>
      <w:numFmt w:val="decimal"/>
      <w:lvlText w:val="%7."/>
      <w:lvlJc w:val="left"/>
      <w:pPr>
        <w:ind w:left="5367" w:hanging="360"/>
      </w:pPr>
    </w:lvl>
    <w:lvl w:ilvl="7" w:tplc="04190019" w:tentative="1">
      <w:start w:val="1"/>
      <w:numFmt w:val="lowerLetter"/>
      <w:lvlText w:val="%8."/>
      <w:lvlJc w:val="left"/>
      <w:pPr>
        <w:ind w:left="6087" w:hanging="360"/>
      </w:pPr>
    </w:lvl>
    <w:lvl w:ilvl="8" w:tplc="0419001B" w:tentative="1">
      <w:start w:val="1"/>
      <w:numFmt w:val="lowerRoman"/>
      <w:lvlText w:val="%9."/>
      <w:lvlJc w:val="right"/>
      <w:pPr>
        <w:ind w:left="6807" w:hanging="180"/>
      </w:pPr>
    </w:lvl>
  </w:abstractNum>
  <w:abstractNum w:abstractNumId="26">
    <w:nsid w:val="1A207C36"/>
    <w:multiLevelType w:val="hybridMultilevel"/>
    <w:tmpl w:val="4A201B66"/>
    <w:lvl w:ilvl="0" w:tplc="60CE1B5A">
      <w:start w:val="1"/>
      <w:numFmt w:val="decimal"/>
      <w:lvlText w:val="%1."/>
      <w:lvlJc w:val="left"/>
      <w:pPr>
        <w:ind w:left="1770" w:hanging="360"/>
      </w:pPr>
      <w:rPr>
        <w:rFonts w:hint="default"/>
        <w:b/>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27">
    <w:nsid w:val="368C4A3E"/>
    <w:multiLevelType w:val="hybridMultilevel"/>
    <w:tmpl w:val="3904C9AC"/>
    <w:lvl w:ilvl="0" w:tplc="953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3BE74368"/>
    <w:multiLevelType w:val="hybridMultilevel"/>
    <w:tmpl w:val="237E2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9A86B43"/>
    <w:multiLevelType w:val="hybridMultilevel"/>
    <w:tmpl w:val="64E059FC"/>
    <w:lvl w:ilvl="0" w:tplc="924CD0E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4ACF20FD"/>
    <w:multiLevelType w:val="hybridMultilevel"/>
    <w:tmpl w:val="69623616"/>
    <w:lvl w:ilvl="0" w:tplc="6D9C96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7726623"/>
    <w:multiLevelType w:val="hybridMultilevel"/>
    <w:tmpl w:val="A44A1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0D04B9"/>
    <w:multiLevelType w:val="hybridMultilevel"/>
    <w:tmpl w:val="656089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3A2743"/>
    <w:multiLevelType w:val="hybridMultilevel"/>
    <w:tmpl w:val="97C6263C"/>
    <w:lvl w:ilvl="0" w:tplc="793A36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14E1D32"/>
    <w:multiLevelType w:val="hybridMultilevel"/>
    <w:tmpl w:val="7B8AEA44"/>
    <w:lvl w:ilvl="0" w:tplc="A6F6AC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BDF792D"/>
    <w:multiLevelType w:val="hybridMultilevel"/>
    <w:tmpl w:val="123E2CE0"/>
    <w:lvl w:ilvl="0" w:tplc="E88A7A24">
      <w:start w:val="1"/>
      <w:numFmt w:val="decimal"/>
      <w:lvlText w:val="%1."/>
      <w:lvlJc w:val="left"/>
      <w:pPr>
        <w:ind w:left="1069"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F524B0A"/>
    <w:multiLevelType w:val="hybridMultilevel"/>
    <w:tmpl w:val="4474AD0A"/>
    <w:lvl w:ilvl="0" w:tplc="5D60853E">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num w:numId="1">
    <w:abstractNumId w:val="2"/>
  </w:num>
  <w:num w:numId="2">
    <w:abstractNumId w:val="3"/>
  </w:num>
  <w:num w:numId="3">
    <w:abstractNumId w:val="5"/>
  </w:num>
  <w:num w:numId="4">
    <w:abstractNumId w:val="7"/>
  </w:num>
  <w:num w:numId="5">
    <w:abstractNumId w:val="8"/>
  </w:num>
  <w:num w:numId="6">
    <w:abstractNumId w:val="9"/>
  </w:num>
  <w:num w:numId="7">
    <w:abstractNumId w:val="10"/>
  </w:num>
  <w:num w:numId="8">
    <w:abstractNumId w:val="11"/>
  </w:num>
  <w:num w:numId="9">
    <w:abstractNumId w:val="12"/>
  </w:num>
  <w:num w:numId="10">
    <w:abstractNumId w:val="14"/>
  </w:num>
  <w:num w:numId="11">
    <w:abstractNumId w:val="15"/>
  </w:num>
  <w:num w:numId="12">
    <w:abstractNumId w:val="36"/>
  </w:num>
  <w:num w:numId="13">
    <w:abstractNumId w:val="21"/>
  </w:num>
  <w:num w:numId="14">
    <w:abstractNumId w:val="19"/>
  </w:num>
  <w:num w:numId="15">
    <w:abstractNumId w:val="20"/>
  </w:num>
  <w:num w:numId="16">
    <w:abstractNumId w:val="18"/>
  </w:num>
  <w:num w:numId="17">
    <w:abstractNumId w:val="17"/>
  </w:num>
  <w:num w:numId="18">
    <w:abstractNumId w:val="33"/>
  </w:num>
  <w:num w:numId="19">
    <w:abstractNumId w:val="35"/>
  </w:num>
  <w:num w:numId="20">
    <w:abstractNumId w:val="24"/>
  </w:num>
  <w:num w:numId="21">
    <w:abstractNumId w:val="23"/>
  </w:num>
  <w:num w:numId="22">
    <w:abstractNumId w:val="29"/>
  </w:num>
  <w:num w:numId="23">
    <w:abstractNumId w:val="30"/>
  </w:num>
  <w:num w:numId="24">
    <w:abstractNumId w:val="34"/>
  </w:num>
  <w:num w:numId="25">
    <w:abstractNumId w:val="22"/>
  </w:num>
  <w:num w:numId="26">
    <w:abstractNumId w:val="28"/>
  </w:num>
  <w:num w:numId="27">
    <w:abstractNumId w:val="27"/>
  </w:num>
  <w:num w:numId="28">
    <w:abstractNumId w:val="26"/>
  </w:num>
  <w:num w:numId="29">
    <w:abstractNumId w:val="31"/>
  </w:num>
  <w:num w:numId="30">
    <w:abstractNumId w:val="32"/>
  </w:num>
  <w:num w:numId="31">
    <w:abstractNumId w:val="25"/>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hdrShapeDefaults>
    <o:shapedefaults v:ext="edit" spidmax="2053"/>
    <o:shapelayout v:ext="edit">
      <o:idmap v:ext="edit" data="1"/>
    </o:shapelayout>
  </w:hdrShapeDefaults>
  <w:footnotePr>
    <w:footnote w:id="0"/>
    <w:footnote w:id="1"/>
  </w:footnotePr>
  <w:endnotePr>
    <w:endnote w:id="0"/>
    <w:endnote w:id="1"/>
  </w:endnotePr>
  <w:compat/>
  <w:rsids>
    <w:rsidRoot w:val="005F4D79"/>
    <w:rsid w:val="00001C63"/>
    <w:rsid w:val="00003C52"/>
    <w:rsid w:val="0000627D"/>
    <w:rsid w:val="00006A96"/>
    <w:rsid w:val="00007F76"/>
    <w:rsid w:val="000146C5"/>
    <w:rsid w:val="00014B6F"/>
    <w:rsid w:val="000204B8"/>
    <w:rsid w:val="00020511"/>
    <w:rsid w:val="00020752"/>
    <w:rsid w:val="0002186C"/>
    <w:rsid w:val="000226E5"/>
    <w:rsid w:val="0002342D"/>
    <w:rsid w:val="00023447"/>
    <w:rsid w:val="000245FE"/>
    <w:rsid w:val="0002726A"/>
    <w:rsid w:val="00032EA2"/>
    <w:rsid w:val="00033166"/>
    <w:rsid w:val="00036F6E"/>
    <w:rsid w:val="0004175A"/>
    <w:rsid w:val="00041D0A"/>
    <w:rsid w:val="00042CB1"/>
    <w:rsid w:val="00045081"/>
    <w:rsid w:val="00047063"/>
    <w:rsid w:val="00050954"/>
    <w:rsid w:val="00050B0E"/>
    <w:rsid w:val="00050E89"/>
    <w:rsid w:val="000544A9"/>
    <w:rsid w:val="00055290"/>
    <w:rsid w:val="00056DAB"/>
    <w:rsid w:val="000635F3"/>
    <w:rsid w:val="00064026"/>
    <w:rsid w:val="0006595D"/>
    <w:rsid w:val="00065AEE"/>
    <w:rsid w:val="00066368"/>
    <w:rsid w:val="00070763"/>
    <w:rsid w:val="00072908"/>
    <w:rsid w:val="00073931"/>
    <w:rsid w:val="00074887"/>
    <w:rsid w:val="00075714"/>
    <w:rsid w:val="00076032"/>
    <w:rsid w:val="000761A0"/>
    <w:rsid w:val="00076F89"/>
    <w:rsid w:val="00081B8B"/>
    <w:rsid w:val="00082AF3"/>
    <w:rsid w:val="00085CFA"/>
    <w:rsid w:val="0008701E"/>
    <w:rsid w:val="0009161F"/>
    <w:rsid w:val="00091899"/>
    <w:rsid w:val="0009248D"/>
    <w:rsid w:val="000937B6"/>
    <w:rsid w:val="00093B00"/>
    <w:rsid w:val="000948A0"/>
    <w:rsid w:val="000A030D"/>
    <w:rsid w:val="000A07D5"/>
    <w:rsid w:val="000A1C03"/>
    <w:rsid w:val="000A3069"/>
    <w:rsid w:val="000B16CC"/>
    <w:rsid w:val="000B1845"/>
    <w:rsid w:val="000B1C67"/>
    <w:rsid w:val="000B3B04"/>
    <w:rsid w:val="000B490D"/>
    <w:rsid w:val="000C0CEE"/>
    <w:rsid w:val="000C1262"/>
    <w:rsid w:val="000C5485"/>
    <w:rsid w:val="000C7201"/>
    <w:rsid w:val="000D0078"/>
    <w:rsid w:val="000D1411"/>
    <w:rsid w:val="000D19FF"/>
    <w:rsid w:val="000D1CA7"/>
    <w:rsid w:val="000D2280"/>
    <w:rsid w:val="000D2606"/>
    <w:rsid w:val="000D607B"/>
    <w:rsid w:val="000E0B03"/>
    <w:rsid w:val="000E0B12"/>
    <w:rsid w:val="000E0E3C"/>
    <w:rsid w:val="000E117B"/>
    <w:rsid w:val="000E25E6"/>
    <w:rsid w:val="000E65C3"/>
    <w:rsid w:val="000F094F"/>
    <w:rsid w:val="000F12B4"/>
    <w:rsid w:val="000F13FB"/>
    <w:rsid w:val="000F175F"/>
    <w:rsid w:val="000F2873"/>
    <w:rsid w:val="000F5843"/>
    <w:rsid w:val="000F5B7C"/>
    <w:rsid w:val="000F7928"/>
    <w:rsid w:val="00100430"/>
    <w:rsid w:val="00102682"/>
    <w:rsid w:val="00102E15"/>
    <w:rsid w:val="001034C9"/>
    <w:rsid w:val="00104CEA"/>
    <w:rsid w:val="001053BD"/>
    <w:rsid w:val="00106F6F"/>
    <w:rsid w:val="00106F79"/>
    <w:rsid w:val="00107DE9"/>
    <w:rsid w:val="00107FC0"/>
    <w:rsid w:val="00110C76"/>
    <w:rsid w:val="00111F6A"/>
    <w:rsid w:val="00112ADE"/>
    <w:rsid w:val="00120BA4"/>
    <w:rsid w:val="00121367"/>
    <w:rsid w:val="00121994"/>
    <w:rsid w:val="001224A6"/>
    <w:rsid w:val="00122555"/>
    <w:rsid w:val="00123BFF"/>
    <w:rsid w:val="0012401F"/>
    <w:rsid w:val="001253BE"/>
    <w:rsid w:val="00125E72"/>
    <w:rsid w:val="0012785C"/>
    <w:rsid w:val="001321E6"/>
    <w:rsid w:val="00134762"/>
    <w:rsid w:val="00140756"/>
    <w:rsid w:val="001442B4"/>
    <w:rsid w:val="0015223D"/>
    <w:rsid w:val="00156D73"/>
    <w:rsid w:val="001576A9"/>
    <w:rsid w:val="00157C1A"/>
    <w:rsid w:val="001631E7"/>
    <w:rsid w:val="0016548A"/>
    <w:rsid w:val="00165B35"/>
    <w:rsid w:val="001672EE"/>
    <w:rsid w:val="00170542"/>
    <w:rsid w:val="00170ED7"/>
    <w:rsid w:val="00173043"/>
    <w:rsid w:val="001735B6"/>
    <w:rsid w:val="00174448"/>
    <w:rsid w:val="001756A4"/>
    <w:rsid w:val="0017797D"/>
    <w:rsid w:val="001824DB"/>
    <w:rsid w:val="00184F65"/>
    <w:rsid w:val="00186A8B"/>
    <w:rsid w:val="001874B5"/>
    <w:rsid w:val="00190ED6"/>
    <w:rsid w:val="00193498"/>
    <w:rsid w:val="00193934"/>
    <w:rsid w:val="001964EC"/>
    <w:rsid w:val="00196FF4"/>
    <w:rsid w:val="001A0165"/>
    <w:rsid w:val="001A08AC"/>
    <w:rsid w:val="001A1063"/>
    <w:rsid w:val="001A2522"/>
    <w:rsid w:val="001A40BE"/>
    <w:rsid w:val="001A453A"/>
    <w:rsid w:val="001A4C96"/>
    <w:rsid w:val="001A4E6F"/>
    <w:rsid w:val="001A63CD"/>
    <w:rsid w:val="001B0208"/>
    <w:rsid w:val="001B304D"/>
    <w:rsid w:val="001C08EC"/>
    <w:rsid w:val="001C16FD"/>
    <w:rsid w:val="001C2CA3"/>
    <w:rsid w:val="001C5B74"/>
    <w:rsid w:val="001C68C7"/>
    <w:rsid w:val="001D255E"/>
    <w:rsid w:val="001D3DB2"/>
    <w:rsid w:val="001D3E82"/>
    <w:rsid w:val="001D410C"/>
    <w:rsid w:val="001D4962"/>
    <w:rsid w:val="001E071F"/>
    <w:rsid w:val="001E0B75"/>
    <w:rsid w:val="001E3B7F"/>
    <w:rsid w:val="001E501E"/>
    <w:rsid w:val="001E504C"/>
    <w:rsid w:val="001E5E4A"/>
    <w:rsid w:val="001E6CCA"/>
    <w:rsid w:val="001F086B"/>
    <w:rsid w:val="001F1476"/>
    <w:rsid w:val="001F16A4"/>
    <w:rsid w:val="001F4A2F"/>
    <w:rsid w:val="001F69D3"/>
    <w:rsid w:val="001F6F3D"/>
    <w:rsid w:val="00200A1D"/>
    <w:rsid w:val="0020495E"/>
    <w:rsid w:val="0020657D"/>
    <w:rsid w:val="00206F8B"/>
    <w:rsid w:val="00207A2F"/>
    <w:rsid w:val="00210C9C"/>
    <w:rsid w:val="00211702"/>
    <w:rsid w:val="002125F2"/>
    <w:rsid w:val="002137D5"/>
    <w:rsid w:val="00213DEC"/>
    <w:rsid w:val="00214DED"/>
    <w:rsid w:val="002160DF"/>
    <w:rsid w:val="0021632B"/>
    <w:rsid w:val="002209B2"/>
    <w:rsid w:val="00221E5F"/>
    <w:rsid w:val="0022331A"/>
    <w:rsid w:val="002239D4"/>
    <w:rsid w:val="00223F35"/>
    <w:rsid w:val="00224350"/>
    <w:rsid w:val="00224956"/>
    <w:rsid w:val="00224DD2"/>
    <w:rsid w:val="0022614F"/>
    <w:rsid w:val="00232180"/>
    <w:rsid w:val="00232799"/>
    <w:rsid w:val="00233ED5"/>
    <w:rsid w:val="00235241"/>
    <w:rsid w:val="00237F11"/>
    <w:rsid w:val="00241098"/>
    <w:rsid w:val="00244D9B"/>
    <w:rsid w:val="00245755"/>
    <w:rsid w:val="00245913"/>
    <w:rsid w:val="00247FCB"/>
    <w:rsid w:val="00251347"/>
    <w:rsid w:val="00252AC8"/>
    <w:rsid w:val="00252C00"/>
    <w:rsid w:val="0025323E"/>
    <w:rsid w:val="00254849"/>
    <w:rsid w:val="002569BA"/>
    <w:rsid w:val="00256FBE"/>
    <w:rsid w:val="00261B80"/>
    <w:rsid w:val="00263506"/>
    <w:rsid w:val="00265724"/>
    <w:rsid w:val="002666A2"/>
    <w:rsid w:val="00266F7F"/>
    <w:rsid w:val="00267334"/>
    <w:rsid w:val="002676D3"/>
    <w:rsid w:val="00270129"/>
    <w:rsid w:val="00270CB5"/>
    <w:rsid w:val="002710A6"/>
    <w:rsid w:val="00271DF2"/>
    <w:rsid w:val="0027335D"/>
    <w:rsid w:val="002740B0"/>
    <w:rsid w:val="002747A1"/>
    <w:rsid w:val="0027640E"/>
    <w:rsid w:val="00280B44"/>
    <w:rsid w:val="002820D9"/>
    <w:rsid w:val="0028256D"/>
    <w:rsid w:val="00286012"/>
    <w:rsid w:val="00286FFA"/>
    <w:rsid w:val="002873EC"/>
    <w:rsid w:val="00290371"/>
    <w:rsid w:val="00291372"/>
    <w:rsid w:val="002923CA"/>
    <w:rsid w:val="002926DB"/>
    <w:rsid w:val="00292DC9"/>
    <w:rsid w:val="00293F4D"/>
    <w:rsid w:val="002940E0"/>
    <w:rsid w:val="00295704"/>
    <w:rsid w:val="002962B0"/>
    <w:rsid w:val="002A16B7"/>
    <w:rsid w:val="002A23D1"/>
    <w:rsid w:val="002A2817"/>
    <w:rsid w:val="002A4FD6"/>
    <w:rsid w:val="002A52F1"/>
    <w:rsid w:val="002A619F"/>
    <w:rsid w:val="002A65A8"/>
    <w:rsid w:val="002B1CF4"/>
    <w:rsid w:val="002B33C8"/>
    <w:rsid w:val="002B4E4F"/>
    <w:rsid w:val="002B5D04"/>
    <w:rsid w:val="002B6CD5"/>
    <w:rsid w:val="002B78B9"/>
    <w:rsid w:val="002C36B2"/>
    <w:rsid w:val="002C64B0"/>
    <w:rsid w:val="002C7C82"/>
    <w:rsid w:val="002D05FA"/>
    <w:rsid w:val="002D21C8"/>
    <w:rsid w:val="002E1F95"/>
    <w:rsid w:val="002E7D84"/>
    <w:rsid w:val="002F0DA9"/>
    <w:rsid w:val="002F2A7F"/>
    <w:rsid w:val="002F2D8D"/>
    <w:rsid w:val="00302D3D"/>
    <w:rsid w:val="00303CA1"/>
    <w:rsid w:val="003040BD"/>
    <w:rsid w:val="00304A0D"/>
    <w:rsid w:val="00305836"/>
    <w:rsid w:val="00306B64"/>
    <w:rsid w:val="0030713C"/>
    <w:rsid w:val="00307846"/>
    <w:rsid w:val="00310EDF"/>
    <w:rsid w:val="00311099"/>
    <w:rsid w:val="0031296B"/>
    <w:rsid w:val="0031299C"/>
    <w:rsid w:val="00313536"/>
    <w:rsid w:val="003139A6"/>
    <w:rsid w:val="00315483"/>
    <w:rsid w:val="003170F3"/>
    <w:rsid w:val="00322A89"/>
    <w:rsid w:val="00322B79"/>
    <w:rsid w:val="00324E95"/>
    <w:rsid w:val="00326D54"/>
    <w:rsid w:val="00331E1B"/>
    <w:rsid w:val="0033462A"/>
    <w:rsid w:val="0034091F"/>
    <w:rsid w:val="00342BEB"/>
    <w:rsid w:val="00342D13"/>
    <w:rsid w:val="00346418"/>
    <w:rsid w:val="00346BC2"/>
    <w:rsid w:val="00347CC2"/>
    <w:rsid w:val="003510A1"/>
    <w:rsid w:val="00351595"/>
    <w:rsid w:val="00351C23"/>
    <w:rsid w:val="00356DBA"/>
    <w:rsid w:val="00360E29"/>
    <w:rsid w:val="003626D5"/>
    <w:rsid w:val="00364F01"/>
    <w:rsid w:val="003660F2"/>
    <w:rsid w:val="00366D3B"/>
    <w:rsid w:val="00367919"/>
    <w:rsid w:val="00370AC3"/>
    <w:rsid w:val="00370EBE"/>
    <w:rsid w:val="0037574A"/>
    <w:rsid w:val="003770A1"/>
    <w:rsid w:val="00380B5F"/>
    <w:rsid w:val="00381CEB"/>
    <w:rsid w:val="00383FF0"/>
    <w:rsid w:val="00386E19"/>
    <w:rsid w:val="003871A8"/>
    <w:rsid w:val="00390E0F"/>
    <w:rsid w:val="0039276B"/>
    <w:rsid w:val="00393F3B"/>
    <w:rsid w:val="00394423"/>
    <w:rsid w:val="003950AE"/>
    <w:rsid w:val="003A0313"/>
    <w:rsid w:val="003A18F7"/>
    <w:rsid w:val="003A29E5"/>
    <w:rsid w:val="003A3CC9"/>
    <w:rsid w:val="003A5266"/>
    <w:rsid w:val="003A70AA"/>
    <w:rsid w:val="003B3F1C"/>
    <w:rsid w:val="003B4014"/>
    <w:rsid w:val="003C089E"/>
    <w:rsid w:val="003C1108"/>
    <w:rsid w:val="003D07B6"/>
    <w:rsid w:val="003D081C"/>
    <w:rsid w:val="003D2B24"/>
    <w:rsid w:val="003D2FA6"/>
    <w:rsid w:val="003D4338"/>
    <w:rsid w:val="003D5108"/>
    <w:rsid w:val="003D530B"/>
    <w:rsid w:val="003D6462"/>
    <w:rsid w:val="003D7BB2"/>
    <w:rsid w:val="003E1A51"/>
    <w:rsid w:val="003E2125"/>
    <w:rsid w:val="003E59E5"/>
    <w:rsid w:val="003E5E10"/>
    <w:rsid w:val="003E7BF8"/>
    <w:rsid w:val="003F0933"/>
    <w:rsid w:val="003F0E74"/>
    <w:rsid w:val="003F26B0"/>
    <w:rsid w:val="003F4E06"/>
    <w:rsid w:val="003F582A"/>
    <w:rsid w:val="004003ED"/>
    <w:rsid w:val="00401E77"/>
    <w:rsid w:val="00401FCF"/>
    <w:rsid w:val="00405494"/>
    <w:rsid w:val="00405C9B"/>
    <w:rsid w:val="00410B8B"/>
    <w:rsid w:val="004117A7"/>
    <w:rsid w:val="00415877"/>
    <w:rsid w:val="00416BDD"/>
    <w:rsid w:val="004171FD"/>
    <w:rsid w:val="00420A80"/>
    <w:rsid w:val="00420BDA"/>
    <w:rsid w:val="00420C1C"/>
    <w:rsid w:val="00420D25"/>
    <w:rsid w:val="00421C41"/>
    <w:rsid w:val="00425647"/>
    <w:rsid w:val="00425F61"/>
    <w:rsid w:val="004261A5"/>
    <w:rsid w:val="00426690"/>
    <w:rsid w:val="004306AA"/>
    <w:rsid w:val="0043306B"/>
    <w:rsid w:val="00433AF8"/>
    <w:rsid w:val="00434AB5"/>
    <w:rsid w:val="00435845"/>
    <w:rsid w:val="00441709"/>
    <w:rsid w:val="00442427"/>
    <w:rsid w:val="00442D03"/>
    <w:rsid w:val="00445B38"/>
    <w:rsid w:val="00446156"/>
    <w:rsid w:val="00451105"/>
    <w:rsid w:val="00451CBC"/>
    <w:rsid w:val="00452B8B"/>
    <w:rsid w:val="004535AF"/>
    <w:rsid w:val="00453612"/>
    <w:rsid w:val="00454B1E"/>
    <w:rsid w:val="004602D2"/>
    <w:rsid w:val="0046036D"/>
    <w:rsid w:val="0046102A"/>
    <w:rsid w:val="004614F3"/>
    <w:rsid w:val="00462279"/>
    <w:rsid w:val="00466D09"/>
    <w:rsid w:val="00467A56"/>
    <w:rsid w:val="004703DB"/>
    <w:rsid w:val="00470BC7"/>
    <w:rsid w:val="00471366"/>
    <w:rsid w:val="00475660"/>
    <w:rsid w:val="004760EE"/>
    <w:rsid w:val="00481A5C"/>
    <w:rsid w:val="00484931"/>
    <w:rsid w:val="00484F0C"/>
    <w:rsid w:val="00485D45"/>
    <w:rsid w:val="004923D1"/>
    <w:rsid w:val="00493371"/>
    <w:rsid w:val="00494CD6"/>
    <w:rsid w:val="004A21B1"/>
    <w:rsid w:val="004A2512"/>
    <w:rsid w:val="004A2748"/>
    <w:rsid w:val="004A2BC0"/>
    <w:rsid w:val="004A2E36"/>
    <w:rsid w:val="004A5387"/>
    <w:rsid w:val="004A765A"/>
    <w:rsid w:val="004A7777"/>
    <w:rsid w:val="004B01EB"/>
    <w:rsid w:val="004B0D7A"/>
    <w:rsid w:val="004B2893"/>
    <w:rsid w:val="004C241F"/>
    <w:rsid w:val="004C2DA3"/>
    <w:rsid w:val="004C4DAF"/>
    <w:rsid w:val="004C535F"/>
    <w:rsid w:val="004C562D"/>
    <w:rsid w:val="004C5C8A"/>
    <w:rsid w:val="004D0D0E"/>
    <w:rsid w:val="004D0DEE"/>
    <w:rsid w:val="004D3535"/>
    <w:rsid w:val="004D44BE"/>
    <w:rsid w:val="004D4F90"/>
    <w:rsid w:val="004D68BF"/>
    <w:rsid w:val="004D6A83"/>
    <w:rsid w:val="004F0622"/>
    <w:rsid w:val="004F2137"/>
    <w:rsid w:val="004F2983"/>
    <w:rsid w:val="004F5676"/>
    <w:rsid w:val="004F6024"/>
    <w:rsid w:val="004F7220"/>
    <w:rsid w:val="00500571"/>
    <w:rsid w:val="00500652"/>
    <w:rsid w:val="00502EDD"/>
    <w:rsid w:val="00503504"/>
    <w:rsid w:val="00503ECC"/>
    <w:rsid w:val="00510C26"/>
    <w:rsid w:val="005111CD"/>
    <w:rsid w:val="00512039"/>
    <w:rsid w:val="00515523"/>
    <w:rsid w:val="00515ABA"/>
    <w:rsid w:val="00517A35"/>
    <w:rsid w:val="00520229"/>
    <w:rsid w:val="005212AD"/>
    <w:rsid w:val="00521E00"/>
    <w:rsid w:val="00522E33"/>
    <w:rsid w:val="005237BF"/>
    <w:rsid w:val="005253D1"/>
    <w:rsid w:val="00525968"/>
    <w:rsid w:val="0052736E"/>
    <w:rsid w:val="005277E8"/>
    <w:rsid w:val="005326F1"/>
    <w:rsid w:val="005339FC"/>
    <w:rsid w:val="00547F44"/>
    <w:rsid w:val="005527E9"/>
    <w:rsid w:val="00552AD1"/>
    <w:rsid w:val="00552C77"/>
    <w:rsid w:val="00553496"/>
    <w:rsid w:val="005534A8"/>
    <w:rsid w:val="005541E4"/>
    <w:rsid w:val="00554624"/>
    <w:rsid w:val="00554AFA"/>
    <w:rsid w:val="0055728F"/>
    <w:rsid w:val="00557C8D"/>
    <w:rsid w:val="00560008"/>
    <w:rsid w:val="00560174"/>
    <w:rsid w:val="00561837"/>
    <w:rsid w:val="00563950"/>
    <w:rsid w:val="005648BB"/>
    <w:rsid w:val="005648D1"/>
    <w:rsid w:val="00565427"/>
    <w:rsid w:val="00566FC2"/>
    <w:rsid w:val="00571B9D"/>
    <w:rsid w:val="005723E3"/>
    <w:rsid w:val="00573385"/>
    <w:rsid w:val="00573889"/>
    <w:rsid w:val="00573900"/>
    <w:rsid w:val="00573D1C"/>
    <w:rsid w:val="00576F31"/>
    <w:rsid w:val="00576FFE"/>
    <w:rsid w:val="00583750"/>
    <w:rsid w:val="00584C82"/>
    <w:rsid w:val="00584F84"/>
    <w:rsid w:val="00593884"/>
    <w:rsid w:val="00594FC8"/>
    <w:rsid w:val="005A1E6A"/>
    <w:rsid w:val="005A2DC4"/>
    <w:rsid w:val="005A4096"/>
    <w:rsid w:val="005A7F16"/>
    <w:rsid w:val="005B0D60"/>
    <w:rsid w:val="005B1DE0"/>
    <w:rsid w:val="005B2887"/>
    <w:rsid w:val="005B2FF2"/>
    <w:rsid w:val="005B3F2E"/>
    <w:rsid w:val="005B48E4"/>
    <w:rsid w:val="005B4F76"/>
    <w:rsid w:val="005B65B4"/>
    <w:rsid w:val="005B6981"/>
    <w:rsid w:val="005C002E"/>
    <w:rsid w:val="005C1AA5"/>
    <w:rsid w:val="005C2254"/>
    <w:rsid w:val="005C37CA"/>
    <w:rsid w:val="005C6DB5"/>
    <w:rsid w:val="005C7D11"/>
    <w:rsid w:val="005D1421"/>
    <w:rsid w:val="005D1A5F"/>
    <w:rsid w:val="005D52A6"/>
    <w:rsid w:val="005E7935"/>
    <w:rsid w:val="005F3B76"/>
    <w:rsid w:val="005F4CA5"/>
    <w:rsid w:val="005F4D79"/>
    <w:rsid w:val="006014A6"/>
    <w:rsid w:val="006059B5"/>
    <w:rsid w:val="00610B03"/>
    <w:rsid w:val="00610BA2"/>
    <w:rsid w:val="00613594"/>
    <w:rsid w:val="006139D1"/>
    <w:rsid w:val="00616DAF"/>
    <w:rsid w:val="00620B1E"/>
    <w:rsid w:val="00622070"/>
    <w:rsid w:val="0062277D"/>
    <w:rsid w:val="00625474"/>
    <w:rsid w:val="006314A2"/>
    <w:rsid w:val="00631CDB"/>
    <w:rsid w:val="006332A3"/>
    <w:rsid w:val="00635D38"/>
    <w:rsid w:val="00635EF0"/>
    <w:rsid w:val="00640095"/>
    <w:rsid w:val="0064366D"/>
    <w:rsid w:val="006531F8"/>
    <w:rsid w:val="006533F8"/>
    <w:rsid w:val="006540AD"/>
    <w:rsid w:val="00655970"/>
    <w:rsid w:val="00656AE6"/>
    <w:rsid w:val="00657D4D"/>
    <w:rsid w:val="006618E7"/>
    <w:rsid w:val="00661EE5"/>
    <w:rsid w:val="00662817"/>
    <w:rsid w:val="00665544"/>
    <w:rsid w:val="006655E3"/>
    <w:rsid w:val="00667BC1"/>
    <w:rsid w:val="00670133"/>
    <w:rsid w:val="00670FE9"/>
    <w:rsid w:val="00675BE2"/>
    <w:rsid w:val="00676CC6"/>
    <w:rsid w:val="006811A6"/>
    <w:rsid w:val="00681777"/>
    <w:rsid w:val="006835A7"/>
    <w:rsid w:val="006862C6"/>
    <w:rsid w:val="00686F33"/>
    <w:rsid w:val="00687CAC"/>
    <w:rsid w:val="0069120E"/>
    <w:rsid w:val="0069253C"/>
    <w:rsid w:val="00692795"/>
    <w:rsid w:val="006929F7"/>
    <w:rsid w:val="00692B44"/>
    <w:rsid w:val="00695BE4"/>
    <w:rsid w:val="0069622C"/>
    <w:rsid w:val="00696D19"/>
    <w:rsid w:val="00696DE2"/>
    <w:rsid w:val="006975D4"/>
    <w:rsid w:val="006A002C"/>
    <w:rsid w:val="006A161E"/>
    <w:rsid w:val="006A1A1B"/>
    <w:rsid w:val="006A3E75"/>
    <w:rsid w:val="006A656D"/>
    <w:rsid w:val="006A69FC"/>
    <w:rsid w:val="006B126A"/>
    <w:rsid w:val="006B1A23"/>
    <w:rsid w:val="006B22E0"/>
    <w:rsid w:val="006B351A"/>
    <w:rsid w:val="006B3F0D"/>
    <w:rsid w:val="006B60B4"/>
    <w:rsid w:val="006B6BEB"/>
    <w:rsid w:val="006C233C"/>
    <w:rsid w:val="006C39F8"/>
    <w:rsid w:val="006C55B8"/>
    <w:rsid w:val="006C5BA8"/>
    <w:rsid w:val="006C5CF6"/>
    <w:rsid w:val="006C73B9"/>
    <w:rsid w:val="006D176F"/>
    <w:rsid w:val="006D3541"/>
    <w:rsid w:val="006E2565"/>
    <w:rsid w:val="006E2638"/>
    <w:rsid w:val="006E32AA"/>
    <w:rsid w:val="006E3EF5"/>
    <w:rsid w:val="006E74A1"/>
    <w:rsid w:val="006E7EEE"/>
    <w:rsid w:val="006F09CB"/>
    <w:rsid w:val="006F2317"/>
    <w:rsid w:val="006F50AE"/>
    <w:rsid w:val="006F62AC"/>
    <w:rsid w:val="006F6F37"/>
    <w:rsid w:val="006F7476"/>
    <w:rsid w:val="0070096F"/>
    <w:rsid w:val="0070149A"/>
    <w:rsid w:val="00701555"/>
    <w:rsid w:val="0070197E"/>
    <w:rsid w:val="007021BF"/>
    <w:rsid w:val="00702615"/>
    <w:rsid w:val="00703563"/>
    <w:rsid w:val="00706B9E"/>
    <w:rsid w:val="00707C40"/>
    <w:rsid w:val="007123F5"/>
    <w:rsid w:val="00714D7E"/>
    <w:rsid w:val="00716040"/>
    <w:rsid w:val="00717211"/>
    <w:rsid w:val="00720858"/>
    <w:rsid w:val="00721376"/>
    <w:rsid w:val="00721A32"/>
    <w:rsid w:val="00721E1B"/>
    <w:rsid w:val="00723EE3"/>
    <w:rsid w:val="007240DF"/>
    <w:rsid w:val="0072505C"/>
    <w:rsid w:val="00725C5B"/>
    <w:rsid w:val="00726F57"/>
    <w:rsid w:val="007301B6"/>
    <w:rsid w:val="007322A1"/>
    <w:rsid w:val="0073506B"/>
    <w:rsid w:val="00741656"/>
    <w:rsid w:val="00741E1C"/>
    <w:rsid w:val="00746F5D"/>
    <w:rsid w:val="0074788B"/>
    <w:rsid w:val="00750501"/>
    <w:rsid w:val="00751138"/>
    <w:rsid w:val="00751678"/>
    <w:rsid w:val="00752389"/>
    <w:rsid w:val="00753E82"/>
    <w:rsid w:val="00754375"/>
    <w:rsid w:val="007550C3"/>
    <w:rsid w:val="00760F54"/>
    <w:rsid w:val="00766651"/>
    <w:rsid w:val="007673E8"/>
    <w:rsid w:val="007708D3"/>
    <w:rsid w:val="00771857"/>
    <w:rsid w:val="00772509"/>
    <w:rsid w:val="007727D6"/>
    <w:rsid w:val="007737BF"/>
    <w:rsid w:val="00776F4E"/>
    <w:rsid w:val="007811E0"/>
    <w:rsid w:val="0078171A"/>
    <w:rsid w:val="00784821"/>
    <w:rsid w:val="00787E3B"/>
    <w:rsid w:val="007905A8"/>
    <w:rsid w:val="00792706"/>
    <w:rsid w:val="007A0CBB"/>
    <w:rsid w:val="007A45B7"/>
    <w:rsid w:val="007A5871"/>
    <w:rsid w:val="007A69AD"/>
    <w:rsid w:val="007A6D1B"/>
    <w:rsid w:val="007A7DB5"/>
    <w:rsid w:val="007B156A"/>
    <w:rsid w:val="007B16BF"/>
    <w:rsid w:val="007B31EE"/>
    <w:rsid w:val="007B4D08"/>
    <w:rsid w:val="007B7443"/>
    <w:rsid w:val="007C0245"/>
    <w:rsid w:val="007C276C"/>
    <w:rsid w:val="007C56C9"/>
    <w:rsid w:val="007D1D50"/>
    <w:rsid w:val="007D7120"/>
    <w:rsid w:val="007D7254"/>
    <w:rsid w:val="007D79FC"/>
    <w:rsid w:val="007E144A"/>
    <w:rsid w:val="007E40F5"/>
    <w:rsid w:val="007E5DCE"/>
    <w:rsid w:val="007E7984"/>
    <w:rsid w:val="007E7DF9"/>
    <w:rsid w:val="007F080B"/>
    <w:rsid w:val="007F109C"/>
    <w:rsid w:val="007F2EBC"/>
    <w:rsid w:val="007F44C6"/>
    <w:rsid w:val="007F6632"/>
    <w:rsid w:val="007F6AC5"/>
    <w:rsid w:val="007F6BF2"/>
    <w:rsid w:val="00801F57"/>
    <w:rsid w:val="00806AAA"/>
    <w:rsid w:val="00807223"/>
    <w:rsid w:val="00812CE7"/>
    <w:rsid w:val="00821FBA"/>
    <w:rsid w:val="008228A7"/>
    <w:rsid w:val="008244AC"/>
    <w:rsid w:val="008245B1"/>
    <w:rsid w:val="00825EAE"/>
    <w:rsid w:val="00827D41"/>
    <w:rsid w:val="00832F9A"/>
    <w:rsid w:val="008333E9"/>
    <w:rsid w:val="00833ED5"/>
    <w:rsid w:val="00833FF2"/>
    <w:rsid w:val="00835B75"/>
    <w:rsid w:val="00836E93"/>
    <w:rsid w:val="008422D7"/>
    <w:rsid w:val="008445D7"/>
    <w:rsid w:val="0084726C"/>
    <w:rsid w:val="0084732E"/>
    <w:rsid w:val="00853289"/>
    <w:rsid w:val="00855413"/>
    <w:rsid w:val="008554A8"/>
    <w:rsid w:val="0085662D"/>
    <w:rsid w:val="008608BC"/>
    <w:rsid w:val="00860932"/>
    <w:rsid w:val="0086126D"/>
    <w:rsid w:val="008643ED"/>
    <w:rsid w:val="00864FB5"/>
    <w:rsid w:val="00865A8D"/>
    <w:rsid w:val="008700BC"/>
    <w:rsid w:val="0087383F"/>
    <w:rsid w:val="00873924"/>
    <w:rsid w:val="00874B8D"/>
    <w:rsid w:val="00874D1A"/>
    <w:rsid w:val="00881D49"/>
    <w:rsid w:val="008821CF"/>
    <w:rsid w:val="00884BB3"/>
    <w:rsid w:val="00885C4F"/>
    <w:rsid w:val="00886103"/>
    <w:rsid w:val="008879A5"/>
    <w:rsid w:val="00887CCB"/>
    <w:rsid w:val="008940DE"/>
    <w:rsid w:val="00896972"/>
    <w:rsid w:val="008A0671"/>
    <w:rsid w:val="008A35F5"/>
    <w:rsid w:val="008A3F18"/>
    <w:rsid w:val="008A5EAE"/>
    <w:rsid w:val="008A65D2"/>
    <w:rsid w:val="008A671A"/>
    <w:rsid w:val="008B007A"/>
    <w:rsid w:val="008B0221"/>
    <w:rsid w:val="008B07DC"/>
    <w:rsid w:val="008B1E1E"/>
    <w:rsid w:val="008B28A1"/>
    <w:rsid w:val="008B4D10"/>
    <w:rsid w:val="008B4E0B"/>
    <w:rsid w:val="008B59CE"/>
    <w:rsid w:val="008B6D7D"/>
    <w:rsid w:val="008B7838"/>
    <w:rsid w:val="008B7BD6"/>
    <w:rsid w:val="008C04C7"/>
    <w:rsid w:val="008C0D16"/>
    <w:rsid w:val="008C2E80"/>
    <w:rsid w:val="008C571A"/>
    <w:rsid w:val="008C5F3C"/>
    <w:rsid w:val="008C6000"/>
    <w:rsid w:val="008C624B"/>
    <w:rsid w:val="008C7DC0"/>
    <w:rsid w:val="008D0B6A"/>
    <w:rsid w:val="008D1841"/>
    <w:rsid w:val="008D2C21"/>
    <w:rsid w:val="008D37CE"/>
    <w:rsid w:val="008D5C0D"/>
    <w:rsid w:val="008D60FB"/>
    <w:rsid w:val="008D6FF8"/>
    <w:rsid w:val="008D71BB"/>
    <w:rsid w:val="008E029E"/>
    <w:rsid w:val="008E0680"/>
    <w:rsid w:val="008E0CDE"/>
    <w:rsid w:val="008E187B"/>
    <w:rsid w:val="008E36DD"/>
    <w:rsid w:val="008E4340"/>
    <w:rsid w:val="008E4AAA"/>
    <w:rsid w:val="008E5239"/>
    <w:rsid w:val="008E744E"/>
    <w:rsid w:val="008F0EBD"/>
    <w:rsid w:val="008F15AC"/>
    <w:rsid w:val="008F1AF8"/>
    <w:rsid w:val="008F2FCB"/>
    <w:rsid w:val="008F3280"/>
    <w:rsid w:val="008F64A4"/>
    <w:rsid w:val="008F6AD7"/>
    <w:rsid w:val="008F734D"/>
    <w:rsid w:val="008F74A7"/>
    <w:rsid w:val="008F7D3C"/>
    <w:rsid w:val="00901260"/>
    <w:rsid w:val="00906E95"/>
    <w:rsid w:val="00907748"/>
    <w:rsid w:val="009110D4"/>
    <w:rsid w:val="00911AD4"/>
    <w:rsid w:val="009147C8"/>
    <w:rsid w:val="00916C9B"/>
    <w:rsid w:val="00923AC9"/>
    <w:rsid w:val="009241B3"/>
    <w:rsid w:val="00926471"/>
    <w:rsid w:val="009314BE"/>
    <w:rsid w:val="00933C68"/>
    <w:rsid w:val="00934320"/>
    <w:rsid w:val="00934F8E"/>
    <w:rsid w:val="00935194"/>
    <w:rsid w:val="00937964"/>
    <w:rsid w:val="00941D53"/>
    <w:rsid w:val="00944747"/>
    <w:rsid w:val="00945ED2"/>
    <w:rsid w:val="00951251"/>
    <w:rsid w:val="00951B7B"/>
    <w:rsid w:val="009521F9"/>
    <w:rsid w:val="009546A0"/>
    <w:rsid w:val="009664C1"/>
    <w:rsid w:val="009703D7"/>
    <w:rsid w:val="00971555"/>
    <w:rsid w:val="00972B99"/>
    <w:rsid w:val="00977501"/>
    <w:rsid w:val="009777C6"/>
    <w:rsid w:val="00977AAE"/>
    <w:rsid w:val="009811CE"/>
    <w:rsid w:val="00984BA6"/>
    <w:rsid w:val="009858E7"/>
    <w:rsid w:val="009903AD"/>
    <w:rsid w:val="0099102B"/>
    <w:rsid w:val="0099388D"/>
    <w:rsid w:val="0099654D"/>
    <w:rsid w:val="00997661"/>
    <w:rsid w:val="009A2604"/>
    <w:rsid w:val="009A3A71"/>
    <w:rsid w:val="009A4880"/>
    <w:rsid w:val="009A495D"/>
    <w:rsid w:val="009B03FD"/>
    <w:rsid w:val="009B0935"/>
    <w:rsid w:val="009B255B"/>
    <w:rsid w:val="009B50D7"/>
    <w:rsid w:val="009B6905"/>
    <w:rsid w:val="009B6ED2"/>
    <w:rsid w:val="009C03EA"/>
    <w:rsid w:val="009C23B3"/>
    <w:rsid w:val="009C31AA"/>
    <w:rsid w:val="009C424B"/>
    <w:rsid w:val="009C5464"/>
    <w:rsid w:val="009C6CDC"/>
    <w:rsid w:val="009D046D"/>
    <w:rsid w:val="009D0864"/>
    <w:rsid w:val="009D1215"/>
    <w:rsid w:val="009D1608"/>
    <w:rsid w:val="009D2B9F"/>
    <w:rsid w:val="009D3E06"/>
    <w:rsid w:val="009D42D9"/>
    <w:rsid w:val="009D42F4"/>
    <w:rsid w:val="009D6034"/>
    <w:rsid w:val="009E07BD"/>
    <w:rsid w:val="009E159E"/>
    <w:rsid w:val="009E4FA5"/>
    <w:rsid w:val="009E558C"/>
    <w:rsid w:val="009E63E5"/>
    <w:rsid w:val="009F1537"/>
    <w:rsid w:val="009F1948"/>
    <w:rsid w:val="009F4A12"/>
    <w:rsid w:val="009F7AC3"/>
    <w:rsid w:val="00A011E7"/>
    <w:rsid w:val="00A0239C"/>
    <w:rsid w:val="00A03D34"/>
    <w:rsid w:val="00A0447D"/>
    <w:rsid w:val="00A05669"/>
    <w:rsid w:val="00A07727"/>
    <w:rsid w:val="00A07FA7"/>
    <w:rsid w:val="00A13D09"/>
    <w:rsid w:val="00A148C4"/>
    <w:rsid w:val="00A224CA"/>
    <w:rsid w:val="00A23603"/>
    <w:rsid w:val="00A2418C"/>
    <w:rsid w:val="00A25303"/>
    <w:rsid w:val="00A272CD"/>
    <w:rsid w:val="00A308CE"/>
    <w:rsid w:val="00A33DAE"/>
    <w:rsid w:val="00A35C4C"/>
    <w:rsid w:val="00A40512"/>
    <w:rsid w:val="00A448EC"/>
    <w:rsid w:val="00A5136C"/>
    <w:rsid w:val="00A54152"/>
    <w:rsid w:val="00A559B4"/>
    <w:rsid w:val="00A57530"/>
    <w:rsid w:val="00A615EB"/>
    <w:rsid w:val="00A61AF6"/>
    <w:rsid w:val="00A620A4"/>
    <w:rsid w:val="00A62E53"/>
    <w:rsid w:val="00A709EE"/>
    <w:rsid w:val="00A751AE"/>
    <w:rsid w:val="00A752CC"/>
    <w:rsid w:val="00A75D8B"/>
    <w:rsid w:val="00A77BD8"/>
    <w:rsid w:val="00A77DFD"/>
    <w:rsid w:val="00A814ED"/>
    <w:rsid w:val="00A828A9"/>
    <w:rsid w:val="00A84DC7"/>
    <w:rsid w:val="00A8534F"/>
    <w:rsid w:val="00A86193"/>
    <w:rsid w:val="00A86CF6"/>
    <w:rsid w:val="00A90882"/>
    <w:rsid w:val="00A921F4"/>
    <w:rsid w:val="00A92864"/>
    <w:rsid w:val="00A935D8"/>
    <w:rsid w:val="00A93B4D"/>
    <w:rsid w:val="00A945D2"/>
    <w:rsid w:val="00A9473C"/>
    <w:rsid w:val="00A9708B"/>
    <w:rsid w:val="00A97126"/>
    <w:rsid w:val="00AA36FE"/>
    <w:rsid w:val="00AA5B36"/>
    <w:rsid w:val="00AA6898"/>
    <w:rsid w:val="00AA6FC8"/>
    <w:rsid w:val="00AB0EBE"/>
    <w:rsid w:val="00AB1C9A"/>
    <w:rsid w:val="00AB2D5A"/>
    <w:rsid w:val="00AB39C4"/>
    <w:rsid w:val="00AB5AF9"/>
    <w:rsid w:val="00AB6CE7"/>
    <w:rsid w:val="00AC0368"/>
    <w:rsid w:val="00AC09EF"/>
    <w:rsid w:val="00AC0A91"/>
    <w:rsid w:val="00AC4B02"/>
    <w:rsid w:val="00AC5C28"/>
    <w:rsid w:val="00AC7273"/>
    <w:rsid w:val="00AC738B"/>
    <w:rsid w:val="00AD016A"/>
    <w:rsid w:val="00AD62B0"/>
    <w:rsid w:val="00AD76E8"/>
    <w:rsid w:val="00AD79A7"/>
    <w:rsid w:val="00AE1005"/>
    <w:rsid w:val="00AE382A"/>
    <w:rsid w:val="00AE52F3"/>
    <w:rsid w:val="00AE5C6A"/>
    <w:rsid w:val="00AE6197"/>
    <w:rsid w:val="00AE648A"/>
    <w:rsid w:val="00AF1222"/>
    <w:rsid w:val="00AF182E"/>
    <w:rsid w:val="00AF41DD"/>
    <w:rsid w:val="00AF57F6"/>
    <w:rsid w:val="00AF5D58"/>
    <w:rsid w:val="00AF697F"/>
    <w:rsid w:val="00AF7090"/>
    <w:rsid w:val="00B051D7"/>
    <w:rsid w:val="00B11902"/>
    <w:rsid w:val="00B121A1"/>
    <w:rsid w:val="00B12634"/>
    <w:rsid w:val="00B13CCB"/>
    <w:rsid w:val="00B16601"/>
    <w:rsid w:val="00B16CF1"/>
    <w:rsid w:val="00B17F36"/>
    <w:rsid w:val="00B21F9A"/>
    <w:rsid w:val="00B26DB0"/>
    <w:rsid w:val="00B30B29"/>
    <w:rsid w:val="00B355B3"/>
    <w:rsid w:val="00B357B2"/>
    <w:rsid w:val="00B3643E"/>
    <w:rsid w:val="00B36BD8"/>
    <w:rsid w:val="00B40037"/>
    <w:rsid w:val="00B4102F"/>
    <w:rsid w:val="00B42405"/>
    <w:rsid w:val="00B43A2F"/>
    <w:rsid w:val="00B46B74"/>
    <w:rsid w:val="00B52FF6"/>
    <w:rsid w:val="00B54550"/>
    <w:rsid w:val="00B61648"/>
    <w:rsid w:val="00B61882"/>
    <w:rsid w:val="00B61F5B"/>
    <w:rsid w:val="00B62376"/>
    <w:rsid w:val="00B63498"/>
    <w:rsid w:val="00B66875"/>
    <w:rsid w:val="00B7142B"/>
    <w:rsid w:val="00B72FBA"/>
    <w:rsid w:val="00B73E2D"/>
    <w:rsid w:val="00B74C22"/>
    <w:rsid w:val="00B75513"/>
    <w:rsid w:val="00B7571E"/>
    <w:rsid w:val="00B772B6"/>
    <w:rsid w:val="00B80F20"/>
    <w:rsid w:val="00B810F7"/>
    <w:rsid w:val="00B84B95"/>
    <w:rsid w:val="00B85D80"/>
    <w:rsid w:val="00B863A9"/>
    <w:rsid w:val="00B86838"/>
    <w:rsid w:val="00B908AF"/>
    <w:rsid w:val="00B93127"/>
    <w:rsid w:val="00B94B91"/>
    <w:rsid w:val="00B973C5"/>
    <w:rsid w:val="00BA011F"/>
    <w:rsid w:val="00BA14EB"/>
    <w:rsid w:val="00BA1F86"/>
    <w:rsid w:val="00BA4584"/>
    <w:rsid w:val="00BA4EC4"/>
    <w:rsid w:val="00BA5F4E"/>
    <w:rsid w:val="00BA6354"/>
    <w:rsid w:val="00BA7EC1"/>
    <w:rsid w:val="00BB09D1"/>
    <w:rsid w:val="00BB4655"/>
    <w:rsid w:val="00BB4B53"/>
    <w:rsid w:val="00BB5D5A"/>
    <w:rsid w:val="00BB7C18"/>
    <w:rsid w:val="00BB7FDC"/>
    <w:rsid w:val="00BC2DE7"/>
    <w:rsid w:val="00BC3677"/>
    <w:rsid w:val="00BC74A9"/>
    <w:rsid w:val="00BD3245"/>
    <w:rsid w:val="00BD569D"/>
    <w:rsid w:val="00BD7949"/>
    <w:rsid w:val="00BE297D"/>
    <w:rsid w:val="00BE2B13"/>
    <w:rsid w:val="00BE2D9E"/>
    <w:rsid w:val="00BE3BAC"/>
    <w:rsid w:val="00BE5540"/>
    <w:rsid w:val="00BE734D"/>
    <w:rsid w:val="00BF1082"/>
    <w:rsid w:val="00BF228D"/>
    <w:rsid w:val="00BF4DC3"/>
    <w:rsid w:val="00BF531B"/>
    <w:rsid w:val="00BF62EB"/>
    <w:rsid w:val="00C01DF1"/>
    <w:rsid w:val="00C03931"/>
    <w:rsid w:val="00C047C1"/>
    <w:rsid w:val="00C05505"/>
    <w:rsid w:val="00C0619F"/>
    <w:rsid w:val="00C07877"/>
    <w:rsid w:val="00C10F49"/>
    <w:rsid w:val="00C10F73"/>
    <w:rsid w:val="00C113E1"/>
    <w:rsid w:val="00C11C70"/>
    <w:rsid w:val="00C138B2"/>
    <w:rsid w:val="00C15C54"/>
    <w:rsid w:val="00C15C79"/>
    <w:rsid w:val="00C15E91"/>
    <w:rsid w:val="00C167EB"/>
    <w:rsid w:val="00C1738A"/>
    <w:rsid w:val="00C20113"/>
    <w:rsid w:val="00C20492"/>
    <w:rsid w:val="00C23134"/>
    <w:rsid w:val="00C25388"/>
    <w:rsid w:val="00C2673E"/>
    <w:rsid w:val="00C27818"/>
    <w:rsid w:val="00C32BA4"/>
    <w:rsid w:val="00C33B2E"/>
    <w:rsid w:val="00C34860"/>
    <w:rsid w:val="00C35E49"/>
    <w:rsid w:val="00C37942"/>
    <w:rsid w:val="00C421FC"/>
    <w:rsid w:val="00C43C71"/>
    <w:rsid w:val="00C45CB6"/>
    <w:rsid w:val="00C47AD9"/>
    <w:rsid w:val="00C47C3B"/>
    <w:rsid w:val="00C5190A"/>
    <w:rsid w:val="00C519DD"/>
    <w:rsid w:val="00C54E05"/>
    <w:rsid w:val="00C5569C"/>
    <w:rsid w:val="00C61A7E"/>
    <w:rsid w:val="00C620A6"/>
    <w:rsid w:val="00C624D9"/>
    <w:rsid w:val="00C653E4"/>
    <w:rsid w:val="00C66235"/>
    <w:rsid w:val="00C7003D"/>
    <w:rsid w:val="00C70301"/>
    <w:rsid w:val="00C70B8E"/>
    <w:rsid w:val="00C7139F"/>
    <w:rsid w:val="00C72FA3"/>
    <w:rsid w:val="00C75AF5"/>
    <w:rsid w:val="00C7771D"/>
    <w:rsid w:val="00C80736"/>
    <w:rsid w:val="00C865A6"/>
    <w:rsid w:val="00C868E4"/>
    <w:rsid w:val="00C91414"/>
    <w:rsid w:val="00C91ED1"/>
    <w:rsid w:val="00C9345F"/>
    <w:rsid w:val="00C936CC"/>
    <w:rsid w:val="00C954CA"/>
    <w:rsid w:val="00C95E1A"/>
    <w:rsid w:val="00CA0285"/>
    <w:rsid w:val="00CA08EB"/>
    <w:rsid w:val="00CA0A2A"/>
    <w:rsid w:val="00CA2DCB"/>
    <w:rsid w:val="00CA3DF0"/>
    <w:rsid w:val="00CA515F"/>
    <w:rsid w:val="00CA5ABA"/>
    <w:rsid w:val="00CA64AA"/>
    <w:rsid w:val="00CA7CC3"/>
    <w:rsid w:val="00CB01BB"/>
    <w:rsid w:val="00CB1BDB"/>
    <w:rsid w:val="00CB3B38"/>
    <w:rsid w:val="00CB5E30"/>
    <w:rsid w:val="00CC0660"/>
    <w:rsid w:val="00CC30E0"/>
    <w:rsid w:val="00CC3626"/>
    <w:rsid w:val="00CC5E4B"/>
    <w:rsid w:val="00CC668C"/>
    <w:rsid w:val="00CD013C"/>
    <w:rsid w:val="00CD2AE3"/>
    <w:rsid w:val="00CD4BC3"/>
    <w:rsid w:val="00CD733C"/>
    <w:rsid w:val="00CD78B7"/>
    <w:rsid w:val="00CE10E6"/>
    <w:rsid w:val="00CE1685"/>
    <w:rsid w:val="00CE73FF"/>
    <w:rsid w:val="00CE7515"/>
    <w:rsid w:val="00CF4C8C"/>
    <w:rsid w:val="00CF5F2A"/>
    <w:rsid w:val="00CF7C94"/>
    <w:rsid w:val="00CF7F27"/>
    <w:rsid w:val="00D00751"/>
    <w:rsid w:val="00D00C44"/>
    <w:rsid w:val="00D00FF2"/>
    <w:rsid w:val="00D05946"/>
    <w:rsid w:val="00D105BC"/>
    <w:rsid w:val="00D15513"/>
    <w:rsid w:val="00D17B8C"/>
    <w:rsid w:val="00D2647F"/>
    <w:rsid w:val="00D27593"/>
    <w:rsid w:val="00D32A5D"/>
    <w:rsid w:val="00D338DF"/>
    <w:rsid w:val="00D3697F"/>
    <w:rsid w:val="00D411B9"/>
    <w:rsid w:val="00D413CA"/>
    <w:rsid w:val="00D41D36"/>
    <w:rsid w:val="00D42E63"/>
    <w:rsid w:val="00D43C3A"/>
    <w:rsid w:val="00D44BB6"/>
    <w:rsid w:val="00D46B9C"/>
    <w:rsid w:val="00D5178F"/>
    <w:rsid w:val="00D54A57"/>
    <w:rsid w:val="00D55EA6"/>
    <w:rsid w:val="00D60663"/>
    <w:rsid w:val="00D6437F"/>
    <w:rsid w:val="00D6510D"/>
    <w:rsid w:val="00D711EA"/>
    <w:rsid w:val="00D71ABA"/>
    <w:rsid w:val="00D7283D"/>
    <w:rsid w:val="00D74618"/>
    <w:rsid w:val="00D74FF3"/>
    <w:rsid w:val="00D846C4"/>
    <w:rsid w:val="00D84814"/>
    <w:rsid w:val="00D930AE"/>
    <w:rsid w:val="00D94E1E"/>
    <w:rsid w:val="00DA18FF"/>
    <w:rsid w:val="00DA1A78"/>
    <w:rsid w:val="00DA204E"/>
    <w:rsid w:val="00DA4FDF"/>
    <w:rsid w:val="00DB16A9"/>
    <w:rsid w:val="00DB1D63"/>
    <w:rsid w:val="00DB2167"/>
    <w:rsid w:val="00DB2DFC"/>
    <w:rsid w:val="00DB3CF5"/>
    <w:rsid w:val="00DB44D0"/>
    <w:rsid w:val="00DB4C42"/>
    <w:rsid w:val="00DB5B17"/>
    <w:rsid w:val="00DB69D4"/>
    <w:rsid w:val="00DC0B2D"/>
    <w:rsid w:val="00DC142F"/>
    <w:rsid w:val="00DC1F51"/>
    <w:rsid w:val="00DC2A2A"/>
    <w:rsid w:val="00DC33AF"/>
    <w:rsid w:val="00DC5A3C"/>
    <w:rsid w:val="00DC5E19"/>
    <w:rsid w:val="00DC7786"/>
    <w:rsid w:val="00DC7B7C"/>
    <w:rsid w:val="00DD08B1"/>
    <w:rsid w:val="00DD1660"/>
    <w:rsid w:val="00DD2BC0"/>
    <w:rsid w:val="00DD519C"/>
    <w:rsid w:val="00DD5D5E"/>
    <w:rsid w:val="00DD6152"/>
    <w:rsid w:val="00DE06B6"/>
    <w:rsid w:val="00DE0DA6"/>
    <w:rsid w:val="00DE315A"/>
    <w:rsid w:val="00DE454D"/>
    <w:rsid w:val="00DE48EB"/>
    <w:rsid w:val="00DE4A8A"/>
    <w:rsid w:val="00DE517F"/>
    <w:rsid w:val="00DE587D"/>
    <w:rsid w:val="00DE587E"/>
    <w:rsid w:val="00DE7073"/>
    <w:rsid w:val="00DE7B50"/>
    <w:rsid w:val="00DF0428"/>
    <w:rsid w:val="00DF1881"/>
    <w:rsid w:val="00DF1EDA"/>
    <w:rsid w:val="00DF30E3"/>
    <w:rsid w:val="00DF54CD"/>
    <w:rsid w:val="00DF5B5A"/>
    <w:rsid w:val="00DF5D8A"/>
    <w:rsid w:val="00DF5EC8"/>
    <w:rsid w:val="00DF712C"/>
    <w:rsid w:val="00DF796B"/>
    <w:rsid w:val="00E000CC"/>
    <w:rsid w:val="00E01CF9"/>
    <w:rsid w:val="00E02D33"/>
    <w:rsid w:val="00E03062"/>
    <w:rsid w:val="00E04170"/>
    <w:rsid w:val="00E07E02"/>
    <w:rsid w:val="00E11823"/>
    <w:rsid w:val="00E153DE"/>
    <w:rsid w:val="00E153F5"/>
    <w:rsid w:val="00E1713C"/>
    <w:rsid w:val="00E17C01"/>
    <w:rsid w:val="00E17EB5"/>
    <w:rsid w:val="00E20918"/>
    <w:rsid w:val="00E2192C"/>
    <w:rsid w:val="00E26C30"/>
    <w:rsid w:val="00E27299"/>
    <w:rsid w:val="00E308B9"/>
    <w:rsid w:val="00E31CB0"/>
    <w:rsid w:val="00E37CAE"/>
    <w:rsid w:val="00E409B4"/>
    <w:rsid w:val="00E4107A"/>
    <w:rsid w:val="00E41701"/>
    <w:rsid w:val="00E417A8"/>
    <w:rsid w:val="00E41F41"/>
    <w:rsid w:val="00E475D1"/>
    <w:rsid w:val="00E50758"/>
    <w:rsid w:val="00E507E7"/>
    <w:rsid w:val="00E516BE"/>
    <w:rsid w:val="00E51C5F"/>
    <w:rsid w:val="00E537C3"/>
    <w:rsid w:val="00E55063"/>
    <w:rsid w:val="00E554FB"/>
    <w:rsid w:val="00E563B7"/>
    <w:rsid w:val="00E57150"/>
    <w:rsid w:val="00E61CBB"/>
    <w:rsid w:val="00E6276C"/>
    <w:rsid w:val="00E62948"/>
    <w:rsid w:val="00E651C4"/>
    <w:rsid w:val="00E65879"/>
    <w:rsid w:val="00E6588B"/>
    <w:rsid w:val="00E662C5"/>
    <w:rsid w:val="00E676CD"/>
    <w:rsid w:val="00E702A8"/>
    <w:rsid w:val="00E703A2"/>
    <w:rsid w:val="00E70BAC"/>
    <w:rsid w:val="00E711E8"/>
    <w:rsid w:val="00E72C97"/>
    <w:rsid w:val="00E73458"/>
    <w:rsid w:val="00E738E5"/>
    <w:rsid w:val="00E74DD6"/>
    <w:rsid w:val="00E75C28"/>
    <w:rsid w:val="00E76491"/>
    <w:rsid w:val="00E77090"/>
    <w:rsid w:val="00E77096"/>
    <w:rsid w:val="00E83A58"/>
    <w:rsid w:val="00E86261"/>
    <w:rsid w:val="00E87175"/>
    <w:rsid w:val="00E87803"/>
    <w:rsid w:val="00E87A85"/>
    <w:rsid w:val="00E900C4"/>
    <w:rsid w:val="00E915CE"/>
    <w:rsid w:val="00E917F6"/>
    <w:rsid w:val="00E926F0"/>
    <w:rsid w:val="00E932B3"/>
    <w:rsid w:val="00E94BA7"/>
    <w:rsid w:val="00E94D50"/>
    <w:rsid w:val="00E96B05"/>
    <w:rsid w:val="00EA05EF"/>
    <w:rsid w:val="00EA37AB"/>
    <w:rsid w:val="00EA4B60"/>
    <w:rsid w:val="00EA6F8F"/>
    <w:rsid w:val="00EB6CF9"/>
    <w:rsid w:val="00EC1DFF"/>
    <w:rsid w:val="00EC1FBF"/>
    <w:rsid w:val="00EC206F"/>
    <w:rsid w:val="00EC2E65"/>
    <w:rsid w:val="00EC334C"/>
    <w:rsid w:val="00EC4138"/>
    <w:rsid w:val="00EC655B"/>
    <w:rsid w:val="00EC6798"/>
    <w:rsid w:val="00EC6B48"/>
    <w:rsid w:val="00EC7EC2"/>
    <w:rsid w:val="00ED17E0"/>
    <w:rsid w:val="00ED2D39"/>
    <w:rsid w:val="00ED5ED3"/>
    <w:rsid w:val="00ED6EE3"/>
    <w:rsid w:val="00EE031E"/>
    <w:rsid w:val="00EE5582"/>
    <w:rsid w:val="00EE55DB"/>
    <w:rsid w:val="00EE5B24"/>
    <w:rsid w:val="00EE7FFB"/>
    <w:rsid w:val="00EF1B13"/>
    <w:rsid w:val="00EF2D3E"/>
    <w:rsid w:val="00EF4E9A"/>
    <w:rsid w:val="00EF6823"/>
    <w:rsid w:val="00EF7B62"/>
    <w:rsid w:val="00F00CD0"/>
    <w:rsid w:val="00F01E86"/>
    <w:rsid w:val="00F02BF6"/>
    <w:rsid w:val="00F043DF"/>
    <w:rsid w:val="00F06E94"/>
    <w:rsid w:val="00F071D7"/>
    <w:rsid w:val="00F07A12"/>
    <w:rsid w:val="00F118C5"/>
    <w:rsid w:val="00F11B99"/>
    <w:rsid w:val="00F13AB5"/>
    <w:rsid w:val="00F148AC"/>
    <w:rsid w:val="00F151CA"/>
    <w:rsid w:val="00F17097"/>
    <w:rsid w:val="00F17830"/>
    <w:rsid w:val="00F2027C"/>
    <w:rsid w:val="00F2070E"/>
    <w:rsid w:val="00F227B3"/>
    <w:rsid w:val="00F23742"/>
    <w:rsid w:val="00F239FC"/>
    <w:rsid w:val="00F256FF"/>
    <w:rsid w:val="00F26229"/>
    <w:rsid w:val="00F329B0"/>
    <w:rsid w:val="00F353DA"/>
    <w:rsid w:val="00F36B45"/>
    <w:rsid w:val="00F36EA7"/>
    <w:rsid w:val="00F3713F"/>
    <w:rsid w:val="00F375E4"/>
    <w:rsid w:val="00F40070"/>
    <w:rsid w:val="00F40C37"/>
    <w:rsid w:val="00F43CA4"/>
    <w:rsid w:val="00F44338"/>
    <w:rsid w:val="00F4500E"/>
    <w:rsid w:val="00F47B65"/>
    <w:rsid w:val="00F50214"/>
    <w:rsid w:val="00F50EEE"/>
    <w:rsid w:val="00F54383"/>
    <w:rsid w:val="00F55330"/>
    <w:rsid w:val="00F561DB"/>
    <w:rsid w:val="00F563E4"/>
    <w:rsid w:val="00F570E3"/>
    <w:rsid w:val="00F62C49"/>
    <w:rsid w:val="00F62EE2"/>
    <w:rsid w:val="00F64CCE"/>
    <w:rsid w:val="00F673B5"/>
    <w:rsid w:val="00F7074C"/>
    <w:rsid w:val="00F721CF"/>
    <w:rsid w:val="00F73BA1"/>
    <w:rsid w:val="00F743FC"/>
    <w:rsid w:val="00F756F7"/>
    <w:rsid w:val="00F76C71"/>
    <w:rsid w:val="00F84CF1"/>
    <w:rsid w:val="00F85986"/>
    <w:rsid w:val="00F929B5"/>
    <w:rsid w:val="00F92FC3"/>
    <w:rsid w:val="00F93563"/>
    <w:rsid w:val="00F9468A"/>
    <w:rsid w:val="00F9577A"/>
    <w:rsid w:val="00F9593C"/>
    <w:rsid w:val="00F97124"/>
    <w:rsid w:val="00F97EDC"/>
    <w:rsid w:val="00FA12AB"/>
    <w:rsid w:val="00FA766B"/>
    <w:rsid w:val="00FA79AB"/>
    <w:rsid w:val="00FA7BC6"/>
    <w:rsid w:val="00FB18AF"/>
    <w:rsid w:val="00FB22FC"/>
    <w:rsid w:val="00FB2B9A"/>
    <w:rsid w:val="00FB34AD"/>
    <w:rsid w:val="00FB5406"/>
    <w:rsid w:val="00FB6503"/>
    <w:rsid w:val="00FB7544"/>
    <w:rsid w:val="00FB7DF9"/>
    <w:rsid w:val="00FC0E25"/>
    <w:rsid w:val="00FC1955"/>
    <w:rsid w:val="00FC34AC"/>
    <w:rsid w:val="00FC3FEE"/>
    <w:rsid w:val="00FC4CED"/>
    <w:rsid w:val="00FC64F1"/>
    <w:rsid w:val="00FC7312"/>
    <w:rsid w:val="00FC7CF9"/>
    <w:rsid w:val="00FD16BA"/>
    <w:rsid w:val="00FD422A"/>
    <w:rsid w:val="00FD4A11"/>
    <w:rsid w:val="00FD5D9B"/>
    <w:rsid w:val="00FD633A"/>
    <w:rsid w:val="00FE4A12"/>
    <w:rsid w:val="00FE5AE1"/>
    <w:rsid w:val="00FE7E17"/>
    <w:rsid w:val="00FF1D71"/>
    <w:rsid w:val="00FF3062"/>
    <w:rsid w:val="00FF5F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495D"/>
    <w:rPr>
      <w:sz w:val="24"/>
      <w:szCs w:val="24"/>
    </w:rPr>
  </w:style>
  <w:style w:type="paragraph" w:styleId="1">
    <w:name w:val="heading 1"/>
    <w:basedOn w:val="a"/>
    <w:link w:val="10"/>
    <w:qFormat/>
    <w:rsid w:val="005F4D79"/>
    <w:pPr>
      <w:spacing w:before="100" w:beforeAutospacing="1" w:after="100" w:afterAutospacing="1" w:line="240" w:lineRule="atLeast"/>
      <w:outlineLvl w:val="0"/>
    </w:pPr>
    <w:rPr>
      <w:kern w:val="36"/>
      <w:sz w:val="48"/>
      <w:szCs w:val="48"/>
    </w:rPr>
  </w:style>
  <w:style w:type="paragraph" w:styleId="2">
    <w:name w:val="heading 2"/>
    <w:basedOn w:val="a"/>
    <w:qFormat/>
    <w:rsid w:val="005F4D79"/>
    <w:pPr>
      <w:spacing w:before="100" w:beforeAutospacing="1" w:after="100" w:afterAutospacing="1" w:line="240" w:lineRule="atLeast"/>
      <w:outlineLvl w:val="1"/>
    </w:pPr>
    <w:rPr>
      <w:sz w:val="36"/>
      <w:szCs w:val="36"/>
    </w:rPr>
  </w:style>
  <w:style w:type="paragraph" w:styleId="3">
    <w:name w:val="heading 3"/>
    <w:basedOn w:val="a"/>
    <w:qFormat/>
    <w:rsid w:val="005F4D79"/>
    <w:pPr>
      <w:spacing w:before="100" w:beforeAutospacing="1" w:after="100" w:afterAutospacing="1" w:line="240" w:lineRule="atLeast"/>
      <w:outlineLvl w:val="2"/>
    </w:pPr>
    <w:rPr>
      <w:sz w:val="27"/>
      <w:szCs w:val="27"/>
    </w:rPr>
  </w:style>
  <w:style w:type="paragraph" w:styleId="4">
    <w:name w:val="heading 4"/>
    <w:basedOn w:val="a"/>
    <w:qFormat/>
    <w:rsid w:val="005F4D79"/>
    <w:pPr>
      <w:spacing w:before="100" w:beforeAutospacing="1" w:after="100" w:afterAutospacing="1" w:line="240" w:lineRule="atLeast"/>
      <w:outlineLvl w:val="3"/>
    </w:pPr>
  </w:style>
  <w:style w:type="paragraph" w:styleId="5">
    <w:name w:val="heading 5"/>
    <w:basedOn w:val="a"/>
    <w:qFormat/>
    <w:rsid w:val="005F4D79"/>
    <w:pPr>
      <w:spacing w:before="100" w:beforeAutospacing="1" w:after="100" w:afterAutospacing="1" w:line="240" w:lineRule="atLeast"/>
      <w:outlineLvl w:val="4"/>
    </w:pPr>
    <w:rPr>
      <w:sz w:val="20"/>
      <w:szCs w:val="20"/>
    </w:rPr>
  </w:style>
  <w:style w:type="paragraph" w:styleId="6">
    <w:name w:val="heading 6"/>
    <w:basedOn w:val="a"/>
    <w:qFormat/>
    <w:rsid w:val="005F4D79"/>
    <w:pPr>
      <w:spacing w:before="100" w:beforeAutospacing="1" w:after="100" w:afterAutospacing="1" w:line="240" w:lineRule="atLeast"/>
      <w:outlineLvl w:val="5"/>
    </w:pPr>
    <w:rPr>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F4D79"/>
    <w:rPr>
      <w:b w:val="0"/>
      <w:bCs w:val="0"/>
      <w:color w:val="0066CC"/>
      <w:u w:val="single"/>
    </w:rPr>
  </w:style>
  <w:style w:type="character" w:styleId="a4">
    <w:name w:val="FollowedHyperlink"/>
    <w:basedOn w:val="a0"/>
    <w:uiPriority w:val="99"/>
    <w:rsid w:val="005F4D79"/>
    <w:rPr>
      <w:b w:val="0"/>
      <w:bCs w:val="0"/>
      <w:color w:val="0066CC"/>
      <w:u w:val="single"/>
    </w:rPr>
  </w:style>
  <w:style w:type="paragraph" w:styleId="HTML">
    <w:name w:val="HTML Address"/>
    <w:basedOn w:val="a"/>
    <w:rsid w:val="005F4D79"/>
    <w:rPr>
      <w:i/>
      <w:iCs/>
    </w:rPr>
  </w:style>
  <w:style w:type="character" w:styleId="HTML0">
    <w:name w:val="HTML Code"/>
    <w:basedOn w:val="a0"/>
    <w:rsid w:val="005F4D79"/>
    <w:rPr>
      <w:rFonts w:ascii="Courier New" w:eastAsia="Times New Roman" w:hAnsi="Courier New" w:cs="Courier New"/>
      <w:sz w:val="20"/>
      <w:szCs w:val="20"/>
    </w:rPr>
  </w:style>
  <w:style w:type="paragraph" w:styleId="HTML1">
    <w:name w:val="HTML Preformatted"/>
    <w:basedOn w:val="a"/>
    <w:rsid w:val="005F4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5">
    <w:name w:val="Normal (Web)"/>
    <w:basedOn w:val="a"/>
    <w:uiPriority w:val="99"/>
    <w:rsid w:val="005F4D79"/>
    <w:pPr>
      <w:spacing w:before="100" w:beforeAutospacing="1" w:after="100" w:afterAutospacing="1" w:line="240" w:lineRule="atLeast"/>
    </w:pPr>
  </w:style>
  <w:style w:type="paragraph" w:customStyle="1" w:styleId="logged-in-as">
    <w:name w:val="logged-in-as"/>
    <w:basedOn w:val="a"/>
    <w:rsid w:val="005F4D79"/>
    <w:pPr>
      <w:spacing w:before="100" w:beforeAutospacing="1" w:after="100" w:afterAutospacing="1" w:line="240" w:lineRule="atLeast"/>
    </w:pPr>
  </w:style>
  <w:style w:type="paragraph" w:customStyle="1" w:styleId="form-allowed-tags">
    <w:name w:val="form-allowed-tags"/>
    <w:basedOn w:val="a"/>
    <w:rsid w:val="005F4D79"/>
    <w:pPr>
      <w:spacing w:before="100" w:beforeAutospacing="1" w:after="100" w:afterAutospacing="1" w:line="240" w:lineRule="atLeast"/>
    </w:pPr>
  </w:style>
  <w:style w:type="paragraph" w:customStyle="1" w:styleId="super-clear">
    <w:name w:val="super-clear"/>
    <w:basedOn w:val="a"/>
    <w:rsid w:val="005F4D79"/>
    <w:pPr>
      <w:spacing w:before="100" w:beforeAutospacing="1" w:after="100" w:afterAutospacing="1" w:line="240" w:lineRule="atLeast"/>
    </w:pPr>
  </w:style>
  <w:style w:type="paragraph" w:customStyle="1" w:styleId="aligncenter">
    <w:name w:val="aligncenter"/>
    <w:basedOn w:val="a"/>
    <w:rsid w:val="005F4D79"/>
    <w:pPr>
      <w:spacing w:before="100" w:beforeAutospacing="1" w:after="100" w:afterAutospacing="1" w:line="240" w:lineRule="atLeast"/>
    </w:pPr>
  </w:style>
  <w:style w:type="paragraph" w:customStyle="1" w:styleId="button">
    <w:name w:val="button"/>
    <w:basedOn w:val="a"/>
    <w:rsid w:val="005F4D79"/>
    <w:pPr>
      <w:spacing w:before="100" w:beforeAutospacing="1" w:after="100" w:afterAutospacing="1" w:line="240" w:lineRule="atLeast"/>
    </w:pPr>
  </w:style>
  <w:style w:type="paragraph" w:customStyle="1" w:styleId="site">
    <w:name w:val="site"/>
    <w:basedOn w:val="a"/>
    <w:rsid w:val="005F4D79"/>
    <w:pPr>
      <w:spacing w:line="240" w:lineRule="atLeast"/>
    </w:pPr>
  </w:style>
  <w:style w:type="paragraph" w:customStyle="1" w:styleId="site-header">
    <w:name w:val="site-header"/>
    <w:basedOn w:val="a"/>
    <w:rsid w:val="005F4D79"/>
    <w:pPr>
      <w:pBdr>
        <w:top w:val="single" w:sz="12" w:space="0" w:color="B19A6D"/>
        <w:left w:val="single" w:sz="12" w:space="15" w:color="B19A6D"/>
        <w:bottom w:val="single" w:sz="12" w:space="0" w:color="B19A6D"/>
        <w:right w:val="single" w:sz="12" w:space="15" w:color="B19A6D"/>
      </w:pBdr>
      <w:shd w:val="clear" w:color="auto" w:fill="13344F"/>
      <w:spacing w:before="375" w:line="240" w:lineRule="atLeast"/>
    </w:pPr>
    <w:rPr>
      <w:color w:val="111111"/>
    </w:rPr>
  </w:style>
  <w:style w:type="paragraph" w:customStyle="1" w:styleId="site-footer">
    <w:name w:val="site-footer"/>
    <w:basedOn w:val="a"/>
    <w:rsid w:val="005F4D79"/>
    <w:pPr>
      <w:spacing w:line="336" w:lineRule="atLeast"/>
    </w:pPr>
    <w:rPr>
      <w:color w:val="333333"/>
      <w:sz w:val="18"/>
      <w:szCs w:val="18"/>
    </w:rPr>
  </w:style>
  <w:style w:type="paragraph" w:customStyle="1" w:styleId="site-content">
    <w:name w:val="site-content"/>
    <w:basedOn w:val="a"/>
    <w:rsid w:val="005F4D79"/>
    <w:pPr>
      <w:spacing w:before="360" w:after="360" w:line="240" w:lineRule="atLeast"/>
      <w:ind w:left="600" w:right="600"/>
    </w:pPr>
  </w:style>
  <w:style w:type="paragraph" w:customStyle="1" w:styleId="entry-header">
    <w:name w:val="entry-header"/>
    <w:basedOn w:val="a"/>
    <w:rsid w:val="005F4D79"/>
    <w:pPr>
      <w:spacing w:before="100" w:beforeAutospacing="1" w:line="240" w:lineRule="atLeast"/>
    </w:pPr>
  </w:style>
  <w:style w:type="paragraph" w:customStyle="1" w:styleId="pttm-breadcrumbs">
    <w:name w:val="pttm-breadcrumbs"/>
    <w:basedOn w:val="a"/>
    <w:rsid w:val="005F4D79"/>
    <w:pPr>
      <w:spacing w:before="100" w:beforeAutospacing="1" w:after="360" w:line="240" w:lineRule="atLeast"/>
    </w:pPr>
    <w:rPr>
      <w:color w:val="999999"/>
      <w:sz w:val="18"/>
      <w:szCs w:val="18"/>
    </w:rPr>
  </w:style>
  <w:style w:type="paragraph" w:customStyle="1" w:styleId="entry-meta">
    <w:name w:val="entry-meta"/>
    <w:basedOn w:val="a"/>
    <w:rsid w:val="005F4D79"/>
    <w:pPr>
      <w:spacing w:after="360" w:line="240" w:lineRule="atLeast"/>
    </w:pPr>
    <w:rPr>
      <w:color w:val="999999"/>
      <w:sz w:val="18"/>
      <w:szCs w:val="18"/>
    </w:rPr>
  </w:style>
  <w:style w:type="paragraph" w:customStyle="1" w:styleId="archive-header">
    <w:name w:val="archive-header"/>
    <w:basedOn w:val="a"/>
    <w:rsid w:val="005F4D79"/>
    <w:pPr>
      <w:pBdr>
        <w:top w:val="dotted" w:sz="6" w:space="18" w:color="CCCCCC"/>
        <w:bottom w:val="dotted" w:sz="6" w:space="18" w:color="CCCCCC"/>
      </w:pBdr>
      <w:spacing w:after="360" w:line="240" w:lineRule="atLeast"/>
    </w:pPr>
  </w:style>
  <w:style w:type="paragraph" w:customStyle="1" w:styleId="page-header">
    <w:name w:val="page-header"/>
    <w:basedOn w:val="a"/>
    <w:rsid w:val="005F4D79"/>
    <w:pPr>
      <w:pBdr>
        <w:top w:val="dotted" w:sz="6" w:space="18" w:color="CCCCCC"/>
        <w:bottom w:val="dotted" w:sz="6" w:space="18" w:color="CCCCCC"/>
      </w:pBdr>
      <w:spacing w:after="360" w:line="240" w:lineRule="atLeast"/>
    </w:pPr>
  </w:style>
  <w:style w:type="paragraph" w:customStyle="1" w:styleId="archive-meta">
    <w:name w:val="archive-meta"/>
    <w:basedOn w:val="a"/>
    <w:rsid w:val="005F4D79"/>
    <w:pPr>
      <w:spacing w:before="100" w:beforeAutospacing="1" w:after="100" w:afterAutospacing="1" w:line="240" w:lineRule="atLeast"/>
    </w:pPr>
    <w:rPr>
      <w:vanish/>
    </w:rPr>
  </w:style>
  <w:style w:type="paragraph" w:customStyle="1" w:styleId="comments-title">
    <w:name w:val="comments-title"/>
    <w:basedOn w:val="a"/>
    <w:rsid w:val="005F4D79"/>
    <w:pPr>
      <w:spacing w:after="360" w:line="240" w:lineRule="atLeast"/>
    </w:pPr>
  </w:style>
  <w:style w:type="paragraph" w:customStyle="1" w:styleId="required">
    <w:name w:val="required"/>
    <w:basedOn w:val="a"/>
    <w:rsid w:val="005F4D79"/>
    <w:pPr>
      <w:spacing w:before="100" w:beforeAutospacing="1" w:after="100" w:afterAutospacing="1" w:line="240" w:lineRule="atLeast"/>
    </w:pPr>
    <w:rPr>
      <w:color w:val="FF0000"/>
    </w:rPr>
  </w:style>
  <w:style w:type="paragraph" w:customStyle="1" w:styleId="cat-description">
    <w:name w:val="cat-description"/>
    <w:basedOn w:val="a"/>
    <w:rsid w:val="005F4D79"/>
    <w:pPr>
      <w:spacing w:after="600" w:line="312" w:lineRule="atLeast"/>
    </w:pPr>
    <w:rPr>
      <w:color w:val="999999"/>
    </w:rPr>
  </w:style>
  <w:style w:type="paragraph" w:customStyle="1" w:styleId="nav-previous">
    <w:name w:val="nav-previous"/>
    <w:basedOn w:val="a"/>
    <w:rsid w:val="005F4D79"/>
    <w:pPr>
      <w:spacing w:before="100" w:beforeAutospacing="1" w:after="100" w:afterAutospacing="1" w:line="240" w:lineRule="atLeast"/>
    </w:pPr>
  </w:style>
  <w:style w:type="paragraph" w:customStyle="1" w:styleId="previous-image">
    <w:name w:val="previous-image"/>
    <w:basedOn w:val="a"/>
    <w:rsid w:val="005F4D79"/>
    <w:pPr>
      <w:spacing w:before="100" w:beforeAutospacing="1" w:after="100" w:afterAutospacing="1" w:line="240" w:lineRule="atLeast"/>
    </w:pPr>
  </w:style>
  <w:style w:type="paragraph" w:customStyle="1" w:styleId="nav-next">
    <w:name w:val="nav-next"/>
    <w:basedOn w:val="a"/>
    <w:rsid w:val="005F4D79"/>
    <w:pPr>
      <w:spacing w:before="100" w:beforeAutospacing="1" w:after="100" w:afterAutospacing="1" w:line="240" w:lineRule="atLeast"/>
      <w:jc w:val="right"/>
    </w:pPr>
  </w:style>
  <w:style w:type="paragraph" w:customStyle="1" w:styleId="next-image">
    <w:name w:val="next-image"/>
    <w:basedOn w:val="a"/>
    <w:rsid w:val="005F4D79"/>
    <w:pPr>
      <w:spacing w:before="100" w:beforeAutospacing="1" w:after="100" w:afterAutospacing="1" w:line="240" w:lineRule="atLeast"/>
      <w:jc w:val="right"/>
    </w:pPr>
  </w:style>
  <w:style w:type="paragraph" w:customStyle="1" w:styleId="pttm-atts-block">
    <w:name w:val="pttm-atts-block"/>
    <w:basedOn w:val="a"/>
    <w:rsid w:val="005F4D79"/>
    <w:pPr>
      <w:shd w:val="clear" w:color="auto" w:fill="F3F3F3"/>
      <w:spacing w:before="100" w:beforeAutospacing="1" w:after="360" w:line="240" w:lineRule="atLeast"/>
    </w:pPr>
  </w:style>
  <w:style w:type="paragraph" w:customStyle="1" w:styleId="pttm-document-status-block">
    <w:name w:val="pttm-document-status-block"/>
    <w:basedOn w:val="a"/>
    <w:rsid w:val="005F4D79"/>
    <w:pPr>
      <w:spacing w:before="100" w:beforeAutospacing="1" w:after="360" w:line="240" w:lineRule="atLeast"/>
    </w:pPr>
  </w:style>
  <w:style w:type="paragraph" w:customStyle="1" w:styleId="anchor">
    <w:name w:val="anchor"/>
    <w:basedOn w:val="a"/>
    <w:rsid w:val="005F4D79"/>
    <w:pPr>
      <w:spacing w:before="100" w:beforeAutospacing="1" w:after="100" w:afterAutospacing="1" w:line="240" w:lineRule="atLeast"/>
    </w:pPr>
  </w:style>
  <w:style w:type="paragraph" w:customStyle="1" w:styleId="system">
    <w:name w:val="system"/>
    <w:basedOn w:val="a"/>
    <w:rsid w:val="005F4D79"/>
    <w:pPr>
      <w:spacing w:before="100" w:beforeAutospacing="1" w:after="100" w:afterAutospacing="1" w:line="240" w:lineRule="atLeast"/>
    </w:pPr>
    <w:rPr>
      <w:vanish/>
    </w:rPr>
  </w:style>
  <w:style w:type="paragraph" w:customStyle="1" w:styleId="pttm-expander-block">
    <w:name w:val="pttm-expander-block"/>
    <w:basedOn w:val="a"/>
    <w:rsid w:val="005F4D79"/>
    <w:pPr>
      <w:spacing w:before="100" w:beforeAutospacing="1" w:after="360" w:line="240" w:lineRule="atLeast"/>
    </w:pPr>
  </w:style>
  <w:style w:type="paragraph" w:customStyle="1" w:styleId="message">
    <w:name w:val="message"/>
    <w:basedOn w:val="a"/>
    <w:rsid w:val="005F4D79"/>
    <w:pPr>
      <w:pBdr>
        <w:left w:val="single" w:sz="24" w:space="8" w:color="E0E0E0"/>
      </w:pBdr>
      <w:shd w:val="clear" w:color="auto" w:fill="FFFFFF"/>
      <w:spacing w:before="100" w:beforeAutospacing="1" w:after="600" w:line="240" w:lineRule="atLeast"/>
    </w:pPr>
  </w:style>
  <w:style w:type="paragraph" w:customStyle="1" w:styleId="widget-1to1">
    <w:name w:val="widget-1to1"/>
    <w:basedOn w:val="a"/>
    <w:rsid w:val="005F4D79"/>
    <w:pPr>
      <w:spacing w:before="100" w:beforeAutospacing="1" w:after="100" w:afterAutospacing="1" w:line="240" w:lineRule="atLeast"/>
    </w:pPr>
  </w:style>
  <w:style w:type="paragraph" w:customStyle="1" w:styleId="widget-1to2">
    <w:name w:val="widget-1to2"/>
    <w:basedOn w:val="a"/>
    <w:rsid w:val="005F4D79"/>
    <w:pPr>
      <w:spacing w:before="100" w:beforeAutospacing="1" w:after="100" w:afterAutospacing="1" w:line="240" w:lineRule="atLeast"/>
    </w:pPr>
  </w:style>
  <w:style w:type="paragraph" w:customStyle="1" w:styleId="widget-1to3">
    <w:name w:val="widget-1to3"/>
    <w:basedOn w:val="a"/>
    <w:rsid w:val="005F4D79"/>
    <w:pPr>
      <w:spacing w:before="100" w:beforeAutospacing="1" w:after="100" w:afterAutospacing="1" w:line="240" w:lineRule="atLeast"/>
    </w:pPr>
  </w:style>
  <w:style w:type="paragraph" w:customStyle="1" w:styleId="widget-2to3">
    <w:name w:val="widget-2to3"/>
    <w:basedOn w:val="a"/>
    <w:rsid w:val="005F4D79"/>
    <w:pPr>
      <w:spacing w:before="100" w:beforeAutospacing="1" w:after="100" w:afterAutospacing="1" w:line="240" w:lineRule="atLeast"/>
    </w:pPr>
  </w:style>
  <w:style w:type="paragraph" w:customStyle="1" w:styleId="widget-1to4">
    <w:name w:val="widget-1to4"/>
    <w:basedOn w:val="a"/>
    <w:rsid w:val="005F4D79"/>
    <w:pPr>
      <w:spacing w:before="100" w:beforeAutospacing="1" w:after="100" w:afterAutospacing="1" w:line="240" w:lineRule="atLeast"/>
    </w:pPr>
  </w:style>
  <w:style w:type="paragraph" w:customStyle="1" w:styleId="widget-3to4">
    <w:name w:val="widget-3to4"/>
    <w:basedOn w:val="a"/>
    <w:rsid w:val="005F4D79"/>
    <w:pPr>
      <w:spacing w:before="100" w:beforeAutospacing="1" w:after="100" w:afterAutospacing="1" w:line="240" w:lineRule="atLeast"/>
    </w:pPr>
  </w:style>
  <w:style w:type="paragraph" w:customStyle="1" w:styleId="widget-1to5">
    <w:name w:val="widget-1to5"/>
    <w:basedOn w:val="a"/>
    <w:rsid w:val="005F4D79"/>
    <w:pPr>
      <w:spacing w:before="100" w:beforeAutospacing="1" w:after="100" w:afterAutospacing="1" w:line="240" w:lineRule="atLeast"/>
    </w:pPr>
  </w:style>
  <w:style w:type="paragraph" w:customStyle="1" w:styleId="widget-2to5">
    <w:name w:val="widget-2to5"/>
    <w:basedOn w:val="a"/>
    <w:rsid w:val="005F4D79"/>
    <w:pPr>
      <w:spacing w:before="100" w:beforeAutospacing="1" w:after="100" w:afterAutospacing="1" w:line="240" w:lineRule="atLeast"/>
    </w:pPr>
  </w:style>
  <w:style w:type="paragraph" w:customStyle="1" w:styleId="widget-3to5">
    <w:name w:val="widget-3to5"/>
    <w:basedOn w:val="a"/>
    <w:rsid w:val="005F4D79"/>
    <w:pPr>
      <w:spacing w:before="100" w:beforeAutospacing="1" w:after="100" w:afterAutospacing="1" w:line="240" w:lineRule="atLeast"/>
    </w:pPr>
  </w:style>
  <w:style w:type="paragraph" w:customStyle="1" w:styleId="widget-4to5">
    <w:name w:val="widget-4to5"/>
    <w:basedOn w:val="a"/>
    <w:rsid w:val="005F4D79"/>
    <w:pPr>
      <w:spacing w:before="100" w:beforeAutospacing="1" w:after="100" w:afterAutospacing="1" w:line="240" w:lineRule="atLeast"/>
    </w:pPr>
  </w:style>
  <w:style w:type="paragraph" w:customStyle="1" w:styleId="widget-1to6">
    <w:name w:val="widget-1to6"/>
    <w:basedOn w:val="a"/>
    <w:rsid w:val="005F4D79"/>
    <w:pPr>
      <w:spacing w:before="100" w:beforeAutospacing="1" w:after="100" w:afterAutospacing="1" w:line="240" w:lineRule="atLeast"/>
    </w:pPr>
  </w:style>
  <w:style w:type="paragraph" w:customStyle="1" w:styleId="widget-1to10">
    <w:name w:val="widget-1to10"/>
    <w:basedOn w:val="a"/>
    <w:rsid w:val="005F4D79"/>
    <w:pPr>
      <w:spacing w:before="100" w:beforeAutospacing="1" w:after="100" w:afterAutospacing="1" w:line="240" w:lineRule="atLeast"/>
    </w:pPr>
  </w:style>
  <w:style w:type="paragraph" w:customStyle="1" w:styleId="widget-3to10">
    <w:name w:val="widget-3to10"/>
    <w:basedOn w:val="a"/>
    <w:rsid w:val="005F4D79"/>
    <w:pPr>
      <w:spacing w:before="100" w:beforeAutospacing="1" w:after="100" w:afterAutospacing="1" w:line="240" w:lineRule="atLeast"/>
    </w:pPr>
  </w:style>
  <w:style w:type="paragraph" w:customStyle="1" w:styleId="widget-7to10">
    <w:name w:val="widget-7to10"/>
    <w:basedOn w:val="a"/>
    <w:rsid w:val="005F4D79"/>
    <w:pPr>
      <w:spacing w:before="100" w:beforeAutospacing="1" w:after="100" w:afterAutospacing="1" w:line="240" w:lineRule="atLeast"/>
    </w:pPr>
  </w:style>
  <w:style w:type="paragraph" w:customStyle="1" w:styleId="info-link">
    <w:name w:val="info-link"/>
    <w:basedOn w:val="a"/>
    <w:rsid w:val="005F4D79"/>
    <w:pPr>
      <w:shd w:val="clear" w:color="auto" w:fill="F9F9F9"/>
      <w:spacing w:before="15" w:after="15" w:line="240" w:lineRule="atLeast"/>
      <w:ind w:left="15" w:right="15"/>
    </w:pPr>
  </w:style>
  <w:style w:type="paragraph" w:customStyle="1" w:styleId="ico-kindergarten">
    <w:name w:val="ico-kindergarten"/>
    <w:basedOn w:val="a"/>
    <w:rsid w:val="005F4D79"/>
    <w:pPr>
      <w:spacing w:before="100" w:beforeAutospacing="1" w:after="100" w:afterAutospacing="1" w:line="240" w:lineRule="atLeast"/>
    </w:pPr>
  </w:style>
  <w:style w:type="paragraph" w:customStyle="1" w:styleId="ico-school">
    <w:name w:val="ico-school"/>
    <w:basedOn w:val="a"/>
    <w:rsid w:val="005F4D79"/>
    <w:pPr>
      <w:spacing w:before="100" w:beforeAutospacing="1" w:after="100" w:afterAutospacing="1" w:line="240" w:lineRule="atLeast"/>
    </w:pPr>
  </w:style>
  <w:style w:type="paragraph" w:customStyle="1" w:styleId="ico-clinic">
    <w:name w:val="ico-clinic"/>
    <w:basedOn w:val="a"/>
    <w:rsid w:val="005F4D79"/>
    <w:pPr>
      <w:spacing w:before="100" w:beforeAutospacing="1" w:after="100" w:afterAutospacing="1" w:line="240" w:lineRule="atLeast"/>
    </w:pPr>
  </w:style>
  <w:style w:type="paragraph" w:customStyle="1" w:styleId="ico-organisation">
    <w:name w:val="ico-organisation"/>
    <w:basedOn w:val="a"/>
    <w:rsid w:val="005F4D79"/>
    <w:pPr>
      <w:spacing w:before="100" w:beforeAutospacing="1" w:after="100" w:afterAutospacing="1" w:line="240" w:lineRule="atLeast"/>
    </w:pPr>
  </w:style>
  <w:style w:type="paragraph" w:customStyle="1" w:styleId="ico-pfr">
    <w:name w:val="ico-pfr"/>
    <w:basedOn w:val="a"/>
    <w:rsid w:val="005F4D79"/>
    <w:pPr>
      <w:spacing w:before="100" w:beforeAutospacing="1" w:after="100" w:afterAutospacing="1" w:line="240" w:lineRule="atLeast"/>
    </w:pPr>
  </w:style>
  <w:style w:type="paragraph" w:customStyle="1" w:styleId="ico-gosuslugi">
    <w:name w:val="ico-gosuslugi"/>
    <w:basedOn w:val="a"/>
    <w:rsid w:val="005F4D79"/>
    <w:pPr>
      <w:spacing w:before="100" w:beforeAutospacing="1" w:after="100" w:afterAutospacing="1" w:line="240" w:lineRule="atLeast"/>
    </w:pPr>
  </w:style>
  <w:style w:type="paragraph" w:customStyle="1" w:styleId="ico-arms-rus">
    <w:name w:val="ico-arms-rus"/>
    <w:basedOn w:val="a"/>
    <w:rsid w:val="005F4D79"/>
    <w:pPr>
      <w:spacing w:before="100" w:beforeAutospacing="1" w:after="100" w:afterAutospacing="1" w:line="240" w:lineRule="atLeast"/>
    </w:pPr>
  </w:style>
  <w:style w:type="paragraph" w:customStyle="1" w:styleId="front-page-widget">
    <w:name w:val="front-page-widget"/>
    <w:basedOn w:val="a"/>
    <w:rsid w:val="005F4D79"/>
    <w:pPr>
      <w:pBdr>
        <w:top w:val="single" w:sz="12" w:space="4" w:color="B19A6D"/>
        <w:left w:val="single" w:sz="12" w:space="4" w:color="B19A6D"/>
        <w:bottom w:val="single" w:sz="12" w:space="4" w:color="B19A6D"/>
        <w:right w:val="single" w:sz="12" w:space="4" w:color="B19A6D"/>
      </w:pBdr>
      <w:shd w:val="clear" w:color="auto" w:fill="F6E6C7"/>
      <w:spacing w:before="75" w:after="75" w:line="240" w:lineRule="atLeast"/>
      <w:ind w:left="75" w:right="75"/>
    </w:pPr>
  </w:style>
  <w:style w:type="paragraph" w:customStyle="1" w:styleId="blind-version-bar">
    <w:name w:val="blind-version-bar"/>
    <w:basedOn w:val="a"/>
    <w:rsid w:val="005F4D79"/>
    <w:pPr>
      <w:shd w:val="clear" w:color="auto" w:fill="003399"/>
      <w:spacing w:before="100" w:beforeAutospacing="1" w:after="100" w:afterAutospacing="1" w:line="240" w:lineRule="atLeast"/>
      <w:ind w:left="-7800"/>
    </w:pPr>
  </w:style>
  <w:style w:type="paragraph" w:customStyle="1" w:styleId="pttm-slider-nav">
    <w:name w:val="pttm-slider-nav"/>
    <w:basedOn w:val="a"/>
    <w:rsid w:val="005F4D79"/>
    <w:pPr>
      <w:shd w:val="clear" w:color="auto" w:fill="E0F9FF"/>
      <w:spacing w:before="100" w:beforeAutospacing="1" w:after="100" w:afterAutospacing="1" w:line="240" w:lineRule="atLeast"/>
    </w:pPr>
  </w:style>
  <w:style w:type="paragraph" w:customStyle="1" w:styleId="pttm-slider-twirl">
    <w:name w:val="pttm-slider-twirl"/>
    <w:basedOn w:val="a"/>
    <w:rsid w:val="005F4D79"/>
    <w:pPr>
      <w:spacing w:line="240" w:lineRule="atLeast"/>
    </w:pPr>
  </w:style>
  <w:style w:type="paragraph" w:customStyle="1" w:styleId="pttm-slider-plumb">
    <w:name w:val="pttm-slider-plumb"/>
    <w:basedOn w:val="a"/>
    <w:rsid w:val="005F4D79"/>
    <w:pPr>
      <w:spacing w:line="240" w:lineRule="atLeast"/>
    </w:pPr>
  </w:style>
  <w:style w:type="paragraph" w:customStyle="1" w:styleId="messaggge">
    <w:name w:val="messaggge"/>
    <w:basedOn w:val="a"/>
    <w:rsid w:val="005F4D79"/>
    <w:pPr>
      <w:spacing w:before="100" w:beforeAutospacing="1" w:after="100" w:afterAutospacing="1" w:line="240" w:lineRule="atLeast"/>
    </w:pPr>
  </w:style>
  <w:style w:type="paragraph" w:customStyle="1" w:styleId="padding-for-cont-mes">
    <w:name w:val="padding-for-cont-mes"/>
    <w:basedOn w:val="a"/>
    <w:rsid w:val="005F4D79"/>
    <w:pPr>
      <w:spacing w:line="240" w:lineRule="atLeast"/>
    </w:pPr>
  </w:style>
  <w:style w:type="paragraph" w:customStyle="1" w:styleId="new-year">
    <w:name w:val="new-year"/>
    <w:basedOn w:val="a"/>
    <w:rsid w:val="005F4D79"/>
    <w:pPr>
      <w:spacing w:before="100" w:beforeAutospacing="1" w:after="100" w:afterAutospacing="1" w:line="240" w:lineRule="atLeast"/>
    </w:pPr>
  </w:style>
  <w:style w:type="paragraph" w:customStyle="1" w:styleId="arms-block">
    <w:name w:val="arms-block"/>
    <w:basedOn w:val="a"/>
    <w:rsid w:val="005F4D79"/>
    <w:pPr>
      <w:spacing w:before="100" w:beforeAutospacing="1" w:after="100" w:afterAutospacing="1" w:line="240" w:lineRule="atLeast"/>
    </w:pPr>
  </w:style>
  <w:style w:type="paragraph" w:customStyle="1" w:styleId="title-block">
    <w:name w:val="title-block"/>
    <w:basedOn w:val="a"/>
    <w:rsid w:val="005F4D79"/>
    <w:pPr>
      <w:spacing w:before="100" w:beforeAutospacing="1" w:after="100" w:afterAutospacing="1" w:line="240" w:lineRule="atLeast"/>
    </w:pPr>
  </w:style>
  <w:style w:type="paragraph" w:customStyle="1" w:styleId="site-title">
    <w:name w:val="site-title"/>
    <w:basedOn w:val="a"/>
    <w:rsid w:val="005F4D79"/>
    <w:pPr>
      <w:spacing w:before="100" w:beforeAutospacing="1" w:after="100" w:afterAutospacing="1" w:line="240" w:lineRule="atLeast"/>
    </w:pPr>
  </w:style>
  <w:style w:type="paragraph" w:customStyle="1" w:styleId="nav-block">
    <w:name w:val="nav-block"/>
    <w:basedOn w:val="a"/>
    <w:rsid w:val="005F4D79"/>
    <w:pPr>
      <w:spacing w:before="100" w:beforeAutospacing="1" w:after="100" w:afterAutospacing="1" w:line="240" w:lineRule="atLeast"/>
    </w:pPr>
  </w:style>
  <w:style w:type="paragraph" w:customStyle="1" w:styleId="address-block">
    <w:name w:val="address-block"/>
    <w:basedOn w:val="a"/>
    <w:rsid w:val="005F4D79"/>
    <w:pPr>
      <w:spacing w:before="100" w:beforeAutospacing="1" w:after="100" w:afterAutospacing="1" w:line="240" w:lineRule="atLeast"/>
    </w:pPr>
  </w:style>
  <w:style w:type="paragraph" w:customStyle="1" w:styleId="date-block">
    <w:name w:val="date-block"/>
    <w:basedOn w:val="a"/>
    <w:rsid w:val="005F4D79"/>
    <w:pPr>
      <w:spacing w:before="100" w:beforeAutospacing="1" w:after="100" w:afterAutospacing="1" w:line="240" w:lineRule="atLeast"/>
    </w:pPr>
  </w:style>
  <w:style w:type="paragraph" w:customStyle="1" w:styleId="site-info-block">
    <w:name w:val="site-info-block"/>
    <w:basedOn w:val="a"/>
    <w:rsid w:val="005F4D79"/>
    <w:pPr>
      <w:spacing w:before="100" w:beforeAutospacing="1" w:after="100" w:afterAutospacing="1" w:line="240" w:lineRule="atLeast"/>
    </w:pPr>
  </w:style>
  <w:style w:type="paragraph" w:customStyle="1" w:styleId="developer-info-block">
    <w:name w:val="developer-info-block"/>
    <w:basedOn w:val="a"/>
    <w:rsid w:val="005F4D79"/>
    <w:pPr>
      <w:spacing w:before="100" w:beforeAutospacing="1" w:after="100" w:afterAutospacing="1" w:line="240" w:lineRule="atLeast"/>
    </w:pPr>
  </w:style>
  <w:style w:type="paragraph" w:customStyle="1" w:styleId="pingback">
    <w:name w:val="pingback"/>
    <w:basedOn w:val="a"/>
    <w:rsid w:val="005F4D79"/>
    <w:pPr>
      <w:spacing w:before="100" w:beforeAutospacing="1" w:after="100" w:afterAutospacing="1" w:line="240" w:lineRule="atLeast"/>
    </w:pPr>
  </w:style>
  <w:style w:type="paragraph" w:customStyle="1" w:styleId="pttm-cat-accordion">
    <w:name w:val="pttm-cat-accordion"/>
    <w:basedOn w:val="a"/>
    <w:rsid w:val="005F4D79"/>
    <w:pPr>
      <w:spacing w:before="100" w:beforeAutospacing="1" w:after="100" w:afterAutospacing="1" w:line="240" w:lineRule="atLeast"/>
    </w:pPr>
  </w:style>
  <w:style w:type="paragraph" w:customStyle="1" w:styleId="post-navigation">
    <w:name w:val="post-navigation"/>
    <w:basedOn w:val="a"/>
    <w:rsid w:val="005F4D79"/>
    <w:pPr>
      <w:spacing w:before="100" w:beforeAutospacing="1" w:after="100" w:afterAutospacing="1" w:line="240" w:lineRule="atLeast"/>
    </w:pPr>
  </w:style>
  <w:style w:type="paragraph" w:customStyle="1" w:styleId="comment-navigation">
    <w:name w:val="comment-navigation"/>
    <w:basedOn w:val="a"/>
    <w:rsid w:val="005F4D79"/>
    <w:pPr>
      <w:spacing w:before="100" w:beforeAutospacing="1" w:after="100" w:afterAutospacing="1" w:line="240" w:lineRule="atLeast"/>
    </w:pPr>
  </w:style>
  <w:style w:type="paragraph" w:customStyle="1" w:styleId="label">
    <w:name w:val="label"/>
    <w:basedOn w:val="a"/>
    <w:rsid w:val="005F4D79"/>
    <w:pPr>
      <w:spacing w:before="100" w:beforeAutospacing="1" w:after="100" w:afterAutospacing="1" w:line="240" w:lineRule="atLeast"/>
    </w:pPr>
  </w:style>
  <w:style w:type="paragraph" w:customStyle="1" w:styleId="value">
    <w:name w:val="value"/>
    <w:basedOn w:val="a"/>
    <w:rsid w:val="005F4D79"/>
    <w:pPr>
      <w:spacing w:before="100" w:beforeAutospacing="1" w:after="100" w:afterAutospacing="1" w:line="240" w:lineRule="atLeast"/>
    </w:pPr>
  </w:style>
  <w:style w:type="paragraph" w:customStyle="1" w:styleId="whats-new-block">
    <w:name w:val="whats-new-block"/>
    <w:basedOn w:val="a"/>
    <w:rsid w:val="005F4D79"/>
    <w:pPr>
      <w:spacing w:before="100" w:beforeAutospacing="1" w:after="100" w:afterAutospacing="1" w:line="240" w:lineRule="atLeast"/>
    </w:pPr>
  </w:style>
  <w:style w:type="paragraph" w:customStyle="1" w:styleId="whats-new-day">
    <w:name w:val="whats-new-day"/>
    <w:basedOn w:val="a"/>
    <w:rsid w:val="005F4D79"/>
    <w:pPr>
      <w:spacing w:before="100" w:beforeAutospacing="1" w:after="100" w:afterAutospacing="1" w:line="240" w:lineRule="atLeast"/>
    </w:pPr>
  </w:style>
  <w:style w:type="paragraph" w:customStyle="1" w:styleId="whats-new-month">
    <w:name w:val="whats-new-month"/>
    <w:basedOn w:val="a"/>
    <w:rsid w:val="005F4D79"/>
    <w:pPr>
      <w:spacing w:before="100" w:beforeAutospacing="1" w:after="100" w:afterAutospacing="1" w:line="240" w:lineRule="atLeast"/>
    </w:pPr>
  </w:style>
  <w:style w:type="paragraph" w:customStyle="1" w:styleId="odd">
    <w:name w:val="odd"/>
    <w:basedOn w:val="a"/>
    <w:rsid w:val="005F4D79"/>
    <w:pPr>
      <w:spacing w:before="100" w:beforeAutospacing="1" w:after="100" w:afterAutospacing="1" w:line="240" w:lineRule="atLeast"/>
    </w:pPr>
  </w:style>
  <w:style w:type="paragraph" w:customStyle="1" w:styleId="even">
    <w:name w:val="even"/>
    <w:basedOn w:val="a"/>
    <w:rsid w:val="005F4D79"/>
    <w:pPr>
      <w:spacing w:before="100" w:beforeAutospacing="1" w:after="100" w:afterAutospacing="1" w:line="240" w:lineRule="atLeast"/>
    </w:pPr>
  </w:style>
  <w:style w:type="paragraph" w:customStyle="1" w:styleId="td-1">
    <w:name w:val="td-1"/>
    <w:basedOn w:val="a"/>
    <w:rsid w:val="005F4D79"/>
    <w:pPr>
      <w:spacing w:before="100" w:beforeAutospacing="1" w:after="100" w:afterAutospacing="1" w:line="240" w:lineRule="atLeast"/>
    </w:pPr>
  </w:style>
  <w:style w:type="paragraph" w:customStyle="1" w:styleId="td-2">
    <w:name w:val="td-2"/>
    <w:basedOn w:val="a"/>
    <w:rsid w:val="005F4D79"/>
    <w:pPr>
      <w:spacing w:before="100" w:beforeAutospacing="1" w:after="100" w:afterAutospacing="1" w:line="240" w:lineRule="atLeast"/>
    </w:pPr>
  </w:style>
  <w:style w:type="paragraph" w:customStyle="1" w:styleId="post-img-wrapper">
    <w:name w:val="post-img-wrapper"/>
    <w:basedOn w:val="a"/>
    <w:rsid w:val="005F4D79"/>
    <w:pPr>
      <w:spacing w:before="100" w:beforeAutospacing="1" w:after="100" w:afterAutospacing="1" w:line="240" w:lineRule="atLeast"/>
    </w:pPr>
  </w:style>
  <w:style w:type="paragraph" w:customStyle="1" w:styleId="widget-footer-link">
    <w:name w:val="widget-footer-link"/>
    <w:basedOn w:val="a"/>
    <w:rsid w:val="005F4D79"/>
    <w:pPr>
      <w:spacing w:before="100" w:beforeAutospacing="1" w:after="100" w:afterAutospacing="1" w:line="240" w:lineRule="atLeast"/>
    </w:pPr>
  </w:style>
  <w:style w:type="paragraph" w:customStyle="1" w:styleId="pttm-slides-wrap">
    <w:name w:val="pttm-slides-wrap"/>
    <w:basedOn w:val="a"/>
    <w:rsid w:val="005F4D79"/>
    <w:pPr>
      <w:spacing w:before="100" w:beforeAutospacing="1" w:after="100" w:afterAutospacing="1" w:line="240" w:lineRule="atLeast"/>
    </w:pPr>
  </w:style>
  <w:style w:type="paragraph" w:customStyle="1" w:styleId="pttm-slides">
    <w:name w:val="pttm-slides"/>
    <w:basedOn w:val="a"/>
    <w:rsid w:val="005F4D79"/>
    <w:pPr>
      <w:spacing w:before="100" w:beforeAutospacing="1" w:after="100" w:afterAutospacing="1" w:line="240" w:lineRule="atLeast"/>
    </w:pPr>
  </w:style>
  <w:style w:type="paragraph" w:customStyle="1" w:styleId="time">
    <w:name w:val="time"/>
    <w:basedOn w:val="a"/>
    <w:rsid w:val="005F4D79"/>
    <w:pPr>
      <w:spacing w:before="100" w:beforeAutospacing="1" w:after="100" w:afterAutospacing="1" w:line="240" w:lineRule="atLeast"/>
    </w:pPr>
  </w:style>
  <w:style w:type="paragraph" w:customStyle="1" w:styleId="date">
    <w:name w:val="date"/>
    <w:basedOn w:val="a"/>
    <w:rsid w:val="005F4D79"/>
    <w:pPr>
      <w:spacing w:before="100" w:beforeAutospacing="1" w:after="100" w:afterAutospacing="1" w:line="240" w:lineRule="atLeast"/>
    </w:pPr>
  </w:style>
  <w:style w:type="paragraph" w:customStyle="1" w:styleId="meta-block">
    <w:name w:val="meta-block"/>
    <w:basedOn w:val="a"/>
    <w:rsid w:val="005F4D79"/>
    <w:pPr>
      <w:spacing w:before="100" w:beforeAutospacing="1" w:after="100" w:afterAutospacing="1" w:line="240" w:lineRule="atLeast"/>
    </w:pPr>
  </w:style>
  <w:style w:type="paragraph" w:customStyle="1" w:styleId="developer-name">
    <w:name w:val="developer-name"/>
    <w:basedOn w:val="a"/>
    <w:rsid w:val="005F4D79"/>
    <w:pPr>
      <w:spacing w:before="100" w:beforeAutospacing="1" w:after="100" w:afterAutospacing="1" w:line="240" w:lineRule="atLeast"/>
    </w:pPr>
  </w:style>
  <w:style w:type="paragraph" w:customStyle="1" w:styleId="assistive-text">
    <w:name w:val="assistive-text"/>
    <w:basedOn w:val="a"/>
    <w:rsid w:val="005F4D79"/>
    <w:pPr>
      <w:spacing w:before="100" w:beforeAutospacing="1" w:after="100" w:afterAutospacing="1" w:line="240" w:lineRule="atLeast"/>
    </w:pPr>
  </w:style>
  <w:style w:type="paragraph" w:customStyle="1" w:styleId="install-ok">
    <w:name w:val="install-ok"/>
    <w:basedOn w:val="a"/>
    <w:rsid w:val="005F4D79"/>
    <w:pPr>
      <w:spacing w:before="100" w:beforeAutospacing="1" w:after="100" w:afterAutospacing="1" w:line="240" w:lineRule="atLeast"/>
    </w:pPr>
  </w:style>
  <w:style w:type="paragraph" w:customStyle="1" w:styleId="install-hz">
    <w:name w:val="install-hz"/>
    <w:basedOn w:val="a"/>
    <w:rsid w:val="005F4D79"/>
    <w:pPr>
      <w:spacing w:before="100" w:beforeAutospacing="1" w:after="100" w:afterAutospacing="1" w:line="240" w:lineRule="atLeast"/>
    </w:pPr>
  </w:style>
  <w:style w:type="paragraph" w:customStyle="1" w:styleId="install-fail">
    <w:name w:val="install-fail"/>
    <w:basedOn w:val="a"/>
    <w:rsid w:val="005F4D79"/>
    <w:pPr>
      <w:spacing w:before="100" w:beforeAutospacing="1" w:after="100" w:afterAutospacing="1" w:line="240" w:lineRule="atLeast"/>
    </w:pPr>
  </w:style>
  <w:style w:type="paragraph" w:customStyle="1" w:styleId="install-info">
    <w:name w:val="install-info"/>
    <w:basedOn w:val="a"/>
    <w:rsid w:val="005F4D79"/>
    <w:pPr>
      <w:spacing w:before="100" w:beforeAutospacing="1" w:after="100" w:afterAutospacing="1" w:line="240" w:lineRule="atLeast"/>
    </w:pPr>
  </w:style>
  <w:style w:type="paragraph" w:customStyle="1" w:styleId="post-meta">
    <w:name w:val="post-meta"/>
    <w:basedOn w:val="a"/>
    <w:rsid w:val="005F4D79"/>
    <w:pPr>
      <w:spacing w:before="100" w:beforeAutospacing="1" w:after="100" w:afterAutospacing="1" w:line="240" w:lineRule="atLeast"/>
    </w:pPr>
  </w:style>
  <w:style w:type="paragraph" w:customStyle="1" w:styleId="post-title">
    <w:name w:val="post-title"/>
    <w:basedOn w:val="a"/>
    <w:rsid w:val="005F4D79"/>
    <w:pPr>
      <w:spacing w:before="100" w:beforeAutospacing="1" w:after="100" w:afterAutospacing="1" w:line="240" w:lineRule="atLeast"/>
    </w:pPr>
  </w:style>
  <w:style w:type="paragraph" w:customStyle="1" w:styleId="browser-update-title">
    <w:name w:val="browser-update-title"/>
    <w:basedOn w:val="a"/>
    <w:rsid w:val="005F4D79"/>
    <w:pPr>
      <w:spacing w:before="100" w:beforeAutospacing="1" w:after="100" w:afterAutospacing="1" w:line="240" w:lineRule="atLeast"/>
    </w:pPr>
  </w:style>
  <w:style w:type="paragraph" w:customStyle="1" w:styleId="widget-content">
    <w:name w:val="widget-content"/>
    <w:basedOn w:val="a"/>
    <w:rsid w:val="005F4D79"/>
    <w:pPr>
      <w:spacing w:before="100" w:beforeAutospacing="1" w:after="100" w:afterAutospacing="1" w:line="240" w:lineRule="atLeast"/>
    </w:pPr>
  </w:style>
  <w:style w:type="paragraph" w:customStyle="1" w:styleId="info-opendata">
    <w:name w:val="info-opendata"/>
    <w:basedOn w:val="a"/>
    <w:rsid w:val="005F4D79"/>
    <w:pPr>
      <w:spacing w:before="100" w:beforeAutospacing="1" w:after="100" w:afterAutospacing="1" w:line="240" w:lineRule="atLeast"/>
    </w:pPr>
  </w:style>
  <w:style w:type="paragraph" w:customStyle="1" w:styleId="whats-new-week">
    <w:name w:val="whats-new-week"/>
    <w:basedOn w:val="a"/>
    <w:rsid w:val="005F4D79"/>
    <w:pPr>
      <w:spacing w:before="100" w:beforeAutospacing="1" w:after="100" w:afterAutospacing="1" w:line="240" w:lineRule="atLeast"/>
    </w:pPr>
  </w:style>
  <w:style w:type="paragraph" w:customStyle="1" w:styleId="widget-footer">
    <w:name w:val="widget-footer"/>
    <w:basedOn w:val="a"/>
    <w:rsid w:val="005F4D79"/>
    <w:pPr>
      <w:spacing w:before="100" w:beforeAutospacing="1" w:after="100" w:afterAutospacing="1" w:line="240" w:lineRule="atLeast"/>
    </w:pPr>
  </w:style>
  <w:style w:type="paragraph" w:customStyle="1" w:styleId="ab-label">
    <w:name w:val="ab-label"/>
    <w:basedOn w:val="a"/>
    <w:rsid w:val="005F4D79"/>
    <w:pPr>
      <w:spacing w:before="100" w:beforeAutospacing="1" w:after="100" w:afterAutospacing="1" w:line="240" w:lineRule="atLeast"/>
    </w:pPr>
  </w:style>
  <w:style w:type="paragraph" w:customStyle="1" w:styleId="ab-item">
    <w:name w:val="ab-item"/>
    <w:basedOn w:val="a"/>
    <w:rsid w:val="005F4D79"/>
    <w:pPr>
      <w:spacing w:before="100" w:beforeAutospacing="1" w:after="100" w:afterAutospacing="1" w:line="240" w:lineRule="atLeast"/>
    </w:pPr>
  </w:style>
  <w:style w:type="character" w:customStyle="1" w:styleId="ico">
    <w:name w:val="ico"/>
    <w:basedOn w:val="a0"/>
    <w:rsid w:val="005F4D79"/>
  </w:style>
  <w:style w:type="character" w:customStyle="1" w:styleId="meta">
    <w:name w:val="meta"/>
    <w:basedOn w:val="a0"/>
    <w:rsid w:val="005F4D79"/>
  </w:style>
  <w:style w:type="character" w:customStyle="1" w:styleId="link">
    <w:name w:val="link"/>
    <w:basedOn w:val="a0"/>
    <w:rsid w:val="005F4D79"/>
  </w:style>
  <w:style w:type="paragraph" w:customStyle="1" w:styleId="ab-label1">
    <w:name w:val="ab-label1"/>
    <w:basedOn w:val="a"/>
    <w:rsid w:val="005F4D79"/>
    <w:pPr>
      <w:spacing w:before="100" w:beforeAutospacing="1" w:after="100" w:afterAutospacing="1" w:line="240" w:lineRule="atLeast"/>
    </w:pPr>
    <w:rPr>
      <w:rFonts w:ascii="Helvetica" w:hAnsi="Helvetica" w:cs="Helvetica"/>
    </w:rPr>
  </w:style>
  <w:style w:type="paragraph" w:customStyle="1" w:styleId="ab-item1">
    <w:name w:val="ab-item1"/>
    <w:basedOn w:val="a"/>
    <w:rsid w:val="005F4D79"/>
    <w:pPr>
      <w:spacing w:before="100" w:beforeAutospacing="1" w:after="100" w:afterAutospacing="1" w:line="240" w:lineRule="atLeast"/>
    </w:pPr>
    <w:rPr>
      <w:rFonts w:ascii="Helvetica" w:hAnsi="Helvetica" w:cs="Helvetica"/>
    </w:rPr>
  </w:style>
  <w:style w:type="paragraph" w:customStyle="1" w:styleId="arms-block1">
    <w:name w:val="arms-block1"/>
    <w:basedOn w:val="a"/>
    <w:rsid w:val="005F4D79"/>
    <w:pPr>
      <w:spacing w:before="100" w:beforeAutospacing="1" w:after="100" w:afterAutospacing="1" w:line="240" w:lineRule="atLeast"/>
      <w:ind w:right="210"/>
    </w:pPr>
  </w:style>
  <w:style w:type="paragraph" w:customStyle="1" w:styleId="title-block1">
    <w:name w:val="title-block1"/>
    <w:basedOn w:val="a"/>
    <w:rsid w:val="005F4D79"/>
    <w:pPr>
      <w:spacing w:before="300" w:after="100" w:afterAutospacing="1" w:line="336" w:lineRule="atLeast"/>
    </w:pPr>
  </w:style>
  <w:style w:type="paragraph" w:customStyle="1" w:styleId="site-title1">
    <w:name w:val="site-title1"/>
    <w:basedOn w:val="a"/>
    <w:rsid w:val="005F4D79"/>
    <w:pPr>
      <w:spacing w:before="75" w:after="75" w:line="240" w:lineRule="atLeast"/>
    </w:pPr>
    <w:rPr>
      <w:sz w:val="33"/>
      <w:szCs w:val="33"/>
    </w:rPr>
  </w:style>
  <w:style w:type="paragraph" w:customStyle="1" w:styleId="nav-block1">
    <w:name w:val="nav-block1"/>
    <w:basedOn w:val="a"/>
    <w:rsid w:val="005F4D79"/>
    <w:pPr>
      <w:spacing w:after="150" w:line="240" w:lineRule="atLeast"/>
    </w:pPr>
  </w:style>
  <w:style w:type="paragraph" w:customStyle="1" w:styleId="address-block1">
    <w:name w:val="address-block1"/>
    <w:basedOn w:val="a"/>
    <w:rsid w:val="005F4D79"/>
    <w:pPr>
      <w:spacing w:before="300" w:line="312" w:lineRule="atLeast"/>
    </w:pPr>
    <w:rPr>
      <w:sz w:val="18"/>
      <w:szCs w:val="18"/>
    </w:rPr>
  </w:style>
  <w:style w:type="paragraph" w:customStyle="1" w:styleId="date-block1">
    <w:name w:val="date-block1"/>
    <w:basedOn w:val="a"/>
    <w:rsid w:val="005F4D79"/>
    <w:pPr>
      <w:spacing w:before="100" w:beforeAutospacing="1" w:after="100" w:afterAutospacing="1" w:line="240" w:lineRule="atLeast"/>
      <w:jc w:val="right"/>
    </w:pPr>
  </w:style>
  <w:style w:type="paragraph" w:customStyle="1" w:styleId="time1">
    <w:name w:val="time1"/>
    <w:basedOn w:val="a"/>
    <w:rsid w:val="005F4D79"/>
    <w:pPr>
      <w:spacing w:before="100" w:beforeAutospacing="1" w:after="100" w:afterAutospacing="1" w:line="240" w:lineRule="atLeast"/>
    </w:pPr>
    <w:rPr>
      <w:vanish/>
    </w:rPr>
  </w:style>
  <w:style w:type="paragraph" w:customStyle="1" w:styleId="date1">
    <w:name w:val="date1"/>
    <w:basedOn w:val="a"/>
    <w:rsid w:val="005F4D79"/>
    <w:pPr>
      <w:spacing w:before="100" w:beforeAutospacing="1" w:after="100" w:afterAutospacing="1" w:line="240" w:lineRule="atLeast"/>
    </w:pPr>
    <w:rPr>
      <w:sz w:val="27"/>
      <w:szCs w:val="27"/>
    </w:rPr>
  </w:style>
  <w:style w:type="paragraph" w:customStyle="1" w:styleId="arms-block2">
    <w:name w:val="arms-block2"/>
    <w:basedOn w:val="a"/>
    <w:rsid w:val="005F4D79"/>
    <w:pPr>
      <w:spacing w:before="100" w:beforeAutospacing="1" w:after="100" w:afterAutospacing="1" w:line="240" w:lineRule="atLeast"/>
    </w:pPr>
  </w:style>
  <w:style w:type="paragraph" w:customStyle="1" w:styleId="site-info-block1">
    <w:name w:val="site-info-block1"/>
    <w:basedOn w:val="a"/>
    <w:rsid w:val="005F4D79"/>
    <w:pPr>
      <w:spacing w:before="100" w:beforeAutospacing="1" w:after="100" w:afterAutospacing="1" w:line="240" w:lineRule="atLeast"/>
      <w:ind w:left="150"/>
    </w:pPr>
  </w:style>
  <w:style w:type="paragraph" w:customStyle="1" w:styleId="site-title2">
    <w:name w:val="site-title2"/>
    <w:basedOn w:val="a"/>
    <w:rsid w:val="005F4D79"/>
    <w:pPr>
      <w:spacing w:before="150" w:after="300" w:line="240" w:lineRule="atLeast"/>
    </w:pPr>
    <w:rPr>
      <w:sz w:val="27"/>
      <w:szCs w:val="27"/>
    </w:rPr>
  </w:style>
  <w:style w:type="paragraph" w:customStyle="1" w:styleId="developer-info-block1">
    <w:name w:val="developer-info-block1"/>
    <w:basedOn w:val="a"/>
    <w:rsid w:val="005F4D79"/>
    <w:pPr>
      <w:spacing w:before="100" w:beforeAutospacing="1" w:after="100" w:afterAutospacing="1" w:line="240" w:lineRule="atLeast"/>
      <w:jc w:val="right"/>
    </w:pPr>
  </w:style>
  <w:style w:type="paragraph" w:customStyle="1" w:styleId="meta-block1">
    <w:name w:val="meta-block1"/>
    <w:basedOn w:val="a"/>
    <w:rsid w:val="005F4D79"/>
    <w:pPr>
      <w:spacing w:before="100" w:beforeAutospacing="1" w:after="150" w:line="240" w:lineRule="atLeast"/>
    </w:pPr>
  </w:style>
  <w:style w:type="paragraph" w:customStyle="1" w:styleId="developer-name1">
    <w:name w:val="developer-name1"/>
    <w:basedOn w:val="a"/>
    <w:rsid w:val="005F4D79"/>
    <w:pPr>
      <w:spacing w:before="100" w:beforeAutospacing="1" w:after="100" w:afterAutospacing="1" w:line="240" w:lineRule="atLeast"/>
    </w:pPr>
    <w:rPr>
      <w:sz w:val="21"/>
      <w:szCs w:val="21"/>
    </w:rPr>
  </w:style>
  <w:style w:type="paragraph" w:customStyle="1" w:styleId="pingback1">
    <w:name w:val="pingback1"/>
    <w:basedOn w:val="a"/>
    <w:rsid w:val="005F4D79"/>
    <w:pPr>
      <w:spacing w:before="100" w:beforeAutospacing="1" w:after="360" w:line="240" w:lineRule="atLeast"/>
    </w:pPr>
  </w:style>
  <w:style w:type="paragraph" w:customStyle="1" w:styleId="logged-in-as1">
    <w:name w:val="logged-in-as1"/>
    <w:basedOn w:val="a"/>
    <w:rsid w:val="005F4D79"/>
    <w:pPr>
      <w:spacing w:before="165" w:after="360" w:line="240" w:lineRule="atLeast"/>
    </w:pPr>
  </w:style>
  <w:style w:type="paragraph" w:customStyle="1" w:styleId="form-allowed-tags1">
    <w:name w:val="form-allowed-tags1"/>
    <w:basedOn w:val="a"/>
    <w:rsid w:val="005F4D79"/>
    <w:pPr>
      <w:spacing w:line="240" w:lineRule="atLeast"/>
    </w:pPr>
    <w:rPr>
      <w:color w:val="5E5E5E"/>
      <w:sz w:val="18"/>
      <w:szCs w:val="18"/>
    </w:rPr>
  </w:style>
  <w:style w:type="paragraph" w:customStyle="1" w:styleId="pttm-cat-accordion1">
    <w:name w:val="pttm-cat-accordion1"/>
    <w:basedOn w:val="a"/>
    <w:rsid w:val="005F4D79"/>
    <w:pPr>
      <w:pBdr>
        <w:top w:val="dotted" w:sz="6" w:space="18" w:color="CCCCCC"/>
        <w:bottom w:val="dotted" w:sz="6" w:space="18" w:color="CCCCCC"/>
      </w:pBdr>
      <w:spacing w:before="360" w:after="360" w:line="240" w:lineRule="atLeast"/>
    </w:pPr>
  </w:style>
  <w:style w:type="character" w:customStyle="1" w:styleId="meta1">
    <w:name w:val="meta1"/>
    <w:basedOn w:val="a0"/>
    <w:rsid w:val="005F4D79"/>
    <w:rPr>
      <w:color w:val="AAAAAA"/>
      <w:sz w:val="18"/>
      <w:szCs w:val="18"/>
    </w:rPr>
  </w:style>
  <w:style w:type="character" w:customStyle="1" w:styleId="link1">
    <w:name w:val="link1"/>
    <w:basedOn w:val="a0"/>
    <w:rsid w:val="005F4D79"/>
    <w:rPr>
      <w:u w:val="single"/>
    </w:rPr>
  </w:style>
  <w:style w:type="paragraph" w:customStyle="1" w:styleId="post-navigation1">
    <w:name w:val="post-navigation1"/>
    <w:basedOn w:val="a"/>
    <w:rsid w:val="005F4D79"/>
    <w:pPr>
      <w:shd w:val="clear" w:color="auto" w:fill="F3F3F3"/>
      <w:spacing w:before="100" w:beforeAutospacing="1" w:after="100" w:afterAutospacing="1" w:line="240" w:lineRule="atLeast"/>
    </w:pPr>
  </w:style>
  <w:style w:type="paragraph" w:customStyle="1" w:styleId="comment-navigation1">
    <w:name w:val="comment-navigation1"/>
    <w:basedOn w:val="a"/>
    <w:rsid w:val="005F4D79"/>
    <w:pPr>
      <w:shd w:val="clear" w:color="auto" w:fill="F3F3F3"/>
      <w:spacing w:before="100" w:beforeAutospacing="1" w:after="100" w:afterAutospacing="1" w:line="240" w:lineRule="atLeast"/>
    </w:pPr>
  </w:style>
  <w:style w:type="paragraph" w:customStyle="1" w:styleId="assistive-text1">
    <w:name w:val="assistive-text1"/>
    <w:basedOn w:val="a"/>
    <w:rsid w:val="005F4D79"/>
    <w:pPr>
      <w:spacing w:before="100" w:beforeAutospacing="1" w:after="100" w:afterAutospacing="1" w:line="240" w:lineRule="atLeast"/>
    </w:pPr>
    <w:rPr>
      <w:vanish/>
    </w:rPr>
  </w:style>
  <w:style w:type="paragraph" w:customStyle="1" w:styleId="assistive-text2">
    <w:name w:val="assistive-text2"/>
    <w:basedOn w:val="a"/>
    <w:rsid w:val="005F4D79"/>
    <w:pPr>
      <w:spacing w:before="100" w:beforeAutospacing="1" w:after="100" w:afterAutospacing="1" w:line="240" w:lineRule="atLeast"/>
    </w:pPr>
    <w:rPr>
      <w:vanish/>
    </w:rPr>
  </w:style>
  <w:style w:type="paragraph" w:customStyle="1" w:styleId="label1">
    <w:name w:val="label1"/>
    <w:basedOn w:val="a"/>
    <w:rsid w:val="005F4D79"/>
    <w:pPr>
      <w:spacing w:before="100" w:beforeAutospacing="1" w:after="100" w:afterAutospacing="1" w:line="240" w:lineRule="atLeast"/>
      <w:jc w:val="right"/>
    </w:pPr>
    <w:rPr>
      <w:b/>
      <w:bCs/>
      <w:sz w:val="18"/>
      <w:szCs w:val="18"/>
    </w:rPr>
  </w:style>
  <w:style w:type="paragraph" w:customStyle="1" w:styleId="value1">
    <w:name w:val="value1"/>
    <w:basedOn w:val="a"/>
    <w:rsid w:val="005F4D79"/>
    <w:pPr>
      <w:spacing w:before="100" w:beforeAutospacing="1" w:after="100" w:afterAutospacing="1" w:line="240" w:lineRule="atLeast"/>
      <w:textAlignment w:val="center"/>
    </w:pPr>
  </w:style>
  <w:style w:type="paragraph" w:customStyle="1" w:styleId="whats-new-block1">
    <w:name w:val="whats-new-block1"/>
    <w:basedOn w:val="a"/>
    <w:rsid w:val="005F4D79"/>
    <w:pPr>
      <w:shd w:val="clear" w:color="auto" w:fill="F0F0F0"/>
      <w:spacing w:after="360" w:line="312" w:lineRule="atLeast"/>
      <w:ind w:left="150" w:right="150"/>
    </w:pPr>
  </w:style>
  <w:style w:type="paragraph" w:customStyle="1" w:styleId="whats-new-day1">
    <w:name w:val="whats-new-day1"/>
    <w:basedOn w:val="a"/>
    <w:rsid w:val="005F4D79"/>
    <w:pPr>
      <w:spacing w:before="100" w:beforeAutospacing="1" w:after="100" w:afterAutospacing="1" w:line="240" w:lineRule="atLeast"/>
    </w:pPr>
  </w:style>
  <w:style w:type="paragraph" w:customStyle="1" w:styleId="whats-new-month1">
    <w:name w:val="whats-new-month1"/>
    <w:basedOn w:val="a"/>
    <w:rsid w:val="005F4D79"/>
    <w:pPr>
      <w:spacing w:before="100" w:beforeAutospacing="1" w:after="100" w:afterAutospacing="1" w:line="240" w:lineRule="atLeast"/>
    </w:pPr>
  </w:style>
  <w:style w:type="paragraph" w:customStyle="1" w:styleId="install-ok1">
    <w:name w:val="install-ok1"/>
    <w:basedOn w:val="a"/>
    <w:rsid w:val="005F4D79"/>
    <w:pPr>
      <w:shd w:val="clear" w:color="auto" w:fill="E5FFE5"/>
      <w:spacing w:line="240" w:lineRule="atLeast"/>
    </w:pPr>
  </w:style>
  <w:style w:type="paragraph" w:customStyle="1" w:styleId="install-hz1">
    <w:name w:val="install-hz1"/>
    <w:basedOn w:val="a"/>
    <w:rsid w:val="005F4D79"/>
    <w:pPr>
      <w:shd w:val="clear" w:color="auto" w:fill="FFFFE5"/>
      <w:spacing w:line="240" w:lineRule="atLeast"/>
    </w:pPr>
  </w:style>
  <w:style w:type="paragraph" w:customStyle="1" w:styleId="install-fail1">
    <w:name w:val="install-fail1"/>
    <w:basedOn w:val="a"/>
    <w:rsid w:val="005F4D79"/>
    <w:pPr>
      <w:shd w:val="clear" w:color="auto" w:fill="FFE5E5"/>
      <w:spacing w:line="240" w:lineRule="atLeast"/>
    </w:pPr>
  </w:style>
  <w:style w:type="paragraph" w:customStyle="1" w:styleId="install-info1">
    <w:name w:val="install-info1"/>
    <w:basedOn w:val="a"/>
    <w:rsid w:val="005F4D79"/>
    <w:pPr>
      <w:shd w:val="clear" w:color="auto" w:fill="F5F5F5"/>
      <w:spacing w:line="240" w:lineRule="atLeast"/>
    </w:pPr>
    <w:rPr>
      <w:sz w:val="18"/>
      <w:szCs w:val="18"/>
    </w:rPr>
  </w:style>
  <w:style w:type="paragraph" w:customStyle="1" w:styleId="odd1">
    <w:name w:val="odd1"/>
    <w:basedOn w:val="a"/>
    <w:rsid w:val="005F4D79"/>
    <w:pPr>
      <w:shd w:val="clear" w:color="auto" w:fill="F7F7F7"/>
      <w:spacing w:before="100" w:beforeAutospacing="1" w:after="100" w:afterAutospacing="1" w:line="240" w:lineRule="atLeast"/>
    </w:pPr>
  </w:style>
  <w:style w:type="paragraph" w:customStyle="1" w:styleId="even1">
    <w:name w:val="even1"/>
    <w:basedOn w:val="a"/>
    <w:rsid w:val="005F4D79"/>
    <w:pPr>
      <w:shd w:val="clear" w:color="auto" w:fill="F9F9F9"/>
      <w:spacing w:before="100" w:beforeAutospacing="1" w:after="100" w:afterAutospacing="1" w:line="240" w:lineRule="atLeast"/>
    </w:pPr>
  </w:style>
  <w:style w:type="paragraph" w:customStyle="1" w:styleId="td-11">
    <w:name w:val="td-11"/>
    <w:basedOn w:val="a"/>
    <w:rsid w:val="005F4D79"/>
    <w:pPr>
      <w:spacing w:before="100" w:beforeAutospacing="1" w:after="100" w:afterAutospacing="1" w:line="240" w:lineRule="atLeast"/>
    </w:pPr>
  </w:style>
  <w:style w:type="paragraph" w:customStyle="1" w:styleId="td-21">
    <w:name w:val="td-21"/>
    <w:basedOn w:val="a"/>
    <w:rsid w:val="005F4D79"/>
    <w:pPr>
      <w:spacing w:before="100" w:beforeAutospacing="1" w:after="100" w:afterAutospacing="1" w:line="240" w:lineRule="atLeast"/>
    </w:pPr>
  </w:style>
  <w:style w:type="paragraph" w:customStyle="1" w:styleId="td-22">
    <w:name w:val="td-22"/>
    <w:basedOn w:val="a"/>
    <w:rsid w:val="005F4D79"/>
    <w:pPr>
      <w:spacing w:before="100" w:beforeAutospacing="1" w:after="100" w:afterAutospacing="1" w:line="240" w:lineRule="atLeast"/>
    </w:pPr>
    <w:rPr>
      <w:b/>
      <w:bCs/>
    </w:rPr>
  </w:style>
  <w:style w:type="paragraph" w:customStyle="1" w:styleId="td-23">
    <w:name w:val="td-23"/>
    <w:basedOn w:val="a"/>
    <w:rsid w:val="005F4D79"/>
    <w:pPr>
      <w:spacing w:before="100" w:beforeAutospacing="1" w:after="100" w:afterAutospacing="1" w:line="240" w:lineRule="atLeast"/>
    </w:pPr>
    <w:rPr>
      <w:b/>
      <w:bCs/>
    </w:rPr>
  </w:style>
  <w:style w:type="paragraph" w:customStyle="1" w:styleId="browser-update-title1">
    <w:name w:val="browser-update-title1"/>
    <w:basedOn w:val="a"/>
    <w:rsid w:val="005F4D79"/>
    <w:pPr>
      <w:spacing w:before="100" w:beforeAutospacing="1" w:after="100" w:afterAutospacing="1" w:line="240" w:lineRule="atLeast"/>
    </w:pPr>
    <w:rPr>
      <w:sz w:val="27"/>
      <w:szCs w:val="27"/>
    </w:rPr>
  </w:style>
  <w:style w:type="character" w:customStyle="1" w:styleId="ico1">
    <w:name w:val="ico1"/>
    <w:basedOn w:val="a0"/>
    <w:rsid w:val="005F4D79"/>
    <w:rPr>
      <w:vanish w:val="0"/>
      <w:webHidden w:val="0"/>
      <w:specVanish w:val="0"/>
    </w:rPr>
  </w:style>
  <w:style w:type="paragraph" w:customStyle="1" w:styleId="post-meta1">
    <w:name w:val="post-meta1"/>
    <w:basedOn w:val="a"/>
    <w:rsid w:val="005F4D79"/>
    <w:pPr>
      <w:spacing w:before="100" w:beforeAutospacing="1" w:after="90" w:line="270" w:lineRule="atLeast"/>
    </w:pPr>
    <w:rPr>
      <w:color w:val="B19660"/>
      <w:sz w:val="18"/>
      <w:szCs w:val="18"/>
    </w:rPr>
  </w:style>
  <w:style w:type="paragraph" w:customStyle="1" w:styleId="post-title1">
    <w:name w:val="post-title1"/>
    <w:basedOn w:val="a"/>
    <w:rsid w:val="005F4D79"/>
    <w:pPr>
      <w:spacing w:before="100" w:beforeAutospacing="1" w:after="90" w:line="270" w:lineRule="atLeast"/>
    </w:pPr>
    <w:rPr>
      <w:sz w:val="18"/>
      <w:szCs w:val="18"/>
    </w:rPr>
  </w:style>
  <w:style w:type="paragraph" w:customStyle="1" w:styleId="post-img-wrapper1">
    <w:name w:val="post-img-wrapper1"/>
    <w:basedOn w:val="a"/>
    <w:rsid w:val="005F4D79"/>
    <w:pPr>
      <w:spacing w:before="100" w:beforeAutospacing="1" w:after="100" w:afterAutospacing="1" w:line="240" w:lineRule="atLeast"/>
      <w:ind w:right="150"/>
    </w:pPr>
  </w:style>
  <w:style w:type="paragraph" w:customStyle="1" w:styleId="widget-footer-link1">
    <w:name w:val="widget-footer-link1"/>
    <w:basedOn w:val="a"/>
    <w:rsid w:val="005F4D79"/>
    <w:pPr>
      <w:spacing w:before="100" w:beforeAutospacing="1" w:after="100" w:afterAutospacing="1" w:line="270" w:lineRule="atLeast"/>
      <w:jc w:val="right"/>
    </w:pPr>
    <w:rPr>
      <w:sz w:val="18"/>
      <w:szCs w:val="18"/>
    </w:rPr>
  </w:style>
  <w:style w:type="paragraph" w:customStyle="1" w:styleId="widget-content1">
    <w:name w:val="widget-content1"/>
    <w:basedOn w:val="a"/>
    <w:rsid w:val="005F4D79"/>
    <w:pPr>
      <w:spacing w:before="100" w:beforeAutospacing="1" w:after="100" w:afterAutospacing="1" w:line="240" w:lineRule="atLeast"/>
    </w:pPr>
  </w:style>
  <w:style w:type="paragraph" w:customStyle="1" w:styleId="info-opendata1">
    <w:name w:val="info-opendata1"/>
    <w:basedOn w:val="a"/>
    <w:rsid w:val="005F4D79"/>
    <w:pPr>
      <w:shd w:val="clear" w:color="auto" w:fill="444444"/>
      <w:spacing w:before="300" w:after="300" w:line="240" w:lineRule="atLeast"/>
    </w:pPr>
  </w:style>
  <w:style w:type="paragraph" w:customStyle="1" w:styleId="widget-content2">
    <w:name w:val="widget-content2"/>
    <w:basedOn w:val="a"/>
    <w:rsid w:val="005F4D79"/>
    <w:pPr>
      <w:spacing w:before="100" w:beforeAutospacing="1" w:after="100" w:afterAutospacing="1" w:line="240" w:lineRule="atLeast"/>
    </w:pPr>
  </w:style>
  <w:style w:type="paragraph" w:customStyle="1" w:styleId="widget-content3">
    <w:name w:val="widget-content3"/>
    <w:basedOn w:val="a"/>
    <w:rsid w:val="005F4D79"/>
    <w:pPr>
      <w:spacing w:before="100" w:beforeAutospacing="1" w:after="100" w:afterAutospacing="1" w:line="240" w:lineRule="atLeast"/>
    </w:pPr>
  </w:style>
  <w:style w:type="paragraph" w:customStyle="1" w:styleId="widget-content4">
    <w:name w:val="widget-content4"/>
    <w:basedOn w:val="a"/>
    <w:rsid w:val="005F4D79"/>
    <w:pPr>
      <w:spacing w:before="100" w:beforeAutospacing="1" w:after="100" w:afterAutospacing="1" w:line="240" w:lineRule="atLeast"/>
    </w:pPr>
  </w:style>
  <w:style w:type="paragraph" w:customStyle="1" w:styleId="widget-content5">
    <w:name w:val="widget-content5"/>
    <w:basedOn w:val="a"/>
    <w:rsid w:val="005F4D79"/>
    <w:pPr>
      <w:spacing w:before="100" w:beforeAutospacing="1" w:after="100" w:afterAutospacing="1" w:line="240" w:lineRule="atLeast"/>
    </w:pPr>
  </w:style>
  <w:style w:type="paragraph" w:customStyle="1" w:styleId="whats-new-block2">
    <w:name w:val="whats-new-block2"/>
    <w:basedOn w:val="a"/>
    <w:rsid w:val="005F4D79"/>
    <w:pPr>
      <w:spacing w:before="90" w:after="90" w:line="240" w:lineRule="atLeast"/>
    </w:pPr>
    <w:rPr>
      <w:sz w:val="18"/>
      <w:szCs w:val="18"/>
    </w:rPr>
  </w:style>
  <w:style w:type="paragraph" w:customStyle="1" w:styleId="whats-new-week1">
    <w:name w:val="whats-new-week1"/>
    <w:basedOn w:val="a"/>
    <w:rsid w:val="005F4D79"/>
    <w:pPr>
      <w:spacing w:before="100" w:beforeAutospacing="1" w:after="100" w:afterAutospacing="1" w:line="270" w:lineRule="atLeast"/>
    </w:pPr>
  </w:style>
  <w:style w:type="paragraph" w:customStyle="1" w:styleId="whats-new-month2">
    <w:name w:val="whats-new-month2"/>
    <w:basedOn w:val="a"/>
    <w:rsid w:val="005F4D79"/>
    <w:pPr>
      <w:spacing w:before="100" w:beforeAutospacing="1" w:after="100" w:afterAutospacing="1" w:line="270" w:lineRule="atLeast"/>
    </w:pPr>
  </w:style>
  <w:style w:type="paragraph" w:customStyle="1" w:styleId="widget-footer-link2">
    <w:name w:val="widget-footer-link2"/>
    <w:basedOn w:val="a"/>
    <w:rsid w:val="005F4D79"/>
    <w:pPr>
      <w:spacing w:before="100" w:beforeAutospacing="1" w:after="100" w:afterAutospacing="1" w:line="240" w:lineRule="atLeast"/>
    </w:pPr>
  </w:style>
  <w:style w:type="paragraph" w:customStyle="1" w:styleId="widget-footer1">
    <w:name w:val="widget-footer1"/>
    <w:basedOn w:val="a"/>
    <w:rsid w:val="005F4D79"/>
    <w:pPr>
      <w:spacing w:before="300" w:after="100" w:afterAutospacing="1" w:line="240" w:lineRule="atLeast"/>
    </w:pPr>
  </w:style>
  <w:style w:type="paragraph" w:customStyle="1" w:styleId="widget-footer-link3">
    <w:name w:val="widget-footer-link3"/>
    <w:basedOn w:val="a"/>
    <w:rsid w:val="005F4D79"/>
    <w:pPr>
      <w:pBdr>
        <w:top w:val="single" w:sz="12" w:space="8" w:color="B19A6D"/>
        <w:left w:val="single" w:sz="12" w:space="0" w:color="B19A6D"/>
        <w:bottom w:val="single" w:sz="12" w:space="8" w:color="B19A6D"/>
        <w:right w:val="single" w:sz="12" w:space="0" w:color="B19A6D"/>
      </w:pBdr>
      <w:shd w:val="clear" w:color="auto" w:fill="529EAD"/>
      <w:spacing w:before="150" w:line="240" w:lineRule="atLeast"/>
      <w:jc w:val="center"/>
    </w:pPr>
    <w:rPr>
      <w:color w:val="000000"/>
    </w:rPr>
  </w:style>
  <w:style w:type="paragraph" w:customStyle="1" w:styleId="widget-content6">
    <w:name w:val="widget-content6"/>
    <w:basedOn w:val="a"/>
    <w:rsid w:val="005F4D79"/>
    <w:pPr>
      <w:spacing w:before="150" w:after="100" w:afterAutospacing="1" w:line="240" w:lineRule="atLeast"/>
    </w:pPr>
  </w:style>
  <w:style w:type="paragraph" w:customStyle="1" w:styleId="widget-content7">
    <w:name w:val="widget-content7"/>
    <w:basedOn w:val="a"/>
    <w:rsid w:val="005F4D79"/>
    <w:pPr>
      <w:spacing w:before="150" w:after="100" w:afterAutospacing="1" w:line="240" w:lineRule="atLeast"/>
    </w:pPr>
  </w:style>
  <w:style w:type="paragraph" w:customStyle="1" w:styleId="pttm-slider-nav1">
    <w:name w:val="pttm-slider-nav1"/>
    <w:basedOn w:val="a"/>
    <w:rsid w:val="005F4D79"/>
    <w:pPr>
      <w:spacing w:before="100" w:beforeAutospacing="1" w:after="100" w:afterAutospacing="1" w:line="240" w:lineRule="atLeast"/>
    </w:pPr>
  </w:style>
  <w:style w:type="paragraph" w:customStyle="1" w:styleId="pttm-slider-nav2">
    <w:name w:val="pttm-slider-nav2"/>
    <w:basedOn w:val="a"/>
    <w:rsid w:val="005F4D79"/>
    <w:pPr>
      <w:shd w:val="clear" w:color="auto" w:fill="E0F9FF"/>
      <w:spacing w:before="100" w:beforeAutospacing="1" w:after="100" w:afterAutospacing="1" w:line="240" w:lineRule="atLeast"/>
    </w:pPr>
  </w:style>
  <w:style w:type="paragraph" w:customStyle="1" w:styleId="pttm-slider-nav3">
    <w:name w:val="pttm-slider-nav3"/>
    <w:basedOn w:val="a"/>
    <w:rsid w:val="005F4D79"/>
    <w:pPr>
      <w:shd w:val="clear" w:color="auto" w:fill="E0F9FF"/>
      <w:spacing w:before="100" w:beforeAutospacing="1" w:after="100" w:afterAutospacing="1" w:line="240" w:lineRule="atLeast"/>
    </w:pPr>
  </w:style>
  <w:style w:type="paragraph" w:customStyle="1" w:styleId="site-content1">
    <w:name w:val="site-content1"/>
    <w:basedOn w:val="a"/>
    <w:rsid w:val="005F4D79"/>
    <w:pPr>
      <w:spacing w:before="360" w:after="360" w:line="240" w:lineRule="atLeast"/>
      <w:ind w:left="600" w:right="600"/>
    </w:pPr>
  </w:style>
  <w:style w:type="paragraph" w:customStyle="1" w:styleId="pttm-slides-wrap1">
    <w:name w:val="pttm-slides-wrap1"/>
    <w:basedOn w:val="a"/>
    <w:rsid w:val="005F4D79"/>
    <w:pPr>
      <w:spacing w:before="100" w:beforeAutospacing="1" w:after="100" w:afterAutospacing="1" w:line="240" w:lineRule="atLeast"/>
    </w:pPr>
  </w:style>
  <w:style w:type="paragraph" w:customStyle="1" w:styleId="pttm-slides1">
    <w:name w:val="pttm-slides1"/>
    <w:basedOn w:val="a"/>
    <w:rsid w:val="005F4D79"/>
    <w:pPr>
      <w:spacing w:before="100" w:beforeAutospacing="1" w:after="100" w:afterAutospacing="1" w:line="240" w:lineRule="atLeast"/>
    </w:pPr>
  </w:style>
  <w:style w:type="paragraph" w:customStyle="1" w:styleId="pttm-slides-wrap2">
    <w:name w:val="pttm-slides-wrap2"/>
    <w:basedOn w:val="a"/>
    <w:rsid w:val="005F4D79"/>
    <w:pPr>
      <w:spacing w:before="100" w:beforeAutospacing="1" w:after="100" w:afterAutospacing="1" w:line="240" w:lineRule="atLeast"/>
    </w:pPr>
  </w:style>
  <w:style w:type="paragraph" w:customStyle="1" w:styleId="browser-update-naghas-browser-icon">
    <w:name w:val="browser-update-nag has-browser-icon"/>
    <w:basedOn w:val="a"/>
    <w:rsid w:val="005F4D79"/>
    <w:pPr>
      <w:spacing w:before="100" w:beforeAutospacing="1" w:after="100" w:afterAutospacing="1" w:line="240" w:lineRule="atLeast"/>
    </w:pPr>
  </w:style>
  <w:style w:type="character" w:customStyle="1" w:styleId="label2">
    <w:name w:val="label2"/>
    <w:basedOn w:val="a0"/>
    <w:rsid w:val="005F4D79"/>
  </w:style>
  <w:style w:type="character" w:styleId="a6">
    <w:name w:val="Strong"/>
    <w:basedOn w:val="a0"/>
    <w:qFormat/>
    <w:rsid w:val="005F4D79"/>
    <w:rPr>
      <w:b/>
      <w:bCs/>
    </w:rPr>
  </w:style>
  <w:style w:type="paragraph" w:styleId="z-">
    <w:name w:val="HTML Top of Form"/>
    <w:basedOn w:val="a"/>
    <w:next w:val="a"/>
    <w:hidden/>
    <w:rsid w:val="005F4D79"/>
    <w:pPr>
      <w:pBdr>
        <w:bottom w:val="single" w:sz="6" w:space="1" w:color="auto"/>
      </w:pBdr>
      <w:jc w:val="center"/>
    </w:pPr>
    <w:rPr>
      <w:rFonts w:ascii="Arial" w:hAnsi="Arial" w:cs="Arial"/>
      <w:vanish/>
      <w:sz w:val="16"/>
      <w:szCs w:val="16"/>
    </w:rPr>
  </w:style>
  <w:style w:type="paragraph" w:styleId="z-0">
    <w:name w:val="HTML Bottom of Form"/>
    <w:basedOn w:val="a"/>
    <w:next w:val="a"/>
    <w:hidden/>
    <w:rsid w:val="005F4D79"/>
    <w:pPr>
      <w:pBdr>
        <w:top w:val="single" w:sz="6" w:space="1" w:color="auto"/>
      </w:pBdr>
      <w:jc w:val="center"/>
    </w:pPr>
    <w:rPr>
      <w:rFonts w:ascii="Arial" w:hAnsi="Arial" w:cs="Arial"/>
      <w:vanish/>
      <w:sz w:val="16"/>
      <w:szCs w:val="16"/>
    </w:rPr>
  </w:style>
  <w:style w:type="paragraph" w:customStyle="1" w:styleId="ConsPlusNormal">
    <w:name w:val="ConsPlusNormal"/>
    <w:rsid w:val="008C04C7"/>
    <w:pPr>
      <w:widowControl w:val="0"/>
      <w:autoSpaceDE w:val="0"/>
      <w:autoSpaceDN w:val="0"/>
      <w:adjustRightInd w:val="0"/>
    </w:pPr>
    <w:rPr>
      <w:rFonts w:ascii="Arial" w:hAnsi="Arial" w:cs="Arial"/>
    </w:rPr>
  </w:style>
  <w:style w:type="paragraph" w:customStyle="1" w:styleId="a7">
    <w:name w:val="Заголовок"/>
    <w:basedOn w:val="a"/>
    <w:next w:val="a8"/>
    <w:rsid w:val="001F086B"/>
    <w:pPr>
      <w:keepNext/>
      <w:suppressAutoHyphens/>
      <w:overflowPunct w:val="0"/>
      <w:autoSpaceDE w:val="0"/>
      <w:spacing w:before="240" w:after="120"/>
      <w:textAlignment w:val="baseline"/>
    </w:pPr>
    <w:rPr>
      <w:rFonts w:ascii="Arial" w:eastAsia="Arial Unicode MS" w:hAnsi="Arial" w:cs="Tahoma"/>
      <w:sz w:val="28"/>
      <w:szCs w:val="28"/>
      <w:lang w:val="en-US" w:eastAsia="ar-SA"/>
    </w:rPr>
  </w:style>
  <w:style w:type="paragraph" w:styleId="a8">
    <w:name w:val="Body Text"/>
    <w:basedOn w:val="a"/>
    <w:link w:val="a9"/>
    <w:rsid w:val="001F086B"/>
    <w:pPr>
      <w:suppressAutoHyphens/>
      <w:overflowPunct w:val="0"/>
      <w:autoSpaceDE w:val="0"/>
      <w:jc w:val="center"/>
      <w:textAlignment w:val="baseline"/>
    </w:pPr>
    <w:rPr>
      <w:b/>
      <w:sz w:val="28"/>
      <w:szCs w:val="20"/>
      <w:lang w:eastAsia="ar-SA"/>
    </w:rPr>
  </w:style>
  <w:style w:type="paragraph" w:styleId="aa">
    <w:name w:val="Subtitle"/>
    <w:basedOn w:val="a"/>
    <w:next w:val="a8"/>
    <w:qFormat/>
    <w:rsid w:val="001F086B"/>
    <w:pPr>
      <w:suppressAutoHyphens/>
      <w:overflowPunct w:val="0"/>
      <w:autoSpaceDE w:val="0"/>
      <w:jc w:val="center"/>
      <w:textAlignment w:val="baseline"/>
    </w:pPr>
    <w:rPr>
      <w:b/>
      <w:sz w:val="28"/>
      <w:szCs w:val="20"/>
      <w:lang w:eastAsia="ar-SA"/>
    </w:rPr>
  </w:style>
  <w:style w:type="paragraph" w:styleId="ab">
    <w:name w:val="header"/>
    <w:basedOn w:val="a"/>
    <w:link w:val="ac"/>
    <w:rsid w:val="001F086B"/>
    <w:pPr>
      <w:tabs>
        <w:tab w:val="center" w:pos="4677"/>
        <w:tab w:val="right" w:pos="9355"/>
      </w:tabs>
      <w:suppressAutoHyphens/>
      <w:overflowPunct w:val="0"/>
      <w:autoSpaceDE w:val="0"/>
      <w:textAlignment w:val="baseline"/>
    </w:pPr>
    <w:rPr>
      <w:sz w:val="20"/>
      <w:szCs w:val="20"/>
      <w:lang w:val="en-US" w:eastAsia="ar-SA"/>
    </w:rPr>
  </w:style>
  <w:style w:type="paragraph" w:customStyle="1" w:styleId="21">
    <w:name w:val="Основной текст 21"/>
    <w:basedOn w:val="a"/>
    <w:rsid w:val="001F086B"/>
    <w:pPr>
      <w:suppressAutoHyphens/>
      <w:overflowPunct w:val="0"/>
      <w:autoSpaceDE w:val="0"/>
      <w:ind w:left="1560"/>
      <w:jc w:val="both"/>
      <w:textAlignment w:val="baseline"/>
    </w:pPr>
    <w:rPr>
      <w:sz w:val="20"/>
      <w:szCs w:val="20"/>
      <w:u w:val="single"/>
      <w:lang w:eastAsia="ar-SA"/>
    </w:rPr>
  </w:style>
  <w:style w:type="paragraph" w:customStyle="1" w:styleId="WW-BodyText2123456">
    <w:name w:val="WW-Body Text 2123456"/>
    <w:basedOn w:val="a"/>
    <w:rsid w:val="001F086B"/>
    <w:pPr>
      <w:suppressAutoHyphens/>
      <w:overflowPunct w:val="0"/>
      <w:autoSpaceDE w:val="0"/>
      <w:ind w:firstLine="709"/>
      <w:jc w:val="both"/>
      <w:textAlignment w:val="baseline"/>
    </w:pPr>
    <w:rPr>
      <w:szCs w:val="20"/>
      <w:lang w:eastAsia="ar-SA"/>
    </w:rPr>
  </w:style>
  <w:style w:type="paragraph" w:customStyle="1" w:styleId="WW-BodyText21234567">
    <w:name w:val="WW-Body Text 21234567"/>
    <w:basedOn w:val="a"/>
    <w:rsid w:val="001F086B"/>
    <w:pPr>
      <w:suppressAutoHyphens/>
      <w:overflowPunct w:val="0"/>
      <w:autoSpaceDE w:val="0"/>
      <w:ind w:left="851" w:hanging="425"/>
      <w:jc w:val="both"/>
      <w:textAlignment w:val="baseline"/>
    </w:pPr>
    <w:rPr>
      <w:szCs w:val="20"/>
      <w:lang w:eastAsia="ar-SA"/>
    </w:rPr>
  </w:style>
  <w:style w:type="paragraph" w:customStyle="1" w:styleId="WW-BodyTextIndent212345">
    <w:name w:val="WW-Body Text Indent 212345"/>
    <w:basedOn w:val="a"/>
    <w:rsid w:val="001F086B"/>
    <w:pPr>
      <w:suppressAutoHyphens/>
      <w:overflowPunct w:val="0"/>
      <w:autoSpaceDE w:val="0"/>
      <w:ind w:left="426" w:hanging="426"/>
      <w:jc w:val="both"/>
      <w:textAlignment w:val="baseline"/>
    </w:pPr>
    <w:rPr>
      <w:b/>
      <w:szCs w:val="20"/>
      <w:lang w:eastAsia="ar-SA"/>
    </w:rPr>
  </w:style>
  <w:style w:type="paragraph" w:customStyle="1" w:styleId="WW-BodyText212345678910">
    <w:name w:val="WW-Body Text 212345678910"/>
    <w:basedOn w:val="a"/>
    <w:rsid w:val="001F086B"/>
    <w:pPr>
      <w:suppressAutoHyphens/>
      <w:overflowPunct w:val="0"/>
      <w:autoSpaceDE w:val="0"/>
      <w:textAlignment w:val="baseline"/>
    </w:pPr>
    <w:rPr>
      <w:szCs w:val="20"/>
      <w:u w:val="single"/>
      <w:lang w:eastAsia="ar-SA"/>
    </w:rPr>
  </w:style>
  <w:style w:type="paragraph" w:customStyle="1" w:styleId="WW-BodyTextIndent31">
    <w:name w:val="WW-Body Text Indent 31"/>
    <w:basedOn w:val="a"/>
    <w:rsid w:val="001F086B"/>
    <w:pPr>
      <w:suppressAutoHyphens/>
      <w:overflowPunct w:val="0"/>
      <w:autoSpaceDE w:val="0"/>
      <w:ind w:left="567" w:hanging="567"/>
      <w:jc w:val="both"/>
      <w:textAlignment w:val="baseline"/>
    </w:pPr>
    <w:rPr>
      <w:b/>
      <w:szCs w:val="20"/>
      <w:lang w:eastAsia="ar-SA"/>
    </w:rPr>
  </w:style>
  <w:style w:type="paragraph" w:customStyle="1" w:styleId="WW-BodyText2123456789101112">
    <w:name w:val="WW-Body Text 2123456789101112"/>
    <w:basedOn w:val="a"/>
    <w:rsid w:val="001F086B"/>
    <w:pPr>
      <w:tabs>
        <w:tab w:val="left" w:pos="709"/>
      </w:tabs>
      <w:suppressAutoHyphens/>
      <w:overflowPunct w:val="0"/>
      <w:autoSpaceDE w:val="0"/>
      <w:ind w:left="709" w:hanging="283"/>
      <w:jc w:val="both"/>
      <w:textAlignment w:val="baseline"/>
    </w:pPr>
    <w:rPr>
      <w:szCs w:val="20"/>
      <w:lang w:eastAsia="ar-SA"/>
    </w:rPr>
  </w:style>
  <w:style w:type="paragraph" w:customStyle="1" w:styleId="WW-BodyTextIndent312">
    <w:name w:val="WW-Body Text Indent 312"/>
    <w:basedOn w:val="a"/>
    <w:rsid w:val="001F086B"/>
    <w:pPr>
      <w:suppressAutoHyphens/>
      <w:overflowPunct w:val="0"/>
      <w:autoSpaceDE w:val="0"/>
      <w:ind w:right="-24" w:firstLine="852"/>
      <w:jc w:val="both"/>
      <w:textAlignment w:val="baseline"/>
    </w:pPr>
    <w:rPr>
      <w:szCs w:val="20"/>
      <w:lang w:eastAsia="ar-SA"/>
    </w:rPr>
  </w:style>
  <w:style w:type="paragraph" w:customStyle="1" w:styleId="210">
    <w:name w:val="Основной текст с отступом 21"/>
    <w:basedOn w:val="a"/>
    <w:rsid w:val="001F086B"/>
    <w:pPr>
      <w:suppressAutoHyphens/>
      <w:ind w:firstLine="720"/>
      <w:jc w:val="both"/>
    </w:pPr>
    <w:rPr>
      <w:szCs w:val="20"/>
      <w:lang w:eastAsia="ar-SA"/>
    </w:rPr>
  </w:style>
  <w:style w:type="paragraph" w:customStyle="1" w:styleId="Default">
    <w:name w:val="Default"/>
    <w:rsid w:val="003D4338"/>
    <w:pPr>
      <w:autoSpaceDE w:val="0"/>
      <w:autoSpaceDN w:val="0"/>
      <w:adjustRightInd w:val="0"/>
    </w:pPr>
    <w:rPr>
      <w:color w:val="000000"/>
      <w:sz w:val="24"/>
      <w:szCs w:val="24"/>
    </w:rPr>
  </w:style>
  <w:style w:type="paragraph" w:customStyle="1" w:styleId="Iauiue">
    <w:name w:val="Iau?iue"/>
    <w:rsid w:val="00E37CAE"/>
    <w:pPr>
      <w:widowControl w:val="0"/>
    </w:pPr>
    <w:rPr>
      <w:rFonts w:ascii="Calibri" w:hAnsi="Calibri"/>
    </w:rPr>
  </w:style>
  <w:style w:type="paragraph" w:customStyle="1" w:styleId="11">
    <w:name w:val="Абзац списка1"/>
    <w:basedOn w:val="a"/>
    <w:rsid w:val="00E37CAE"/>
    <w:pPr>
      <w:ind w:left="720"/>
    </w:pPr>
    <w:rPr>
      <w:rFonts w:ascii="Verdana" w:hAnsi="Verdana"/>
      <w:sz w:val="20"/>
      <w:szCs w:val="20"/>
    </w:rPr>
  </w:style>
  <w:style w:type="paragraph" w:styleId="ad">
    <w:name w:val="footer"/>
    <w:basedOn w:val="a"/>
    <w:link w:val="ae"/>
    <w:uiPriority w:val="99"/>
    <w:rsid w:val="00E37CAE"/>
    <w:pPr>
      <w:tabs>
        <w:tab w:val="center" w:pos="4677"/>
        <w:tab w:val="right" w:pos="9355"/>
      </w:tabs>
    </w:pPr>
  </w:style>
  <w:style w:type="paragraph" w:customStyle="1" w:styleId="nienie">
    <w:name w:val="nienie"/>
    <w:basedOn w:val="Iauiue"/>
    <w:rsid w:val="00E37CAE"/>
    <w:pPr>
      <w:keepLines/>
      <w:ind w:left="709" w:hanging="284"/>
      <w:jc w:val="both"/>
    </w:pPr>
    <w:rPr>
      <w:rFonts w:ascii="Peterburg" w:hAnsi="Peterburg"/>
      <w:sz w:val="24"/>
    </w:rPr>
  </w:style>
  <w:style w:type="paragraph" w:styleId="20">
    <w:name w:val="Body Text 2"/>
    <w:basedOn w:val="a"/>
    <w:link w:val="22"/>
    <w:rsid w:val="00C047C1"/>
    <w:pPr>
      <w:spacing w:after="120" w:line="480" w:lineRule="auto"/>
    </w:pPr>
  </w:style>
  <w:style w:type="paragraph" w:styleId="30">
    <w:name w:val="Body Text Indent 3"/>
    <w:basedOn w:val="a"/>
    <w:rsid w:val="00C047C1"/>
    <w:pPr>
      <w:spacing w:after="120"/>
      <w:ind w:left="283"/>
    </w:pPr>
    <w:rPr>
      <w:sz w:val="16"/>
      <w:szCs w:val="16"/>
    </w:rPr>
  </w:style>
  <w:style w:type="paragraph" w:customStyle="1" w:styleId="211">
    <w:name w:val="Основной текст 21"/>
    <w:basedOn w:val="a"/>
    <w:rsid w:val="00C047C1"/>
    <w:pPr>
      <w:jc w:val="center"/>
    </w:pPr>
    <w:rPr>
      <w:sz w:val="28"/>
      <w:szCs w:val="20"/>
    </w:rPr>
  </w:style>
  <w:style w:type="paragraph" w:styleId="af">
    <w:name w:val="Body Text Indent"/>
    <w:basedOn w:val="a"/>
    <w:rsid w:val="006E2565"/>
    <w:pPr>
      <w:spacing w:after="120"/>
      <w:ind w:left="283"/>
    </w:pPr>
  </w:style>
  <w:style w:type="character" w:customStyle="1" w:styleId="ac">
    <w:name w:val="Верхний колонтитул Знак"/>
    <w:basedOn w:val="a0"/>
    <w:link w:val="ab"/>
    <w:rsid w:val="009C5464"/>
    <w:rPr>
      <w:lang w:val="en-US" w:eastAsia="ar-SA"/>
    </w:rPr>
  </w:style>
  <w:style w:type="table" w:styleId="af0">
    <w:name w:val="Table Grid"/>
    <w:basedOn w:val="a1"/>
    <w:rsid w:val="00E7709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e">
    <w:name w:val="Нижний колонтитул Знак"/>
    <w:basedOn w:val="a0"/>
    <w:link w:val="ad"/>
    <w:uiPriority w:val="99"/>
    <w:rsid w:val="00E20918"/>
    <w:rPr>
      <w:sz w:val="24"/>
      <w:szCs w:val="24"/>
    </w:rPr>
  </w:style>
  <w:style w:type="character" w:customStyle="1" w:styleId="a9">
    <w:name w:val="Основной текст Знак"/>
    <w:basedOn w:val="a0"/>
    <w:link w:val="a8"/>
    <w:rsid w:val="008B59CE"/>
    <w:rPr>
      <w:b/>
      <w:sz w:val="28"/>
      <w:lang w:eastAsia="ar-SA"/>
    </w:rPr>
  </w:style>
  <w:style w:type="paragraph" w:styleId="af1">
    <w:name w:val="List Paragraph"/>
    <w:basedOn w:val="a"/>
    <w:uiPriority w:val="34"/>
    <w:qFormat/>
    <w:rsid w:val="002B78B9"/>
    <w:pPr>
      <w:ind w:left="720"/>
      <w:contextualSpacing/>
    </w:pPr>
  </w:style>
  <w:style w:type="character" w:customStyle="1" w:styleId="22">
    <w:name w:val="Основной текст 2 Знак"/>
    <w:basedOn w:val="a0"/>
    <w:link w:val="20"/>
    <w:rsid w:val="00706B9E"/>
    <w:rPr>
      <w:sz w:val="24"/>
      <w:szCs w:val="24"/>
    </w:rPr>
  </w:style>
  <w:style w:type="character" w:customStyle="1" w:styleId="10">
    <w:name w:val="Заголовок 1 Знак"/>
    <w:basedOn w:val="a0"/>
    <w:link w:val="1"/>
    <w:rsid w:val="000C7201"/>
    <w:rPr>
      <w:kern w:val="36"/>
      <w:sz w:val="48"/>
      <w:szCs w:val="48"/>
    </w:rPr>
  </w:style>
  <w:style w:type="character" w:styleId="af2">
    <w:name w:val="Emphasis"/>
    <w:basedOn w:val="a0"/>
    <w:uiPriority w:val="20"/>
    <w:qFormat/>
    <w:rsid w:val="003D081C"/>
    <w:rPr>
      <w:i/>
      <w:iCs/>
    </w:rPr>
  </w:style>
  <w:style w:type="character" w:customStyle="1" w:styleId="af3">
    <w:name w:val="Гипертекстовая ссылка"/>
    <w:basedOn w:val="a0"/>
    <w:uiPriority w:val="99"/>
    <w:rsid w:val="006531F8"/>
    <w:rPr>
      <w:color w:val="106BBE"/>
    </w:rPr>
  </w:style>
  <w:style w:type="character" w:customStyle="1" w:styleId="23">
    <w:name w:val="Основной текст (2)_"/>
    <w:basedOn w:val="a0"/>
    <w:link w:val="24"/>
    <w:rsid w:val="00232180"/>
    <w:rPr>
      <w:shd w:val="clear" w:color="auto" w:fill="FFFFFF"/>
    </w:rPr>
  </w:style>
  <w:style w:type="paragraph" w:customStyle="1" w:styleId="24">
    <w:name w:val="Основной текст (2)"/>
    <w:basedOn w:val="a"/>
    <w:link w:val="23"/>
    <w:rsid w:val="00232180"/>
    <w:pPr>
      <w:widowControl w:val="0"/>
      <w:shd w:val="clear" w:color="auto" w:fill="FFFFFF"/>
      <w:spacing w:before="720" w:line="0" w:lineRule="atLeast"/>
    </w:pPr>
    <w:rPr>
      <w:sz w:val="20"/>
      <w:szCs w:val="20"/>
    </w:rPr>
  </w:style>
  <w:style w:type="paragraph" w:customStyle="1" w:styleId="af4">
    <w:name w:val="Нормальный (таблица)"/>
    <w:basedOn w:val="a"/>
    <w:next w:val="a"/>
    <w:uiPriority w:val="99"/>
    <w:rsid w:val="007A0CBB"/>
    <w:pPr>
      <w:widowControl w:val="0"/>
      <w:autoSpaceDE w:val="0"/>
      <w:autoSpaceDN w:val="0"/>
      <w:adjustRightInd w:val="0"/>
      <w:jc w:val="both"/>
    </w:pPr>
    <w:rPr>
      <w:rFonts w:ascii="Times New Roman CYR" w:hAnsi="Times New Roman CYR" w:cs="Times New Roman CYR"/>
    </w:rPr>
  </w:style>
  <w:style w:type="paragraph" w:customStyle="1" w:styleId="af5">
    <w:name w:val="Прижатый влево"/>
    <w:basedOn w:val="a"/>
    <w:next w:val="a"/>
    <w:uiPriority w:val="99"/>
    <w:rsid w:val="006F09CB"/>
    <w:pPr>
      <w:widowControl w:val="0"/>
      <w:autoSpaceDE w:val="0"/>
      <w:autoSpaceDN w:val="0"/>
      <w:adjustRightInd w:val="0"/>
    </w:pPr>
    <w:rPr>
      <w:rFonts w:ascii="Times New Roman CYR" w:hAnsi="Times New Roman CYR" w:cs="Times New Roman CYR"/>
    </w:rPr>
  </w:style>
  <w:style w:type="paragraph" w:styleId="af6">
    <w:name w:val="Balloon Text"/>
    <w:basedOn w:val="a"/>
    <w:link w:val="af7"/>
    <w:rsid w:val="00A9473C"/>
    <w:rPr>
      <w:rFonts w:ascii="Tahoma" w:hAnsi="Tahoma" w:cs="Tahoma"/>
      <w:sz w:val="16"/>
      <w:szCs w:val="16"/>
    </w:rPr>
  </w:style>
  <w:style w:type="character" w:customStyle="1" w:styleId="af7">
    <w:name w:val="Текст выноски Знак"/>
    <w:basedOn w:val="a0"/>
    <w:link w:val="af6"/>
    <w:rsid w:val="00A9473C"/>
    <w:rPr>
      <w:rFonts w:ascii="Tahoma" w:hAnsi="Tahoma" w:cs="Tahoma"/>
      <w:sz w:val="16"/>
      <w:szCs w:val="16"/>
    </w:rPr>
  </w:style>
  <w:style w:type="paragraph" w:styleId="31">
    <w:name w:val="Body Text 3"/>
    <w:basedOn w:val="a"/>
    <w:link w:val="32"/>
    <w:rsid w:val="009E4FA5"/>
    <w:pPr>
      <w:spacing w:after="120"/>
    </w:pPr>
    <w:rPr>
      <w:sz w:val="16"/>
      <w:szCs w:val="16"/>
    </w:rPr>
  </w:style>
  <w:style w:type="character" w:customStyle="1" w:styleId="32">
    <w:name w:val="Основной текст 3 Знак"/>
    <w:basedOn w:val="a0"/>
    <w:link w:val="31"/>
    <w:rsid w:val="009E4FA5"/>
    <w:rPr>
      <w:sz w:val="16"/>
      <w:szCs w:val="16"/>
    </w:rPr>
  </w:style>
  <w:style w:type="paragraph" w:customStyle="1" w:styleId="af8">
    <w:name w:val="Таблица"/>
    <w:basedOn w:val="a"/>
    <w:next w:val="a"/>
    <w:qFormat/>
    <w:rsid w:val="009E4FA5"/>
    <w:pPr>
      <w:widowControl w:val="0"/>
    </w:pPr>
    <w:rPr>
      <w:rFonts w:eastAsia="Calibri"/>
      <w:szCs w:val="22"/>
      <w:lang w:eastAsia="en-US"/>
    </w:rPr>
  </w:style>
  <w:style w:type="paragraph" w:styleId="af9">
    <w:name w:val="TOC Heading"/>
    <w:basedOn w:val="1"/>
    <w:next w:val="a"/>
    <w:uiPriority w:val="39"/>
    <w:semiHidden/>
    <w:unhideWhenUsed/>
    <w:qFormat/>
    <w:rsid w:val="0006595D"/>
    <w:pPr>
      <w:keepNext/>
      <w:keepLines/>
      <w:spacing w:before="480" w:beforeAutospacing="0" w:after="0" w:afterAutospacing="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paragraph" w:styleId="12">
    <w:name w:val="toc 1"/>
    <w:basedOn w:val="a"/>
    <w:next w:val="a"/>
    <w:autoRedefine/>
    <w:uiPriority w:val="39"/>
    <w:rsid w:val="002C7C82"/>
    <w:pPr>
      <w:tabs>
        <w:tab w:val="right" w:leader="dot" w:pos="9911"/>
      </w:tabs>
      <w:spacing w:after="100"/>
      <w:jc w:val="center"/>
    </w:pPr>
    <w:rPr>
      <w:b/>
    </w:rPr>
  </w:style>
  <w:style w:type="paragraph" w:styleId="25">
    <w:name w:val="toc 2"/>
    <w:basedOn w:val="a"/>
    <w:next w:val="a"/>
    <w:autoRedefine/>
    <w:uiPriority w:val="39"/>
    <w:rsid w:val="0006595D"/>
    <w:pPr>
      <w:spacing w:after="100"/>
      <w:ind w:left="240"/>
    </w:pPr>
  </w:style>
  <w:style w:type="paragraph" w:styleId="33">
    <w:name w:val="toc 3"/>
    <w:basedOn w:val="a"/>
    <w:next w:val="a"/>
    <w:autoRedefine/>
    <w:uiPriority w:val="39"/>
    <w:rsid w:val="002C7C82"/>
    <w:pPr>
      <w:tabs>
        <w:tab w:val="right" w:leader="dot" w:pos="9911"/>
      </w:tabs>
      <w:spacing w:after="100"/>
      <w:ind w:left="480"/>
    </w:pPr>
    <w:rPr>
      <w:b/>
      <w:i/>
      <w:noProof/>
      <w:sz w:val="22"/>
      <w:szCs w:val="22"/>
    </w:rPr>
  </w:style>
  <w:style w:type="paragraph" w:customStyle="1" w:styleId="WW-BodyText212345678910111213">
    <w:name w:val="WW-Body Text 212345678910111213"/>
    <w:basedOn w:val="a"/>
    <w:rsid w:val="009521F9"/>
    <w:pPr>
      <w:suppressAutoHyphens/>
      <w:overflowPunct w:val="0"/>
      <w:autoSpaceDE w:val="0"/>
      <w:ind w:firstLine="851"/>
      <w:jc w:val="both"/>
      <w:textAlignment w:val="baseline"/>
    </w:pPr>
    <w:rPr>
      <w:szCs w:val="20"/>
      <w:lang w:eastAsia="ar-SA"/>
    </w:rPr>
  </w:style>
  <w:style w:type="paragraph" w:customStyle="1" w:styleId="formattext">
    <w:name w:val="formattext"/>
    <w:basedOn w:val="a"/>
    <w:rsid w:val="008F15AC"/>
    <w:pPr>
      <w:spacing w:before="100" w:beforeAutospacing="1" w:after="100" w:afterAutospacing="1"/>
    </w:pPr>
  </w:style>
  <w:style w:type="character" w:customStyle="1" w:styleId="hl">
    <w:name w:val="hl"/>
    <w:basedOn w:val="a0"/>
    <w:rsid w:val="00C91ED1"/>
  </w:style>
  <w:style w:type="character" w:customStyle="1" w:styleId="nobr">
    <w:name w:val="nobr"/>
    <w:basedOn w:val="a0"/>
    <w:rsid w:val="00C91ED1"/>
  </w:style>
  <w:style w:type="character" w:customStyle="1" w:styleId="blk">
    <w:name w:val="blk"/>
    <w:basedOn w:val="a0"/>
    <w:rsid w:val="00C91ED1"/>
  </w:style>
</w:styles>
</file>

<file path=word/webSettings.xml><?xml version="1.0" encoding="utf-8"?>
<w:webSettings xmlns:r="http://schemas.openxmlformats.org/officeDocument/2006/relationships" xmlns:w="http://schemas.openxmlformats.org/wordprocessingml/2006/main">
  <w:divs>
    <w:div w:id="17706560">
      <w:bodyDiv w:val="1"/>
      <w:marLeft w:val="0"/>
      <w:marRight w:val="0"/>
      <w:marTop w:val="0"/>
      <w:marBottom w:val="0"/>
      <w:divBdr>
        <w:top w:val="none" w:sz="0" w:space="0" w:color="auto"/>
        <w:left w:val="none" w:sz="0" w:space="0" w:color="auto"/>
        <w:bottom w:val="none" w:sz="0" w:space="0" w:color="auto"/>
        <w:right w:val="none" w:sz="0" w:space="0" w:color="auto"/>
      </w:divBdr>
    </w:div>
    <w:div w:id="48654394">
      <w:bodyDiv w:val="1"/>
      <w:marLeft w:val="0"/>
      <w:marRight w:val="0"/>
      <w:marTop w:val="0"/>
      <w:marBottom w:val="0"/>
      <w:divBdr>
        <w:top w:val="none" w:sz="0" w:space="0" w:color="auto"/>
        <w:left w:val="none" w:sz="0" w:space="0" w:color="auto"/>
        <w:bottom w:val="none" w:sz="0" w:space="0" w:color="auto"/>
        <w:right w:val="none" w:sz="0" w:space="0" w:color="auto"/>
      </w:divBdr>
      <w:divsChild>
        <w:div w:id="556432443">
          <w:marLeft w:val="0"/>
          <w:marRight w:val="0"/>
          <w:marTop w:val="120"/>
          <w:marBottom w:val="0"/>
          <w:divBdr>
            <w:top w:val="none" w:sz="0" w:space="0" w:color="auto"/>
            <w:left w:val="none" w:sz="0" w:space="0" w:color="auto"/>
            <w:bottom w:val="none" w:sz="0" w:space="0" w:color="auto"/>
            <w:right w:val="none" w:sz="0" w:space="0" w:color="auto"/>
          </w:divBdr>
        </w:div>
        <w:div w:id="539558252">
          <w:marLeft w:val="0"/>
          <w:marRight w:val="0"/>
          <w:marTop w:val="120"/>
          <w:marBottom w:val="0"/>
          <w:divBdr>
            <w:top w:val="none" w:sz="0" w:space="0" w:color="auto"/>
            <w:left w:val="none" w:sz="0" w:space="0" w:color="auto"/>
            <w:bottom w:val="none" w:sz="0" w:space="0" w:color="auto"/>
            <w:right w:val="none" w:sz="0" w:space="0" w:color="auto"/>
          </w:divBdr>
        </w:div>
      </w:divsChild>
    </w:div>
    <w:div w:id="105077466">
      <w:bodyDiv w:val="1"/>
      <w:marLeft w:val="0"/>
      <w:marRight w:val="0"/>
      <w:marTop w:val="0"/>
      <w:marBottom w:val="0"/>
      <w:divBdr>
        <w:top w:val="none" w:sz="0" w:space="0" w:color="auto"/>
        <w:left w:val="none" w:sz="0" w:space="0" w:color="auto"/>
        <w:bottom w:val="none" w:sz="0" w:space="0" w:color="auto"/>
        <w:right w:val="none" w:sz="0" w:space="0" w:color="auto"/>
      </w:divBdr>
      <w:divsChild>
        <w:div w:id="1767266904">
          <w:marLeft w:val="0"/>
          <w:marRight w:val="0"/>
          <w:marTop w:val="120"/>
          <w:marBottom w:val="0"/>
          <w:divBdr>
            <w:top w:val="none" w:sz="0" w:space="0" w:color="auto"/>
            <w:left w:val="none" w:sz="0" w:space="0" w:color="auto"/>
            <w:bottom w:val="none" w:sz="0" w:space="0" w:color="auto"/>
            <w:right w:val="none" w:sz="0" w:space="0" w:color="auto"/>
          </w:divBdr>
        </w:div>
        <w:div w:id="172231940">
          <w:marLeft w:val="0"/>
          <w:marRight w:val="0"/>
          <w:marTop w:val="120"/>
          <w:marBottom w:val="0"/>
          <w:divBdr>
            <w:top w:val="none" w:sz="0" w:space="0" w:color="auto"/>
            <w:left w:val="none" w:sz="0" w:space="0" w:color="auto"/>
            <w:bottom w:val="none" w:sz="0" w:space="0" w:color="auto"/>
            <w:right w:val="none" w:sz="0" w:space="0" w:color="auto"/>
          </w:divBdr>
        </w:div>
        <w:div w:id="1342464807">
          <w:marLeft w:val="0"/>
          <w:marRight w:val="0"/>
          <w:marTop w:val="120"/>
          <w:marBottom w:val="0"/>
          <w:divBdr>
            <w:top w:val="none" w:sz="0" w:space="0" w:color="auto"/>
            <w:left w:val="none" w:sz="0" w:space="0" w:color="auto"/>
            <w:bottom w:val="none" w:sz="0" w:space="0" w:color="auto"/>
            <w:right w:val="none" w:sz="0" w:space="0" w:color="auto"/>
          </w:divBdr>
        </w:div>
        <w:div w:id="2037849983">
          <w:marLeft w:val="0"/>
          <w:marRight w:val="0"/>
          <w:marTop w:val="120"/>
          <w:marBottom w:val="0"/>
          <w:divBdr>
            <w:top w:val="none" w:sz="0" w:space="0" w:color="auto"/>
            <w:left w:val="none" w:sz="0" w:space="0" w:color="auto"/>
            <w:bottom w:val="none" w:sz="0" w:space="0" w:color="auto"/>
            <w:right w:val="none" w:sz="0" w:space="0" w:color="auto"/>
          </w:divBdr>
        </w:div>
        <w:div w:id="1591499987">
          <w:marLeft w:val="0"/>
          <w:marRight w:val="0"/>
          <w:marTop w:val="120"/>
          <w:marBottom w:val="0"/>
          <w:divBdr>
            <w:top w:val="none" w:sz="0" w:space="0" w:color="auto"/>
            <w:left w:val="none" w:sz="0" w:space="0" w:color="auto"/>
            <w:bottom w:val="none" w:sz="0" w:space="0" w:color="auto"/>
            <w:right w:val="none" w:sz="0" w:space="0" w:color="auto"/>
          </w:divBdr>
        </w:div>
        <w:div w:id="611328591">
          <w:marLeft w:val="0"/>
          <w:marRight w:val="0"/>
          <w:marTop w:val="120"/>
          <w:marBottom w:val="0"/>
          <w:divBdr>
            <w:top w:val="none" w:sz="0" w:space="0" w:color="auto"/>
            <w:left w:val="none" w:sz="0" w:space="0" w:color="auto"/>
            <w:bottom w:val="none" w:sz="0" w:space="0" w:color="auto"/>
            <w:right w:val="none" w:sz="0" w:space="0" w:color="auto"/>
          </w:divBdr>
        </w:div>
        <w:div w:id="1058549785">
          <w:marLeft w:val="0"/>
          <w:marRight w:val="0"/>
          <w:marTop w:val="120"/>
          <w:marBottom w:val="0"/>
          <w:divBdr>
            <w:top w:val="none" w:sz="0" w:space="0" w:color="auto"/>
            <w:left w:val="none" w:sz="0" w:space="0" w:color="auto"/>
            <w:bottom w:val="none" w:sz="0" w:space="0" w:color="auto"/>
            <w:right w:val="none" w:sz="0" w:space="0" w:color="auto"/>
          </w:divBdr>
        </w:div>
        <w:div w:id="1371223544">
          <w:marLeft w:val="0"/>
          <w:marRight w:val="0"/>
          <w:marTop w:val="120"/>
          <w:marBottom w:val="0"/>
          <w:divBdr>
            <w:top w:val="none" w:sz="0" w:space="0" w:color="auto"/>
            <w:left w:val="none" w:sz="0" w:space="0" w:color="auto"/>
            <w:bottom w:val="none" w:sz="0" w:space="0" w:color="auto"/>
            <w:right w:val="none" w:sz="0" w:space="0" w:color="auto"/>
          </w:divBdr>
        </w:div>
      </w:divsChild>
    </w:div>
    <w:div w:id="158932505">
      <w:marLeft w:val="-9600"/>
      <w:marRight w:val="0"/>
      <w:marTop w:val="0"/>
      <w:marBottom w:val="0"/>
      <w:divBdr>
        <w:top w:val="none" w:sz="0" w:space="0" w:color="auto"/>
        <w:left w:val="none" w:sz="0" w:space="0" w:color="auto"/>
        <w:bottom w:val="none" w:sz="0" w:space="0" w:color="auto"/>
        <w:right w:val="none" w:sz="0" w:space="0" w:color="auto"/>
      </w:divBdr>
    </w:div>
    <w:div w:id="224217167">
      <w:bodyDiv w:val="1"/>
      <w:marLeft w:val="0"/>
      <w:marRight w:val="0"/>
      <w:marTop w:val="0"/>
      <w:marBottom w:val="0"/>
      <w:divBdr>
        <w:top w:val="none" w:sz="0" w:space="0" w:color="auto"/>
        <w:left w:val="none" w:sz="0" w:space="0" w:color="auto"/>
        <w:bottom w:val="none" w:sz="0" w:space="0" w:color="auto"/>
        <w:right w:val="none" w:sz="0" w:space="0" w:color="auto"/>
      </w:divBdr>
    </w:div>
    <w:div w:id="357122152">
      <w:bodyDiv w:val="1"/>
      <w:marLeft w:val="0"/>
      <w:marRight w:val="0"/>
      <w:marTop w:val="0"/>
      <w:marBottom w:val="0"/>
      <w:divBdr>
        <w:top w:val="none" w:sz="0" w:space="0" w:color="auto"/>
        <w:left w:val="none" w:sz="0" w:space="0" w:color="auto"/>
        <w:bottom w:val="none" w:sz="0" w:space="0" w:color="auto"/>
        <w:right w:val="none" w:sz="0" w:space="0" w:color="auto"/>
      </w:divBdr>
    </w:div>
    <w:div w:id="492570363">
      <w:bodyDiv w:val="1"/>
      <w:marLeft w:val="0"/>
      <w:marRight w:val="0"/>
      <w:marTop w:val="0"/>
      <w:marBottom w:val="0"/>
      <w:divBdr>
        <w:top w:val="none" w:sz="0" w:space="0" w:color="auto"/>
        <w:left w:val="none" w:sz="0" w:space="0" w:color="auto"/>
        <w:bottom w:val="none" w:sz="0" w:space="0" w:color="auto"/>
        <w:right w:val="none" w:sz="0" w:space="0" w:color="auto"/>
      </w:divBdr>
    </w:div>
    <w:div w:id="540167601">
      <w:bodyDiv w:val="1"/>
      <w:marLeft w:val="0"/>
      <w:marRight w:val="0"/>
      <w:marTop w:val="0"/>
      <w:marBottom w:val="0"/>
      <w:divBdr>
        <w:top w:val="none" w:sz="0" w:space="0" w:color="auto"/>
        <w:left w:val="none" w:sz="0" w:space="0" w:color="auto"/>
        <w:bottom w:val="none" w:sz="0" w:space="0" w:color="auto"/>
        <w:right w:val="none" w:sz="0" w:space="0" w:color="auto"/>
      </w:divBdr>
    </w:div>
    <w:div w:id="616451292">
      <w:bodyDiv w:val="1"/>
      <w:marLeft w:val="0"/>
      <w:marRight w:val="0"/>
      <w:marTop w:val="0"/>
      <w:marBottom w:val="0"/>
      <w:divBdr>
        <w:top w:val="none" w:sz="0" w:space="0" w:color="auto"/>
        <w:left w:val="none" w:sz="0" w:space="0" w:color="auto"/>
        <w:bottom w:val="none" w:sz="0" w:space="0" w:color="auto"/>
        <w:right w:val="none" w:sz="0" w:space="0" w:color="auto"/>
      </w:divBdr>
    </w:div>
    <w:div w:id="658120958">
      <w:bodyDiv w:val="1"/>
      <w:marLeft w:val="0"/>
      <w:marRight w:val="0"/>
      <w:marTop w:val="0"/>
      <w:marBottom w:val="0"/>
      <w:divBdr>
        <w:top w:val="none" w:sz="0" w:space="0" w:color="auto"/>
        <w:left w:val="none" w:sz="0" w:space="0" w:color="auto"/>
        <w:bottom w:val="none" w:sz="0" w:space="0" w:color="auto"/>
        <w:right w:val="none" w:sz="0" w:space="0" w:color="auto"/>
      </w:divBdr>
      <w:divsChild>
        <w:div w:id="963921816">
          <w:marLeft w:val="0"/>
          <w:marRight w:val="0"/>
          <w:marTop w:val="120"/>
          <w:marBottom w:val="0"/>
          <w:divBdr>
            <w:top w:val="none" w:sz="0" w:space="0" w:color="auto"/>
            <w:left w:val="none" w:sz="0" w:space="0" w:color="auto"/>
            <w:bottom w:val="none" w:sz="0" w:space="0" w:color="auto"/>
            <w:right w:val="none" w:sz="0" w:space="0" w:color="auto"/>
          </w:divBdr>
        </w:div>
        <w:div w:id="667564957">
          <w:marLeft w:val="0"/>
          <w:marRight w:val="0"/>
          <w:marTop w:val="120"/>
          <w:marBottom w:val="0"/>
          <w:divBdr>
            <w:top w:val="none" w:sz="0" w:space="0" w:color="auto"/>
            <w:left w:val="none" w:sz="0" w:space="0" w:color="auto"/>
            <w:bottom w:val="none" w:sz="0" w:space="0" w:color="auto"/>
            <w:right w:val="none" w:sz="0" w:space="0" w:color="auto"/>
          </w:divBdr>
        </w:div>
        <w:div w:id="458260015">
          <w:marLeft w:val="0"/>
          <w:marRight w:val="0"/>
          <w:marTop w:val="120"/>
          <w:marBottom w:val="0"/>
          <w:divBdr>
            <w:top w:val="none" w:sz="0" w:space="0" w:color="auto"/>
            <w:left w:val="none" w:sz="0" w:space="0" w:color="auto"/>
            <w:bottom w:val="none" w:sz="0" w:space="0" w:color="auto"/>
            <w:right w:val="none" w:sz="0" w:space="0" w:color="auto"/>
          </w:divBdr>
        </w:div>
        <w:div w:id="258030262">
          <w:marLeft w:val="0"/>
          <w:marRight w:val="0"/>
          <w:marTop w:val="120"/>
          <w:marBottom w:val="96"/>
          <w:divBdr>
            <w:top w:val="none" w:sz="0" w:space="0" w:color="auto"/>
            <w:left w:val="single" w:sz="24" w:space="0" w:color="CED3F1"/>
            <w:bottom w:val="none" w:sz="0" w:space="0" w:color="auto"/>
            <w:right w:val="none" w:sz="0" w:space="0" w:color="auto"/>
          </w:divBdr>
        </w:div>
        <w:div w:id="1714498523">
          <w:marLeft w:val="0"/>
          <w:marRight w:val="0"/>
          <w:marTop w:val="120"/>
          <w:marBottom w:val="0"/>
          <w:divBdr>
            <w:top w:val="none" w:sz="0" w:space="0" w:color="auto"/>
            <w:left w:val="none" w:sz="0" w:space="0" w:color="auto"/>
            <w:bottom w:val="none" w:sz="0" w:space="0" w:color="auto"/>
            <w:right w:val="none" w:sz="0" w:space="0" w:color="auto"/>
          </w:divBdr>
        </w:div>
        <w:div w:id="393968539">
          <w:marLeft w:val="0"/>
          <w:marRight w:val="0"/>
          <w:marTop w:val="120"/>
          <w:marBottom w:val="0"/>
          <w:divBdr>
            <w:top w:val="none" w:sz="0" w:space="0" w:color="auto"/>
            <w:left w:val="none" w:sz="0" w:space="0" w:color="auto"/>
            <w:bottom w:val="none" w:sz="0" w:space="0" w:color="auto"/>
            <w:right w:val="none" w:sz="0" w:space="0" w:color="auto"/>
          </w:divBdr>
        </w:div>
      </w:divsChild>
    </w:div>
    <w:div w:id="686180508">
      <w:bodyDiv w:val="1"/>
      <w:marLeft w:val="0"/>
      <w:marRight w:val="0"/>
      <w:marTop w:val="0"/>
      <w:marBottom w:val="0"/>
      <w:divBdr>
        <w:top w:val="none" w:sz="0" w:space="0" w:color="auto"/>
        <w:left w:val="none" w:sz="0" w:space="0" w:color="auto"/>
        <w:bottom w:val="none" w:sz="0" w:space="0" w:color="auto"/>
        <w:right w:val="none" w:sz="0" w:space="0" w:color="auto"/>
      </w:divBdr>
      <w:divsChild>
        <w:div w:id="2054646094">
          <w:marLeft w:val="0"/>
          <w:marRight w:val="0"/>
          <w:marTop w:val="120"/>
          <w:marBottom w:val="0"/>
          <w:divBdr>
            <w:top w:val="none" w:sz="0" w:space="0" w:color="auto"/>
            <w:left w:val="none" w:sz="0" w:space="0" w:color="auto"/>
            <w:bottom w:val="none" w:sz="0" w:space="0" w:color="auto"/>
            <w:right w:val="none" w:sz="0" w:space="0" w:color="auto"/>
          </w:divBdr>
        </w:div>
        <w:div w:id="212009463">
          <w:marLeft w:val="0"/>
          <w:marRight w:val="0"/>
          <w:marTop w:val="120"/>
          <w:marBottom w:val="0"/>
          <w:divBdr>
            <w:top w:val="none" w:sz="0" w:space="0" w:color="auto"/>
            <w:left w:val="none" w:sz="0" w:space="0" w:color="auto"/>
            <w:bottom w:val="none" w:sz="0" w:space="0" w:color="auto"/>
            <w:right w:val="none" w:sz="0" w:space="0" w:color="auto"/>
          </w:divBdr>
        </w:div>
        <w:div w:id="1998460509">
          <w:marLeft w:val="0"/>
          <w:marRight w:val="0"/>
          <w:marTop w:val="120"/>
          <w:marBottom w:val="0"/>
          <w:divBdr>
            <w:top w:val="none" w:sz="0" w:space="0" w:color="auto"/>
            <w:left w:val="none" w:sz="0" w:space="0" w:color="auto"/>
            <w:bottom w:val="none" w:sz="0" w:space="0" w:color="auto"/>
            <w:right w:val="none" w:sz="0" w:space="0" w:color="auto"/>
          </w:divBdr>
        </w:div>
        <w:div w:id="1818306278">
          <w:marLeft w:val="0"/>
          <w:marRight w:val="0"/>
          <w:marTop w:val="120"/>
          <w:marBottom w:val="0"/>
          <w:divBdr>
            <w:top w:val="none" w:sz="0" w:space="0" w:color="auto"/>
            <w:left w:val="none" w:sz="0" w:space="0" w:color="auto"/>
            <w:bottom w:val="none" w:sz="0" w:space="0" w:color="auto"/>
            <w:right w:val="none" w:sz="0" w:space="0" w:color="auto"/>
          </w:divBdr>
        </w:div>
        <w:div w:id="1177965532">
          <w:marLeft w:val="0"/>
          <w:marRight w:val="0"/>
          <w:marTop w:val="120"/>
          <w:marBottom w:val="0"/>
          <w:divBdr>
            <w:top w:val="none" w:sz="0" w:space="0" w:color="auto"/>
            <w:left w:val="none" w:sz="0" w:space="0" w:color="auto"/>
            <w:bottom w:val="none" w:sz="0" w:space="0" w:color="auto"/>
            <w:right w:val="none" w:sz="0" w:space="0" w:color="auto"/>
          </w:divBdr>
        </w:div>
        <w:div w:id="1204290322">
          <w:marLeft w:val="0"/>
          <w:marRight w:val="0"/>
          <w:marTop w:val="120"/>
          <w:marBottom w:val="0"/>
          <w:divBdr>
            <w:top w:val="none" w:sz="0" w:space="0" w:color="auto"/>
            <w:left w:val="none" w:sz="0" w:space="0" w:color="auto"/>
            <w:bottom w:val="none" w:sz="0" w:space="0" w:color="auto"/>
            <w:right w:val="none" w:sz="0" w:space="0" w:color="auto"/>
          </w:divBdr>
        </w:div>
        <w:div w:id="1580365870">
          <w:marLeft w:val="0"/>
          <w:marRight w:val="0"/>
          <w:marTop w:val="120"/>
          <w:marBottom w:val="0"/>
          <w:divBdr>
            <w:top w:val="none" w:sz="0" w:space="0" w:color="auto"/>
            <w:left w:val="none" w:sz="0" w:space="0" w:color="auto"/>
            <w:bottom w:val="none" w:sz="0" w:space="0" w:color="auto"/>
            <w:right w:val="none" w:sz="0" w:space="0" w:color="auto"/>
          </w:divBdr>
        </w:div>
        <w:div w:id="723144737">
          <w:marLeft w:val="0"/>
          <w:marRight w:val="0"/>
          <w:marTop w:val="120"/>
          <w:marBottom w:val="0"/>
          <w:divBdr>
            <w:top w:val="none" w:sz="0" w:space="0" w:color="auto"/>
            <w:left w:val="none" w:sz="0" w:space="0" w:color="auto"/>
            <w:bottom w:val="none" w:sz="0" w:space="0" w:color="auto"/>
            <w:right w:val="none" w:sz="0" w:space="0" w:color="auto"/>
          </w:divBdr>
        </w:div>
        <w:div w:id="742680040">
          <w:marLeft w:val="0"/>
          <w:marRight w:val="0"/>
          <w:marTop w:val="120"/>
          <w:marBottom w:val="0"/>
          <w:divBdr>
            <w:top w:val="none" w:sz="0" w:space="0" w:color="auto"/>
            <w:left w:val="none" w:sz="0" w:space="0" w:color="auto"/>
            <w:bottom w:val="none" w:sz="0" w:space="0" w:color="auto"/>
            <w:right w:val="none" w:sz="0" w:space="0" w:color="auto"/>
          </w:divBdr>
        </w:div>
        <w:div w:id="564536203">
          <w:marLeft w:val="0"/>
          <w:marRight w:val="0"/>
          <w:marTop w:val="120"/>
          <w:marBottom w:val="0"/>
          <w:divBdr>
            <w:top w:val="none" w:sz="0" w:space="0" w:color="auto"/>
            <w:left w:val="none" w:sz="0" w:space="0" w:color="auto"/>
            <w:bottom w:val="none" w:sz="0" w:space="0" w:color="auto"/>
            <w:right w:val="none" w:sz="0" w:space="0" w:color="auto"/>
          </w:divBdr>
        </w:div>
        <w:div w:id="780297530">
          <w:marLeft w:val="0"/>
          <w:marRight w:val="0"/>
          <w:marTop w:val="120"/>
          <w:marBottom w:val="0"/>
          <w:divBdr>
            <w:top w:val="none" w:sz="0" w:space="0" w:color="auto"/>
            <w:left w:val="none" w:sz="0" w:space="0" w:color="auto"/>
            <w:bottom w:val="none" w:sz="0" w:space="0" w:color="auto"/>
            <w:right w:val="none" w:sz="0" w:space="0" w:color="auto"/>
          </w:divBdr>
        </w:div>
        <w:div w:id="297224160">
          <w:marLeft w:val="0"/>
          <w:marRight w:val="0"/>
          <w:marTop w:val="120"/>
          <w:marBottom w:val="0"/>
          <w:divBdr>
            <w:top w:val="none" w:sz="0" w:space="0" w:color="auto"/>
            <w:left w:val="none" w:sz="0" w:space="0" w:color="auto"/>
            <w:bottom w:val="none" w:sz="0" w:space="0" w:color="auto"/>
            <w:right w:val="none" w:sz="0" w:space="0" w:color="auto"/>
          </w:divBdr>
        </w:div>
        <w:div w:id="1791362192">
          <w:marLeft w:val="0"/>
          <w:marRight w:val="0"/>
          <w:marTop w:val="120"/>
          <w:marBottom w:val="0"/>
          <w:divBdr>
            <w:top w:val="none" w:sz="0" w:space="0" w:color="auto"/>
            <w:left w:val="none" w:sz="0" w:space="0" w:color="auto"/>
            <w:bottom w:val="none" w:sz="0" w:space="0" w:color="auto"/>
            <w:right w:val="none" w:sz="0" w:space="0" w:color="auto"/>
          </w:divBdr>
        </w:div>
        <w:div w:id="307562794">
          <w:marLeft w:val="0"/>
          <w:marRight w:val="0"/>
          <w:marTop w:val="120"/>
          <w:marBottom w:val="0"/>
          <w:divBdr>
            <w:top w:val="none" w:sz="0" w:space="0" w:color="auto"/>
            <w:left w:val="none" w:sz="0" w:space="0" w:color="auto"/>
            <w:bottom w:val="none" w:sz="0" w:space="0" w:color="auto"/>
            <w:right w:val="none" w:sz="0" w:space="0" w:color="auto"/>
          </w:divBdr>
        </w:div>
      </w:divsChild>
    </w:div>
    <w:div w:id="704865764">
      <w:bodyDiv w:val="1"/>
      <w:marLeft w:val="0"/>
      <w:marRight w:val="0"/>
      <w:marTop w:val="0"/>
      <w:marBottom w:val="0"/>
      <w:divBdr>
        <w:top w:val="none" w:sz="0" w:space="0" w:color="auto"/>
        <w:left w:val="none" w:sz="0" w:space="0" w:color="auto"/>
        <w:bottom w:val="none" w:sz="0" w:space="0" w:color="auto"/>
        <w:right w:val="none" w:sz="0" w:space="0" w:color="auto"/>
      </w:divBdr>
      <w:divsChild>
        <w:div w:id="574779735">
          <w:marLeft w:val="0"/>
          <w:marRight w:val="0"/>
          <w:marTop w:val="120"/>
          <w:marBottom w:val="0"/>
          <w:divBdr>
            <w:top w:val="none" w:sz="0" w:space="0" w:color="auto"/>
            <w:left w:val="none" w:sz="0" w:space="0" w:color="auto"/>
            <w:bottom w:val="none" w:sz="0" w:space="0" w:color="auto"/>
            <w:right w:val="none" w:sz="0" w:space="0" w:color="auto"/>
          </w:divBdr>
        </w:div>
        <w:div w:id="981152654">
          <w:marLeft w:val="0"/>
          <w:marRight w:val="0"/>
          <w:marTop w:val="120"/>
          <w:marBottom w:val="0"/>
          <w:divBdr>
            <w:top w:val="none" w:sz="0" w:space="0" w:color="auto"/>
            <w:left w:val="none" w:sz="0" w:space="0" w:color="auto"/>
            <w:bottom w:val="none" w:sz="0" w:space="0" w:color="auto"/>
            <w:right w:val="none" w:sz="0" w:space="0" w:color="auto"/>
          </w:divBdr>
        </w:div>
        <w:div w:id="1864442630">
          <w:marLeft w:val="0"/>
          <w:marRight w:val="0"/>
          <w:marTop w:val="120"/>
          <w:marBottom w:val="0"/>
          <w:divBdr>
            <w:top w:val="none" w:sz="0" w:space="0" w:color="auto"/>
            <w:left w:val="none" w:sz="0" w:space="0" w:color="auto"/>
            <w:bottom w:val="none" w:sz="0" w:space="0" w:color="auto"/>
            <w:right w:val="none" w:sz="0" w:space="0" w:color="auto"/>
          </w:divBdr>
        </w:div>
        <w:div w:id="927151378">
          <w:marLeft w:val="0"/>
          <w:marRight w:val="0"/>
          <w:marTop w:val="120"/>
          <w:marBottom w:val="0"/>
          <w:divBdr>
            <w:top w:val="none" w:sz="0" w:space="0" w:color="auto"/>
            <w:left w:val="none" w:sz="0" w:space="0" w:color="auto"/>
            <w:bottom w:val="none" w:sz="0" w:space="0" w:color="auto"/>
            <w:right w:val="none" w:sz="0" w:space="0" w:color="auto"/>
          </w:divBdr>
        </w:div>
        <w:div w:id="2057120863">
          <w:marLeft w:val="0"/>
          <w:marRight w:val="0"/>
          <w:marTop w:val="120"/>
          <w:marBottom w:val="0"/>
          <w:divBdr>
            <w:top w:val="none" w:sz="0" w:space="0" w:color="auto"/>
            <w:left w:val="none" w:sz="0" w:space="0" w:color="auto"/>
            <w:bottom w:val="none" w:sz="0" w:space="0" w:color="auto"/>
            <w:right w:val="none" w:sz="0" w:space="0" w:color="auto"/>
          </w:divBdr>
        </w:div>
        <w:div w:id="1608196659">
          <w:marLeft w:val="0"/>
          <w:marRight w:val="0"/>
          <w:marTop w:val="120"/>
          <w:marBottom w:val="0"/>
          <w:divBdr>
            <w:top w:val="none" w:sz="0" w:space="0" w:color="auto"/>
            <w:left w:val="none" w:sz="0" w:space="0" w:color="auto"/>
            <w:bottom w:val="none" w:sz="0" w:space="0" w:color="auto"/>
            <w:right w:val="none" w:sz="0" w:space="0" w:color="auto"/>
          </w:divBdr>
        </w:div>
        <w:div w:id="190727126">
          <w:marLeft w:val="0"/>
          <w:marRight w:val="0"/>
          <w:marTop w:val="120"/>
          <w:marBottom w:val="0"/>
          <w:divBdr>
            <w:top w:val="none" w:sz="0" w:space="0" w:color="auto"/>
            <w:left w:val="none" w:sz="0" w:space="0" w:color="auto"/>
            <w:bottom w:val="none" w:sz="0" w:space="0" w:color="auto"/>
            <w:right w:val="none" w:sz="0" w:space="0" w:color="auto"/>
          </w:divBdr>
        </w:div>
        <w:div w:id="1986079013">
          <w:marLeft w:val="0"/>
          <w:marRight w:val="0"/>
          <w:marTop w:val="120"/>
          <w:marBottom w:val="0"/>
          <w:divBdr>
            <w:top w:val="none" w:sz="0" w:space="0" w:color="auto"/>
            <w:left w:val="none" w:sz="0" w:space="0" w:color="auto"/>
            <w:bottom w:val="none" w:sz="0" w:space="0" w:color="auto"/>
            <w:right w:val="none" w:sz="0" w:space="0" w:color="auto"/>
          </w:divBdr>
        </w:div>
        <w:div w:id="1975135046">
          <w:marLeft w:val="0"/>
          <w:marRight w:val="0"/>
          <w:marTop w:val="120"/>
          <w:marBottom w:val="0"/>
          <w:divBdr>
            <w:top w:val="none" w:sz="0" w:space="0" w:color="auto"/>
            <w:left w:val="none" w:sz="0" w:space="0" w:color="auto"/>
            <w:bottom w:val="none" w:sz="0" w:space="0" w:color="auto"/>
            <w:right w:val="none" w:sz="0" w:space="0" w:color="auto"/>
          </w:divBdr>
        </w:div>
        <w:div w:id="747272084">
          <w:marLeft w:val="0"/>
          <w:marRight w:val="0"/>
          <w:marTop w:val="120"/>
          <w:marBottom w:val="0"/>
          <w:divBdr>
            <w:top w:val="none" w:sz="0" w:space="0" w:color="auto"/>
            <w:left w:val="none" w:sz="0" w:space="0" w:color="auto"/>
            <w:bottom w:val="none" w:sz="0" w:space="0" w:color="auto"/>
            <w:right w:val="none" w:sz="0" w:space="0" w:color="auto"/>
          </w:divBdr>
        </w:div>
        <w:div w:id="294651082">
          <w:marLeft w:val="0"/>
          <w:marRight w:val="0"/>
          <w:marTop w:val="120"/>
          <w:marBottom w:val="0"/>
          <w:divBdr>
            <w:top w:val="none" w:sz="0" w:space="0" w:color="auto"/>
            <w:left w:val="none" w:sz="0" w:space="0" w:color="auto"/>
            <w:bottom w:val="none" w:sz="0" w:space="0" w:color="auto"/>
            <w:right w:val="none" w:sz="0" w:space="0" w:color="auto"/>
          </w:divBdr>
        </w:div>
        <w:div w:id="1497961496">
          <w:marLeft w:val="0"/>
          <w:marRight w:val="0"/>
          <w:marTop w:val="0"/>
          <w:marBottom w:val="192"/>
          <w:divBdr>
            <w:top w:val="none" w:sz="0" w:space="0" w:color="auto"/>
            <w:left w:val="none" w:sz="0" w:space="0" w:color="auto"/>
            <w:bottom w:val="none" w:sz="0" w:space="0" w:color="auto"/>
            <w:right w:val="none" w:sz="0" w:space="0" w:color="auto"/>
          </w:divBdr>
          <w:divsChild>
            <w:div w:id="944733111">
              <w:marLeft w:val="0"/>
              <w:marRight w:val="0"/>
              <w:marTop w:val="120"/>
              <w:marBottom w:val="0"/>
              <w:divBdr>
                <w:top w:val="none" w:sz="0" w:space="0" w:color="auto"/>
                <w:left w:val="none" w:sz="0" w:space="0" w:color="auto"/>
                <w:bottom w:val="none" w:sz="0" w:space="0" w:color="auto"/>
                <w:right w:val="none" w:sz="0" w:space="0" w:color="auto"/>
              </w:divBdr>
            </w:div>
          </w:divsChild>
        </w:div>
        <w:div w:id="1520312981">
          <w:marLeft w:val="0"/>
          <w:marRight w:val="0"/>
          <w:marTop w:val="120"/>
          <w:marBottom w:val="0"/>
          <w:divBdr>
            <w:top w:val="none" w:sz="0" w:space="0" w:color="auto"/>
            <w:left w:val="none" w:sz="0" w:space="0" w:color="auto"/>
            <w:bottom w:val="none" w:sz="0" w:space="0" w:color="auto"/>
            <w:right w:val="none" w:sz="0" w:space="0" w:color="auto"/>
          </w:divBdr>
        </w:div>
        <w:div w:id="928662577">
          <w:marLeft w:val="0"/>
          <w:marRight w:val="0"/>
          <w:marTop w:val="120"/>
          <w:marBottom w:val="0"/>
          <w:divBdr>
            <w:top w:val="none" w:sz="0" w:space="0" w:color="auto"/>
            <w:left w:val="none" w:sz="0" w:space="0" w:color="auto"/>
            <w:bottom w:val="none" w:sz="0" w:space="0" w:color="auto"/>
            <w:right w:val="none" w:sz="0" w:space="0" w:color="auto"/>
          </w:divBdr>
        </w:div>
        <w:div w:id="784276218">
          <w:marLeft w:val="0"/>
          <w:marRight w:val="0"/>
          <w:marTop w:val="120"/>
          <w:marBottom w:val="0"/>
          <w:divBdr>
            <w:top w:val="none" w:sz="0" w:space="0" w:color="auto"/>
            <w:left w:val="none" w:sz="0" w:space="0" w:color="auto"/>
            <w:bottom w:val="none" w:sz="0" w:space="0" w:color="auto"/>
            <w:right w:val="none" w:sz="0" w:space="0" w:color="auto"/>
          </w:divBdr>
        </w:div>
        <w:div w:id="1946885644">
          <w:marLeft w:val="0"/>
          <w:marRight w:val="0"/>
          <w:marTop w:val="120"/>
          <w:marBottom w:val="0"/>
          <w:divBdr>
            <w:top w:val="none" w:sz="0" w:space="0" w:color="auto"/>
            <w:left w:val="none" w:sz="0" w:space="0" w:color="auto"/>
            <w:bottom w:val="none" w:sz="0" w:space="0" w:color="auto"/>
            <w:right w:val="none" w:sz="0" w:space="0" w:color="auto"/>
          </w:divBdr>
        </w:div>
        <w:div w:id="1077560574">
          <w:marLeft w:val="0"/>
          <w:marRight w:val="0"/>
          <w:marTop w:val="120"/>
          <w:marBottom w:val="0"/>
          <w:divBdr>
            <w:top w:val="none" w:sz="0" w:space="0" w:color="auto"/>
            <w:left w:val="none" w:sz="0" w:space="0" w:color="auto"/>
            <w:bottom w:val="none" w:sz="0" w:space="0" w:color="auto"/>
            <w:right w:val="none" w:sz="0" w:space="0" w:color="auto"/>
          </w:divBdr>
        </w:div>
        <w:div w:id="1463039038">
          <w:marLeft w:val="0"/>
          <w:marRight w:val="0"/>
          <w:marTop w:val="120"/>
          <w:marBottom w:val="0"/>
          <w:divBdr>
            <w:top w:val="none" w:sz="0" w:space="0" w:color="auto"/>
            <w:left w:val="none" w:sz="0" w:space="0" w:color="auto"/>
            <w:bottom w:val="none" w:sz="0" w:space="0" w:color="auto"/>
            <w:right w:val="none" w:sz="0" w:space="0" w:color="auto"/>
          </w:divBdr>
        </w:div>
        <w:div w:id="1169370059">
          <w:marLeft w:val="0"/>
          <w:marRight w:val="0"/>
          <w:marTop w:val="120"/>
          <w:marBottom w:val="0"/>
          <w:divBdr>
            <w:top w:val="none" w:sz="0" w:space="0" w:color="auto"/>
            <w:left w:val="none" w:sz="0" w:space="0" w:color="auto"/>
            <w:bottom w:val="none" w:sz="0" w:space="0" w:color="auto"/>
            <w:right w:val="none" w:sz="0" w:space="0" w:color="auto"/>
          </w:divBdr>
        </w:div>
        <w:div w:id="497967817">
          <w:marLeft w:val="0"/>
          <w:marRight w:val="0"/>
          <w:marTop w:val="120"/>
          <w:marBottom w:val="0"/>
          <w:divBdr>
            <w:top w:val="none" w:sz="0" w:space="0" w:color="auto"/>
            <w:left w:val="none" w:sz="0" w:space="0" w:color="auto"/>
            <w:bottom w:val="none" w:sz="0" w:space="0" w:color="auto"/>
            <w:right w:val="none" w:sz="0" w:space="0" w:color="auto"/>
          </w:divBdr>
        </w:div>
        <w:div w:id="1425222701">
          <w:marLeft w:val="0"/>
          <w:marRight w:val="0"/>
          <w:marTop w:val="120"/>
          <w:marBottom w:val="0"/>
          <w:divBdr>
            <w:top w:val="none" w:sz="0" w:space="0" w:color="auto"/>
            <w:left w:val="none" w:sz="0" w:space="0" w:color="auto"/>
            <w:bottom w:val="none" w:sz="0" w:space="0" w:color="auto"/>
            <w:right w:val="none" w:sz="0" w:space="0" w:color="auto"/>
          </w:divBdr>
        </w:div>
        <w:div w:id="1558928622">
          <w:marLeft w:val="0"/>
          <w:marRight w:val="0"/>
          <w:marTop w:val="120"/>
          <w:marBottom w:val="0"/>
          <w:divBdr>
            <w:top w:val="none" w:sz="0" w:space="0" w:color="auto"/>
            <w:left w:val="none" w:sz="0" w:space="0" w:color="auto"/>
            <w:bottom w:val="none" w:sz="0" w:space="0" w:color="auto"/>
            <w:right w:val="none" w:sz="0" w:space="0" w:color="auto"/>
          </w:divBdr>
        </w:div>
        <w:div w:id="798064102">
          <w:marLeft w:val="0"/>
          <w:marRight w:val="0"/>
          <w:marTop w:val="120"/>
          <w:marBottom w:val="0"/>
          <w:divBdr>
            <w:top w:val="none" w:sz="0" w:space="0" w:color="auto"/>
            <w:left w:val="none" w:sz="0" w:space="0" w:color="auto"/>
            <w:bottom w:val="none" w:sz="0" w:space="0" w:color="auto"/>
            <w:right w:val="none" w:sz="0" w:space="0" w:color="auto"/>
          </w:divBdr>
        </w:div>
        <w:div w:id="58797263">
          <w:marLeft w:val="0"/>
          <w:marRight w:val="0"/>
          <w:marTop w:val="120"/>
          <w:marBottom w:val="0"/>
          <w:divBdr>
            <w:top w:val="none" w:sz="0" w:space="0" w:color="auto"/>
            <w:left w:val="none" w:sz="0" w:space="0" w:color="auto"/>
            <w:bottom w:val="none" w:sz="0" w:space="0" w:color="auto"/>
            <w:right w:val="none" w:sz="0" w:space="0" w:color="auto"/>
          </w:divBdr>
        </w:div>
        <w:div w:id="278146120">
          <w:marLeft w:val="0"/>
          <w:marRight w:val="0"/>
          <w:marTop w:val="120"/>
          <w:marBottom w:val="0"/>
          <w:divBdr>
            <w:top w:val="none" w:sz="0" w:space="0" w:color="auto"/>
            <w:left w:val="none" w:sz="0" w:space="0" w:color="auto"/>
            <w:bottom w:val="none" w:sz="0" w:space="0" w:color="auto"/>
            <w:right w:val="none" w:sz="0" w:space="0" w:color="auto"/>
          </w:divBdr>
        </w:div>
        <w:div w:id="1557546460">
          <w:marLeft w:val="0"/>
          <w:marRight w:val="0"/>
          <w:marTop w:val="120"/>
          <w:marBottom w:val="0"/>
          <w:divBdr>
            <w:top w:val="none" w:sz="0" w:space="0" w:color="auto"/>
            <w:left w:val="none" w:sz="0" w:space="0" w:color="auto"/>
            <w:bottom w:val="none" w:sz="0" w:space="0" w:color="auto"/>
            <w:right w:val="none" w:sz="0" w:space="0" w:color="auto"/>
          </w:divBdr>
        </w:div>
        <w:div w:id="345518013">
          <w:marLeft w:val="0"/>
          <w:marRight w:val="0"/>
          <w:marTop w:val="120"/>
          <w:marBottom w:val="0"/>
          <w:divBdr>
            <w:top w:val="none" w:sz="0" w:space="0" w:color="auto"/>
            <w:left w:val="none" w:sz="0" w:space="0" w:color="auto"/>
            <w:bottom w:val="none" w:sz="0" w:space="0" w:color="auto"/>
            <w:right w:val="none" w:sz="0" w:space="0" w:color="auto"/>
          </w:divBdr>
        </w:div>
        <w:div w:id="2034112854">
          <w:marLeft w:val="0"/>
          <w:marRight w:val="0"/>
          <w:marTop w:val="120"/>
          <w:marBottom w:val="0"/>
          <w:divBdr>
            <w:top w:val="none" w:sz="0" w:space="0" w:color="auto"/>
            <w:left w:val="none" w:sz="0" w:space="0" w:color="auto"/>
            <w:bottom w:val="none" w:sz="0" w:space="0" w:color="auto"/>
            <w:right w:val="none" w:sz="0" w:space="0" w:color="auto"/>
          </w:divBdr>
        </w:div>
        <w:div w:id="334765292">
          <w:marLeft w:val="0"/>
          <w:marRight w:val="0"/>
          <w:marTop w:val="120"/>
          <w:marBottom w:val="0"/>
          <w:divBdr>
            <w:top w:val="none" w:sz="0" w:space="0" w:color="auto"/>
            <w:left w:val="none" w:sz="0" w:space="0" w:color="auto"/>
            <w:bottom w:val="none" w:sz="0" w:space="0" w:color="auto"/>
            <w:right w:val="none" w:sz="0" w:space="0" w:color="auto"/>
          </w:divBdr>
        </w:div>
        <w:div w:id="751858270">
          <w:marLeft w:val="0"/>
          <w:marRight w:val="0"/>
          <w:marTop w:val="120"/>
          <w:marBottom w:val="0"/>
          <w:divBdr>
            <w:top w:val="none" w:sz="0" w:space="0" w:color="auto"/>
            <w:left w:val="none" w:sz="0" w:space="0" w:color="auto"/>
            <w:bottom w:val="none" w:sz="0" w:space="0" w:color="auto"/>
            <w:right w:val="none" w:sz="0" w:space="0" w:color="auto"/>
          </w:divBdr>
        </w:div>
        <w:div w:id="484661677">
          <w:marLeft w:val="0"/>
          <w:marRight w:val="0"/>
          <w:marTop w:val="120"/>
          <w:marBottom w:val="0"/>
          <w:divBdr>
            <w:top w:val="none" w:sz="0" w:space="0" w:color="auto"/>
            <w:left w:val="none" w:sz="0" w:space="0" w:color="auto"/>
            <w:bottom w:val="none" w:sz="0" w:space="0" w:color="auto"/>
            <w:right w:val="none" w:sz="0" w:space="0" w:color="auto"/>
          </w:divBdr>
        </w:div>
        <w:div w:id="1942106612">
          <w:marLeft w:val="0"/>
          <w:marRight w:val="0"/>
          <w:marTop w:val="120"/>
          <w:marBottom w:val="0"/>
          <w:divBdr>
            <w:top w:val="none" w:sz="0" w:space="0" w:color="auto"/>
            <w:left w:val="none" w:sz="0" w:space="0" w:color="auto"/>
            <w:bottom w:val="none" w:sz="0" w:space="0" w:color="auto"/>
            <w:right w:val="none" w:sz="0" w:space="0" w:color="auto"/>
          </w:divBdr>
        </w:div>
        <w:div w:id="1831557544">
          <w:marLeft w:val="0"/>
          <w:marRight w:val="0"/>
          <w:marTop w:val="120"/>
          <w:marBottom w:val="0"/>
          <w:divBdr>
            <w:top w:val="none" w:sz="0" w:space="0" w:color="auto"/>
            <w:left w:val="none" w:sz="0" w:space="0" w:color="auto"/>
            <w:bottom w:val="none" w:sz="0" w:space="0" w:color="auto"/>
            <w:right w:val="none" w:sz="0" w:space="0" w:color="auto"/>
          </w:divBdr>
        </w:div>
        <w:div w:id="462311129">
          <w:marLeft w:val="0"/>
          <w:marRight w:val="0"/>
          <w:marTop w:val="120"/>
          <w:marBottom w:val="0"/>
          <w:divBdr>
            <w:top w:val="none" w:sz="0" w:space="0" w:color="auto"/>
            <w:left w:val="none" w:sz="0" w:space="0" w:color="auto"/>
            <w:bottom w:val="none" w:sz="0" w:space="0" w:color="auto"/>
            <w:right w:val="none" w:sz="0" w:space="0" w:color="auto"/>
          </w:divBdr>
        </w:div>
        <w:div w:id="1760713181">
          <w:marLeft w:val="0"/>
          <w:marRight w:val="0"/>
          <w:marTop w:val="120"/>
          <w:marBottom w:val="0"/>
          <w:divBdr>
            <w:top w:val="none" w:sz="0" w:space="0" w:color="auto"/>
            <w:left w:val="none" w:sz="0" w:space="0" w:color="auto"/>
            <w:bottom w:val="none" w:sz="0" w:space="0" w:color="auto"/>
            <w:right w:val="none" w:sz="0" w:space="0" w:color="auto"/>
          </w:divBdr>
        </w:div>
        <w:div w:id="285162135">
          <w:marLeft w:val="0"/>
          <w:marRight w:val="0"/>
          <w:marTop w:val="120"/>
          <w:marBottom w:val="0"/>
          <w:divBdr>
            <w:top w:val="none" w:sz="0" w:space="0" w:color="auto"/>
            <w:left w:val="none" w:sz="0" w:space="0" w:color="auto"/>
            <w:bottom w:val="none" w:sz="0" w:space="0" w:color="auto"/>
            <w:right w:val="none" w:sz="0" w:space="0" w:color="auto"/>
          </w:divBdr>
        </w:div>
        <w:div w:id="1364744480">
          <w:marLeft w:val="0"/>
          <w:marRight w:val="0"/>
          <w:marTop w:val="120"/>
          <w:marBottom w:val="0"/>
          <w:divBdr>
            <w:top w:val="none" w:sz="0" w:space="0" w:color="auto"/>
            <w:left w:val="none" w:sz="0" w:space="0" w:color="auto"/>
            <w:bottom w:val="none" w:sz="0" w:space="0" w:color="auto"/>
            <w:right w:val="none" w:sz="0" w:space="0" w:color="auto"/>
          </w:divBdr>
        </w:div>
        <w:div w:id="999580967">
          <w:marLeft w:val="0"/>
          <w:marRight w:val="0"/>
          <w:marTop w:val="120"/>
          <w:marBottom w:val="0"/>
          <w:divBdr>
            <w:top w:val="none" w:sz="0" w:space="0" w:color="auto"/>
            <w:left w:val="none" w:sz="0" w:space="0" w:color="auto"/>
            <w:bottom w:val="none" w:sz="0" w:space="0" w:color="auto"/>
            <w:right w:val="none" w:sz="0" w:space="0" w:color="auto"/>
          </w:divBdr>
        </w:div>
        <w:div w:id="751195211">
          <w:marLeft w:val="0"/>
          <w:marRight w:val="0"/>
          <w:marTop w:val="120"/>
          <w:marBottom w:val="0"/>
          <w:divBdr>
            <w:top w:val="none" w:sz="0" w:space="0" w:color="auto"/>
            <w:left w:val="none" w:sz="0" w:space="0" w:color="auto"/>
            <w:bottom w:val="none" w:sz="0" w:space="0" w:color="auto"/>
            <w:right w:val="none" w:sz="0" w:space="0" w:color="auto"/>
          </w:divBdr>
        </w:div>
        <w:div w:id="1647666198">
          <w:marLeft w:val="0"/>
          <w:marRight w:val="0"/>
          <w:marTop w:val="120"/>
          <w:marBottom w:val="0"/>
          <w:divBdr>
            <w:top w:val="none" w:sz="0" w:space="0" w:color="auto"/>
            <w:left w:val="none" w:sz="0" w:space="0" w:color="auto"/>
            <w:bottom w:val="none" w:sz="0" w:space="0" w:color="auto"/>
            <w:right w:val="none" w:sz="0" w:space="0" w:color="auto"/>
          </w:divBdr>
        </w:div>
        <w:div w:id="1249463579">
          <w:marLeft w:val="0"/>
          <w:marRight w:val="0"/>
          <w:marTop w:val="120"/>
          <w:marBottom w:val="0"/>
          <w:divBdr>
            <w:top w:val="none" w:sz="0" w:space="0" w:color="auto"/>
            <w:left w:val="none" w:sz="0" w:space="0" w:color="auto"/>
            <w:bottom w:val="none" w:sz="0" w:space="0" w:color="auto"/>
            <w:right w:val="none" w:sz="0" w:space="0" w:color="auto"/>
          </w:divBdr>
        </w:div>
        <w:div w:id="281881342">
          <w:marLeft w:val="0"/>
          <w:marRight w:val="0"/>
          <w:marTop w:val="120"/>
          <w:marBottom w:val="0"/>
          <w:divBdr>
            <w:top w:val="none" w:sz="0" w:space="0" w:color="auto"/>
            <w:left w:val="none" w:sz="0" w:space="0" w:color="auto"/>
            <w:bottom w:val="none" w:sz="0" w:space="0" w:color="auto"/>
            <w:right w:val="none" w:sz="0" w:space="0" w:color="auto"/>
          </w:divBdr>
        </w:div>
        <w:div w:id="1505128541">
          <w:marLeft w:val="0"/>
          <w:marRight w:val="0"/>
          <w:marTop w:val="120"/>
          <w:marBottom w:val="0"/>
          <w:divBdr>
            <w:top w:val="none" w:sz="0" w:space="0" w:color="auto"/>
            <w:left w:val="none" w:sz="0" w:space="0" w:color="auto"/>
            <w:bottom w:val="none" w:sz="0" w:space="0" w:color="auto"/>
            <w:right w:val="none" w:sz="0" w:space="0" w:color="auto"/>
          </w:divBdr>
        </w:div>
        <w:div w:id="1287658401">
          <w:marLeft w:val="0"/>
          <w:marRight w:val="0"/>
          <w:marTop w:val="120"/>
          <w:marBottom w:val="0"/>
          <w:divBdr>
            <w:top w:val="none" w:sz="0" w:space="0" w:color="auto"/>
            <w:left w:val="none" w:sz="0" w:space="0" w:color="auto"/>
            <w:bottom w:val="none" w:sz="0" w:space="0" w:color="auto"/>
            <w:right w:val="none" w:sz="0" w:space="0" w:color="auto"/>
          </w:divBdr>
        </w:div>
        <w:div w:id="55595259">
          <w:marLeft w:val="0"/>
          <w:marRight w:val="0"/>
          <w:marTop w:val="120"/>
          <w:marBottom w:val="0"/>
          <w:divBdr>
            <w:top w:val="none" w:sz="0" w:space="0" w:color="auto"/>
            <w:left w:val="none" w:sz="0" w:space="0" w:color="auto"/>
            <w:bottom w:val="none" w:sz="0" w:space="0" w:color="auto"/>
            <w:right w:val="none" w:sz="0" w:space="0" w:color="auto"/>
          </w:divBdr>
        </w:div>
        <w:div w:id="1408454916">
          <w:marLeft w:val="0"/>
          <w:marRight w:val="0"/>
          <w:marTop w:val="120"/>
          <w:marBottom w:val="0"/>
          <w:divBdr>
            <w:top w:val="none" w:sz="0" w:space="0" w:color="auto"/>
            <w:left w:val="none" w:sz="0" w:space="0" w:color="auto"/>
            <w:bottom w:val="none" w:sz="0" w:space="0" w:color="auto"/>
            <w:right w:val="none" w:sz="0" w:space="0" w:color="auto"/>
          </w:divBdr>
        </w:div>
        <w:div w:id="347945944">
          <w:marLeft w:val="0"/>
          <w:marRight w:val="0"/>
          <w:marTop w:val="120"/>
          <w:marBottom w:val="0"/>
          <w:divBdr>
            <w:top w:val="none" w:sz="0" w:space="0" w:color="auto"/>
            <w:left w:val="none" w:sz="0" w:space="0" w:color="auto"/>
            <w:bottom w:val="none" w:sz="0" w:space="0" w:color="auto"/>
            <w:right w:val="none" w:sz="0" w:space="0" w:color="auto"/>
          </w:divBdr>
        </w:div>
        <w:div w:id="2049328074">
          <w:marLeft w:val="0"/>
          <w:marRight w:val="0"/>
          <w:marTop w:val="120"/>
          <w:marBottom w:val="0"/>
          <w:divBdr>
            <w:top w:val="none" w:sz="0" w:space="0" w:color="auto"/>
            <w:left w:val="none" w:sz="0" w:space="0" w:color="auto"/>
            <w:bottom w:val="none" w:sz="0" w:space="0" w:color="auto"/>
            <w:right w:val="none" w:sz="0" w:space="0" w:color="auto"/>
          </w:divBdr>
        </w:div>
        <w:div w:id="952059877">
          <w:marLeft w:val="0"/>
          <w:marRight w:val="0"/>
          <w:marTop w:val="120"/>
          <w:marBottom w:val="0"/>
          <w:divBdr>
            <w:top w:val="none" w:sz="0" w:space="0" w:color="auto"/>
            <w:left w:val="none" w:sz="0" w:space="0" w:color="auto"/>
            <w:bottom w:val="none" w:sz="0" w:space="0" w:color="auto"/>
            <w:right w:val="none" w:sz="0" w:space="0" w:color="auto"/>
          </w:divBdr>
        </w:div>
        <w:div w:id="1102719892">
          <w:marLeft w:val="0"/>
          <w:marRight w:val="0"/>
          <w:marTop w:val="120"/>
          <w:marBottom w:val="0"/>
          <w:divBdr>
            <w:top w:val="none" w:sz="0" w:space="0" w:color="auto"/>
            <w:left w:val="none" w:sz="0" w:space="0" w:color="auto"/>
            <w:bottom w:val="none" w:sz="0" w:space="0" w:color="auto"/>
            <w:right w:val="none" w:sz="0" w:space="0" w:color="auto"/>
          </w:divBdr>
        </w:div>
        <w:div w:id="1673216181">
          <w:marLeft w:val="0"/>
          <w:marRight w:val="0"/>
          <w:marTop w:val="120"/>
          <w:marBottom w:val="0"/>
          <w:divBdr>
            <w:top w:val="none" w:sz="0" w:space="0" w:color="auto"/>
            <w:left w:val="none" w:sz="0" w:space="0" w:color="auto"/>
            <w:bottom w:val="none" w:sz="0" w:space="0" w:color="auto"/>
            <w:right w:val="none" w:sz="0" w:space="0" w:color="auto"/>
          </w:divBdr>
        </w:div>
        <w:div w:id="1849060822">
          <w:marLeft w:val="0"/>
          <w:marRight w:val="0"/>
          <w:marTop w:val="120"/>
          <w:marBottom w:val="0"/>
          <w:divBdr>
            <w:top w:val="none" w:sz="0" w:space="0" w:color="auto"/>
            <w:left w:val="none" w:sz="0" w:space="0" w:color="auto"/>
            <w:bottom w:val="none" w:sz="0" w:space="0" w:color="auto"/>
            <w:right w:val="none" w:sz="0" w:space="0" w:color="auto"/>
          </w:divBdr>
        </w:div>
        <w:div w:id="1402479332">
          <w:marLeft w:val="0"/>
          <w:marRight w:val="0"/>
          <w:marTop w:val="120"/>
          <w:marBottom w:val="0"/>
          <w:divBdr>
            <w:top w:val="none" w:sz="0" w:space="0" w:color="auto"/>
            <w:left w:val="none" w:sz="0" w:space="0" w:color="auto"/>
            <w:bottom w:val="none" w:sz="0" w:space="0" w:color="auto"/>
            <w:right w:val="none" w:sz="0" w:space="0" w:color="auto"/>
          </w:divBdr>
        </w:div>
        <w:div w:id="225334622">
          <w:marLeft w:val="0"/>
          <w:marRight w:val="0"/>
          <w:marTop w:val="120"/>
          <w:marBottom w:val="0"/>
          <w:divBdr>
            <w:top w:val="none" w:sz="0" w:space="0" w:color="auto"/>
            <w:left w:val="none" w:sz="0" w:space="0" w:color="auto"/>
            <w:bottom w:val="none" w:sz="0" w:space="0" w:color="auto"/>
            <w:right w:val="none" w:sz="0" w:space="0" w:color="auto"/>
          </w:divBdr>
        </w:div>
        <w:div w:id="545219826">
          <w:marLeft w:val="0"/>
          <w:marRight w:val="0"/>
          <w:marTop w:val="120"/>
          <w:marBottom w:val="0"/>
          <w:divBdr>
            <w:top w:val="none" w:sz="0" w:space="0" w:color="auto"/>
            <w:left w:val="none" w:sz="0" w:space="0" w:color="auto"/>
            <w:bottom w:val="none" w:sz="0" w:space="0" w:color="auto"/>
            <w:right w:val="none" w:sz="0" w:space="0" w:color="auto"/>
          </w:divBdr>
        </w:div>
        <w:div w:id="743185331">
          <w:marLeft w:val="0"/>
          <w:marRight w:val="0"/>
          <w:marTop w:val="120"/>
          <w:marBottom w:val="0"/>
          <w:divBdr>
            <w:top w:val="none" w:sz="0" w:space="0" w:color="auto"/>
            <w:left w:val="none" w:sz="0" w:space="0" w:color="auto"/>
            <w:bottom w:val="none" w:sz="0" w:space="0" w:color="auto"/>
            <w:right w:val="none" w:sz="0" w:space="0" w:color="auto"/>
          </w:divBdr>
        </w:div>
        <w:div w:id="1041052776">
          <w:marLeft w:val="0"/>
          <w:marRight w:val="0"/>
          <w:marTop w:val="120"/>
          <w:marBottom w:val="0"/>
          <w:divBdr>
            <w:top w:val="none" w:sz="0" w:space="0" w:color="auto"/>
            <w:left w:val="none" w:sz="0" w:space="0" w:color="auto"/>
            <w:bottom w:val="none" w:sz="0" w:space="0" w:color="auto"/>
            <w:right w:val="none" w:sz="0" w:space="0" w:color="auto"/>
          </w:divBdr>
        </w:div>
        <w:div w:id="186602943">
          <w:marLeft w:val="0"/>
          <w:marRight w:val="0"/>
          <w:marTop w:val="120"/>
          <w:marBottom w:val="0"/>
          <w:divBdr>
            <w:top w:val="none" w:sz="0" w:space="0" w:color="auto"/>
            <w:left w:val="none" w:sz="0" w:space="0" w:color="auto"/>
            <w:bottom w:val="none" w:sz="0" w:space="0" w:color="auto"/>
            <w:right w:val="none" w:sz="0" w:space="0" w:color="auto"/>
          </w:divBdr>
        </w:div>
        <w:div w:id="816142553">
          <w:marLeft w:val="0"/>
          <w:marRight w:val="0"/>
          <w:marTop w:val="120"/>
          <w:marBottom w:val="0"/>
          <w:divBdr>
            <w:top w:val="none" w:sz="0" w:space="0" w:color="auto"/>
            <w:left w:val="none" w:sz="0" w:space="0" w:color="auto"/>
            <w:bottom w:val="none" w:sz="0" w:space="0" w:color="auto"/>
            <w:right w:val="none" w:sz="0" w:space="0" w:color="auto"/>
          </w:divBdr>
        </w:div>
        <w:div w:id="507452375">
          <w:marLeft w:val="0"/>
          <w:marRight w:val="0"/>
          <w:marTop w:val="120"/>
          <w:marBottom w:val="0"/>
          <w:divBdr>
            <w:top w:val="none" w:sz="0" w:space="0" w:color="auto"/>
            <w:left w:val="none" w:sz="0" w:space="0" w:color="auto"/>
            <w:bottom w:val="none" w:sz="0" w:space="0" w:color="auto"/>
            <w:right w:val="none" w:sz="0" w:space="0" w:color="auto"/>
          </w:divBdr>
        </w:div>
        <w:div w:id="383993959">
          <w:marLeft w:val="0"/>
          <w:marRight w:val="0"/>
          <w:marTop w:val="120"/>
          <w:marBottom w:val="0"/>
          <w:divBdr>
            <w:top w:val="none" w:sz="0" w:space="0" w:color="auto"/>
            <w:left w:val="none" w:sz="0" w:space="0" w:color="auto"/>
            <w:bottom w:val="none" w:sz="0" w:space="0" w:color="auto"/>
            <w:right w:val="none" w:sz="0" w:space="0" w:color="auto"/>
          </w:divBdr>
        </w:div>
        <w:div w:id="1203715372">
          <w:marLeft w:val="0"/>
          <w:marRight w:val="0"/>
          <w:marTop w:val="120"/>
          <w:marBottom w:val="0"/>
          <w:divBdr>
            <w:top w:val="none" w:sz="0" w:space="0" w:color="auto"/>
            <w:left w:val="none" w:sz="0" w:space="0" w:color="auto"/>
            <w:bottom w:val="none" w:sz="0" w:space="0" w:color="auto"/>
            <w:right w:val="none" w:sz="0" w:space="0" w:color="auto"/>
          </w:divBdr>
        </w:div>
        <w:div w:id="1372800563">
          <w:marLeft w:val="0"/>
          <w:marRight w:val="0"/>
          <w:marTop w:val="120"/>
          <w:marBottom w:val="0"/>
          <w:divBdr>
            <w:top w:val="none" w:sz="0" w:space="0" w:color="auto"/>
            <w:left w:val="none" w:sz="0" w:space="0" w:color="auto"/>
            <w:bottom w:val="none" w:sz="0" w:space="0" w:color="auto"/>
            <w:right w:val="none" w:sz="0" w:space="0" w:color="auto"/>
          </w:divBdr>
        </w:div>
        <w:div w:id="650452320">
          <w:marLeft w:val="0"/>
          <w:marRight w:val="0"/>
          <w:marTop w:val="120"/>
          <w:marBottom w:val="0"/>
          <w:divBdr>
            <w:top w:val="none" w:sz="0" w:space="0" w:color="auto"/>
            <w:left w:val="none" w:sz="0" w:space="0" w:color="auto"/>
            <w:bottom w:val="none" w:sz="0" w:space="0" w:color="auto"/>
            <w:right w:val="none" w:sz="0" w:space="0" w:color="auto"/>
          </w:divBdr>
        </w:div>
        <w:div w:id="1970234417">
          <w:marLeft w:val="0"/>
          <w:marRight w:val="0"/>
          <w:marTop w:val="120"/>
          <w:marBottom w:val="0"/>
          <w:divBdr>
            <w:top w:val="none" w:sz="0" w:space="0" w:color="auto"/>
            <w:left w:val="none" w:sz="0" w:space="0" w:color="auto"/>
            <w:bottom w:val="none" w:sz="0" w:space="0" w:color="auto"/>
            <w:right w:val="none" w:sz="0" w:space="0" w:color="auto"/>
          </w:divBdr>
        </w:div>
        <w:div w:id="1377509545">
          <w:marLeft w:val="0"/>
          <w:marRight w:val="0"/>
          <w:marTop w:val="120"/>
          <w:marBottom w:val="0"/>
          <w:divBdr>
            <w:top w:val="none" w:sz="0" w:space="0" w:color="auto"/>
            <w:left w:val="none" w:sz="0" w:space="0" w:color="auto"/>
            <w:bottom w:val="none" w:sz="0" w:space="0" w:color="auto"/>
            <w:right w:val="none" w:sz="0" w:space="0" w:color="auto"/>
          </w:divBdr>
        </w:div>
        <w:div w:id="158543205">
          <w:marLeft w:val="0"/>
          <w:marRight w:val="0"/>
          <w:marTop w:val="120"/>
          <w:marBottom w:val="0"/>
          <w:divBdr>
            <w:top w:val="none" w:sz="0" w:space="0" w:color="auto"/>
            <w:left w:val="none" w:sz="0" w:space="0" w:color="auto"/>
            <w:bottom w:val="none" w:sz="0" w:space="0" w:color="auto"/>
            <w:right w:val="none" w:sz="0" w:space="0" w:color="auto"/>
          </w:divBdr>
        </w:div>
        <w:div w:id="459112291">
          <w:marLeft w:val="0"/>
          <w:marRight w:val="0"/>
          <w:marTop w:val="120"/>
          <w:marBottom w:val="0"/>
          <w:divBdr>
            <w:top w:val="none" w:sz="0" w:space="0" w:color="auto"/>
            <w:left w:val="none" w:sz="0" w:space="0" w:color="auto"/>
            <w:bottom w:val="none" w:sz="0" w:space="0" w:color="auto"/>
            <w:right w:val="none" w:sz="0" w:space="0" w:color="auto"/>
          </w:divBdr>
        </w:div>
        <w:div w:id="703213107">
          <w:marLeft w:val="0"/>
          <w:marRight w:val="0"/>
          <w:marTop w:val="120"/>
          <w:marBottom w:val="0"/>
          <w:divBdr>
            <w:top w:val="none" w:sz="0" w:space="0" w:color="auto"/>
            <w:left w:val="none" w:sz="0" w:space="0" w:color="auto"/>
            <w:bottom w:val="none" w:sz="0" w:space="0" w:color="auto"/>
            <w:right w:val="none" w:sz="0" w:space="0" w:color="auto"/>
          </w:divBdr>
        </w:div>
        <w:div w:id="1729569332">
          <w:marLeft w:val="0"/>
          <w:marRight w:val="0"/>
          <w:marTop w:val="120"/>
          <w:marBottom w:val="0"/>
          <w:divBdr>
            <w:top w:val="none" w:sz="0" w:space="0" w:color="auto"/>
            <w:left w:val="none" w:sz="0" w:space="0" w:color="auto"/>
            <w:bottom w:val="none" w:sz="0" w:space="0" w:color="auto"/>
            <w:right w:val="none" w:sz="0" w:space="0" w:color="auto"/>
          </w:divBdr>
        </w:div>
        <w:div w:id="959459861">
          <w:marLeft w:val="0"/>
          <w:marRight w:val="0"/>
          <w:marTop w:val="120"/>
          <w:marBottom w:val="0"/>
          <w:divBdr>
            <w:top w:val="none" w:sz="0" w:space="0" w:color="auto"/>
            <w:left w:val="none" w:sz="0" w:space="0" w:color="auto"/>
            <w:bottom w:val="none" w:sz="0" w:space="0" w:color="auto"/>
            <w:right w:val="none" w:sz="0" w:space="0" w:color="auto"/>
          </w:divBdr>
        </w:div>
        <w:div w:id="1659453327">
          <w:marLeft w:val="0"/>
          <w:marRight w:val="0"/>
          <w:marTop w:val="120"/>
          <w:marBottom w:val="0"/>
          <w:divBdr>
            <w:top w:val="none" w:sz="0" w:space="0" w:color="auto"/>
            <w:left w:val="none" w:sz="0" w:space="0" w:color="auto"/>
            <w:bottom w:val="none" w:sz="0" w:space="0" w:color="auto"/>
            <w:right w:val="none" w:sz="0" w:space="0" w:color="auto"/>
          </w:divBdr>
        </w:div>
        <w:div w:id="1849831719">
          <w:marLeft w:val="0"/>
          <w:marRight w:val="0"/>
          <w:marTop w:val="120"/>
          <w:marBottom w:val="0"/>
          <w:divBdr>
            <w:top w:val="none" w:sz="0" w:space="0" w:color="auto"/>
            <w:left w:val="none" w:sz="0" w:space="0" w:color="auto"/>
            <w:bottom w:val="none" w:sz="0" w:space="0" w:color="auto"/>
            <w:right w:val="none" w:sz="0" w:space="0" w:color="auto"/>
          </w:divBdr>
        </w:div>
        <w:div w:id="1017851301">
          <w:marLeft w:val="0"/>
          <w:marRight w:val="0"/>
          <w:marTop w:val="120"/>
          <w:marBottom w:val="0"/>
          <w:divBdr>
            <w:top w:val="none" w:sz="0" w:space="0" w:color="auto"/>
            <w:left w:val="none" w:sz="0" w:space="0" w:color="auto"/>
            <w:bottom w:val="none" w:sz="0" w:space="0" w:color="auto"/>
            <w:right w:val="none" w:sz="0" w:space="0" w:color="auto"/>
          </w:divBdr>
        </w:div>
        <w:div w:id="58670707">
          <w:marLeft w:val="0"/>
          <w:marRight w:val="0"/>
          <w:marTop w:val="0"/>
          <w:marBottom w:val="192"/>
          <w:divBdr>
            <w:top w:val="none" w:sz="0" w:space="0" w:color="auto"/>
            <w:left w:val="none" w:sz="0" w:space="0" w:color="auto"/>
            <w:bottom w:val="none" w:sz="0" w:space="0" w:color="auto"/>
            <w:right w:val="none" w:sz="0" w:space="0" w:color="auto"/>
          </w:divBdr>
          <w:divsChild>
            <w:div w:id="811292294">
              <w:marLeft w:val="0"/>
              <w:marRight w:val="0"/>
              <w:marTop w:val="120"/>
              <w:marBottom w:val="0"/>
              <w:divBdr>
                <w:top w:val="none" w:sz="0" w:space="0" w:color="auto"/>
                <w:left w:val="none" w:sz="0" w:space="0" w:color="auto"/>
                <w:bottom w:val="none" w:sz="0" w:space="0" w:color="auto"/>
                <w:right w:val="none" w:sz="0" w:space="0" w:color="auto"/>
              </w:divBdr>
            </w:div>
          </w:divsChild>
        </w:div>
        <w:div w:id="1509248913">
          <w:marLeft w:val="0"/>
          <w:marRight w:val="0"/>
          <w:marTop w:val="120"/>
          <w:marBottom w:val="96"/>
          <w:divBdr>
            <w:top w:val="none" w:sz="0" w:space="0" w:color="auto"/>
            <w:left w:val="single" w:sz="24" w:space="0" w:color="CED3F1"/>
            <w:bottom w:val="none" w:sz="0" w:space="0" w:color="auto"/>
            <w:right w:val="none" w:sz="0" w:space="0" w:color="auto"/>
          </w:divBdr>
        </w:div>
        <w:div w:id="79955452">
          <w:marLeft w:val="0"/>
          <w:marRight w:val="0"/>
          <w:marTop w:val="120"/>
          <w:marBottom w:val="0"/>
          <w:divBdr>
            <w:top w:val="none" w:sz="0" w:space="0" w:color="auto"/>
            <w:left w:val="none" w:sz="0" w:space="0" w:color="auto"/>
            <w:bottom w:val="none" w:sz="0" w:space="0" w:color="auto"/>
            <w:right w:val="none" w:sz="0" w:space="0" w:color="auto"/>
          </w:divBdr>
        </w:div>
        <w:div w:id="769205454">
          <w:marLeft w:val="0"/>
          <w:marRight w:val="0"/>
          <w:marTop w:val="120"/>
          <w:marBottom w:val="0"/>
          <w:divBdr>
            <w:top w:val="none" w:sz="0" w:space="0" w:color="auto"/>
            <w:left w:val="none" w:sz="0" w:space="0" w:color="auto"/>
            <w:bottom w:val="none" w:sz="0" w:space="0" w:color="auto"/>
            <w:right w:val="none" w:sz="0" w:space="0" w:color="auto"/>
          </w:divBdr>
        </w:div>
        <w:div w:id="157500263">
          <w:marLeft w:val="0"/>
          <w:marRight w:val="0"/>
          <w:marTop w:val="120"/>
          <w:marBottom w:val="0"/>
          <w:divBdr>
            <w:top w:val="none" w:sz="0" w:space="0" w:color="auto"/>
            <w:left w:val="none" w:sz="0" w:space="0" w:color="auto"/>
            <w:bottom w:val="none" w:sz="0" w:space="0" w:color="auto"/>
            <w:right w:val="none" w:sz="0" w:space="0" w:color="auto"/>
          </w:divBdr>
        </w:div>
        <w:div w:id="1704204584">
          <w:marLeft w:val="0"/>
          <w:marRight w:val="0"/>
          <w:marTop w:val="120"/>
          <w:marBottom w:val="0"/>
          <w:divBdr>
            <w:top w:val="none" w:sz="0" w:space="0" w:color="auto"/>
            <w:left w:val="none" w:sz="0" w:space="0" w:color="auto"/>
            <w:bottom w:val="none" w:sz="0" w:space="0" w:color="auto"/>
            <w:right w:val="none" w:sz="0" w:space="0" w:color="auto"/>
          </w:divBdr>
        </w:div>
        <w:div w:id="753017194">
          <w:marLeft w:val="0"/>
          <w:marRight w:val="0"/>
          <w:marTop w:val="120"/>
          <w:marBottom w:val="0"/>
          <w:divBdr>
            <w:top w:val="none" w:sz="0" w:space="0" w:color="auto"/>
            <w:left w:val="none" w:sz="0" w:space="0" w:color="auto"/>
            <w:bottom w:val="none" w:sz="0" w:space="0" w:color="auto"/>
            <w:right w:val="none" w:sz="0" w:space="0" w:color="auto"/>
          </w:divBdr>
        </w:div>
        <w:div w:id="1849833888">
          <w:marLeft w:val="0"/>
          <w:marRight w:val="0"/>
          <w:marTop w:val="120"/>
          <w:marBottom w:val="0"/>
          <w:divBdr>
            <w:top w:val="none" w:sz="0" w:space="0" w:color="auto"/>
            <w:left w:val="none" w:sz="0" w:space="0" w:color="auto"/>
            <w:bottom w:val="none" w:sz="0" w:space="0" w:color="auto"/>
            <w:right w:val="none" w:sz="0" w:space="0" w:color="auto"/>
          </w:divBdr>
        </w:div>
        <w:div w:id="1042285262">
          <w:marLeft w:val="0"/>
          <w:marRight w:val="0"/>
          <w:marTop w:val="120"/>
          <w:marBottom w:val="0"/>
          <w:divBdr>
            <w:top w:val="none" w:sz="0" w:space="0" w:color="auto"/>
            <w:left w:val="none" w:sz="0" w:space="0" w:color="auto"/>
            <w:bottom w:val="none" w:sz="0" w:space="0" w:color="auto"/>
            <w:right w:val="none" w:sz="0" w:space="0" w:color="auto"/>
          </w:divBdr>
        </w:div>
        <w:div w:id="750010935">
          <w:marLeft w:val="0"/>
          <w:marRight w:val="0"/>
          <w:marTop w:val="120"/>
          <w:marBottom w:val="0"/>
          <w:divBdr>
            <w:top w:val="none" w:sz="0" w:space="0" w:color="auto"/>
            <w:left w:val="none" w:sz="0" w:space="0" w:color="auto"/>
            <w:bottom w:val="none" w:sz="0" w:space="0" w:color="auto"/>
            <w:right w:val="none" w:sz="0" w:space="0" w:color="auto"/>
          </w:divBdr>
        </w:div>
        <w:div w:id="1218517441">
          <w:marLeft w:val="0"/>
          <w:marRight w:val="0"/>
          <w:marTop w:val="0"/>
          <w:marBottom w:val="192"/>
          <w:divBdr>
            <w:top w:val="none" w:sz="0" w:space="0" w:color="auto"/>
            <w:left w:val="none" w:sz="0" w:space="0" w:color="auto"/>
            <w:bottom w:val="none" w:sz="0" w:space="0" w:color="auto"/>
            <w:right w:val="none" w:sz="0" w:space="0" w:color="auto"/>
          </w:divBdr>
        </w:div>
        <w:div w:id="552429515">
          <w:marLeft w:val="0"/>
          <w:marRight w:val="0"/>
          <w:marTop w:val="120"/>
          <w:marBottom w:val="96"/>
          <w:divBdr>
            <w:top w:val="none" w:sz="0" w:space="0" w:color="auto"/>
            <w:left w:val="single" w:sz="24" w:space="0" w:color="CED3F1"/>
            <w:bottom w:val="none" w:sz="0" w:space="0" w:color="auto"/>
            <w:right w:val="none" w:sz="0" w:space="0" w:color="auto"/>
          </w:divBdr>
        </w:div>
        <w:div w:id="2019119063">
          <w:marLeft w:val="0"/>
          <w:marRight w:val="0"/>
          <w:marTop w:val="120"/>
          <w:marBottom w:val="0"/>
          <w:divBdr>
            <w:top w:val="none" w:sz="0" w:space="0" w:color="auto"/>
            <w:left w:val="none" w:sz="0" w:space="0" w:color="auto"/>
            <w:bottom w:val="none" w:sz="0" w:space="0" w:color="auto"/>
            <w:right w:val="none" w:sz="0" w:space="0" w:color="auto"/>
          </w:divBdr>
        </w:div>
        <w:div w:id="150760284">
          <w:marLeft w:val="0"/>
          <w:marRight w:val="0"/>
          <w:marTop w:val="120"/>
          <w:marBottom w:val="0"/>
          <w:divBdr>
            <w:top w:val="none" w:sz="0" w:space="0" w:color="auto"/>
            <w:left w:val="none" w:sz="0" w:space="0" w:color="auto"/>
            <w:bottom w:val="none" w:sz="0" w:space="0" w:color="auto"/>
            <w:right w:val="none" w:sz="0" w:space="0" w:color="auto"/>
          </w:divBdr>
        </w:div>
        <w:div w:id="1188762600">
          <w:marLeft w:val="0"/>
          <w:marRight w:val="0"/>
          <w:marTop w:val="120"/>
          <w:marBottom w:val="0"/>
          <w:divBdr>
            <w:top w:val="none" w:sz="0" w:space="0" w:color="auto"/>
            <w:left w:val="none" w:sz="0" w:space="0" w:color="auto"/>
            <w:bottom w:val="none" w:sz="0" w:space="0" w:color="auto"/>
            <w:right w:val="none" w:sz="0" w:space="0" w:color="auto"/>
          </w:divBdr>
        </w:div>
        <w:div w:id="1066298548">
          <w:marLeft w:val="0"/>
          <w:marRight w:val="0"/>
          <w:marTop w:val="120"/>
          <w:marBottom w:val="0"/>
          <w:divBdr>
            <w:top w:val="none" w:sz="0" w:space="0" w:color="auto"/>
            <w:left w:val="none" w:sz="0" w:space="0" w:color="auto"/>
            <w:bottom w:val="none" w:sz="0" w:space="0" w:color="auto"/>
            <w:right w:val="none" w:sz="0" w:space="0" w:color="auto"/>
          </w:divBdr>
        </w:div>
        <w:div w:id="1402369970">
          <w:marLeft w:val="0"/>
          <w:marRight w:val="0"/>
          <w:marTop w:val="120"/>
          <w:marBottom w:val="0"/>
          <w:divBdr>
            <w:top w:val="none" w:sz="0" w:space="0" w:color="auto"/>
            <w:left w:val="none" w:sz="0" w:space="0" w:color="auto"/>
            <w:bottom w:val="none" w:sz="0" w:space="0" w:color="auto"/>
            <w:right w:val="none" w:sz="0" w:space="0" w:color="auto"/>
          </w:divBdr>
        </w:div>
        <w:div w:id="624892952">
          <w:marLeft w:val="0"/>
          <w:marRight w:val="0"/>
          <w:marTop w:val="120"/>
          <w:marBottom w:val="0"/>
          <w:divBdr>
            <w:top w:val="none" w:sz="0" w:space="0" w:color="auto"/>
            <w:left w:val="none" w:sz="0" w:space="0" w:color="auto"/>
            <w:bottom w:val="none" w:sz="0" w:space="0" w:color="auto"/>
            <w:right w:val="none" w:sz="0" w:space="0" w:color="auto"/>
          </w:divBdr>
        </w:div>
        <w:div w:id="1309476147">
          <w:marLeft w:val="0"/>
          <w:marRight w:val="0"/>
          <w:marTop w:val="120"/>
          <w:marBottom w:val="0"/>
          <w:divBdr>
            <w:top w:val="none" w:sz="0" w:space="0" w:color="auto"/>
            <w:left w:val="none" w:sz="0" w:space="0" w:color="auto"/>
            <w:bottom w:val="none" w:sz="0" w:space="0" w:color="auto"/>
            <w:right w:val="none" w:sz="0" w:space="0" w:color="auto"/>
          </w:divBdr>
        </w:div>
        <w:div w:id="180820521">
          <w:marLeft w:val="0"/>
          <w:marRight w:val="0"/>
          <w:marTop w:val="120"/>
          <w:marBottom w:val="0"/>
          <w:divBdr>
            <w:top w:val="none" w:sz="0" w:space="0" w:color="auto"/>
            <w:left w:val="none" w:sz="0" w:space="0" w:color="auto"/>
            <w:bottom w:val="none" w:sz="0" w:space="0" w:color="auto"/>
            <w:right w:val="none" w:sz="0" w:space="0" w:color="auto"/>
          </w:divBdr>
        </w:div>
        <w:div w:id="583297024">
          <w:marLeft w:val="0"/>
          <w:marRight w:val="0"/>
          <w:marTop w:val="120"/>
          <w:marBottom w:val="0"/>
          <w:divBdr>
            <w:top w:val="none" w:sz="0" w:space="0" w:color="auto"/>
            <w:left w:val="none" w:sz="0" w:space="0" w:color="auto"/>
            <w:bottom w:val="none" w:sz="0" w:space="0" w:color="auto"/>
            <w:right w:val="none" w:sz="0" w:space="0" w:color="auto"/>
          </w:divBdr>
        </w:div>
        <w:div w:id="1705053384">
          <w:marLeft w:val="0"/>
          <w:marRight w:val="0"/>
          <w:marTop w:val="120"/>
          <w:marBottom w:val="0"/>
          <w:divBdr>
            <w:top w:val="none" w:sz="0" w:space="0" w:color="auto"/>
            <w:left w:val="none" w:sz="0" w:space="0" w:color="auto"/>
            <w:bottom w:val="none" w:sz="0" w:space="0" w:color="auto"/>
            <w:right w:val="none" w:sz="0" w:space="0" w:color="auto"/>
          </w:divBdr>
        </w:div>
        <w:div w:id="1797065310">
          <w:marLeft w:val="0"/>
          <w:marRight w:val="0"/>
          <w:marTop w:val="120"/>
          <w:marBottom w:val="0"/>
          <w:divBdr>
            <w:top w:val="none" w:sz="0" w:space="0" w:color="auto"/>
            <w:left w:val="none" w:sz="0" w:space="0" w:color="auto"/>
            <w:bottom w:val="none" w:sz="0" w:space="0" w:color="auto"/>
            <w:right w:val="none" w:sz="0" w:space="0" w:color="auto"/>
          </w:divBdr>
        </w:div>
        <w:div w:id="1073237782">
          <w:marLeft w:val="0"/>
          <w:marRight w:val="0"/>
          <w:marTop w:val="120"/>
          <w:marBottom w:val="0"/>
          <w:divBdr>
            <w:top w:val="none" w:sz="0" w:space="0" w:color="auto"/>
            <w:left w:val="none" w:sz="0" w:space="0" w:color="auto"/>
            <w:bottom w:val="none" w:sz="0" w:space="0" w:color="auto"/>
            <w:right w:val="none" w:sz="0" w:space="0" w:color="auto"/>
          </w:divBdr>
        </w:div>
        <w:div w:id="556475722">
          <w:marLeft w:val="0"/>
          <w:marRight w:val="0"/>
          <w:marTop w:val="120"/>
          <w:marBottom w:val="0"/>
          <w:divBdr>
            <w:top w:val="none" w:sz="0" w:space="0" w:color="auto"/>
            <w:left w:val="none" w:sz="0" w:space="0" w:color="auto"/>
            <w:bottom w:val="none" w:sz="0" w:space="0" w:color="auto"/>
            <w:right w:val="none" w:sz="0" w:space="0" w:color="auto"/>
          </w:divBdr>
        </w:div>
        <w:div w:id="685718393">
          <w:marLeft w:val="0"/>
          <w:marRight w:val="0"/>
          <w:marTop w:val="120"/>
          <w:marBottom w:val="0"/>
          <w:divBdr>
            <w:top w:val="none" w:sz="0" w:space="0" w:color="auto"/>
            <w:left w:val="none" w:sz="0" w:space="0" w:color="auto"/>
            <w:bottom w:val="none" w:sz="0" w:space="0" w:color="auto"/>
            <w:right w:val="none" w:sz="0" w:space="0" w:color="auto"/>
          </w:divBdr>
        </w:div>
        <w:div w:id="614095613">
          <w:marLeft w:val="0"/>
          <w:marRight w:val="0"/>
          <w:marTop w:val="120"/>
          <w:marBottom w:val="0"/>
          <w:divBdr>
            <w:top w:val="none" w:sz="0" w:space="0" w:color="auto"/>
            <w:left w:val="none" w:sz="0" w:space="0" w:color="auto"/>
            <w:bottom w:val="none" w:sz="0" w:space="0" w:color="auto"/>
            <w:right w:val="none" w:sz="0" w:space="0" w:color="auto"/>
          </w:divBdr>
        </w:div>
        <w:div w:id="1257053934">
          <w:marLeft w:val="0"/>
          <w:marRight w:val="0"/>
          <w:marTop w:val="120"/>
          <w:marBottom w:val="0"/>
          <w:divBdr>
            <w:top w:val="none" w:sz="0" w:space="0" w:color="auto"/>
            <w:left w:val="none" w:sz="0" w:space="0" w:color="auto"/>
            <w:bottom w:val="none" w:sz="0" w:space="0" w:color="auto"/>
            <w:right w:val="none" w:sz="0" w:space="0" w:color="auto"/>
          </w:divBdr>
        </w:div>
      </w:divsChild>
    </w:div>
    <w:div w:id="760028495">
      <w:bodyDiv w:val="1"/>
      <w:marLeft w:val="0"/>
      <w:marRight w:val="0"/>
      <w:marTop w:val="0"/>
      <w:marBottom w:val="0"/>
      <w:divBdr>
        <w:top w:val="none" w:sz="0" w:space="0" w:color="auto"/>
        <w:left w:val="none" w:sz="0" w:space="0" w:color="auto"/>
        <w:bottom w:val="none" w:sz="0" w:space="0" w:color="auto"/>
        <w:right w:val="none" w:sz="0" w:space="0" w:color="auto"/>
      </w:divBdr>
      <w:divsChild>
        <w:div w:id="276185411">
          <w:marLeft w:val="0"/>
          <w:marRight w:val="0"/>
          <w:marTop w:val="120"/>
          <w:marBottom w:val="0"/>
          <w:divBdr>
            <w:top w:val="none" w:sz="0" w:space="0" w:color="auto"/>
            <w:left w:val="none" w:sz="0" w:space="0" w:color="auto"/>
            <w:bottom w:val="none" w:sz="0" w:space="0" w:color="auto"/>
            <w:right w:val="none" w:sz="0" w:space="0" w:color="auto"/>
          </w:divBdr>
        </w:div>
        <w:div w:id="1168790887">
          <w:marLeft w:val="0"/>
          <w:marRight w:val="0"/>
          <w:marTop w:val="120"/>
          <w:marBottom w:val="0"/>
          <w:divBdr>
            <w:top w:val="none" w:sz="0" w:space="0" w:color="auto"/>
            <w:left w:val="none" w:sz="0" w:space="0" w:color="auto"/>
            <w:bottom w:val="none" w:sz="0" w:space="0" w:color="auto"/>
            <w:right w:val="none" w:sz="0" w:space="0" w:color="auto"/>
          </w:divBdr>
        </w:div>
        <w:div w:id="1617983190">
          <w:marLeft w:val="0"/>
          <w:marRight w:val="0"/>
          <w:marTop w:val="120"/>
          <w:marBottom w:val="0"/>
          <w:divBdr>
            <w:top w:val="none" w:sz="0" w:space="0" w:color="auto"/>
            <w:left w:val="none" w:sz="0" w:space="0" w:color="auto"/>
            <w:bottom w:val="none" w:sz="0" w:space="0" w:color="auto"/>
            <w:right w:val="none" w:sz="0" w:space="0" w:color="auto"/>
          </w:divBdr>
        </w:div>
      </w:divsChild>
    </w:div>
    <w:div w:id="887304094">
      <w:bodyDiv w:val="1"/>
      <w:marLeft w:val="0"/>
      <w:marRight w:val="0"/>
      <w:marTop w:val="0"/>
      <w:marBottom w:val="0"/>
      <w:divBdr>
        <w:top w:val="none" w:sz="0" w:space="0" w:color="auto"/>
        <w:left w:val="none" w:sz="0" w:space="0" w:color="auto"/>
        <w:bottom w:val="none" w:sz="0" w:space="0" w:color="auto"/>
        <w:right w:val="none" w:sz="0" w:space="0" w:color="auto"/>
      </w:divBdr>
    </w:div>
    <w:div w:id="1027214895">
      <w:bodyDiv w:val="1"/>
      <w:marLeft w:val="0"/>
      <w:marRight w:val="0"/>
      <w:marTop w:val="0"/>
      <w:marBottom w:val="0"/>
      <w:divBdr>
        <w:top w:val="none" w:sz="0" w:space="0" w:color="auto"/>
        <w:left w:val="none" w:sz="0" w:space="0" w:color="auto"/>
        <w:bottom w:val="none" w:sz="0" w:space="0" w:color="auto"/>
        <w:right w:val="none" w:sz="0" w:space="0" w:color="auto"/>
      </w:divBdr>
      <w:divsChild>
        <w:div w:id="107551788">
          <w:marLeft w:val="0"/>
          <w:marRight w:val="0"/>
          <w:marTop w:val="120"/>
          <w:marBottom w:val="0"/>
          <w:divBdr>
            <w:top w:val="none" w:sz="0" w:space="0" w:color="auto"/>
            <w:left w:val="none" w:sz="0" w:space="0" w:color="auto"/>
            <w:bottom w:val="none" w:sz="0" w:space="0" w:color="auto"/>
            <w:right w:val="none" w:sz="0" w:space="0" w:color="auto"/>
          </w:divBdr>
        </w:div>
        <w:div w:id="1157191760">
          <w:marLeft w:val="0"/>
          <w:marRight w:val="0"/>
          <w:marTop w:val="120"/>
          <w:marBottom w:val="0"/>
          <w:divBdr>
            <w:top w:val="none" w:sz="0" w:space="0" w:color="auto"/>
            <w:left w:val="none" w:sz="0" w:space="0" w:color="auto"/>
            <w:bottom w:val="none" w:sz="0" w:space="0" w:color="auto"/>
            <w:right w:val="none" w:sz="0" w:space="0" w:color="auto"/>
          </w:divBdr>
        </w:div>
        <w:div w:id="606816368">
          <w:marLeft w:val="0"/>
          <w:marRight w:val="0"/>
          <w:marTop w:val="120"/>
          <w:marBottom w:val="0"/>
          <w:divBdr>
            <w:top w:val="none" w:sz="0" w:space="0" w:color="auto"/>
            <w:left w:val="none" w:sz="0" w:space="0" w:color="auto"/>
            <w:bottom w:val="none" w:sz="0" w:space="0" w:color="auto"/>
            <w:right w:val="none" w:sz="0" w:space="0" w:color="auto"/>
          </w:divBdr>
        </w:div>
        <w:div w:id="157577949">
          <w:marLeft w:val="0"/>
          <w:marRight w:val="0"/>
          <w:marTop w:val="120"/>
          <w:marBottom w:val="0"/>
          <w:divBdr>
            <w:top w:val="none" w:sz="0" w:space="0" w:color="auto"/>
            <w:left w:val="none" w:sz="0" w:space="0" w:color="auto"/>
            <w:bottom w:val="none" w:sz="0" w:space="0" w:color="auto"/>
            <w:right w:val="none" w:sz="0" w:space="0" w:color="auto"/>
          </w:divBdr>
        </w:div>
        <w:div w:id="624625631">
          <w:marLeft w:val="0"/>
          <w:marRight w:val="0"/>
          <w:marTop w:val="120"/>
          <w:marBottom w:val="0"/>
          <w:divBdr>
            <w:top w:val="none" w:sz="0" w:space="0" w:color="auto"/>
            <w:left w:val="none" w:sz="0" w:space="0" w:color="auto"/>
            <w:bottom w:val="none" w:sz="0" w:space="0" w:color="auto"/>
            <w:right w:val="none" w:sz="0" w:space="0" w:color="auto"/>
          </w:divBdr>
        </w:div>
        <w:div w:id="120923911">
          <w:marLeft w:val="0"/>
          <w:marRight w:val="0"/>
          <w:marTop w:val="120"/>
          <w:marBottom w:val="0"/>
          <w:divBdr>
            <w:top w:val="none" w:sz="0" w:space="0" w:color="auto"/>
            <w:left w:val="none" w:sz="0" w:space="0" w:color="auto"/>
            <w:bottom w:val="none" w:sz="0" w:space="0" w:color="auto"/>
            <w:right w:val="none" w:sz="0" w:space="0" w:color="auto"/>
          </w:divBdr>
        </w:div>
        <w:div w:id="1525091297">
          <w:marLeft w:val="0"/>
          <w:marRight w:val="0"/>
          <w:marTop w:val="120"/>
          <w:marBottom w:val="0"/>
          <w:divBdr>
            <w:top w:val="none" w:sz="0" w:space="0" w:color="auto"/>
            <w:left w:val="none" w:sz="0" w:space="0" w:color="auto"/>
            <w:bottom w:val="none" w:sz="0" w:space="0" w:color="auto"/>
            <w:right w:val="none" w:sz="0" w:space="0" w:color="auto"/>
          </w:divBdr>
        </w:div>
        <w:div w:id="931471987">
          <w:marLeft w:val="0"/>
          <w:marRight w:val="0"/>
          <w:marTop w:val="120"/>
          <w:marBottom w:val="0"/>
          <w:divBdr>
            <w:top w:val="none" w:sz="0" w:space="0" w:color="auto"/>
            <w:left w:val="none" w:sz="0" w:space="0" w:color="auto"/>
            <w:bottom w:val="none" w:sz="0" w:space="0" w:color="auto"/>
            <w:right w:val="none" w:sz="0" w:space="0" w:color="auto"/>
          </w:divBdr>
        </w:div>
        <w:div w:id="628048128">
          <w:marLeft w:val="0"/>
          <w:marRight w:val="0"/>
          <w:marTop w:val="120"/>
          <w:marBottom w:val="0"/>
          <w:divBdr>
            <w:top w:val="none" w:sz="0" w:space="0" w:color="auto"/>
            <w:left w:val="none" w:sz="0" w:space="0" w:color="auto"/>
            <w:bottom w:val="none" w:sz="0" w:space="0" w:color="auto"/>
            <w:right w:val="none" w:sz="0" w:space="0" w:color="auto"/>
          </w:divBdr>
        </w:div>
        <w:div w:id="1183712999">
          <w:marLeft w:val="0"/>
          <w:marRight w:val="0"/>
          <w:marTop w:val="120"/>
          <w:marBottom w:val="0"/>
          <w:divBdr>
            <w:top w:val="none" w:sz="0" w:space="0" w:color="auto"/>
            <w:left w:val="none" w:sz="0" w:space="0" w:color="auto"/>
            <w:bottom w:val="none" w:sz="0" w:space="0" w:color="auto"/>
            <w:right w:val="none" w:sz="0" w:space="0" w:color="auto"/>
          </w:divBdr>
        </w:div>
        <w:div w:id="1197085444">
          <w:marLeft w:val="0"/>
          <w:marRight w:val="0"/>
          <w:marTop w:val="120"/>
          <w:marBottom w:val="0"/>
          <w:divBdr>
            <w:top w:val="none" w:sz="0" w:space="0" w:color="auto"/>
            <w:left w:val="none" w:sz="0" w:space="0" w:color="auto"/>
            <w:bottom w:val="none" w:sz="0" w:space="0" w:color="auto"/>
            <w:right w:val="none" w:sz="0" w:space="0" w:color="auto"/>
          </w:divBdr>
        </w:div>
        <w:div w:id="475729553">
          <w:marLeft w:val="0"/>
          <w:marRight w:val="0"/>
          <w:marTop w:val="120"/>
          <w:marBottom w:val="0"/>
          <w:divBdr>
            <w:top w:val="none" w:sz="0" w:space="0" w:color="auto"/>
            <w:left w:val="none" w:sz="0" w:space="0" w:color="auto"/>
            <w:bottom w:val="none" w:sz="0" w:space="0" w:color="auto"/>
            <w:right w:val="none" w:sz="0" w:space="0" w:color="auto"/>
          </w:divBdr>
        </w:div>
        <w:div w:id="1698313317">
          <w:marLeft w:val="0"/>
          <w:marRight w:val="0"/>
          <w:marTop w:val="120"/>
          <w:marBottom w:val="0"/>
          <w:divBdr>
            <w:top w:val="none" w:sz="0" w:space="0" w:color="auto"/>
            <w:left w:val="none" w:sz="0" w:space="0" w:color="auto"/>
            <w:bottom w:val="none" w:sz="0" w:space="0" w:color="auto"/>
            <w:right w:val="none" w:sz="0" w:space="0" w:color="auto"/>
          </w:divBdr>
        </w:div>
        <w:div w:id="602956630">
          <w:marLeft w:val="0"/>
          <w:marRight w:val="0"/>
          <w:marTop w:val="120"/>
          <w:marBottom w:val="0"/>
          <w:divBdr>
            <w:top w:val="none" w:sz="0" w:space="0" w:color="auto"/>
            <w:left w:val="none" w:sz="0" w:space="0" w:color="auto"/>
            <w:bottom w:val="none" w:sz="0" w:space="0" w:color="auto"/>
            <w:right w:val="none" w:sz="0" w:space="0" w:color="auto"/>
          </w:divBdr>
        </w:div>
        <w:div w:id="2002737980">
          <w:marLeft w:val="0"/>
          <w:marRight w:val="0"/>
          <w:marTop w:val="120"/>
          <w:marBottom w:val="0"/>
          <w:divBdr>
            <w:top w:val="none" w:sz="0" w:space="0" w:color="auto"/>
            <w:left w:val="none" w:sz="0" w:space="0" w:color="auto"/>
            <w:bottom w:val="none" w:sz="0" w:space="0" w:color="auto"/>
            <w:right w:val="none" w:sz="0" w:space="0" w:color="auto"/>
          </w:divBdr>
        </w:div>
        <w:div w:id="983045372">
          <w:marLeft w:val="0"/>
          <w:marRight w:val="0"/>
          <w:marTop w:val="120"/>
          <w:marBottom w:val="0"/>
          <w:divBdr>
            <w:top w:val="none" w:sz="0" w:space="0" w:color="auto"/>
            <w:left w:val="none" w:sz="0" w:space="0" w:color="auto"/>
            <w:bottom w:val="none" w:sz="0" w:space="0" w:color="auto"/>
            <w:right w:val="none" w:sz="0" w:space="0" w:color="auto"/>
          </w:divBdr>
        </w:div>
        <w:div w:id="637998867">
          <w:marLeft w:val="0"/>
          <w:marRight w:val="0"/>
          <w:marTop w:val="120"/>
          <w:marBottom w:val="0"/>
          <w:divBdr>
            <w:top w:val="none" w:sz="0" w:space="0" w:color="auto"/>
            <w:left w:val="none" w:sz="0" w:space="0" w:color="auto"/>
            <w:bottom w:val="none" w:sz="0" w:space="0" w:color="auto"/>
            <w:right w:val="none" w:sz="0" w:space="0" w:color="auto"/>
          </w:divBdr>
        </w:div>
        <w:div w:id="959527306">
          <w:marLeft w:val="0"/>
          <w:marRight w:val="0"/>
          <w:marTop w:val="120"/>
          <w:marBottom w:val="0"/>
          <w:divBdr>
            <w:top w:val="none" w:sz="0" w:space="0" w:color="auto"/>
            <w:left w:val="none" w:sz="0" w:space="0" w:color="auto"/>
            <w:bottom w:val="none" w:sz="0" w:space="0" w:color="auto"/>
            <w:right w:val="none" w:sz="0" w:space="0" w:color="auto"/>
          </w:divBdr>
        </w:div>
        <w:div w:id="2012027863">
          <w:marLeft w:val="0"/>
          <w:marRight w:val="0"/>
          <w:marTop w:val="120"/>
          <w:marBottom w:val="0"/>
          <w:divBdr>
            <w:top w:val="none" w:sz="0" w:space="0" w:color="auto"/>
            <w:left w:val="none" w:sz="0" w:space="0" w:color="auto"/>
            <w:bottom w:val="none" w:sz="0" w:space="0" w:color="auto"/>
            <w:right w:val="none" w:sz="0" w:space="0" w:color="auto"/>
          </w:divBdr>
        </w:div>
        <w:div w:id="542057786">
          <w:marLeft w:val="0"/>
          <w:marRight w:val="0"/>
          <w:marTop w:val="120"/>
          <w:marBottom w:val="0"/>
          <w:divBdr>
            <w:top w:val="none" w:sz="0" w:space="0" w:color="auto"/>
            <w:left w:val="none" w:sz="0" w:space="0" w:color="auto"/>
            <w:bottom w:val="none" w:sz="0" w:space="0" w:color="auto"/>
            <w:right w:val="none" w:sz="0" w:space="0" w:color="auto"/>
          </w:divBdr>
        </w:div>
        <w:div w:id="1110589728">
          <w:marLeft w:val="0"/>
          <w:marRight w:val="0"/>
          <w:marTop w:val="120"/>
          <w:marBottom w:val="0"/>
          <w:divBdr>
            <w:top w:val="none" w:sz="0" w:space="0" w:color="auto"/>
            <w:left w:val="none" w:sz="0" w:space="0" w:color="auto"/>
            <w:bottom w:val="none" w:sz="0" w:space="0" w:color="auto"/>
            <w:right w:val="none" w:sz="0" w:space="0" w:color="auto"/>
          </w:divBdr>
        </w:div>
        <w:div w:id="209272367">
          <w:marLeft w:val="0"/>
          <w:marRight w:val="0"/>
          <w:marTop w:val="120"/>
          <w:marBottom w:val="0"/>
          <w:divBdr>
            <w:top w:val="none" w:sz="0" w:space="0" w:color="auto"/>
            <w:left w:val="none" w:sz="0" w:space="0" w:color="auto"/>
            <w:bottom w:val="none" w:sz="0" w:space="0" w:color="auto"/>
            <w:right w:val="none" w:sz="0" w:space="0" w:color="auto"/>
          </w:divBdr>
        </w:div>
        <w:div w:id="417823917">
          <w:marLeft w:val="0"/>
          <w:marRight w:val="0"/>
          <w:marTop w:val="120"/>
          <w:marBottom w:val="0"/>
          <w:divBdr>
            <w:top w:val="none" w:sz="0" w:space="0" w:color="auto"/>
            <w:left w:val="none" w:sz="0" w:space="0" w:color="auto"/>
            <w:bottom w:val="none" w:sz="0" w:space="0" w:color="auto"/>
            <w:right w:val="none" w:sz="0" w:space="0" w:color="auto"/>
          </w:divBdr>
        </w:div>
        <w:div w:id="951014384">
          <w:marLeft w:val="0"/>
          <w:marRight w:val="0"/>
          <w:marTop w:val="120"/>
          <w:marBottom w:val="0"/>
          <w:divBdr>
            <w:top w:val="none" w:sz="0" w:space="0" w:color="auto"/>
            <w:left w:val="none" w:sz="0" w:space="0" w:color="auto"/>
            <w:bottom w:val="none" w:sz="0" w:space="0" w:color="auto"/>
            <w:right w:val="none" w:sz="0" w:space="0" w:color="auto"/>
          </w:divBdr>
        </w:div>
        <w:div w:id="1054550520">
          <w:marLeft w:val="0"/>
          <w:marRight w:val="0"/>
          <w:marTop w:val="120"/>
          <w:marBottom w:val="0"/>
          <w:divBdr>
            <w:top w:val="none" w:sz="0" w:space="0" w:color="auto"/>
            <w:left w:val="none" w:sz="0" w:space="0" w:color="auto"/>
            <w:bottom w:val="none" w:sz="0" w:space="0" w:color="auto"/>
            <w:right w:val="none" w:sz="0" w:space="0" w:color="auto"/>
          </w:divBdr>
        </w:div>
        <w:div w:id="878200313">
          <w:marLeft w:val="0"/>
          <w:marRight w:val="0"/>
          <w:marTop w:val="120"/>
          <w:marBottom w:val="0"/>
          <w:divBdr>
            <w:top w:val="none" w:sz="0" w:space="0" w:color="auto"/>
            <w:left w:val="none" w:sz="0" w:space="0" w:color="auto"/>
            <w:bottom w:val="none" w:sz="0" w:space="0" w:color="auto"/>
            <w:right w:val="none" w:sz="0" w:space="0" w:color="auto"/>
          </w:divBdr>
        </w:div>
        <w:div w:id="2012491365">
          <w:marLeft w:val="0"/>
          <w:marRight w:val="0"/>
          <w:marTop w:val="120"/>
          <w:marBottom w:val="0"/>
          <w:divBdr>
            <w:top w:val="none" w:sz="0" w:space="0" w:color="auto"/>
            <w:left w:val="none" w:sz="0" w:space="0" w:color="auto"/>
            <w:bottom w:val="none" w:sz="0" w:space="0" w:color="auto"/>
            <w:right w:val="none" w:sz="0" w:space="0" w:color="auto"/>
          </w:divBdr>
        </w:div>
        <w:div w:id="1634477732">
          <w:marLeft w:val="0"/>
          <w:marRight w:val="0"/>
          <w:marTop w:val="120"/>
          <w:marBottom w:val="0"/>
          <w:divBdr>
            <w:top w:val="none" w:sz="0" w:space="0" w:color="auto"/>
            <w:left w:val="none" w:sz="0" w:space="0" w:color="auto"/>
            <w:bottom w:val="none" w:sz="0" w:space="0" w:color="auto"/>
            <w:right w:val="none" w:sz="0" w:space="0" w:color="auto"/>
          </w:divBdr>
        </w:div>
        <w:div w:id="1685590376">
          <w:marLeft w:val="0"/>
          <w:marRight w:val="0"/>
          <w:marTop w:val="120"/>
          <w:marBottom w:val="0"/>
          <w:divBdr>
            <w:top w:val="none" w:sz="0" w:space="0" w:color="auto"/>
            <w:left w:val="none" w:sz="0" w:space="0" w:color="auto"/>
            <w:bottom w:val="none" w:sz="0" w:space="0" w:color="auto"/>
            <w:right w:val="none" w:sz="0" w:space="0" w:color="auto"/>
          </w:divBdr>
        </w:div>
      </w:divsChild>
    </w:div>
    <w:div w:id="1036657311">
      <w:bodyDiv w:val="1"/>
      <w:marLeft w:val="0"/>
      <w:marRight w:val="0"/>
      <w:marTop w:val="0"/>
      <w:marBottom w:val="0"/>
      <w:divBdr>
        <w:top w:val="none" w:sz="0" w:space="0" w:color="auto"/>
        <w:left w:val="none" w:sz="0" w:space="0" w:color="auto"/>
        <w:bottom w:val="none" w:sz="0" w:space="0" w:color="auto"/>
        <w:right w:val="none" w:sz="0" w:space="0" w:color="auto"/>
      </w:divBdr>
      <w:divsChild>
        <w:div w:id="1487086229">
          <w:marLeft w:val="0"/>
          <w:marRight w:val="0"/>
          <w:marTop w:val="120"/>
          <w:marBottom w:val="0"/>
          <w:divBdr>
            <w:top w:val="none" w:sz="0" w:space="0" w:color="auto"/>
            <w:left w:val="none" w:sz="0" w:space="0" w:color="auto"/>
            <w:bottom w:val="none" w:sz="0" w:space="0" w:color="auto"/>
            <w:right w:val="none" w:sz="0" w:space="0" w:color="auto"/>
          </w:divBdr>
        </w:div>
        <w:div w:id="1340497955">
          <w:marLeft w:val="0"/>
          <w:marRight w:val="0"/>
          <w:marTop w:val="120"/>
          <w:marBottom w:val="0"/>
          <w:divBdr>
            <w:top w:val="none" w:sz="0" w:space="0" w:color="auto"/>
            <w:left w:val="none" w:sz="0" w:space="0" w:color="auto"/>
            <w:bottom w:val="none" w:sz="0" w:space="0" w:color="auto"/>
            <w:right w:val="none" w:sz="0" w:space="0" w:color="auto"/>
          </w:divBdr>
        </w:div>
        <w:div w:id="1343816445">
          <w:marLeft w:val="0"/>
          <w:marRight w:val="0"/>
          <w:marTop w:val="120"/>
          <w:marBottom w:val="0"/>
          <w:divBdr>
            <w:top w:val="none" w:sz="0" w:space="0" w:color="auto"/>
            <w:left w:val="none" w:sz="0" w:space="0" w:color="auto"/>
            <w:bottom w:val="none" w:sz="0" w:space="0" w:color="auto"/>
            <w:right w:val="none" w:sz="0" w:space="0" w:color="auto"/>
          </w:divBdr>
        </w:div>
        <w:div w:id="801726895">
          <w:marLeft w:val="0"/>
          <w:marRight w:val="0"/>
          <w:marTop w:val="120"/>
          <w:marBottom w:val="0"/>
          <w:divBdr>
            <w:top w:val="none" w:sz="0" w:space="0" w:color="auto"/>
            <w:left w:val="none" w:sz="0" w:space="0" w:color="auto"/>
            <w:bottom w:val="none" w:sz="0" w:space="0" w:color="auto"/>
            <w:right w:val="none" w:sz="0" w:space="0" w:color="auto"/>
          </w:divBdr>
        </w:div>
        <w:div w:id="651064541">
          <w:marLeft w:val="0"/>
          <w:marRight w:val="0"/>
          <w:marTop w:val="120"/>
          <w:marBottom w:val="0"/>
          <w:divBdr>
            <w:top w:val="none" w:sz="0" w:space="0" w:color="auto"/>
            <w:left w:val="none" w:sz="0" w:space="0" w:color="auto"/>
            <w:bottom w:val="none" w:sz="0" w:space="0" w:color="auto"/>
            <w:right w:val="none" w:sz="0" w:space="0" w:color="auto"/>
          </w:divBdr>
        </w:div>
        <w:div w:id="1561206603">
          <w:marLeft w:val="0"/>
          <w:marRight w:val="0"/>
          <w:marTop w:val="120"/>
          <w:marBottom w:val="0"/>
          <w:divBdr>
            <w:top w:val="none" w:sz="0" w:space="0" w:color="auto"/>
            <w:left w:val="none" w:sz="0" w:space="0" w:color="auto"/>
            <w:bottom w:val="none" w:sz="0" w:space="0" w:color="auto"/>
            <w:right w:val="none" w:sz="0" w:space="0" w:color="auto"/>
          </w:divBdr>
        </w:div>
        <w:div w:id="360207682">
          <w:marLeft w:val="0"/>
          <w:marRight w:val="0"/>
          <w:marTop w:val="120"/>
          <w:marBottom w:val="0"/>
          <w:divBdr>
            <w:top w:val="none" w:sz="0" w:space="0" w:color="auto"/>
            <w:left w:val="none" w:sz="0" w:space="0" w:color="auto"/>
            <w:bottom w:val="none" w:sz="0" w:space="0" w:color="auto"/>
            <w:right w:val="none" w:sz="0" w:space="0" w:color="auto"/>
          </w:divBdr>
        </w:div>
        <w:div w:id="1669288264">
          <w:marLeft w:val="0"/>
          <w:marRight w:val="0"/>
          <w:marTop w:val="120"/>
          <w:marBottom w:val="0"/>
          <w:divBdr>
            <w:top w:val="none" w:sz="0" w:space="0" w:color="auto"/>
            <w:left w:val="none" w:sz="0" w:space="0" w:color="auto"/>
            <w:bottom w:val="none" w:sz="0" w:space="0" w:color="auto"/>
            <w:right w:val="none" w:sz="0" w:space="0" w:color="auto"/>
          </w:divBdr>
        </w:div>
        <w:div w:id="1266766943">
          <w:marLeft w:val="0"/>
          <w:marRight w:val="0"/>
          <w:marTop w:val="120"/>
          <w:marBottom w:val="0"/>
          <w:divBdr>
            <w:top w:val="none" w:sz="0" w:space="0" w:color="auto"/>
            <w:left w:val="none" w:sz="0" w:space="0" w:color="auto"/>
            <w:bottom w:val="none" w:sz="0" w:space="0" w:color="auto"/>
            <w:right w:val="none" w:sz="0" w:space="0" w:color="auto"/>
          </w:divBdr>
        </w:div>
        <w:div w:id="1446390664">
          <w:marLeft w:val="0"/>
          <w:marRight w:val="0"/>
          <w:marTop w:val="120"/>
          <w:marBottom w:val="0"/>
          <w:divBdr>
            <w:top w:val="none" w:sz="0" w:space="0" w:color="auto"/>
            <w:left w:val="none" w:sz="0" w:space="0" w:color="auto"/>
            <w:bottom w:val="none" w:sz="0" w:space="0" w:color="auto"/>
            <w:right w:val="none" w:sz="0" w:space="0" w:color="auto"/>
          </w:divBdr>
        </w:div>
        <w:div w:id="108743728">
          <w:marLeft w:val="0"/>
          <w:marRight w:val="0"/>
          <w:marTop w:val="120"/>
          <w:marBottom w:val="0"/>
          <w:divBdr>
            <w:top w:val="none" w:sz="0" w:space="0" w:color="auto"/>
            <w:left w:val="none" w:sz="0" w:space="0" w:color="auto"/>
            <w:bottom w:val="none" w:sz="0" w:space="0" w:color="auto"/>
            <w:right w:val="none" w:sz="0" w:space="0" w:color="auto"/>
          </w:divBdr>
        </w:div>
        <w:div w:id="1696689194">
          <w:marLeft w:val="0"/>
          <w:marRight w:val="0"/>
          <w:marTop w:val="120"/>
          <w:marBottom w:val="0"/>
          <w:divBdr>
            <w:top w:val="none" w:sz="0" w:space="0" w:color="auto"/>
            <w:left w:val="none" w:sz="0" w:space="0" w:color="auto"/>
            <w:bottom w:val="none" w:sz="0" w:space="0" w:color="auto"/>
            <w:right w:val="none" w:sz="0" w:space="0" w:color="auto"/>
          </w:divBdr>
        </w:div>
        <w:div w:id="748429771">
          <w:marLeft w:val="0"/>
          <w:marRight w:val="0"/>
          <w:marTop w:val="120"/>
          <w:marBottom w:val="0"/>
          <w:divBdr>
            <w:top w:val="none" w:sz="0" w:space="0" w:color="auto"/>
            <w:left w:val="none" w:sz="0" w:space="0" w:color="auto"/>
            <w:bottom w:val="none" w:sz="0" w:space="0" w:color="auto"/>
            <w:right w:val="none" w:sz="0" w:space="0" w:color="auto"/>
          </w:divBdr>
        </w:div>
        <w:div w:id="1822429655">
          <w:marLeft w:val="0"/>
          <w:marRight w:val="0"/>
          <w:marTop w:val="120"/>
          <w:marBottom w:val="0"/>
          <w:divBdr>
            <w:top w:val="none" w:sz="0" w:space="0" w:color="auto"/>
            <w:left w:val="none" w:sz="0" w:space="0" w:color="auto"/>
            <w:bottom w:val="none" w:sz="0" w:space="0" w:color="auto"/>
            <w:right w:val="none" w:sz="0" w:space="0" w:color="auto"/>
          </w:divBdr>
        </w:div>
        <w:div w:id="2106802008">
          <w:marLeft w:val="0"/>
          <w:marRight w:val="0"/>
          <w:marTop w:val="120"/>
          <w:marBottom w:val="0"/>
          <w:divBdr>
            <w:top w:val="none" w:sz="0" w:space="0" w:color="auto"/>
            <w:left w:val="none" w:sz="0" w:space="0" w:color="auto"/>
            <w:bottom w:val="none" w:sz="0" w:space="0" w:color="auto"/>
            <w:right w:val="none" w:sz="0" w:space="0" w:color="auto"/>
          </w:divBdr>
        </w:div>
      </w:divsChild>
    </w:div>
    <w:div w:id="1116171529">
      <w:bodyDiv w:val="1"/>
      <w:marLeft w:val="0"/>
      <w:marRight w:val="0"/>
      <w:marTop w:val="0"/>
      <w:marBottom w:val="0"/>
      <w:divBdr>
        <w:top w:val="none" w:sz="0" w:space="0" w:color="auto"/>
        <w:left w:val="none" w:sz="0" w:space="0" w:color="auto"/>
        <w:bottom w:val="none" w:sz="0" w:space="0" w:color="auto"/>
        <w:right w:val="none" w:sz="0" w:space="0" w:color="auto"/>
      </w:divBdr>
      <w:divsChild>
        <w:div w:id="195394120">
          <w:marLeft w:val="0"/>
          <w:marRight w:val="0"/>
          <w:marTop w:val="120"/>
          <w:marBottom w:val="0"/>
          <w:divBdr>
            <w:top w:val="none" w:sz="0" w:space="0" w:color="auto"/>
            <w:left w:val="none" w:sz="0" w:space="0" w:color="auto"/>
            <w:bottom w:val="none" w:sz="0" w:space="0" w:color="auto"/>
            <w:right w:val="none" w:sz="0" w:space="0" w:color="auto"/>
          </w:divBdr>
        </w:div>
        <w:div w:id="928655077">
          <w:marLeft w:val="0"/>
          <w:marRight w:val="0"/>
          <w:marTop w:val="120"/>
          <w:marBottom w:val="0"/>
          <w:divBdr>
            <w:top w:val="none" w:sz="0" w:space="0" w:color="auto"/>
            <w:left w:val="none" w:sz="0" w:space="0" w:color="auto"/>
            <w:bottom w:val="none" w:sz="0" w:space="0" w:color="auto"/>
            <w:right w:val="none" w:sz="0" w:space="0" w:color="auto"/>
          </w:divBdr>
        </w:div>
        <w:div w:id="1038159760">
          <w:marLeft w:val="0"/>
          <w:marRight w:val="0"/>
          <w:marTop w:val="120"/>
          <w:marBottom w:val="0"/>
          <w:divBdr>
            <w:top w:val="none" w:sz="0" w:space="0" w:color="auto"/>
            <w:left w:val="none" w:sz="0" w:space="0" w:color="auto"/>
            <w:bottom w:val="none" w:sz="0" w:space="0" w:color="auto"/>
            <w:right w:val="none" w:sz="0" w:space="0" w:color="auto"/>
          </w:divBdr>
        </w:div>
        <w:div w:id="59523203">
          <w:marLeft w:val="0"/>
          <w:marRight w:val="0"/>
          <w:marTop w:val="120"/>
          <w:marBottom w:val="0"/>
          <w:divBdr>
            <w:top w:val="none" w:sz="0" w:space="0" w:color="auto"/>
            <w:left w:val="none" w:sz="0" w:space="0" w:color="auto"/>
            <w:bottom w:val="none" w:sz="0" w:space="0" w:color="auto"/>
            <w:right w:val="none" w:sz="0" w:space="0" w:color="auto"/>
          </w:divBdr>
        </w:div>
        <w:div w:id="93596105">
          <w:marLeft w:val="0"/>
          <w:marRight w:val="0"/>
          <w:marTop w:val="120"/>
          <w:marBottom w:val="0"/>
          <w:divBdr>
            <w:top w:val="none" w:sz="0" w:space="0" w:color="auto"/>
            <w:left w:val="none" w:sz="0" w:space="0" w:color="auto"/>
            <w:bottom w:val="none" w:sz="0" w:space="0" w:color="auto"/>
            <w:right w:val="none" w:sz="0" w:space="0" w:color="auto"/>
          </w:divBdr>
        </w:div>
        <w:div w:id="323163892">
          <w:marLeft w:val="0"/>
          <w:marRight w:val="0"/>
          <w:marTop w:val="120"/>
          <w:marBottom w:val="0"/>
          <w:divBdr>
            <w:top w:val="none" w:sz="0" w:space="0" w:color="auto"/>
            <w:left w:val="none" w:sz="0" w:space="0" w:color="auto"/>
            <w:bottom w:val="none" w:sz="0" w:space="0" w:color="auto"/>
            <w:right w:val="none" w:sz="0" w:space="0" w:color="auto"/>
          </w:divBdr>
        </w:div>
        <w:div w:id="343283358">
          <w:marLeft w:val="0"/>
          <w:marRight w:val="0"/>
          <w:marTop w:val="120"/>
          <w:marBottom w:val="0"/>
          <w:divBdr>
            <w:top w:val="none" w:sz="0" w:space="0" w:color="auto"/>
            <w:left w:val="none" w:sz="0" w:space="0" w:color="auto"/>
            <w:bottom w:val="none" w:sz="0" w:space="0" w:color="auto"/>
            <w:right w:val="none" w:sz="0" w:space="0" w:color="auto"/>
          </w:divBdr>
        </w:div>
        <w:div w:id="783646654">
          <w:marLeft w:val="0"/>
          <w:marRight w:val="0"/>
          <w:marTop w:val="120"/>
          <w:marBottom w:val="0"/>
          <w:divBdr>
            <w:top w:val="none" w:sz="0" w:space="0" w:color="auto"/>
            <w:left w:val="none" w:sz="0" w:space="0" w:color="auto"/>
            <w:bottom w:val="none" w:sz="0" w:space="0" w:color="auto"/>
            <w:right w:val="none" w:sz="0" w:space="0" w:color="auto"/>
          </w:divBdr>
        </w:div>
        <w:div w:id="1352074696">
          <w:marLeft w:val="0"/>
          <w:marRight w:val="0"/>
          <w:marTop w:val="120"/>
          <w:marBottom w:val="0"/>
          <w:divBdr>
            <w:top w:val="none" w:sz="0" w:space="0" w:color="auto"/>
            <w:left w:val="none" w:sz="0" w:space="0" w:color="auto"/>
            <w:bottom w:val="none" w:sz="0" w:space="0" w:color="auto"/>
            <w:right w:val="none" w:sz="0" w:space="0" w:color="auto"/>
          </w:divBdr>
        </w:div>
        <w:div w:id="1485312943">
          <w:marLeft w:val="0"/>
          <w:marRight w:val="0"/>
          <w:marTop w:val="120"/>
          <w:marBottom w:val="0"/>
          <w:divBdr>
            <w:top w:val="none" w:sz="0" w:space="0" w:color="auto"/>
            <w:left w:val="none" w:sz="0" w:space="0" w:color="auto"/>
            <w:bottom w:val="none" w:sz="0" w:space="0" w:color="auto"/>
            <w:right w:val="none" w:sz="0" w:space="0" w:color="auto"/>
          </w:divBdr>
        </w:div>
        <w:div w:id="846097892">
          <w:marLeft w:val="0"/>
          <w:marRight w:val="0"/>
          <w:marTop w:val="120"/>
          <w:marBottom w:val="0"/>
          <w:divBdr>
            <w:top w:val="none" w:sz="0" w:space="0" w:color="auto"/>
            <w:left w:val="none" w:sz="0" w:space="0" w:color="auto"/>
            <w:bottom w:val="none" w:sz="0" w:space="0" w:color="auto"/>
            <w:right w:val="none" w:sz="0" w:space="0" w:color="auto"/>
          </w:divBdr>
        </w:div>
        <w:div w:id="1567107223">
          <w:marLeft w:val="0"/>
          <w:marRight w:val="0"/>
          <w:marTop w:val="120"/>
          <w:marBottom w:val="0"/>
          <w:divBdr>
            <w:top w:val="none" w:sz="0" w:space="0" w:color="auto"/>
            <w:left w:val="none" w:sz="0" w:space="0" w:color="auto"/>
            <w:bottom w:val="none" w:sz="0" w:space="0" w:color="auto"/>
            <w:right w:val="none" w:sz="0" w:space="0" w:color="auto"/>
          </w:divBdr>
        </w:div>
        <w:div w:id="711343357">
          <w:marLeft w:val="0"/>
          <w:marRight w:val="0"/>
          <w:marTop w:val="120"/>
          <w:marBottom w:val="0"/>
          <w:divBdr>
            <w:top w:val="none" w:sz="0" w:space="0" w:color="auto"/>
            <w:left w:val="none" w:sz="0" w:space="0" w:color="auto"/>
            <w:bottom w:val="none" w:sz="0" w:space="0" w:color="auto"/>
            <w:right w:val="none" w:sz="0" w:space="0" w:color="auto"/>
          </w:divBdr>
        </w:div>
        <w:div w:id="1331064052">
          <w:marLeft w:val="0"/>
          <w:marRight w:val="0"/>
          <w:marTop w:val="120"/>
          <w:marBottom w:val="0"/>
          <w:divBdr>
            <w:top w:val="none" w:sz="0" w:space="0" w:color="auto"/>
            <w:left w:val="none" w:sz="0" w:space="0" w:color="auto"/>
            <w:bottom w:val="none" w:sz="0" w:space="0" w:color="auto"/>
            <w:right w:val="none" w:sz="0" w:space="0" w:color="auto"/>
          </w:divBdr>
        </w:div>
        <w:div w:id="1944070808">
          <w:marLeft w:val="0"/>
          <w:marRight w:val="0"/>
          <w:marTop w:val="120"/>
          <w:marBottom w:val="0"/>
          <w:divBdr>
            <w:top w:val="none" w:sz="0" w:space="0" w:color="auto"/>
            <w:left w:val="none" w:sz="0" w:space="0" w:color="auto"/>
            <w:bottom w:val="none" w:sz="0" w:space="0" w:color="auto"/>
            <w:right w:val="none" w:sz="0" w:space="0" w:color="auto"/>
          </w:divBdr>
        </w:div>
        <w:div w:id="529339915">
          <w:marLeft w:val="0"/>
          <w:marRight w:val="0"/>
          <w:marTop w:val="120"/>
          <w:marBottom w:val="0"/>
          <w:divBdr>
            <w:top w:val="none" w:sz="0" w:space="0" w:color="auto"/>
            <w:left w:val="none" w:sz="0" w:space="0" w:color="auto"/>
            <w:bottom w:val="none" w:sz="0" w:space="0" w:color="auto"/>
            <w:right w:val="none" w:sz="0" w:space="0" w:color="auto"/>
          </w:divBdr>
        </w:div>
      </w:divsChild>
    </w:div>
    <w:div w:id="1139305360">
      <w:bodyDiv w:val="1"/>
      <w:marLeft w:val="0"/>
      <w:marRight w:val="0"/>
      <w:marTop w:val="0"/>
      <w:marBottom w:val="0"/>
      <w:divBdr>
        <w:top w:val="none" w:sz="0" w:space="0" w:color="auto"/>
        <w:left w:val="none" w:sz="0" w:space="0" w:color="auto"/>
        <w:bottom w:val="none" w:sz="0" w:space="0" w:color="auto"/>
        <w:right w:val="none" w:sz="0" w:space="0" w:color="auto"/>
      </w:divBdr>
    </w:div>
    <w:div w:id="1543245617">
      <w:bodyDiv w:val="1"/>
      <w:marLeft w:val="0"/>
      <w:marRight w:val="0"/>
      <w:marTop w:val="0"/>
      <w:marBottom w:val="0"/>
      <w:divBdr>
        <w:top w:val="none" w:sz="0" w:space="0" w:color="auto"/>
        <w:left w:val="none" w:sz="0" w:space="0" w:color="auto"/>
        <w:bottom w:val="none" w:sz="0" w:space="0" w:color="auto"/>
        <w:right w:val="none" w:sz="0" w:space="0" w:color="auto"/>
      </w:divBdr>
    </w:div>
    <w:div w:id="1545950243">
      <w:bodyDiv w:val="1"/>
      <w:marLeft w:val="0"/>
      <w:marRight w:val="0"/>
      <w:marTop w:val="0"/>
      <w:marBottom w:val="0"/>
      <w:divBdr>
        <w:top w:val="none" w:sz="0" w:space="0" w:color="auto"/>
        <w:left w:val="none" w:sz="0" w:space="0" w:color="auto"/>
        <w:bottom w:val="none" w:sz="0" w:space="0" w:color="auto"/>
        <w:right w:val="none" w:sz="0" w:space="0" w:color="auto"/>
      </w:divBdr>
    </w:div>
    <w:div w:id="1960838752">
      <w:bodyDiv w:val="1"/>
      <w:marLeft w:val="0"/>
      <w:marRight w:val="0"/>
      <w:marTop w:val="0"/>
      <w:marBottom w:val="0"/>
      <w:divBdr>
        <w:top w:val="none" w:sz="0" w:space="0" w:color="auto"/>
        <w:left w:val="none" w:sz="0" w:space="0" w:color="auto"/>
        <w:bottom w:val="none" w:sz="0" w:space="0" w:color="auto"/>
        <w:right w:val="none" w:sz="0" w:space="0" w:color="auto"/>
      </w:divBdr>
      <w:divsChild>
        <w:div w:id="1828395886">
          <w:marLeft w:val="0"/>
          <w:marRight w:val="0"/>
          <w:marTop w:val="120"/>
          <w:marBottom w:val="0"/>
          <w:divBdr>
            <w:top w:val="none" w:sz="0" w:space="0" w:color="auto"/>
            <w:left w:val="none" w:sz="0" w:space="0" w:color="auto"/>
            <w:bottom w:val="none" w:sz="0" w:space="0" w:color="auto"/>
            <w:right w:val="none" w:sz="0" w:space="0" w:color="auto"/>
          </w:divBdr>
        </w:div>
        <w:div w:id="1532189614">
          <w:marLeft w:val="0"/>
          <w:marRight w:val="0"/>
          <w:marTop w:val="120"/>
          <w:marBottom w:val="0"/>
          <w:divBdr>
            <w:top w:val="none" w:sz="0" w:space="0" w:color="auto"/>
            <w:left w:val="none" w:sz="0" w:space="0" w:color="auto"/>
            <w:bottom w:val="none" w:sz="0" w:space="0" w:color="auto"/>
            <w:right w:val="none" w:sz="0" w:space="0" w:color="auto"/>
          </w:divBdr>
        </w:div>
        <w:div w:id="860557638">
          <w:marLeft w:val="0"/>
          <w:marRight w:val="0"/>
          <w:marTop w:val="120"/>
          <w:marBottom w:val="0"/>
          <w:divBdr>
            <w:top w:val="none" w:sz="0" w:space="0" w:color="auto"/>
            <w:left w:val="none" w:sz="0" w:space="0" w:color="auto"/>
            <w:bottom w:val="none" w:sz="0" w:space="0" w:color="auto"/>
            <w:right w:val="none" w:sz="0" w:space="0" w:color="auto"/>
          </w:divBdr>
        </w:div>
        <w:div w:id="911085862">
          <w:marLeft w:val="0"/>
          <w:marRight w:val="0"/>
          <w:marTop w:val="120"/>
          <w:marBottom w:val="0"/>
          <w:divBdr>
            <w:top w:val="none" w:sz="0" w:space="0" w:color="auto"/>
            <w:left w:val="none" w:sz="0" w:space="0" w:color="auto"/>
            <w:bottom w:val="none" w:sz="0" w:space="0" w:color="auto"/>
            <w:right w:val="none" w:sz="0" w:space="0" w:color="auto"/>
          </w:divBdr>
        </w:div>
        <w:div w:id="1764913477">
          <w:marLeft w:val="0"/>
          <w:marRight w:val="0"/>
          <w:marTop w:val="120"/>
          <w:marBottom w:val="0"/>
          <w:divBdr>
            <w:top w:val="none" w:sz="0" w:space="0" w:color="auto"/>
            <w:left w:val="none" w:sz="0" w:space="0" w:color="auto"/>
            <w:bottom w:val="none" w:sz="0" w:space="0" w:color="auto"/>
            <w:right w:val="none" w:sz="0" w:space="0" w:color="auto"/>
          </w:divBdr>
        </w:div>
        <w:div w:id="426578172">
          <w:marLeft w:val="0"/>
          <w:marRight w:val="0"/>
          <w:marTop w:val="120"/>
          <w:marBottom w:val="0"/>
          <w:divBdr>
            <w:top w:val="none" w:sz="0" w:space="0" w:color="auto"/>
            <w:left w:val="none" w:sz="0" w:space="0" w:color="auto"/>
            <w:bottom w:val="none" w:sz="0" w:space="0" w:color="auto"/>
            <w:right w:val="none" w:sz="0" w:space="0" w:color="auto"/>
          </w:divBdr>
        </w:div>
        <w:div w:id="315032048">
          <w:marLeft w:val="0"/>
          <w:marRight w:val="0"/>
          <w:marTop w:val="120"/>
          <w:marBottom w:val="0"/>
          <w:divBdr>
            <w:top w:val="none" w:sz="0" w:space="0" w:color="auto"/>
            <w:left w:val="none" w:sz="0" w:space="0" w:color="auto"/>
            <w:bottom w:val="none" w:sz="0" w:space="0" w:color="auto"/>
            <w:right w:val="none" w:sz="0" w:space="0" w:color="auto"/>
          </w:divBdr>
        </w:div>
        <w:div w:id="1576552273">
          <w:marLeft w:val="0"/>
          <w:marRight w:val="0"/>
          <w:marTop w:val="120"/>
          <w:marBottom w:val="0"/>
          <w:divBdr>
            <w:top w:val="none" w:sz="0" w:space="0" w:color="auto"/>
            <w:left w:val="none" w:sz="0" w:space="0" w:color="auto"/>
            <w:bottom w:val="none" w:sz="0" w:space="0" w:color="auto"/>
            <w:right w:val="none" w:sz="0" w:space="0" w:color="auto"/>
          </w:divBdr>
        </w:div>
        <w:div w:id="346248993">
          <w:marLeft w:val="0"/>
          <w:marRight w:val="0"/>
          <w:marTop w:val="120"/>
          <w:marBottom w:val="0"/>
          <w:divBdr>
            <w:top w:val="none" w:sz="0" w:space="0" w:color="auto"/>
            <w:left w:val="none" w:sz="0" w:space="0" w:color="auto"/>
            <w:bottom w:val="none" w:sz="0" w:space="0" w:color="auto"/>
            <w:right w:val="none" w:sz="0" w:space="0" w:color="auto"/>
          </w:divBdr>
        </w:div>
        <w:div w:id="643117637">
          <w:marLeft w:val="0"/>
          <w:marRight w:val="0"/>
          <w:marTop w:val="120"/>
          <w:marBottom w:val="0"/>
          <w:divBdr>
            <w:top w:val="none" w:sz="0" w:space="0" w:color="auto"/>
            <w:left w:val="none" w:sz="0" w:space="0" w:color="auto"/>
            <w:bottom w:val="none" w:sz="0" w:space="0" w:color="auto"/>
            <w:right w:val="none" w:sz="0" w:space="0" w:color="auto"/>
          </w:divBdr>
        </w:div>
        <w:div w:id="515266689">
          <w:marLeft w:val="0"/>
          <w:marRight w:val="0"/>
          <w:marTop w:val="120"/>
          <w:marBottom w:val="0"/>
          <w:divBdr>
            <w:top w:val="none" w:sz="0" w:space="0" w:color="auto"/>
            <w:left w:val="none" w:sz="0" w:space="0" w:color="auto"/>
            <w:bottom w:val="none" w:sz="0" w:space="0" w:color="auto"/>
            <w:right w:val="none" w:sz="0" w:space="0" w:color="auto"/>
          </w:divBdr>
        </w:div>
        <w:div w:id="1918396144">
          <w:marLeft w:val="0"/>
          <w:marRight w:val="0"/>
          <w:marTop w:val="120"/>
          <w:marBottom w:val="0"/>
          <w:divBdr>
            <w:top w:val="none" w:sz="0" w:space="0" w:color="auto"/>
            <w:left w:val="none" w:sz="0" w:space="0" w:color="auto"/>
            <w:bottom w:val="none" w:sz="0" w:space="0" w:color="auto"/>
            <w:right w:val="none" w:sz="0" w:space="0" w:color="auto"/>
          </w:divBdr>
        </w:div>
        <w:div w:id="675690683">
          <w:marLeft w:val="0"/>
          <w:marRight w:val="0"/>
          <w:marTop w:val="120"/>
          <w:marBottom w:val="0"/>
          <w:divBdr>
            <w:top w:val="none" w:sz="0" w:space="0" w:color="auto"/>
            <w:left w:val="none" w:sz="0" w:space="0" w:color="auto"/>
            <w:bottom w:val="none" w:sz="0" w:space="0" w:color="auto"/>
            <w:right w:val="none" w:sz="0" w:space="0" w:color="auto"/>
          </w:divBdr>
        </w:div>
        <w:div w:id="2125951982">
          <w:marLeft w:val="0"/>
          <w:marRight w:val="0"/>
          <w:marTop w:val="120"/>
          <w:marBottom w:val="0"/>
          <w:divBdr>
            <w:top w:val="none" w:sz="0" w:space="0" w:color="auto"/>
            <w:left w:val="none" w:sz="0" w:space="0" w:color="auto"/>
            <w:bottom w:val="none" w:sz="0" w:space="0" w:color="auto"/>
            <w:right w:val="none" w:sz="0" w:space="0" w:color="auto"/>
          </w:divBdr>
        </w:div>
        <w:div w:id="596132736">
          <w:marLeft w:val="0"/>
          <w:marRight w:val="0"/>
          <w:marTop w:val="120"/>
          <w:marBottom w:val="0"/>
          <w:divBdr>
            <w:top w:val="none" w:sz="0" w:space="0" w:color="auto"/>
            <w:left w:val="none" w:sz="0" w:space="0" w:color="auto"/>
            <w:bottom w:val="none" w:sz="0" w:space="0" w:color="auto"/>
            <w:right w:val="none" w:sz="0" w:space="0" w:color="auto"/>
          </w:divBdr>
        </w:div>
        <w:div w:id="611089420">
          <w:marLeft w:val="0"/>
          <w:marRight w:val="0"/>
          <w:marTop w:val="120"/>
          <w:marBottom w:val="0"/>
          <w:divBdr>
            <w:top w:val="none" w:sz="0" w:space="0" w:color="auto"/>
            <w:left w:val="none" w:sz="0" w:space="0" w:color="auto"/>
            <w:bottom w:val="none" w:sz="0" w:space="0" w:color="auto"/>
            <w:right w:val="none" w:sz="0" w:space="0" w:color="auto"/>
          </w:divBdr>
        </w:div>
        <w:div w:id="70348908">
          <w:marLeft w:val="0"/>
          <w:marRight w:val="0"/>
          <w:marTop w:val="120"/>
          <w:marBottom w:val="0"/>
          <w:divBdr>
            <w:top w:val="none" w:sz="0" w:space="0" w:color="auto"/>
            <w:left w:val="none" w:sz="0" w:space="0" w:color="auto"/>
            <w:bottom w:val="none" w:sz="0" w:space="0" w:color="auto"/>
            <w:right w:val="none" w:sz="0" w:space="0" w:color="auto"/>
          </w:divBdr>
        </w:div>
        <w:div w:id="342628305">
          <w:marLeft w:val="0"/>
          <w:marRight w:val="0"/>
          <w:marTop w:val="120"/>
          <w:marBottom w:val="0"/>
          <w:divBdr>
            <w:top w:val="none" w:sz="0" w:space="0" w:color="auto"/>
            <w:left w:val="none" w:sz="0" w:space="0" w:color="auto"/>
            <w:bottom w:val="none" w:sz="0" w:space="0" w:color="auto"/>
            <w:right w:val="none" w:sz="0" w:space="0" w:color="auto"/>
          </w:divBdr>
        </w:div>
        <w:div w:id="998384094">
          <w:marLeft w:val="0"/>
          <w:marRight w:val="0"/>
          <w:marTop w:val="120"/>
          <w:marBottom w:val="0"/>
          <w:divBdr>
            <w:top w:val="none" w:sz="0" w:space="0" w:color="auto"/>
            <w:left w:val="none" w:sz="0" w:space="0" w:color="auto"/>
            <w:bottom w:val="none" w:sz="0" w:space="0" w:color="auto"/>
            <w:right w:val="none" w:sz="0" w:space="0" w:color="auto"/>
          </w:divBdr>
        </w:div>
        <w:div w:id="1123188187">
          <w:marLeft w:val="0"/>
          <w:marRight w:val="0"/>
          <w:marTop w:val="120"/>
          <w:marBottom w:val="0"/>
          <w:divBdr>
            <w:top w:val="none" w:sz="0" w:space="0" w:color="auto"/>
            <w:left w:val="none" w:sz="0" w:space="0" w:color="auto"/>
            <w:bottom w:val="none" w:sz="0" w:space="0" w:color="auto"/>
            <w:right w:val="none" w:sz="0" w:space="0" w:color="auto"/>
          </w:divBdr>
        </w:div>
      </w:divsChild>
    </w:div>
    <w:div w:id="1963073125">
      <w:bodyDiv w:val="1"/>
      <w:marLeft w:val="0"/>
      <w:marRight w:val="0"/>
      <w:marTop w:val="0"/>
      <w:marBottom w:val="0"/>
      <w:divBdr>
        <w:top w:val="none" w:sz="0" w:space="0" w:color="auto"/>
        <w:left w:val="none" w:sz="0" w:space="0" w:color="auto"/>
        <w:bottom w:val="none" w:sz="0" w:space="0" w:color="auto"/>
        <w:right w:val="none" w:sz="0" w:space="0" w:color="auto"/>
      </w:divBdr>
      <w:divsChild>
        <w:div w:id="1519730389">
          <w:marLeft w:val="0"/>
          <w:marRight w:val="0"/>
          <w:marTop w:val="120"/>
          <w:marBottom w:val="0"/>
          <w:divBdr>
            <w:top w:val="none" w:sz="0" w:space="0" w:color="auto"/>
            <w:left w:val="none" w:sz="0" w:space="0" w:color="auto"/>
            <w:bottom w:val="none" w:sz="0" w:space="0" w:color="auto"/>
            <w:right w:val="none" w:sz="0" w:space="0" w:color="auto"/>
          </w:divBdr>
        </w:div>
        <w:div w:id="396977249">
          <w:marLeft w:val="0"/>
          <w:marRight w:val="0"/>
          <w:marTop w:val="120"/>
          <w:marBottom w:val="0"/>
          <w:divBdr>
            <w:top w:val="none" w:sz="0" w:space="0" w:color="auto"/>
            <w:left w:val="none" w:sz="0" w:space="0" w:color="auto"/>
            <w:bottom w:val="none" w:sz="0" w:space="0" w:color="auto"/>
            <w:right w:val="none" w:sz="0" w:space="0" w:color="auto"/>
          </w:divBdr>
        </w:div>
      </w:divsChild>
    </w:div>
    <w:div w:id="2036232086">
      <w:marLeft w:val="0"/>
      <w:marRight w:val="0"/>
      <w:marTop w:val="0"/>
      <w:marBottom w:val="0"/>
      <w:divBdr>
        <w:top w:val="none" w:sz="0" w:space="0" w:color="auto"/>
        <w:left w:val="none" w:sz="0" w:space="0" w:color="auto"/>
        <w:bottom w:val="none" w:sz="0" w:space="0" w:color="auto"/>
        <w:right w:val="none" w:sz="0" w:space="0" w:color="auto"/>
      </w:divBdr>
      <w:divsChild>
        <w:div w:id="102724418">
          <w:marLeft w:val="0"/>
          <w:marRight w:val="0"/>
          <w:marTop w:val="0"/>
          <w:marBottom w:val="0"/>
          <w:divBdr>
            <w:top w:val="none" w:sz="0" w:space="0" w:color="auto"/>
            <w:left w:val="none" w:sz="0" w:space="0" w:color="auto"/>
            <w:bottom w:val="none" w:sz="0" w:space="0" w:color="auto"/>
            <w:right w:val="none" w:sz="0" w:space="0" w:color="auto"/>
          </w:divBdr>
        </w:div>
        <w:div w:id="425200081">
          <w:marLeft w:val="0"/>
          <w:marRight w:val="0"/>
          <w:marTop w:val="0"/>
          <w:marBottom w:val="0"/>
          <w:divBdr>
            <w:top w:val="none" w:sz="0" w:space="0" w:color="auto"/>
            <w:left w:val="none" w:sz="0" w:space="0" w:color="auto"/>
            <w:bottom w:val="none" w:sz="0" w:space="0" w:color="auto"/>
            <w:right w:val="none" w:sz="0" w:space="0" w:color="auto"/>
          </w:divBdr>
          <w:divsChild>
            <w:div w:id="318122611">
              <w:marLeft w:val="0"/>
              <w:marRight w:val="0"/>
              <w:marTop w:val="0"/>
              <w:marBottom w:val="0"/>
              <w:divBdr>
                <w:top w:val="none" w:sz="0" w:space="0" w:color="auto"/>
                <w:left w:val="none" w:sz="0" w:space="0" w:color="auto"/>
                <w:bottom w:val="none" w:sz="0" w:space="0" w:color="auto"/>
                <w:right w:val="none" w:sz="0" w:space="0" w:color="auto"/>
              </w:divBdr>
              <w:divsChild>
                <w:div w:id="94564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453677">
          <w:marLeft w:val="0"/>
          <w:marRight w:val="0"/>
          <w:marTop w:val="0"/>
          <w:marBottom w:val="0"/>
          <w:divBdr>
            <w:top w:val="none" w:sz="0" w:space="0" w:color="auto"/>
            <w:left w:val="none" w:sz="0" w:space="0" w:color="auto"/>
            <w:bottom w:val="none" w:sz="0" w:space="0" w:color="auto"/>
            <w:right w:val="none" w:sz="0" w:space="0" w:color="auto"/>
          </w:divBdr>
        </w:div>
        <w:div w:id="1327173631">
          <w:marLeft w:val="0"/>
          <w:marRight w:val="0"/>
          <w:marTop w:val="0"/>
          <w:marBottom w:val="0"/>
          <w:divBdr>
            <w:top w:val="none" w:sz="0" w:space="0" w:color="auto"/>
            <w:left w:val="none" w:sz="0" w:space="0" w:color="auto"/>
            <w:bottom w:val="none" w:sz="0" w:space="0" w:color="auto"/>
            <w:right w:val="none" w:sz="0" w:space="0" w:color="auto"/>
          </w:divBdr>
          <w:divsChild>
            <w:div w:id="1037512219">
              <w:marLeft w:val="0"/>
              <w:marRight w:val="0"/>
              <w:marTop w:val="0"/>
              <w:marBottom w:val="0"/>
              <w:divBdr>
                <w:top w:val="none" w:sz="0" w:space="0" w:color="auto"/>
                <w:left w:val="none" w:sz="0" w:space="0" w:color="auto"/>
                <w:bottom w:val="none" w:sz="0" w:space="0" w:color="auto"/>
                <w:right w:val="none" w:sz="0" w:space="0" w:color="auto"/>
              </w:divBdr>
            </w:div>
            <w:div w:id="1487239208">
              <w:marLeft w:val="0"/>
              <w:marRight w:val="0"/>
              <w:marTop w:val="0"/>
              <w:marBottom w:val="0"/>
              <w:divBdr>
                <w:top w:val="none" w:sz="0" w:space="0" w:color="auto"/>
                <w:left w:val="none" w:sz="0" w:space="0" w:color="auto"/>
                <w:bottom w:val="none" w:sz="0" w:space="0" w:color="auto"/>
                <w:right w:val="none" w:sz="0" w:space="0" w:color="auto"/>
              </w:divBdr>
            </w:div>
          </w:divsChild>
        </w:div>
        <w:div w:id="1366904747">
          <w:marLeft w:val="0"/>
          <w:marRight w:val="0"/>
          <w:marTop w:val="0"/>
          <w:marBottom w:val="0"/>
          <w:divBdr>
            <w:top w:val="none" w:sz="0" w:space="0" w:color="auto"/>
            <w:left w:val="none" w:sz="0" w:space="0" w:color="auto"/>
            <w:bottom w:val="none" w:sz="0" w:space="0" w:color="auto"/>
            <w:right w:val="none" w:sz="0" w:space="0" w:color="auto"/>
          </w:divBdr>
          <w:divsChild>
            <w:div w:id="201795355">
              <w:marLeft w:val="0"/>
              <w:marRight w:val="0"/>
              <w:marTop w:val="0"/>
              <w:marBottom w:val="0"/>
              <w:divBdr>
                <w:top w:val="none" w:sz="0" w:space="0" w:color="auto"/>
                <w:left w:val="none" w:sz="0" w:space="0" w:color="auto"/>
                <w:bottom w:val="none" w:sz="0" w:space="0" w:color="auto"/>
                <w:right w:val="none" w:sz="0" w:space="0" w:color="auto"/>
              </w:divBdr>
            </w:div>
            <w:div w:id="1624842539">
              <w:marLeft w:val="0"/>
              <w:marRight w:val="0"/>
              <w:marTop w:val="0"/>
              <w:marBottom w:val="0"/>
              <w:divBdr>
                <w:top w:val="none" w:sz="0" w:space="0" w:color="auto"/>
                <w:left w:val="none" w:sz="0" w:space="0" w:color="auto"/>
                <w:bottom w:val="none" w:sz="0" w:space="0" w:color="auto"/>
                <w:right w:val="none" w:sz="0" w:space="0" w:color="auto"/>
              </w:divBdr>
            </w:div>
            <w:div w:id="1933588570">
              <w:marLeft w:val="0"/>
              <w:marRight w:val="0"/>
              <w:marTop w:val="0"/>
              <w:marBottom w:val="0"/>
              <w:divBdr>
                <w:top w:val="none" w:sz="0" w:space="0" w:color="auto"/>
                <w:left w:val="none" w:sz="0" w:space="0" w:color="auto"/>
                <w:bottom w:val="none" w:sz="0" w:space="0" w:color="auto"/>
                <w:right w:val="none" w:sz="0" w:space="0" w:color="auto"/>
              </w:divBdr>
            </w:div>
          </w:divsChild>
        </w:div>
        <w:div w:id="1409421623">
          <w:marLeft w:val="0"/>
          <w:marRight w:val="0"/>
          <w:marTop w:val="0"/>
          <w:marBottom w:val="0"/>
          <w:divBdr>
            <w:top w:val="none" w:sz="0" w:space="0" w:color="auto"/>
            <w:left w:val="none" w:sz="0" w:space="0" w:color="auto"/>
            <w:bottom w:val="none" w:sz="0" w:space="0" w:color="auto"/>
            <w:right w:val="none" w:sz="0" w:space="0" w:color="auto"/>
          </w:divBdr>
          <w:divsChild>
            <w:div w:id="1306080583">
              <w:marLeft w:val="0"/>
              <w:marRight w:val="0"/>
              <w:marTop w:val="0"/>
              <w:marBottom w:val="0"/>
              <w:divBdr>
                <w:top w:val="none" w:sz="0" w:space="0" w:color="auto"/>
                <w:left w:val="none" w:sz="0" w:space="0" w:color="auto"/>
                <w:bottom w:val="none" w:sz="0" w:space="0" w:color="auto"/>
                <w:right w:val="none" w:sz="0" w:space="0" w:color="auto"/>
              </w:divBdr>
              <w:divsChild>
                <w:div w:id="1643390690">
                  <w:marLeft w:val="0"/>
                  <w:marRight w:val="0"/>
                  <w:marTop w:val="0"/>
                  <w:marBottom w:val="0"/>
                  <w:divBdr>
                    <w:top w:val="none" w:sz="0" w:space="0" w:color="auto"/>
                    <w:left w:val="none" w:sz="0" w:space="0" w:color="auto"/>
                    <w:bottom w:val="none" w:sz="0" w:space="0" w:color="auto"/>
                    <w:right w:val="none" w:sz="0" w:space="0" w:color="auto"/>
                  </w:divBdr>
                </w:div>
              </w:divsChild>
            </w:div>
            <w:div w:id="1747847691">
              <w:marLeft w:val="0"/>
              <w:marRight w:val="0"/>
              <w:marTop w:val="0"/>
              <w:marBottom w:val="0"/>
              <w:divBdr>
                <w:top w:val="none" w:sz="0" w:space="0" w:color="auto"/>
                <w:left w:val="none" w:sz="0" w:space="0" w:color="auto"/>
                <w:bottom w:val="none" w:sz="0" w:space="0" w:color="auto"/>
                <w:right w:val="none" w:sz="0" w:space="0" w:color="auto"/>
              </w:divBdr>
              <w:divsChild>
                <w:div w:id="998191777">
                  <w:marLeft w:val="0"/>
                  <w:marRight w:val="0"/>
                  <w:marTop w:val="0"/>
                  <w:marBottom w:val="0"/>
                  <w:divBdr>
                    <w:top w:val="none" w:sz="0" w:space="0" w:color="auto"/>
                    <w:left w:val="none" w:sz="0" w:space="0" w:color="auto"/>
                    <w:bottom w:val="none" w:sz="0" w:space="0" w:color="auto"/>
                    <w:right w:val="none" w:sz="0" w:space="0" w:color="auto"/>
                  </w:divBdr>
                </w:div>
                <w:div w:id="189019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05422">
          <w:marLeft w:val="0"/>
          <w:marRight w:val="0"/>
          <w:marTop w:val="0"/>
          <w:marBottom w:val="0"/>
          <w:divBdr>
            <w:top w:val="none" w:sz="0" w:space="0" w:color="auto"/>
            <w:left w:val="none" w:sz="0" w:space="0" w:color="auto"/>
            <w:bottom w:val="none" w:sz="0" w:space="0" w:color="auto"/>
            <w:right w:val="none" w:sz="0" w:space="0" w:color="auto"/>
          </w:divBdr>
        </w:div>
        <w:div w:id="1856458072">
          <w:marLeft w:val="0"/>
          <w:marRight w:val="0"/>
          <w:marTop w:val="0"/>
          <w:marBottom w:val="0"/>
          <w:divBdr>
            <w:top w:val="none" w:sz="0" w:space="0" w:color="auto"/>
            <w:left w:val="none" w:sz="0" w:space="0" w:color="auto"/>
            <w:bottom w:val="none" w:sz="0" w:space="0" w:color="auto"/>
            <w:right w:val="none" w:sz="0" w:space="0" w:color="auto"/>
          </w:divBdr>
          <w:divsChild>
            <w:div w:id="1053575793">
              <w:marLeft w:val="0"/>
              <w:marRight w:val="0"/>
              <w:marTop w:val="0"/>
              <w:marBottom w:val="0"/>
              <w:divBdr>
                <w:top w:val="none" w:sz="0" w:space="0" w:color="auto"/>
                <w:left w:val="none" w:sz="0" w:space="0" w:color="auto"/>
                <w:bottom w:val="none" w:sz="0" w:space="0" w:color="auto"/>
                <w:right w:val="none" w:sz="0" w:space="0" w:color="auto"/>
              </w:divBdr>
            </w:div>
            <w:div w:id="1919170303">
              <w:marLeft w:val="0"/>
              <w:marRight w:val="0"/>
              <w:marTop w:val="0"/>
              <w:marBottom w:val="0"/>
              <w:divBdr>
                <w:top w:val="none" w:sz="0" w:space="0" w:color="auto"/>
                <w:left w:val="none" w:sz="0" w:space="0" w:color="auto"/>
                <w:bottom w:val="none" w:sz="0" w:space="0" w:color="auto"/>
                <w:right w:val="none" w:sz="0" w:space="0" w:color="auto"/>
              </w:divBdr>
            </w:div>
          </w:divsChild>
        </w:div>
        <w:div w:id="1957322560">
          <w:marLeft w:val="0"/>
          <w:marRight w:val="0"/>
          <w:marTop w:val="0"/>
          <w:marBottom w:val="0"/>
          <w:divBdr>
            <w:top w:val="none" w:sz="0" w:space="0" w:color="auto"/>
            <w:left w:val="none" w:sz="0" w:space="0" w:color="auto"/>
            <w:bottom w:val="none" w:sz="0" w:space="0" w:color="auto"/>
            <w:right w:val="none" w:sz="0" w:space="0" w:color="auto"/>
          </w:divBdr>
          <w:divsChild>
            <w:div w:id="855191331">
              <w:marLeft w:val="0"/>
              <w:marRight w:val="0"/>
              <w:marTop w:val="0"/>
              <w:marBottom w:val="0"/>
              <w:divBdr>
                <w:top w:val="none" w:sz="0" w:space="0" w:color="auto"/>
                <w:left w:val="none" w:sz="0" w:space="0" w:color="auto"/>
                <w:bottom w:val="none" w:sz="0" w:space="0" w:color="auto"/>
                <w:right w:val="none" w:sz="0" w:space="0" w:color="auto"/>
              </w:divBdr>
            </w:div>
          </w:divsChild>
        </w:div>
        <w:div w:id="1965963104">
          <w:marLeft w:val="0"/>
          <w:marRight w:val="0"/>
          <w:marTop w:val="0"/>
          <w:marBottom w:val="0"/>
          <w:divBdr>
            <w:top w:val="none" w:sz="0" w:space="0" w:color="auto"/>
            <w:left w:val="none" w:sz="0" w:space="0" w:color="auto"/>
            <w:bottom w:val="none" w:sz="0" w:space="0" w:color="auto"/>
            <w:right w:val="none" w:sz="0" w:space="0" w:color="auto"/>
          </w:divBdr>
          <w:divsChild>
            <w:div w:id="129323957">
              <w:marLeft w:val="600"/>
              <w:marRight w:val="600"/>
              <w:marTop w:val="360"/>
              <w:marBottom w:val="360"/>
              <w:divBdr>
                <w:top w:val="none" w:sz="0" w:space="0" w:color="auto"/>
                <w:left w:val="none" w:sz="0" w:space="0" w:color="auto"/>
                <w:bottom w:val="none" w:sz="0" w:space="0" w:color="auto"/>
                <w:right w:val="none" w:sz="0" w:space="0" w:color="auto"/>
              </w:divBdr>
              <w:divsChild>
                <w:div w:id="128134688">
                  <w:marLeft w:val="0"/>
                  <w:marRight w:val="0"/>
                  <w:marTop w:val="0"/>
                  <w:marBottom w:val="0"/>
                  <w:divBdr>
                    <w:top w:val="none" w:sz="0" w:space="0" w:color="auto"/>
                    <w:left w:val="none" w:sz="0" w:space="0" w:color="auto"/>
                    <w:bottom w:val="none" w:sz="0" w:space="0" w:color="auto"/>
                    <w:right w:val="none" w:sz="0" w:space="0" w:color="auto"/>
                  </w:divBdr>
                  <w:divsChild>
                    <w:div w:id="512063880">
                      <w:marLeft w:val="0"/>
                      <w:marRight w:val="0"/>
                      <w:marTop w:val="0"/>
                      <w:marBottom w:val="0"/>
                      <w:divBdr>
                        <w:top w:val="none" w:sz="0" w:space="0" w:color="auto"/>
                        <w:left w:val="none" w:sz="0" w:space="0" w:color="auto"/>
                        <w:bottom w:val="none" w:sz="0" w:space="0" w:color="auto"/>
                        <w:right w:val="none" w:sz="0" w:space="0" w:color="auto"/>
                      </w:divBdr>
                      <w:divsChild>
                        <w:div w:id="141234282">
                          <w:marLeft w:val="0"/>
                          <w:marRight w:val="0"/>
                          <w:marTop w:val="0"/>
                          <w:marBottom w:val="0"/>
                          <w:divBdr>
                            <w:top w:val="none" w:sz="0" w:space="0" w:color="auto"/>
                            <w:left w:val="none" w:sz="0" w:space="0" w:color="auto"/>
                            <w:bottom w:val="none" w:sz="0" w:space="0" w:color="auto"/>
                            <w:right w:val="none" w:sz="0" w:space="0" w:color="auto"/>
                          </w:divBdr>
                        </w:div>
                        <w:div w:id="1291401024">
                          <w:marLeft w:val="0"/>
                          <w:marRight w:val="0"/>
                          <w:marTop w:val="0"/>
                          <w:marBottom w:val="360"/>
                          <w:divBdr>
                            <w:top w:val="none" w:sz="0" w:space="0" w:color="auto"/>
                            <w:left w:val="none" w:sz="0" w:space="0" w:color="auto"/>
                            <w:bottom w:val="none" w:sz="0" w:space="0" w:color="auto"/>
                            <w:right w:val="none" w:sz="0" w:space="0" w:color="auto"/>
                          </w:divBdr>
                        </w:div>
                      </w:divsChild>
                    </w:div>
                    <w:div w:id="1085960197">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948853251">
              <w:marLeft w:val="90"/>
              <w:marRight w:val="90"/>
              <w:marTop w:val="0"/>
              <w:marBottom w:val="90"/>
              <w:divBdr>
                <w:top w:val="single" w:sz="12" w:space="0" w:color="B19A6D"/>
                <w:left w:val="single" w:sz="12" w:space="0" w:color="B19A6D"/>
                <w:bottom w:val="single" w:sz="12" w:space="0" w:color="B19A6D"/>
                <w:right w:val="single" w:sz="12" w:space="0" w:color="B19A6D"/>
              </w:divBdr>
              <w:divsChild>
                <w:div w:id="37697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221CC55C6CEA07C7EAEF73E6B0C7964112904F10A859A61BA21B9451A1F2E1605E67BF281FE784B29BF320F4E3369FAFF4F489DFE2AAE1COEk3K" TargetMode="External"/><Relationship Id="rId117" Type="http://schemas.openxmlformats.org/officeDocument/2006/relationships/hyperlink" Target="http://www.consultant.ru/document/cons_doc_LAW_330961/dbb758e5e96870aa276968887828c5d903eeba8a/" TargetMode="External"/><Relationship Id="rId21" Type="http://schemas.openxmlformats.org/officeDocument/2006/relationships/hyperlink" Target="http://www.consultant.ru/document/cons_doc_LAW_330961/d43ae8ece00bbaa3bc825d04067c64adebeae28c/" TargetMode="External"/><Relationship Id="rId42" Type="http://schemas.openxmlformats.org/officeDocument/2006/relationships/hyperlink" Target="http://www.consultant.ru/document/cons_doc_LAW_330961/dbb758e5e96870aa276968887828c5d903eeba8a/" TargetMode="External"/><Relationship Id="rId47" Type="http://schemas.openxmlformats.org/officeDocument/2006/relationships/hyperlink" Target="http://www.consultant.ru/document/cons_doc_LAW_330961/dbb758e5e96870aa276968887828c5d903eeba8a/" TargetMode="External"/><Relationship Id="rId63" Type="http://schemas.openxmlformats.org/officeDocument/2006/relationships/hyperlink" Target="http://www.consultant.ru/document/cons_doc_LAW_330961/7e225e104a252dcae179960a6e56b8aa4c17bdf4/" TargetMode="External"/><Relationship Id="rId68" Type="http://schemas.openxmlformats.org/officeDocument/2006/relationships/hyperlink" Target="http://www.consultant.ru/document/cons_doc_LAW_330961/dbb758e5e96870aa276968887828c5d903eeba8a/" TargetMode="External"/><Relationship Id="rId84" Type="http://schemas.openxmlformats.org/officeDocument/2006/relationships/hyperlink" Target="http://www.consultant.ru/document/cons_doc_LAW_330961/dbb758e5e96870aa276968887828c5d903eeba8a/" TargetMode="External"/><Relationship Id="rId89" Type="http://schemas.openxmlformats.org/officeDocument/2006/relationships/hyperlink" Target="http://www.consultant.ru/document/cons_doc_LAW_330961/dbb758e5e96870aa276968887828c5d903eeba8a/" TargetMode="External"/><Relationship Id="rId112" Type="http://schemas.openxmlformats.org/officeDocument/2006/relationships/hyperlink" Target="http://www.consultant.ru/document/cons_doc_LAW_330961/dbb758e5e96870aa276968887828c5d903eeba8a/" TargetMode="External"/><Relationship Id="rId133" Type="http://schemas.openxmlformats.org/officeDocument/2006/relationships/hyperlink" Target="http://www.katavivan.ru" TargetMode="External"/><Relationship Id="rId138" Type="http://schemas.openxmlformats.org/officeDocument/2006/relationships/hyperlink" Target="http://kab-adm.ru/wp-content/plugins/mammoth-docx-converter/visual-preview.html" TargetMode="External"/><Relationship Id="rId154" Type="http://schemas.openxmlformats.org/officeDocument/2006/relationships/hyperlink" Target="http://www.consultant.ru/document/cons_doc_LAW_330961/c1c2bfc679fb74ed4c4da6be176c8d5a7da42c49/" TargetMode="External"/><Relationship Id="rId159" Type="http://schemas.openxmlformats.org/officeDocument/2006/relationships/hyperlink" Target="http://www.consultant.ru/document/cons_doc_LAW_330961/c1c2bfc679fb74ed4c4da6be176c8d5a7da42c49/" TargetMode="External"/><Relationship Id="rId175" Type="http://schemas.openxmlformats.org/officeDocument/2006/relationships/hyperlink" Target="http://docs.cntd.ru/document/420307387" TargetMode="External"/><Relationship Id="rId170" Type="http://schemas.openxmlformats.org/officeDocument/2006/relationships/hyperlink" Target="http://www.consultant.ru/document/cons_doc_LAW_330961/c1c2bfc679fb74ed4c4da6be176c8d5a7da42c49/" TargetMode="External"/><Relationship Id="rId16" Type="http://schemas.openxmlformats.org/officeDocument/2006/relationships/hyperlink" Target="consultantplus://offline/ref=DA523FA27C782C1FD2AB286191035611AFE9DC5281F3FED97B62E4689Eo8BEF" TargetMode="External"/><Relationship Id="rId107" Type="http://schemas.openxmlformats.org/officeDocument/2006/relationships/hyperlink" Target="http://www.consultant.ru/document/cons_doc_LAW_330961/dbb758e5e96870aa276968887828c5d903eeba8a/" TargetMode="External"/><Relationship Id="rId11" Type="http://schemas.openxmlformats.org/officeDocument/2006/relationships/hyperlink" Target="consultantplus://offline/ref=DA523FA27C782C1FD2AB286191035611AFE9DC5281F3FED97B62E4689E8EDC29160B41A8AF0EE00Do3BCF" TargetMode="External"/><Relationship Id="rId32" Type="http://schemas.openxmlformats.org/officeDocument/2006/relationships/hyperlink" Target="http://www.consultant.ru/document/cons_doc_LAW_322585/" TargetMode="External"/><Relationship Id="rId37" Type="http://schemas.openxmlformats.org/officeDocument/2006/relationships/hyperlink" Target="http://www.consultant.ru/document/cons_doc_LAW_330961/dbb758e5e96870aa276968887828c5d903eeba8a/" TargetMode="External"/><Relationship Id="rId53" Type="http://schemas.openxmlformats.org/officeDocument/2006/relationships/hyperlink" Target="http://www.consultant.ru/document/cons_doc_LAW_330961/dbb758e5e96870aa276968887828c5d903eeba8a/" TargetMode="External"/><Relationship Id="rId58" Type="http://schemas.openxmlformats.org/officeDocument/2006/relationships/hyperlink" Target="http://www.consultant.ru/document/cons_doc_LAW_330961/7c8c059348e924abae02207c9bb5afc513f2b59f/" TargetMode="External"/><Relationship Id="rId74" Type="http://schemas.openxmlformats.org/officeDocument/2006/relationships/hyperlink" Target="consultantplus://offline/ref=9A99545C174C5FE8973E1531C9C9EC1218D158D6DF56ED373E6266C69E59A4E9ACBDE8FFBB5CF177CEC915992B57256F617ECA673543NDv2K" TargetMode="External"/><Relationship Id="rId79" Type="http://schemas.openxmlformats.org/officeDocument/2006/relationships/hyperlink" Target="http://www.consultant.ru/document/cons_doc_LAW_330961/dbb758e5e96870aa276968887828c5d903eeba8a/" TargetMode="External"/><Relationship Id="rId102" Type="http://schemas.openxmlformats.org/officeDocument/2006/relationships/hyperlink" Target="http://www.consultant.ru/document/cons_doc_LAW_330961/f576f90ce976877a5b6b12a8b416582fd51936f2/" TargetMode="External"/><Relationship Id="rId123" Type="http://schemas.openxmlformats.org/officeDocument/2006/relationships/hyperlink" Target="consultantplus://offline/ref=4E81DEF3884CED5573E8CCD8D0EE0B2DBEAEDEA5DD5DAA8C00B038285338CC116D870D6F1C81g55FE" TargetMode="External"/><Relationship Id="rId128" Type="http://schemas.openxmlformats.org/officeDocument/2006/relationships/hyperlink" Target="http://www.consultant.ru/document/cons_doc_LAW_330961/f576f90ce976877a5b6b12a8b416582fd51936f2/" TargetMode="External"/><Relationship Id="rId144" Type="http://schemas.openxmlformats.org/officeDocument/2006/relationships/hyperlink" Target="http://www.consultant.ru/document/cons_doc_LAW_330961/fb76ce1fdb5356574b298a9dcdafcfc8fc6c937b/" TargetMode="External"/><Relationship Id="rId149" Type="http://schemas.openxmlformats.org/officeDocument/2006/relationships/hyperlink" Target="http://www.consultant.ru/document/cons_doc_LAW_330961/36fb3e57a8031adb90c7b7d13d835d1f31efff63/" TargetMode="External"/><Relationship Id="rId5" Type="http://schemas.openxmlformats.org/officeDocument/2006/relationships/webSettings" Target="webSettings.xml"/><Relationship Id="rId90" Type="http://schemas.openxmlformats.org/officeDocument/2006/relationships/hyperlink" Target="http://www.consultant.ru/document/cons_doc_LAW_330961/f576f90ce976877a5b6b12a8b416582fd51936f2/" TargetMode="External"/><Relationship Id="rId95" Type="http://schemas.openxmlformats.org/officeDocument/2006/relationships/hyperlink" Target="consultantplus://offline/ref=351B6A04E484313D8FD2A242DC54BC906147D8E15CC676A87BB38E87A51BFB163A1F4B85B62DBA7C719B4D3751F75CAFB701A7216768BA1BB1Y9K" TargetMode="External"/><Relationship Id="rId160" Type="http://schemas.openxmlformats.org/officeDocument/2006/relationships/hyperlink" Target="http://www.consultant.ru/document/cons_doc_LAW_330961/c1c2bfc679fb74ed4c4da6be176c8d5a7da42c49/" TargetMode="External"/><Relationship Id="rId165" Type="http://schemas.openxmlformats.org/officeDocument/2006/relationships/hyperlink" Target="http://www.consultant.ru/document/cons_doc_LAW_330961/c1c2bfc679fb74ed4c4da6be176c8d5a7da42c49/" TargetMode="External"/><Relationship Id="rId181" Type="http://schemas.openxmlformats.org/officeDocument/2006/relationships/fontTable" Target="fontTable.xml"/><Relationship Id="rId22" Type="http://schemas.openxmlformats.org/officeDocument/2006/relationships/hyperlink" Target="http://www.consultant.ru/document/cons_doc_LAW_330961/91122874bbcf628c0e5c6bceb7fe613ee682fc73/" TargetMode="External"/><Relationship Id="rId27" Type="http://schemas.openxmlformats.org/officeDocument/2006/relationships/hyperlink" Target="http://www.consultant.ru/document/cons_doc_LAW_217247/" TargetMode="External"/><Relationship Id="rId43" Type="http://schemas.openxmlformats.org/officeDocument/2006/relationships/hyperlink" Target="http://www.consultant.ru/document/cons_doc_LAW_330961/dbb758e5e96870aa276968887828c5d903eeba8a/" TargetMode="External"/><Relationship Id="rId48" Type="http://schemas.openxmlformats.org/officeDocument/2006/relationships/hyperlink" Target="http://www.consultant.ru/document/cons_doc_LAW_330961/dbb758e5e96870aa276968887828c5d903eeba8a/" TargetMode="External"/><Relationship Id="rId64" Type="http://schemas.openxmlformats.org/officeDocument/2006/relationships/hyperlink" Target="http://www.consultant.ru/document/cons_doc_LAW_330961/fc68154d0457446d0a1e7d3fcf938f717ebb4397/" TargetMode="External"/><Relationship Id="rId69" Type="http://schemas.openxmlformats.org/officeDocument/2006/relationships/hyperlink" Target="http://www.consultant.ru/document/cons_doc_LAW_327489/" TargetMode="External"/><Relationship Id="rId113" Type="http://schemas.openxmlformats.org/officeDocument/2006/relationships/hyperlink" Target="http://www.consultant.ru/document/cons_doc_LAW_330961/dbb758e5e96870aa276968887828c5d903eeba8a/" TargetMode="External"/><Relationship Id="rId118" Type="http://schemas.openxmlformats.org/officeDocument/2006/relationships/hyperlink" Target="http://www.consultant.ru/document/cons_doc_LAW_330961/dbb758e5e96870aa276968887828c5d903eeba8a/" TargetMode="External"/><Relationship Id="rId134" Type="http://schemas.openxmlformats.org/officeDocument/2006/relationships/hyperlink" Target="http://kab-adm.ru/wp-content/plugins/mammoth-docx-converter/visual-preview.html" TargetMode="External"/><Relationship Id="rId139" Type="http://schemas.openxmlformats.org/officeDocument/2006/relationships/hyperlink" Target="consultantplus://offline/ref=4E81DEF3884CED5573E8CCD8D0EE0B2DBEAEDEA5DD5DAA8C00B038285338CC116D870D6F1C81g55FE" TargetMode="External"/><Relationship Id="rId80" Type="http://schemas.openxmlformats.org/officeDocument/2006/relationships/hyperlink" Target="http://www.consultant.ru/document/cons_doc_LAW_330961/dbb758e5e96870aa276968887828c5d903eeba8a/" TargetMode="External"/><Relationship Id="rId85" Type="http://schemas.openxmlformats.org/officeDocument/2006/relationships/hyperlink" Target="http://www.consultant.ru/document/cons_doc_LAW_330961/dbb758e5e96870aa276968887828c5d903eeba8a/" TargetMode="External"/><Relationship Id="rId150" Type="http://schemas.openxmlformats.org/officeDocument/2006/relationships/hyperlink" Target="http://www.consultant.ru/document/cons_doc_LAW_330961/f3ce931f8523b327060f9e62f0ffa5990a28639c/" TargetMode="External"/><Relationship Id="rId155" Type="http://schemas.openxmlformats.org/officeDocument/2006/relationships/hyperlink" Target="http://www.consultant.ru/document/cons_doc_LAW_330961/c1c2bfc679fb74ed4c4da6be176c8d5a7da42c49/" TargetMode="External"/><Relationship Id="rId171" Type="http://schemas.openxmlformats.org/officeDocument/2006/relationships/hyperlink" Target="http://www.consultant.ru/document/cons_doc_LAW_330961/c1c2bfc679fb74ed4c4da6be176c8d5a7da42c49/" TargetMode="External"/><Relationship Id="rId176" Type="http://schemas.openxmlformats.org/officeDocument/2006/relationships/hyperlink" Target="consultantplus://offline/ref=BE9FE93AB49CDAC1F99680957CC8B39E2C78866E242C9010605A0342E7z0C3E" TargetMode="External"/><Relationship Id="rId12" Type="http://schemas.openxmlformats.org/officeDocument/2006/relationships/hyperlink" Target="consultantplus://offline/ref=DA523FA27C782C1FD2AB286191035611AFE9DC5281F3FED97B62E4689E8EDC29160B41A8AF0EE00Do3BDF" TargetMode="External"/><Relationship Id="rId17" Type="http://schemas.openxmlformats.org/officeDocument/2006/relationships/hyperlink" Target="consultantplus://offline/ref=F122B3064A6E54F56CCAC2C41C907C81326A9E76F8C8307D7D0BC6CFAF1DBC49458A9F2BDC6BcEJFI" TargetMode="External"/><Relationship Id="rId33" Type="http://schemas.openxmlformats.org/officeDocument/2006/relationships/hyperlink" Target="http://www.consultant.ru/document/cons_doc_LAW_330961/dbb758e5e96870aa276968887828c5d903eeba8a/" TargetMode="External"/><Relationship Id="rId38" Type="http://schemas.openxmlformats.org/officeDocument/2006/relationships/hyperlink" Target="http://www.consultant.ru/document/cons_doc_LAW_330961/dbb758e5e96870aa276968887828c5d903eeba8a/" TargetMode="External"/><Relationship Id="rId59" Type="http://schemas.openxmlformats.org/officeDocument/2006/relationships/hyperlink" Target="http://www.consultant.ru/document/cons_doc_LAW_330961/7e225e104a252dcae179960a6e56b8aa4c17bdf4/" TargetMode="External"/><Relationship Id="rId103" Type="http://schemas.openxmlformats.org/officeDocument/2006/relationships/hyperlink" Target="http://www.consultant.ru/document/cons_doc_LAW_330961/fc77c7117187684ab0cb02c7ee53952df0de55be/" TargetMode="External"/><Relationship Id="rId108" Type="http://schemas.openxmlformats.org/officeDocument/2006/relationships/hyperlink" Target="http://www.consultant.ru/document/cons_doc_LAW_330961/dbb758e5e96870aa276968887828c5d903eeba8a/" TargetMode="External"/><Relationship Id="rId124" Type="http://schemas.openxmlformats.org/officeDocument/2006/relationships/hyperlink" Target="consultantplus://offline/ref=4E81DEF3884CED5573E8CCD8D0EE0B2DBEAEDEA5DD5DAA8C00B038285338CC116D870D6F1C81g55FE" TargetMode="External"/><Relationship Id="rId129" Type="http://schemas.openxmlformats.org/officeDocument/2006/relationships/hyperlink" Target="consultantplus://offline/ref=1022449A38FD915DA89027C8C25CBE6FE2EFCAC3F3411344098CA91C7EB9A8C676EC8D91AE97OFz3I" TargetMode="External"/><Relationship Id="rId54" Type="http://schemas.openxmlformats.org/officeDocument/2006/relationships/hyperlink" Target="http://www.consultant.ru/document/cons_doc_LAW_330961/dbb758e5e96870aa276968887828c5d903eeba8a/" TargetMode="External"/><Relationship Id="rId70" Type="http://schemas.openxmlformats.org/officeDocument/2006/relationships/hyperlink" Target="http://www.consultant.ru/document/cons_doc_LAW_330961/d3af5368102e4a218a276fe273b6edb6ce1cbfb4/" TargetMode="External"/><Relationship Id="rId75" Type="http://schemas.openxmlformats.org/officeDocument/2006/relationships/hyperlink" Target="http://www.consultant.ru/document/cons_doc_LAW_330961/dbb758e5e96870aa276968887828c5d903eeba8a/" TargetMode="External"/><Relationship Id="rId91" Type="http://schemas.openxmlformats.org/officeDocument/2006/relationships/hyperlink" Target="http://www.consultant.ru/document/cons_doc_LAW_314924/" TargetMode="External"/><Relationship Id="rId96" Type="http://schemas.openxmlformats.org/officeDocument/2006/relationships/hyperlink" Target="http://www.consultant.ru/document/cons_doc_LAW_330961/dbb758e5e96870aa276968887828c5d903eeba8a/" TargetMode="External"/><Relationship Id="rId140" Type="http://schemas.openxmlformats.org/officeDocument/2006/relationships/hyperlink" Target="consultantplus://offline/ref=4E81DEF3884CED5573E8CCD8D0EE0B2DBEAEDEA5DD5DAA8C00B038285338CC116D870D6F1C87g55DE" TargetMode="External"/><Relationship Id="rId145" Type="http://schemas.openxmlformats.org/officeDocument/2006/relationships/hyperlink" Target="http://www.consultant.ru/document/cons_doc_LAW_330961/fb76ce1fdb5356574b298a9dcdafcfc8fc6c937b/" TargetMode="External"/><Relationship Id="rId161" Type="http://schemas.openxmlformats.org/officeDocument/2006/relationships/hyperlink" Target="http://www.consultant.ru/document/cons_doc_LAW_330961/7cb66e0f239f00b0e1d59f167cd46beb2182ece1/" TargetMode="External"/><Relationship Id="rId166" Type="http://schemas.openxmlformats.org/officeDocument/2006/relationships/hyperlink" Target="http://www.consultant.ru/document/cons_doc_LAW_330961/c1c2bfc679fb74ed4c4da6be176c8d5a7da42c49/" TargetMode="External"/><Relationship Id="rId18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consultant.ru/document/cons_doc_LAW_330961/91122874bbcf628c0e5c6bceb7fe613ee682fc73/" TargetMode="External"/><Relationship Id="rId28" Type="http://schemas.openxmlformats.org/officeDocument/2006/relationships/hyperlink" Target="http://www.consultant.ru/document/cons_doc_LAW_328718/" TargetMode="External"/><Relationship Id="rId49" Type="http://schemas.openxmlformats.org/officeDocument/2006/relationships/hyperlink" Target="http://www.consultant.ru/document/cons_doc_LAW_330961/dbb758e5e96870aa276968887828c5d903eeba8a/" TargetMode="External"/><Relationship Id="rId114" Type="http://schemas.openxmlformats.org/officeDocument/2006/relationships/hyperlink" Target="http://www.consultant.ru/document/cons_doc_LAW_330961/dbb758e5e96870aa276968887828c5d903eeba8a/" TargetMode="External"/><Relationship Id="rId119" Type="http://schemas.openxmlformats.org/officeDocument/2006/relationships/hyperlink" Target="http://www.consultant.ru/document/cons_doc_LAW_330961/dbb758e5e96870aa276968887828c5d903eeba8a/" TargetMode="External"/><Relationship Id="rId44" Type="http://schemas.openxmlformats.org/officeDocument/2006/relationships/hyperlink" Target="http://www.consultant.ru/document/cons_doc_LAW_330961/dbb758e5e96870aa276968887828c5d903eeba8a/" TargetMode="External"/><Relationship Id="rId60" Type="http://schemas.openxmlformats.org/officeDocument/2006/relationships/hyperlink" Target="http://www.consultant.ru/document/cons_doc_LAW_330961/fc68154d0457446d0a1e7d3fcf938f717ebb4397/" TargetMode="External"/><Relationship Id="rId65" Type="http://schemas.openxmlformats.org/officeDocument/2006/relationships/hyperlink" Target="http://www.consultant.ru/document/cons_doc_LAW_330961/45926bdcd26b5d759ce39a6705a6e1f98c749010/" TargetMode="External"/><Relationship Id="rId81" Type="http://schemas.openxmlformats.org/officeDocument/2006/relationships/hyperlink" Target="http://www.consultant.ru/document/cons_doc_LAW_330961/dbb758e5e96870aa276968887828c5d903eeba8a/" TargetMode="External"/><Relationship Id="rId86" Type="http://schemas.openxmlformats.org/officeDocument/2006/relationships/hyperlink" Target="http://www.consultant.ru/document/cons_doc_LAW_330961/dbb758e5e96870aa276968887828c5d903eeba8a/" TargetMode="External"/><Relationship Id="rId130" Type="http://schemas.openxmlformats.org/officeDocument/2006/relationships/hyperlink" Target="http://www.consultant.ru/document/cons_doc_LAW_330961/f576f90ce976877a5b6b12a8b416582fd51936f2/" TargetMode="External"/><Relationship Id="rId135" Type="http://schemas.openxmlformats.org/officeDocument/2006/relationships/hyperlink" Target="http://kab-adm.ru/wp-content/plugins/mammoth-docx-converter/visual-preview.html" TargetMode="External"/><Relationship Id="rId151" Type="http://schemas.openxmlformats.org/officeDocument/2006/relationships/hyperlink" Target="http://www.consultant.ru/document/cons_doc_LAW_330961/36fb3e57a8031adb90c7b7d13d835d1f31efff63/" TargetMode="External"/><Relationship Id="rId156" Type="http://schemas.openxmlformats.org/officeDocument/2006/relationships/hyperlink" Target="http://www.consultant.ru/document/cons_doc_LAW_330961/c1c2bfc679fb74ed4c4da6be176c8d5a7da42c49/" TargetMode="External"/><Relationship Id="rId177" Type="http://schemas.openxmlformats.org/officeDocument/2006/relationships/hyperlink" Target="http://www.consultant.ru/document/cons_doc_LAW_313798/2d1a362310e243e9204a1da5833a5f0b5ba327b6/" TargetMode="External"/><Relationship Id="rId4" Type="http://schemas.openxmlformats.org/officeDocument/2006/relationships/settings" Target="settings.xml"/><Relationship Id="rId9" Type="http://schemas.openxmlformats.org/officeDocument/2006/relationships/hyperlink" Target="http://www.katavivan.ru" TargetMode="External"/><Relationship Id="rId172" Type="http://schemas.openxmlformats.org/officeDocument/2006/relationships/hyperlink" Target="http://www.consultant.ru/document/cons_doc_LAW_330961/c1c2bfc679fb74ed4c4da6be176c8d5a7da42c49/" TargetMode="External"/><Relationship Id="rId180" Type="http://schemas.openxmlformats.org/officeDocument/2006/relationships/footer" Target="footer1.xml"/><Relationship Id="rId13" Type="http://schemas.openxmlformats.org/officeDocument/2006/relationships/hyperlink" Target="http://offline/main?base=LAW;n=73283;fld=134;dst=100093" TargetMode="External"/><Relationship Id="rId18" Type="http://schemas.openxmlformats.org/officeDocument/2006/relationships/hyperlink" Target="consultantplus://offline/ref=EBC799B1543718DFD1F5E1D83D216161946607FBD8FA726D0C0DDFA6C68EF1EB1DE57DE9F900XBYBI" TargetMode="External"/><Relationship Id="rId39" Type="http://schemas.openxmlformats.org/officeDocument/2006/relationships/hyperlink" Target="http://www.consultant.ru/document/cons_doc_LAW_330961/dbb758e5e96870aa276968887828c5d903eeba8a/" TargetMode="External"/><Relationship Id="rId109" Type="http://schemas.openxmlformats.org/officeDocument/2006/relationships/hyperlink" Target="http://www.consultant.ru/document/cons_doc_LAW_330961/dbb758e5e96870aa276968887828c5d903eeba8a/" TargetMode="External"/><Relationship Id="rId34" Type="http://schemas.openxmlformats.org/officeDocument/2006/relationships/hyperlink" Target="http://www.consultant.ru/document/cons_doc_LAW_330961/dbb758e5e96870aa276968887828c5d903eeba8a/" TargetMode="External"/><Relationship Id="rId50" Type="http://schemas.openxmlformats.org/officeDocument/2006/relationships/hyperlink" Target="http://www.consultant.ru/document/cons_doc_LAW_330961/dbb758e5e96870aa276968887828c5d903eeba8a/" TargetMode="External"/><Relationship Id="rId55" Type="http://schemas.openxmlformats.org/officeDocument/2006/relationships/hyperlink" Target="http://www.consultant.ru/document/cons_doc_LAW_330961/dbb758e5e96870aa276968887828c5d903eeba8a/" TargetMode="External"/><Relationship Id="rId76" Type="http://schemas.openxmlformats.org/officeDocument/2006/relationships/hyperlink" Target="http://www.consultant.ru/document/cons_doc_LAW_330961/dbb758e5e96870aa276968887828c5d903eeba8a/" TargetMode="External"/><Relationship Id="rId97" Type="http://schemas.openxmlformats.org/officeDocument/2006/relationships/hyperlink" Target="http://www.consultant.ru/document/cons_doc_LAW_330961/dbb758e5e96870aa276968887828c5d903eeba8a/" TargetMode="External"/><Relationship Id="rId104" Type="http://schemas.openxmlformats.org/officeDocument/2006/relationships/hyperlink" Target="http://www.consultant.ru/document/cons_doc_LAW_330961/f576f90ce976877a5b6b12a8b416582fd51936f2/" TargetMode="External"/><Relationship Id="rId120" Type="http://schemas.openxmlformats.org/officeDocument/2006/relationships/hyperlink" Target="consultantplus://offline/ref=4E81DEF3884CED5573E8CCD8D0EE0B2DBEAEDEA5DD5DAA8C00B038285338CC116D870D6F1C80g55BE" TargetMode="External"/><Relationship Id="rId125" Type="http://schemas.openxmlformats.org/officeDocument/2006/relationships/hyperlink" Target="consultantplus://offline/ref=4E81DEF3884CED5573E8CCD8D0EE0B2DBEAEDEA5DD5DAA8C00B038285338CC116D870D6F1C87g55DE" TargetMode="External"/><Relationship Id="rId141" Type="http://schemas.openxmlformats.org/officeDocument/2006/relationships/hyperlink" Target="http://www.consultant.ru/document/cons_doc_LAW_330961/fb76ce1fdb5356574b298a9dcdafcfc8fc6c937b/" TargetMode="External"/><Relationship Id="rId146" Type="http://schemas.openxmlformats.org/officeDocument/2006/relationships/hyperlink" Target="http://www.consultant.ru/document/cons_doc_LAW_217542/" TargetMode="External"/><Relationship Id="rId167" Type="http://schemas.openxmlformats.org/officeDocument/2006/relationships/hyperlink" Target="http://www.consultant.ru/document/cons_doc_LAW_330961/c1c2bfc679fb74ed4c4da6be176c8d5a7da42c49/" TargetMode="External"/><Relationship Id="rId7" Type="http://schemas.openxmlformats.org/officeDocument/2006/relationships/endnotes" Target="endnotes.xml"/><Relationship Id="rId71" Type="http://schemas.openxmlformats.org/officeDocument/2006/relationships/hyperlink" Target="http://www.consultant.ru/document/cons_doc_LAW_330961/d3af5368102e4a218a276fe273b6edb6ce1cbfb4/" TargetMode="External"/><Relationship Id="rId92" Type="http://schemas.openxmlformats.org/officeDocument/2006/relationships/hyperlink" Target="http://www.consultant.ru/document/cons_doc_LAW_330115/" TargetMode="External"/><Relationship Id="rId162" Type="http://schemas.openxmlformats.org/officeDocument/2006/relationships/hyperlink" Target="http://www.consultant.ru/document/cons_doc_LAW_330961/7cb66e0f239f00b0e1d59f167cd46beb2182ece1/" TargetMode="External"/><Relationship Id="rId2" Type="http://schemas.openxmlformats.org/officeDocument/2006/relationships/numbering" Target="numbering.xml"/><Relationship Id="rId29" Type="http://schemas.openxmlformats.org/officeDocument/2006/relationships/hyperlink" Target="http://www.consultant.ru/document/cons_doc_LAW_330961/dbb758e5e96870aa276968887828c5d903eeba8a/" TargetMode="External"/><Relationship Id="rId24" Type="http://schemas.openxmlformats.org/officeDocument/2006/relationships/hyperlink" Target="http://www.consultant.ru/document/cons_doc_LAW_330961/7cb66e0f239f00b0e1d59f167cd46beb2182ece1/" TargetMode="External"/><Relationship Id="rId40" Type="http://schemas.openxmlformats.org/officeDocument/2006/relationships/hyperlink" Target="http://www.consultant.ru/document/cons_doc_LAW_330961/dbb758e5e96870aa276968887828c5d903eeba8a/" TargetMode="External"/><Relationship Id="rId45" Type="http://schemas.openxmlformats.org/officeDocument/2006/relationships/hyperlink" Target="http://www.consultant.ru/document/cons_doc_LAW_330961/dbb758e5e96870aa276968887828c5d903eeba8a/" TargetMode="External"/><Relationship Id="rId66" Type="http://schemas.openxmlformats.org/officeDocument/2006/relationships/hyperlink" Target="http://www.consultant.ru/document/cons_doc_LAW_330961/2ce3b4c2e314b31833138ad26a48ec33f57545af/" TargetMode="External"/><Relationship Id="rId87" Type="http://schemas.openxmlformats.org/officeDocument/2006/relationships/hyperlink" Target="http://www.consultant.ru/document/cons_doc_LAW_330961/dbb758e5e96870aa276968887828c5d903eeba8a/" TargetMode="External"/><Relationship Id="rId110" Type="http://schemas.openxmlformats.org/officeDocument/2006/relationships/hyperlink" Target="http://www.consultant.ru/document/cons_doc_LAW_330961/dbb758e5e96870aa276968887828c5d903eeba8a/" TargetMode="External"/><Relationship Id="rId115" Type="http://schemas.openxmlformats.org/officeDocument/2006/relationships/hyperlink" Target="http://www.consultant.ru/document/cons_doc_LAW_330961/dbb758e5e96870aa276968887828c5d903eeba8a/" TargetMode="External"/><Relationship Id="rId131" Type="http://schemas.openxmlformats.org/officeDocument/2006/relationships/hyperlink" Target="http://www.consultant.ru/document/cons_doc_LAW_330961/dbb758e5e96870aa276968887828c5d903eeba8a/" TargetMode="External"/><Relationship Id="rId136" Type="http://schemas.openxmlformats.org/officeDocument/2006/relationships/hyperlink" Target="http://kab-adm.ru/wp-content/plugins/mammoth-docx-converter/visual-preview.html" TargetMode="External"/><Relationship Id="rId157" Type="http://schemas.openxmlformats.org/officeDocument/2006/relationships/hyperlink" Target="http://www.consultant.ru/document/cons_doc_LAW_330961/c1c2bfc679fb74ed4c4da6be176c8d5a7da42c49/" TargetMode="External"/><Relationship Id="rId178" Type="http://schemas.openxmlformats.org/officeDocument/2006/relationships/hyperlink" Target="http://www.consultant.ru/document/cons_doc_LAW_313798/cd58b16f40cbd1607facd8a764c09519aea91d43/" TargetMode="External"/><Relationship Id="rId61" Type="http://schemas.openxmlformats.org/officeDocument/2006/relationships/hyperlink" Target="http://www.consultant.ru/document/cons_doc_LAW_330961/45926bdcd26b5d759ce39a6705a6e1f98c749010/" TargetMode="External"/><Relationship Id="rId82" Type="http://schemas.openxmlformats.org/officeDocument/2006/relationships/hyperlink" Target="http://www.consultant.ru/document/cons_doc_LAW_330961/dbb758e5e96870aa276968887828c5d903eeba8a/" TargetMode="External"/><Relationship Id="rId152" Type="http://schemas.openxmlformats.org/officeDocument/2006/relationships/hyperlink" Target="http://www.consultant.ru/document/cons_doc_LAW_330961/c1c2bfc679fb74ed4c4da6be176c8d5a7da42c49/" TargetMode="External"/><Relationship Id="rId173" Type="http://schemas.openxmlformats.org/officeDocument/2006/relationships/hyperlink" Target="http://docs.cntd.ru/document/420219456" TargetMode="External"/><Relationship Id="rId19" Type="http://schemas.openxmlformats.org/officeDocument/2006/relationships/hyperlink" Target="consultantplus://offline/ref=EBC799B1543718DFD1F5E1D83D216161946607FBD8FA726D0C0DDFA6C68EF1EB1DE57DE9F900XBYBI" TargetMode="External"/><Relationship Id="rId14" Type="http://schemas.openxmlformats.org/officeDocument/2006/relationships/hyperlink" Target="http://offline/ref=2456C14A23B906D47083E2D625590C6D35CB361BACFA16BDF7B4A7B5CCkB5EI" TargetMode="External"/><Relationship Id="rId30" Type="http://schemas.openxmlformats.org/officeDocument/2006/relationships/hyperlink" Target="http://www.consultant.ru/document/cons_doc_LAW_217524/" TargetMode="External"/><Relationship Id="rId35" Type="http://schemas.openxmlformats.org/officeDocument/2006/relationships/hyperlink" Target="http://www.consultant.ru/document/cons_doc_LAW_330961/d3af5368102e4a218a276fe273b6edb6ce1cbfb4/" TargetMode="External"/><Relationship Id="rId56" Type="http://schemas.openxmlformats.org/officeDocument/2006/relationships/hyperlink" Target="http://www.consultant.ru/document/cons_doc_LAW_330961/dbb758e5e96870aa276968887828c5d903eeba8a/" TargetMode="External"/><Relationship Id="rId77" Type="http://schemas.openxmlformats.org/officeDocument/2006/relationships/hyperlink" Target="http://www.consultant.ru/document/cons_doc_LAW_330961/dbb758e5e96870aa276968887828c5d903eeba8a/" TargetMode="External"/><Relationship Id="rId100" Type="http://schemas.openxmlformats.org/officeDocument/2006/relationships/hyperlink" Target="consultantplus://offline/ref=28AFE9603A0C1AB18B82CE031BE70870DF576F7C39174C47B40F2D0BFC5DC67DA44AE2D27C073B2C2260CA9BDF9E43EFC4B083B93AF10530y3eEK" TargetMode="External"/><Relationship Id="rId105" Type="http://schemas.openxmlformats.org/officeDocument/2006/relationships/hyperlink" Target="http://www.consultant.ru/document/cons_doc_LAW_330961/f576f90ce976877a5b6b12a8b416582fd51936f2/" TargetMode="External"/><Relationship Id="rId126" Type="http://schemas.openxmlformats.org/officeDocument/2006/relationships/hyperlink" Target="http://www.consultant.ru/document/cons_doc_LAW_330961/dbb758e5e96870aa276968887828c5d903eeba8a/" TargetMode="External"/><Relationship Id="rId147" Type="http://schemas.openxmlformats.org/officeDocument/2006/relationships/hyperlink" Target="http://www.consultant.ru/document/cons_doc_LAW_217542/" TargetMode="External"/><Relationship Id="rId168" Type="http://schemas.openxmlformats.org/officeDocument/2006/relationships/hyperlink" Target="http://www.consultant.ru/document/cons_doc_LAW_330961/c1c2bfc679fb74ed4c4da6be176c8d5a7da42c49/" TargetMode="External"/><Relationship Id="rId8" Type="http://schemas.openxmlformats.org/officeDocument/2006/relationships/image" Target="media/image1.jpeg"/><Relationship Id="rId51" Type="http://schemas.openxmlformats.org/officeDocument/2006/relationships/hyperlink" Target="http://www.consultant.ru/document/cons_doc_LAW_330961/dbb758e5e96870aa276968887828c5d903eeba8a/" TargetMode="External"/><Relationship Id="rId72" Type="http://schemas.openxmlformats.org/officeDocument/2006/relationships/hyperlink" Target="http://www.consultant.ru/document/cons_doc_LAW_330961/3b2bfc9ba37389876c7ebed1808b574d176d4b88/" TargetMode="External"/><Relationship Id="rId93" Type="http://schemas.openxmlformats.org/officeDocument/2006/relationships/hyperlink" Target="consultantplus://offline/ref=351B6A04E484313D8FD2A242DC54BC906147D8E15CC676A87BB38E87A51BFB163A1F4B85B62DBA7C719B4D3751F75CAFB701A7216768BA1BB1Y9K" TargetMode="External"/><Relationship Id="rId98" Type="http://schemas.openxmlformats.org/officeDocument/2006/relationships/hyperlink" Target="http://www.consultant.ru/document/cons_doc_LAW_330961/dbb758e5e96870aa276968887828c5d903eeba8a/" TargetMode="External"/><Relationship Id="rId121" Type="http://schemas.openxmlformats.org/officeDocument/2006/relationships/hyperlink" Target="consultantplus://offline/ref=4E81DEF3884CED5573E8CCD8D0EE0B2DBEAEDEA5DD5DAA8C00B038285338CC116D870D6F1C80g55DE" TargetMode="External"/><Relationship Id="rId142" Type="http://schemas.openxmlformats.org/officeDocument/2006/relationships/hyperlink" Target="http://www.consultant.ru/document/cons_doc_LAW_330961/94050c1b72b36222ea765a98f890b52187a0838c/" TargetMode="External"/><Relationship Id="rId163" Type="http://schemas.openxmlformats.org/officeDocument/2006/relationships/hyperlink" Target="http://www.consultant.ru/document/cons_doc_LAW_330961/c1c2bfc679fb74ed4c4da6be176c8d5a7da42c49/" TargetMode="External"/><Relationship Id="rId3" Type="http://schemas.openxmlformats.org/officeDocument/2006/relationships/styles" Target="styles.xml"/><Relationship Id="rId25" Type="http://schemas.openxmlformats.org/officeDocument/2006/relationships/hyperlink" Target="http://www.consultant.ru/document/cons_doc_LAW_330961/7cb66e0f239f00b0e1d59f167cd46beb2182ece1/" TargetMode="External"/><Relationship Id="rId46" Type="http://schemas.openxmlformats.org/officeDocument/2006/relationships/hyperlink" Target="http://www.consultant.ru/document/cons_doc_LAW_215026/" TargetMode="External"/><Relationship Id="rId67" Type="http://schemas.openxmlformats.org/officeDocument/2006/relationships/hyperlink" Target="http://www.consultant.ru/document/cons_doc_LAW_330961/dbb758e5e96870aa276968887828c5d903eeba8a/" TargetMode="External"/><Relationship Id="rId116" Type="http://schemas.openxmlformats.org/officeDocument/2006/relationships/hyperlink" Target="http://www.consultant.ru/document/cons_doc_LAW_330961/dbb758e5e96870aa276968887828c5d903eeba8a/" TargetMode="External"/><Relationship Id="rId137" Type="http://schemas.openxmlformats.org/officeDocument/2006/relationships/hyperlink" Target="http://kab-adm.ru/wp-content/plugins/mammoth-docx-converter/visual-preview.html" TargetMode="External"/><Relationship Id="rId158" Type="http://schemas.openxmlformats.org/officeDocument/2006/relationships/hyperlink" Target="consultantplus://offline/ref=ACB87292A3E26717F9185B271F5EFEFD3E25825B8C6A089C3F4ACF5BEE267BED63FF611F61B0B8B617C241626903C77EABADEEC97C8EoAS7E" TargetMode="External"/><Relationship Id="rId20" Type="http://schemas.openxmlformats.org/officeDocument/2006/relationships/hyperlink" Target="http://www.consultant.ru/document/cons_doc_LAW_330961/fc77c7117187684ab0cb02c7ee53952df0de55be/" TargetMode="External"/><Relationship Id="rId41" Type="http://schemas.openxmlformats.org/officeDocument/2006/relationships/hyperlink" Target="http://www.consultant.ru/document/cons_doc_LAW_330961/dbb758e5e96870aa276968887828c5d903eeba8a/" TargetMode="External"/><Relationship Id="rId62" Type="http://schemas.openxmlformats.org/officeDocument/2006/relationships/hyperlink" Target="http://www.consultant.ru/document/cons_doc_LAW_330961/2ce3b4c2e314b31833138ad26a48ec33f57545af/" TargetMode="External"/><Relationship Id="rId83" Type="http://schemas.openxmlformats.org/officeDocument/2006/relationships/hyperlink" Target="http://www.consultant.ru/document/cons_doc_LAW_330961/dbb758e5e96870aa276968887828c5d903eeba8a/" TargetMode="External"/><Relationship Id="rId88" Type="http://schemas.openxmlformats.org/officeDocument/2006/relationships/hyperlink" Target="http://www.consultant.ru/document/cons_doc_LAW_330961/dbb758e5e96870aa276968887828c5d903eeba8a/" TargetMode="External"/><Relationship Id="rId111" Type="http://schemas.openxmlformats.org/officeDocument/2006/relationships/hyperlink" Target="http://www.consultant.ru/document/cons_doc_LAW_330961/dbb758e5e96870aa276968887828c5d903eeba8a/" TargetMode="External"/><Relationship Id="rId132" Type="http://schemas.openxmlformats.org/officeDocument/2006/relationships/hyperlink" Target="http://www.consultant.ru/document/cons_doc_LAW_330961/dbb758e5e96870aa276968887828c5d903eeba8a/" TargetMode="External"/><Relationship Id="rId153" Type="http://schemas.openxmlformats.org/officeDocument/2006/relationships/hyperlink" Target="http://www.consultant.ru/document/cons_doc_LAW_330961/c1c2bfc679fb74ed4c4da6be176c8d5a7da42c49/" TargetMode="External"/><Relationship Id="rId174" Type="http://schemas.openxmlformats.org/officeDocument/2006/relationships/hyperlink" Target="http://docs.cntd.ru/document/420219456" TargetMode="External"/><Relationship Id="rId179" Type="http://schemas.openxmlformats.org/officeDocument/2006/relationships/header" Target="header1.xml"/><Relationship Id="rId15" Type="http://schemas.openxmlformats.org/officeDocument/2006/relationships/hyperlink" Target="http://offline/ref=2456C14A23B906D47083E2D625590C6D35CB361BACF316BDF7B4A7B5CCkB5EI" TargetMode="External"/><Relationship Id="rId36" Type="http://schemas.openxmlformats.org/officeDocument/2006/relationships/hyperlink" Target="consultantplus://offline/ref=412CD6F45DFF0B458313A0D785DFD2B22CA128773907E14E89A1BFF1850E57F47DFA55D1978DCEB2FF5AD8B74098F61D65B02BDD80623B9EvFrAK" TargetMode="External"/><Relationship Id="rId57" Type="http://schemas.openxmlformats.org/officeDocument/2006/relationships/hyperlink" Target="http://www.consultant.ru/document/cons_doc_LAW_215026/" TargetMode="External"/><Relationship Id="rId106" Type="http://schemas.openxmlformats.org/officeDocument/2006/relationships/hyperlink" Target="http://www.consultant.ru/document/cons_doc_LAW_330961/dbb758e5e96870aa276968887828c5d903eeba8a/" TargetMode="External"/><Relationship Id="rId127" Type="http://schemas.openxmlformats.org/officeDocument/2006/relationships/hyperlink" Target="http://www.consultant.ru/document/cons_doc_LAW_330961/f111b9e03a38b2b3937951a4e8401a29754eeb8d/" TargetMode="External"/><Relationship Id="rId10" Type="http://schemas.openxmlformats.org/officeDocument/2006/relationships/hyperlink" Target="consultantplus://offline/ref=DA523FA27C782C1FD2AB286191035611AFE9DC5281F3FED97B62E4689E8EDC29160B41A8AF0EE00Do3BEF" TargetMode="External"/><Relationship Id="rId31" Type="http://schemas.openxmlformats.org/officeDocument/2006/relationships/hyperlink" Target="http://www.consultant.ru/document/cons_doc_LAW_217524/" TargetMode="External"/><Relationship Id="rId52" Type="http://schemas.openxmlformats.org/officeDocument/2006/relationships/hyperlink" Target="http://www.consultant.ru/document/cons_doc_LAW_330961/dbb758e5e96870aa276968887828c5d903eeba8a/" TargetMode="External"/><Relationship Id="rId73" Type="http://schemas.openxmlformats.org/officeDocument/2006/relationships/hyperlink" Target="http://www.consultant.ru/document/cons_doc_LAW_322585/958b091b237069c1818160d71658a9485eda3e9a/" TargetMode="External"/><Relationship Id="rId78" Type="http://schemas.openxmlformats.org/officeDocument/2006/relationships/hyperlink" Target="http://www.consultant.ru/document/cons_doc_LAW_330961/dbb758e5e96870aa276968887828c5d903eeba8a/" TargetMode="External"/><Relationship Id="rId94" Type="http://schemas.openxmlformats.org/officeDocument/2006/relationships/hyperlink" Target="http://www.consultant.ru/document/cons_doc_LAW_330961/dbb758e5e96870aa276968887828c5d903eeba8a/" TargetMode="External"/><Relationship Id="rId99" Type="http://schemas.openxmlformats.org/officeDocument/2006/relationships/hyperlink" Target="http://www.consultant.ru/document/cons_doc_LAW_330961/dbb758e5e96870aa276968887828c5d903eeba8a/" TargetMode="External"/><Relationship Id="rId101" Type="http://schemas.openxmlformats.org/officeDocument/2006/relationships/hyperlink" Target="http://www.consultant.ru/document/cons_doc_LAW_330961/f576f90ce976877a5b6b12a8b416582fd51936f2/" TargetMode="External"/><Relationship Id="rId122" Type="http://schemas.openxmlformats.org/officeDocument/2006/relationships/hyperlink" Target="consultantplus://offline/ref=4E81DEF3884CED5573E8CCD8D0EE0B2DBEAEDEA5DD5DAA8C00B038285338CC116D870D6F1C87g55AE" TargetMode="External"/><Relationship Id="rId143" Type="http://schemas.openxmlformats.org/officeDocument/2006/relationships/hyperlink" Target="http://www.consultant.ru/document/cons_doc_LAW_330961/fb76ce1fdb5356574b298a9dcdafcfc8fc6c937b/" TargetMode="External"/><Relationship Id="rId148" Type="http://schemas.openxmlformats.org/officeDocument/2006/relationships/hyperlink" Target="http://www.consultant.ru/document/cons_doc_LAW_330961/fb76ce1fdb5356574b298a9dcdafcfc8fc6c937b/" TargetMode="External"/><Relationship Id="rId164" Type="http://schemas.openxmlformats.org/officeDocument/2006/relationships/hyperlink" Target="http://www.consultant.ru/document/cons_doc_LAW_330961/c1c2bfc679fb74ed4c4da6be176c8d5a7da42c49/" TargetMode="External"/><Relationship Id="rId169" Type="http://schemas.openxmlformats.org/officeDocument/2006/relationships/hyperlink" Target="http://www.consultant.ru/document/cons_doc_LAW_330961/c1c2bfc679fb74ed4c4da6be176c8d5a7da42c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CC682-17AE-4CDD-B4AE-D7DAF6B4C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106</Pages>
  <Words>32675</Words>
  <Characters>278201</Characters>
  <Application>Microsoft Office Word</Application>
  <DocSecurity>0</DocSecurity>
  <Lines>2318</Lines>
  <Paragraphs>620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310256</CharactersWithSpaces>
  <SharedDoc>false</SharedDoc>
  <HLinks>
    <vt:vector size="900" baseType="variant">
      <vt:variant>
        <vt:i4>3014674</vt:i4>
      </vt:variant>
      <vt:variant>
        <vt:i4>447</vt:i4>
      </vt:variant>
      <vt:variant>
        <vt:i4>0</vt:i4>
      </vt:variant>
      <vt:variant>
        <vt:i4>5</vt:i4>
      </vt:variant>
      <vt:variant>
        <vt:lpwstr/>
      </vt:variant>
      <vt:variant>
        <vt:lpwstr>sub_1723</vt:lpwstr>
      </vt:variant>
      <vt:variant>
        <vt:i4>2293780</vt:i4>
      </vt:variant>
      <vt:variant>
        <vt:i4>444</vt:i4>
      </vt:variant>
      <vt:variant>
        <vt:i4>0</vt:i4>
      </vt:variant>
      <vt:variant>
        <vt:i4>5</vt:i4>
      </vt:variant>
      <vt:variant>
        <vt:lpwstr/>
      </vt:variant>
      <vt:variant>
        <vt:lpwstr>sub_1049</vt:lpwstr>
      </vt:variant>
      <vt:variant>
        <vt:i4>2949138</vt:i4>
      </vt:variant>
      <vt:variant>
        <vt:i4>441</vt:i4>
      </vt:variant>
      <vt:variant>
        <vt:i4>0</vt:i4>
      </vt:variant>
      <vt:variant>
        <vt:i4>5</vt:i4>
      </vt:variant>
      <vt:variant>
        <vt:lpwstr/>
      </vt:variant>
      <vt:variant>
        <vt:lpwstr>sub_10271</vt:lpwstr>
      </vt:variant>
      <vt:variant>
        <vt:i4>2818066</vt:i4>
      </vt:variant>
      <vt:variant>
        <vt:i4>438</vt:i4>
      </vt:variant>
      <vt:variant>
        <vt:i4>0</vt:i4>
      </vt:variant>
      <vt:variant>
        <vt:i4>5</vt:i4>
      </vt:variant>
      <vt:variant>
        <vt:lpwstr/>
      </vt:variant>
      <vt:variant>
        <vt:lpwstr>sub_11201</vt:lpwstr>
      </vt:variant>
      <vt:variant>
        <vt:i4>2621457</vt:i4>
      </vt:variant>
      <vt:variant>
        <vt:i4>435</vt:i4>
      </vt:variant>
      <vt:variant>
        <vt:i4>0</vt:i4>
      </vt:variant>
      <vt:variant>
        <vt:i4>5</vt:i4>
      </vt:variant>
      <vt:variant>
        <vt:lpwstr/>
      </vt:variant>
      <vt:variant>
        <vt:lpwstr>sub_1311</vt:lpwstr>
      </vt:variant>
      <vt:variant>
        <vt:i4>2752529</vt:i4>
      </vt:variant>
      <vt:variant>
        <vt:i4>432</vt:i4>
      </vt:variant>
      <vt:variant>
        <vt:i4>0</vt:i4>
      </vt:variant>
      <vt:variant>
        <vt:i4>5</vt:i4>
      </vt:variant>
      <vt:variant>
        <vt:lpwstr/>
      </vt:variant>
      <vt:variant>
        <vt:lpwstr>sub_2222</vt:lpwstr>
      </vt:variant>
      <vt:variant>
        <vt:i4>2752529</vt:i4>
      </vt:variant>
      <vt:variant>
        <vt:i4>429</vt:i4>
      </vt:variant>
      <vt:variant>
        <vt:i4>0</vt:i4>
      </vt:variant>
      <vt:variant>
        <vt:i4>5</vt:i4>
      </vt:variant>
      <vt:variant>
        <vt:lpwstr/>
      </vt:variant>
      <vt:variant>
        <vt:lpwstr>sub_2222</vt:lpwstr>
      </vt:variant>
      <vt:variant>
        <vt:i4>2752529</vt:i4>
      </vt:variant>
      <vt:variant>
        <vt:i4>426</vt:i4>
      </vt:variant>
      <vt:variant>
        <vt:i4>0</vt:i4>
      </vt:variant>
      <vt:variant>
        <vt:i4>5</vt:i4>
      </vt:variant>
      <vt:variant>
        <vt:lpwstr/>
      </vt:variant>
      <vt:variant>
        <vt:lpwstr>sub_2222</vt:lpwstr>
      </vt:variant>
      <vt:variant>
        <vt:i4>2752529</vt:i4>
      </vt:variant>
      <vt:variant>
        <vt:i4>423</vt:i4>
      </vt:variant>
      <vt:variant>
        <vt:i4>0</vt:i4>
      </vt:variant>
      <vt:variant>
        <vt:i4>5</vt:i4>
      </vt:variant>
      <vt:variant>
        <vt:lpwstr/>
      </vt:variant>
      <vt:variant>
        <vt:lpwstr>sub_2222</vt:lpwstr>
      </vt:variant>
      <vt:variant>
        <vt:i4>2752529</vt:i4>
      </vt:variant>
      <vt:variant>
        <vt:i4>420</vt:i4>
      </vt:variant>
      <vt:variant>
        <vt:i4>0</vt:i4>
      </vt:variant>
      <vt:variant>
        <vt:i4>5</vt:i4>
      </vt:variant>
      <vt:variant>
        <vt:lpwstr/>
      </vt:variant>
      <vt:variant>
        <vt:lpwstr>sub_2222</vt:lpwstr>
      </vt:variant>
      <vt:variant>
        <vt:i4>2752529</vt:i4>
      </vt:variant>
      <vt:variant>
        <vt:i4>417</vt:i4>
      </vt:variant>
      <vt:variant>
        <vt:i4>0</vt:i4>
      </vt:variant>
      <vt:variant>
        <vt:i4>5</vt:i4>
      </vt:variant>
      <vt:variant>
        <vt:lpwstr/>
      </vt:variant>
      <vt:variant>
        <vt:lpwstr>sub_2222</vt:lpwstr>
      </vt:variant>
      <vt:variant>
        <vt:i4>2818066</vt:i4>
      </vt:variant>
      <vt:variant>
        <vt:i4>414</vt:i4>
      </vt:variant>
      <vt:variant>
        <vt:i4>0</vt:i4>
      </vt:variant>
      <vt:variant>
        <vt:i4>5</vt:i4>
      </vt:variant>
      <vt:variant>
        <vt:lpwstr/>
      </vt:variant>
      <vt:variant>
        <vt:lpwstr>sub_1021</vt:lpwstr>
      </vt:variant>
      <vt:variant>
        <vt:i4>2752529</vt:i4>
      </vt:variant>
      <vt:variant>
        <vt:i4>411</vt:i4>
      </vt:variant>
      <vt:variant>
        <vt:i4>0</vt:i4>
      </vt:variant>
      <vt:variant>
        <vt:i4>5</vt:i4>
      </vt:variant>
      <vt:variant>
        <vt:lpwstr/>
      </vt:variant>
      <vt:variant>
        <vt:lpwstr>sub_2222</vt:lpwstr>
      </vt:variant>
      <vt:variant>
        <vt:i4>2621457</vt:i4>
      </vt:variant>
      <vt:variant>
        <vt:i4>408</vt:i4>
      </vt:variant>
      <vt:variant>
        <vt:i4>0</vt:i4>
      </vt:variant>
      <vt:variant>
        <vt:i4>5</vt:i4>
      </vt:variant>
      <vt:variant>
        <vt:lpwstr/>
      </vt:variant>
      <vt:variant>
        <vt:lpwstr>sub_1311</vt:lpwstr>
      </vt:variant>
      <vt:variant>
        <vt:i4>2293780</vt:i4>
      </vt:variant>
      <vt:variant>
        <vt:i4>405</vt:i4>
      </vt:variant>
      <vt:variant>
        <vt:i4>0</vt:i4>
      </vt:variant>
      <vt:variant>
        <vt:i4>5</vt:i4>
      </vt:variant>
      <vt:variant>
        <vt:lpwstr/>
      </vt:variant>
      <vt:variant>
        <vt:lpwstr>sub_1049</vt:lpwstr>
      </vt:variant>
      <vt:variant>
        <vt:i4>2818067</vt:i4>
      </vt:variant>
      <vt:variant>
        <vt:i4>402</vt:i4>
      </vt:variant>
      <vt:variant>
        <vt:i4>0</vt:i4>
      </vt:variant>
      <vt:variant>
        <vt:i4>5</vt:i4>
      </vt:variant>
      <vt:variant>
        <vt:lpwstr/>
      </vt:variant>
      <vt:variant>
        <vt:lpwstr>sub_1031</vt:lpwstr>
      </vt:variant>
      <vt:variant>
        <vt:i4>2752529</vt:i4>
      </vt:variant>
      <vt:variant>
        <vt:i4>399</vt:i4>
      </vt:variant>
      <vt:variant>
        <vt:i4>0</vt:i4>
      </vt:variant>
      <vt:variant>
        <vt:i4>5</vt:i4>
      </vt:variant>
      <vt:variant>
        <vt:lpwstr/>
      </vt:variant>
      <vt:variant>
        <vt:lpwstr>sub_2222</vt:lpwstr>
      </vt:variant>
      <vt:variant>
        <vt:i4>3014674</vt:i4>
      </vt:variant>
      <vt:variant>
        <vt:i4>396</vt:i4>
      </vt:variant>
      <vt:variant>
        <vt:i4>0</vt:i4>
      </vt:variant>
      <vt:variant>
        <vt:i4>5</vt:i4>
      </vt:variant>
      <vt:variant>
        <vt:lpwstr/>
      </vt:variant>
      <vt:variant>
        <vt:lpwstr>sub_1723</vt:lpwstr>
      </vt:variant>
      <vt:variant>
        <vt:i4>2293780</vt:i4>
      </vt:variant>
      <vt:variant>
        <vt:i4>393</vt:i4>
      </vt:variant>
      <vt:variant>
        <vt:i4>0</vt:i4>
      </vt:variant>
      <vt:variant>
        <vt:i4>5</vt:i4>
      </vt:variant>
      <vt:variant>
        <vt:lpwstr/>
      </vt:variant>
      <vt:variant>
        <vt:lpwstr>sub_1049</vt:lpwstr>
      </vt:variant>
      <vt:variant>
        <vt:i4>2949138</vt:i4>
      </vt:variant>
      <vt:variant>
        <vt:i4>390</vt:i4>
      </vt:variant>
      <vt:variant>
        <vt:i4>0</vt:i4>
      </vt:variant>
      <vt:variant>
        <vt:i4>5</vt:i4>
      </vt:variant>
      <vt:variant>
        <vt:lpwstr/>
      </vt:variant>
      <vt:variant>
        <vt:lpwstr>sub_10271</vt:lpwstr>
      </vt:variant>
      <vt:variant>
        <vt:i4>2293780</vt:i4>
      </vt:variant>
      <vt:variant>
        <vt:i4>387</vt:i4>
      </vt:variant>
      <vt:variant>
        <vt:i4>0</vt:i4>
      </vt:variant>
      <vt:variant>
        <vt:i4>5</vt:i4>
      </vt:variant>
      <vt:variant>
        <vt:lpwstr/>
      </vt:variant>
      <vt:variant>
        <vt:lpwstr>sub_1049</vt:lpwstr>
      </vt:variant>
      <vt:variant>
        <vt:i4>2621457</vt:i4>
      </vt:variant>
      <vt:variant>
        <vt:i4>384</vt:i4>
      </vt:variant>
      <vt:variant>
        <vt:i4>0</vt:i4>
      </vt:variant>
      <vt:variant>
        <vt:i4>5</vt:i4>
      </vt:variant>
      <vt:variant>
        <vt:lpwstr/>
      </vt:variant>
      <vt:variant>
        <vt:lpwstr>sub_1311</vt:lpwstr>
      </vt:variant>
      <vt:variant>
        <vt:i4>2752529</vt:i4>
      </vt:variant>
      <vt:variant>
        <vt:i4>381</vt:i4>
      </vt:variant>
      <vt:variant>
        <vt:i4>0</vt:i4>
      </vt:variant>
      <vt:variant>
        <vt:i4>5</vt:i4>
      </vt:variant>
      <vt:variant>
        <vt:lpwstr/>
      </vt:variant>
      <vt:variant>
        <vt:lpwstr>sub_2222</vt:lpwstr>
      </vt:variant>
      <vt:variant>
        <vt:i4>2752529</vt:i4>
      </vt:variant>
      <vt:variant>
        <vt:i4>378</vt:i4>
      </vt:variant>
      <vt:variant>
        <vt:i4>0</vt:i4>
      </vt:variant>
      <vt:variant>
        <vt:i4>5</vt:i4>
      </vt:variant>
      <vt:variant>
        <vt:lpwstr/>
      </vt:variant>
      <vt:variant>
        <vt:lpwstr>sub_2222</vt:lpwstr>
      </vt:variant>
      <vt:variant>
        <vt:i4>3014674</vt:i4>
      </vt:variant>
      <vt:variant>
        <vt:i4>375</vt:i4>
      </vt:variant>
      <vt:variant>
        <vt:i4>0</vt:i4>
      </vt:variant>
      <vt:variant>
        <vt:i4>5</vt:i4>
      </vt:variant>
      <vt:variant>
        <vt:lpwstr/>
      </vt:variant>
      <vt:variant>
        <vt:lpwstr>sub_1723</vt:lpwstr>
      </vt:variant>
      <vt:variant>
        <vt:i4>2293780</vt:i4>
      </vt:variant>
      <vt:variant>
        <vt:i4>372</vt:i4>
      </vt:variant>
      <vt:variant>
        <vt:i4>0</vt:i4>
      </vt:variant>
      <vt:variant>
        <vt:i4>5</vt:i4>
      </vt:variant>
      <vt:variant>
        <vt:lpwstr/>
      </vt:variant>
      <vt:variant>
        <vt:lpwstr>sub_1049</vt:lpwstr>
      </vt:variant>
      <vt:variant>
        <vt:i4>2949138</vt:i4>
      </vt:variant>
      <vt:variant>
        <vt:i4>369</vt:i4>
      </vt:variant>
      <vt:variant>
        <vt:i4>0</vt:i4>
      </vt:variant>
      <vt:variant>
        <vt:i4>5</vt:i4>
      </vt:variant>
      <vt:variant>
        <vt:lpwstr/>
      </vt:variant>
      <vt:variant>
        <vt:lpwstr>sub_10271</vt:lpwstr>
      </vt:variant>
      <vt:variant>
        <vt:i4>2293780</vt:i4>
      </vt:variant>
      <vt:variant>
        <vt:i4>366</vt:i4>
      </vt:variant>
      <vt:variant>
        <vt:i4>0</vt:i4>
      </vt:variant>
      <vt:variant>
        <vt:i4>5</vt:i4>
      </vt:variant>
      <vt:variant>
        <vt:lpwstr/>
      </vt:variant>
      <vt:variant>
        <vt:lpwstr>sub_1049</vt:lpwstr>
      </vt:variant>
      <vt:variant>
        <vt:i4>2818066</vt:i4>
      </vt:variant>
      <vt:variant>
        <vt:i4>363</vt:i4>
      </vt:variant>
      <vt:variant>
        <vt:i4>0</vt:i4>
      </vt:variant>
      <vt:variant>
        <vt:i4>5</vt:i4>
      </vt:variant>
      <vt:variant>
        <vt:lpwstr/>
      </vt:variant>
      <vt:variant>
        <vt:lpwstr>sub_1021</vt:lpwstr>
      </vt:variant>
      <vt:variant>
        <vt:i4>2293780</vt:i4>
      </vt:variant>
      <vt:variant>
        <vt:i4>360</vt:i4>
      </vt:variant>
      <vt:variant>
        <vt:i4>0</vt:i4>
      </vt:variant>
      <vt:variant>
        <vt:i4>5</vt:i4>
      </vt:variant>
      <vt:variant>
        <vt:lpwstr/>
      </vt:variant>
      <vt:variant>
        <vt:lpwstr>sub_1049</vt:lpwstr>
      </vt:variant>
      <vt:variant>
        <vt:i4>3014674</vt:i4>
      </vt:variant>
      <vt:variant>
        <vt:i4>357</vt:i4>
      </vt:variant>
      <vt:variant>
        <vt:i4>0</vt:i4>
      </vt:variant>
      <vt:variant>
        <vt:i4>5</vt:i4>
      </vt:variant>
      <vt:variant>
        <vt:lpwstr/>
      </vt:variant>
      <vt:variant>
        <vt:lpwstr>sub_1723</vt:lpwstr>
      </vt:variant>
      <vt:variant>
        <vt:i4>2293780</vt:i4>
      </vt:variant>
      <vt:variant>
        <vt:i4>354</vt:i4>
      </vt:variant>
      <vt:variant>
        <vt:i4>0</vt:i4>
      </vt:variant>
      <vt:variant>
        <vt:i4>5</vt:i4>
      </vt:variant>
      <vt:variant>
        <vt:lpwstr/>
      </vt:variant>
      <vt:variant>
        <vt:lpwstr>sub_1049</vt:lpwstr>
      </vt:variant>
      <vt:variant>
        <vt:i4>2949138</vt:i4>
      </vt:variant>
      <vt:variant>
        <vt:i4>351</vt:i4>
      </vt:variant>
      <vt:variant>
        <vt:i4>0</vt:i4>
      </vt:variant>
      <vt:variant>
        <vt:i4>5</vt:i4>
      </vt:variant>
      <vt:variant>
        <vt:lpwstr/>
      </vt:variant>
      <vt:variant>
        <vt:lpwstr>sub_10271</vt:lpwstr>
      </vt:variant>
      <vt:variant>
        <vt:i4>2818066</vt:i4>
      </vt:variant>
      <vt:variant>
        <vt:i4>348</vt:i4>
      </vt:variant>
      <vt:variant>
        <vt:i4>0</vt:i4>
      </vt:variant>
      <vt:variant>
        <vt:i4>5</vt:i4>
      </vt:variant>
      <vt:variant>
        <vt:lpwstr/>
      </vt:variant>
      <vt:variant>
        <vt:lpwstr>sub_1021</vt:lpwstr>
      </vt:variant>
      <vt:variant>
        <vt:i4>2752529</vt:i4>
      </vt:variant>
      <vt:variant>
        <vt:i4>345</vt:i4>
      </vt:variant>
      <vt:variant>
        <vt:i4>0</vt:i4>
      </vt:variant>
      <vt:variant>
        <vt:i4>5</vt:i4>
      </vt:variant>
      <vt:variant>
        <vt:lpwstr/>
      </vt:variant>
      <vt:variant>
        <vt:lpwstr>sub_2222</vt:lpwstr>
      </vt:variant>
      <vt:variant>
        <vt:i4>5832705</vt:i4>
      </vt:variant>
      <vt:variant>
        <vt:i4>342</vt:i4>
      </vt:variant>
      <vt:variant>
        <vt:i4>0</vt:i4>
      </vt:variant>
      <vt:variant>
        <vt:i4>5</vt:i4>
      </vt:variant>
      <vt:variant>
        <vt:lpwstr>consultantplus://offline/ref=BE9FE93AB49CDAC1F99680957CC8B39E2C78866E242C9010605A0342E7z0C3E</vt:lpwstr>
      </vt:variant>
      <vt:variant>
        <vt:lpwstr/>
      </vt:variant>
      <vt:variant>
        <vt:i4>8323125</vt:i4>
      </vt:variant>
      <vt:variant>
        <vt:i4>339</vt:i4>
      </vt:variant>
      <vt:variant>
        <vt:i4>0</vt:i4>
      </vt:variant>
      <vt:variant>
        <vt:i4>5</vt:i4>
      </vt:variant>
      <vt:variant>
        <vt:lpwstr>consultantplus://offline/ref=4E81DEF3884CED5573E8CCD8D0EE0B2DBEAEDEA5DD5DAA8C00B038285338CC116D870D6F1C87g55DE</vt:lpwstr>
      </vt:variant>
      <vt:variant>
        <vt:lpwstr/>
      </vt:variant>
      <vt:variant>
        <vt:i4>8323121</vt:i4>
      </vt:variant>
      <vt:variant>
        <vt:i4>336</vt:i4>
      </vt:variant>
      <vt:variant>
        <vt:i4>0</vt:i4>
      </vt:variant>
      <vt:variant>
        <vt:i4>5</vt:i4>
      </vt:variant>
      <vt:variant>
        <vt:lpwstr>consultantplus://offline/ref=4E81DEF3884CED5573E8CCD8D0EE0B2DBEAEDEA5DD5DAA8C00B038285338CC116D870D6F1C81g55FE</vt:lpwstr>
      </vt:variant>
      <vt:variant>
        <vt:lpwstr/>
      </vt:variant>
      <vt:variant>
        <vt:i4>1179737</vt:i4>
      </vt:variant>
      <vt:variant>
        <vt:i4>333</vt:i4>
      </vt:variant>
      <vt:variant>
        <vt:i4>0</vt:i4>
      </vt:variant>
      <vt:variant>
        <vt:i4>5</vt:i4>
      </vt:variant>
      <vt:variant>
        <vt:lpwstr>http://kab-adm.ru/wp-content/plugins/mammoth-docx-converter/visual-preview.html</vt:lpwstr>
      </vt:variant>
      <vt:variant>
        <vt:lpwstr>Par1509</vt:lpwstr>
      </vt:variant>
      <vt:variant>
        <vt:i4>1441885</vt:i4>
      </vt:variant>
      <vt:variant>
        <vt:i4>330</vt:i4>
      </vt:variant>
      <vt:variant>
        <vt:i4>0</vt:i4>
      </vt:variant>
      <vt:variant>
        <vt:i4>5</vt:i4>
      </vt:variant>
      <vt:variant>
        <vt:lpwstr>http://kab-adm.ru/wp-content/plugins/mammoth-docx-converter/visual-preview.html</vt:lpwstr>
      </vt:variant>
      <vt:variant>
        <vt:lpwstr>Par217</vt:lpwstr>
      </vt:variant>
      <vt:variant>
        <vt:i4>1179737</vt:i4>
      </vt:variant>
      <vt:variant>
        <vt:i4>327</vt:i4>
      </vt:variant>
      <vt:variant>
        <vt:i4>0</vt:i4>
      </vt:variant>
      <vt:variant>
        <vt:i4>5</vt:i4>
      </vt:variant>
      <vt:variant>
        <vt:lpwstr>http://kab-adm.ru/wp-content/plugins/mammoth-docx-converter/visual-preview.html</vt:lpwstr>
      </vt:variant>
      <vt:variant>
        <vt:lpwstr>Par1502</vt:lpwstr>
      </vt:variant>
      <vt:variant>
        <vt:i4>1507422</vt:i4>
      </vt:variant>
      <vt:variant>
        <vt:i4>324</vt:i4>
      </vt:variant>
      <vt:variant>
        <vt:i4>0</vt:i4>
      </vt:variant>
      <vt:variant>
        <vt:i4>5</vt:i4>
      </vt:variant>
      <vt:variant>
        <vt:lpwstr>http://kab-adm.ru/wp-content/plugins/mammoth-docx-converter/visual-preview.html</vt:lpwstr>
      </vt:variant>
      <vt:variant>
        <vt:lpwstr>Par226</vt:lpwstr>
      </vt:variant>
      <vt:variant>
        <vt:i4>1441885</vt:i4>
      </vt:variant>
      <vt:variant>
        <vt:i4>321</vt:i4>
      </vt:variant>
      <vt:variant>
        <vt:i4>0</vt:i4>
      </vt:variant>
      <vt:variant>
        <vt:i4>5</vt:i4>
      </vt:variant>
      <vt:variant>
        <vt:lpwstr>http://kab-adm.ru/wp-content/plugins/mammoth-docx-converter/visual-preview.html</vt:lpwstr>
      </vt:variant>
      <vt:variant>
        <vt:lpwstr>Par217</vt:lpwstr>
      </vt:variant>
      <vt:variant>
        <vt:i4>458755</vt:i4>
      </vt:variant>
      <vt:variant>
        <vt:i4>318</vt:i4>
      </vt:variant>
      <vt:variant>
        <vt:i4>0</vt:i4>
      </vt:variant>
      <vt:variant>
        <vt:i4>5</vt:i4>
      </vt:variant>
      <vt:variant>
        <vt:lpwstr>http://www.katavivan.ru/</vt:lpwstr>
      </vt:variant>
      <vt:variant>
        <vt:lpwstr/>
      </vt:variant>
      <vt:variant>
        <vt:i4>3604540</vt:i4>
      </vt:variant>
      <vt:variant>
        <vt:i4>315</vt:i4>
      </vt:variant>
      <vt:variant>
        <vt:i4>0</vt:i4>
      </vt:variant>
      <vt:variant>
        <vt:i4>5</vt:i4>
      </vt:variant>
      <vt:variant>
        <vt:lpwstr>consultantplus://offline/ref=1022449A38FD915DA89027C8C25CBE6FE2EFCAC3F3411344098CA91C7EB9A8C676EC8D91AE97OFz3I</vt:lpwstr>
      </vt:variant>
      <vt:variant>
        <vt:lpwstr/>
      </vt:variant>
      <vt:variant>
        <vt:i4>7929961</vt:i4>
      </vt:variant>
      <vt:variant>
        <vt:i4>312</vt:i4>
      </vt:variant>
      <vt:variant>
        <vt:i4>0</vt:i4>
      </vt:variant>
      <vt:variant>
        <vt:i4>5</vt:i4>
      </vt:variant>
      <vt:variant>
        <vt:lpwstr>consultantplus://offline/ref=4E81DEF3884CED5573E8CCD8D0EE0B2DBEAEDEA5DD5DAA8C00B038285338CC116D870D6F18835D3CgB57E</vt:lpwstr>
      </vt:variant>
      <vt:variant>
        <vt:lpwstr/>
      </vt:variant>
      <vt:variant>
        <vt:i4>8323125</vt:i4>
      </vt:variant>
      <vt:variant>
        <vt:i4>309</vt:i4>
      </vt:variant>
      <vt:variant>
        <vt:i4>0</vt:i4>
      </vt:variant>
      <vt:variant>
        <vt:i4>5</vt:i4>
      </vt:variant>
      <vt:variant>
        <vt:lpwstr>consultantplus://offline/ref=4E81DEF3884CED5573E8CCD8D0EE0B2DBEAEDEA5DD5DAA8C00B038285338CC116D870D6F1C87g55DE</vt:lpwstr>
      </vt:variant>
      <vt:variant>
        <vt:lpwstr/>
      </vt:variant>
      <vt:variant>
        <vt:i4>8323121</vt:i4>
      </vt:variant>
      <vt:variant>
        <vt:i4>306</vt:i4>
      </vt:variant>
      <vt:variant>
        <vt:i4>0</vt:i4>
      </vt:variant>
      <vt:variant>
        <vt:i4>5</vt:i4>
      </vt:variant>
      <vt:variant>
        <vt:lpwstr>consultantplus://offline/ref=4E81DEF3884CED5573E8CCD8D0EE0B2DBEAEDEA5DD5DAA8C00B038285338CC116D870D6F1C81g55FE</vt:lpwstr>
      </vt:variant>
      <vt:variant>
        <vt:lpwstr/>
      </vt:variant>
      <vt:variant>
        <vt:i4>5373954</vt:i4>
      </vt:variant>
      <vt:variant>
        <vt:i4>303</vt:i4>
      </vt:variant>
      <vt:variant>
        <vt:i4>0</vt:i4>
      </vt:variant>
      <vt:variant>
        <vt:i4>5</vt:i4>
      </vt:variant>
      <vt:variant>
        <vt:lpwstr/>
      </vt:variant>
      <vt:variant>
        <vt:lpwstr>Par3</vt:lpwstr>
      </vt:variant>
      <vt:variant>
        <vt:i4>8323121</vt:i4>
      </vt:variant>
      <vt:variant>
        <vt:i4>300</vt:i4>
      </vt:variant>
      <vt:variant>
        <vt:i4>0</vt:i4>
      </vt:variant>
      <vt:variant>
        <vt:i4>5</vt:i4>
      </vt:variant>
      <vt:variant>
        <vt:lpwstr>consultantplus://offline/ref=4E81DEF3884CED5573E8CCD8D0EE0B2DBEAEDEA5DD5DAA8C00B038285338CC116D870D6F1C81g55FE</vt:lpwstr>
      </vt:variant>
      <vt:variant>
        <vt:lpwstr/>
      </vt:variant>
      <vt:variant>
        <vt:i4>8323120</vt:i4>
      </vt:variant>
      <vt:variant>
        <vt:i4>297</vt:i4>
      </vt:variant>
      <vt:variant>
        <vt:i4>0</vt:i4>
      </vt:variant>
      <vt:variant>
        <vt:i4>5</vt:i4>
      </vt:variant>
      <vt:variant>
        <vt:lpwstr>consultantplus://offline/ref=4E81DEF3884CED5573E8CCD8D0EE0B2DBEAEDEA5DD5DAA8C00B038285338CC116D870D6F1C87g55AE</vt:lpwstr>
      </vt:variant>
      <vt:variant>
        <vt:lpwstr/>
      </vt:variant>
      <vt:variant>
        <vt:i4>8323122</vt:i4>
      </vt:variant>
      <vt:variant>
        <vt:i4>294</vt:i4>
      </vt:variant>
      <vt:variant>
        <vt:i4>0</vt:i4>
      </vt:variant>
      <vt:variant>
        <vt:i4>5</vt:i4>
      </vt:variant>
      <vt:variant>
        <vt:lpwstr>consultantplus://offline/ref=4E81DEF3884CED5573E8CCD8D0EE0B2DBEAEDEA5DD5DAA8C00B038285338CC116D870D6F1C80g55DE</vt:lpwstr>
      </vt:variant>
      <vt:variant>
        <vt:lpwstr/>
      </vt:variant>
      <vt:variant>
        <vt:i4>8323124</vt:i4>
      </vt:variant>
      <vt:variant>
        <vt:i4>291</vt:i4>
      </vt:variant>
      <vt:variant>
        <vt:i4>0</vt:i4>
      </vt:variant>
      <vt:variant>
        <vt:i4>5</vt:i4>
      </vt:variant>
      <vt:variant>
        <vt:lpwstr>consultantplus://offline/ref=4E81DEF3884CED5573E8CCD8D0EE0B2DBEAEDEA5DD5DAA8C00B038285338CC116D870D6F1C80g55BE</vt:lpwstr>
      </vt:variant>
      <vt:variant>
        <vt:lpwstr/>
      </vt:variant>
      <vt:variant>
        <vt:i4>5701634</vt:i4>
      </vt:variant>
      <vt:variant>
        <vt:i4>288</vt:i4>
      </vt:variant>
      <vt:variant>
        <vt:i4>0</vt:i4>
      </vt:variant>
      <vt:variant>
        <vt:i4>5</vt:i4>
      </vt:variant>
      <vt:variant>
        <vt:lpwstr/>
      </vt:variant>
      <vt:variant>
        <vt:lpwstr>Par6</vt:lpwstr>
      </vt:variant>
      <vt:variant>
        <vt:i4>5505026</vt:i4>
      </vt:variant>
      <vt:variant>
        <vt:i4>285</vt:i4>
      </vt:variant>
      <vt:variant>
        <vt:i4>0</vt:i4>
      </vt:variant>
      <vt:variant>
        <vt:i4>5</vt:i4>
      </vt:variant>
      <vt:variant>
        <vt:lpwstr/>
      </vt:variant>
      <vt:variant>
        <vt:lpwstr>Par5</vt:lpwstr>
      </vt:variant>
      <vt:variant>
        <vt:i4>5439490</vt:i4>
      </vt:variant>
      <vt:variant>
        <vt:i4>282</vt:i4>
      </vt:variant>
      <vt:variant>
        <vt:i4>0</vt:i4>
      </vt:variant>
      <vt:variant>
        <vt:i4>5</vt:i4>
      </vt:variant>
      <vt:variant>
        <vt:lpwstr/>
      </vt:variant>
      <vt:variant>
        <vt:lpwstr>Par28</vt:lpwstr>
      </vt:variant>
      <vt:variant>
        <vt:i4>5439490</vt:i4>
      </vt:variant>
      <vt:variant>
        <vt:i4>279</vt:i4>
      </vt:variant>
      <vt:variant>
        <vt:i4>0</vt:i4>
      </vt:variant>
      <vt:variant>
        <vt:i4>5</vt:i4>
      </vt:variant>
      <vt:variant>
        <vt:lpwstr/>
      </vt:variant>
      <vt:variant>
        <vt:lpwstr>Par24</vt:lpwstr>
      </vt:variant>
      <vt:variant>
        <vt:i4>5439490</vt:i4>
      </vt:variant>
      <vt:variant>
        <vt:i4>276</vt:i4>
      </vt:variant>
      <vt:variant>
        <vt:i4>0</vt:i4>
      </vt:variant>
      <vt:variant>
        <vt:i4>5</vt:i4>
      </vt:variant>
      <vt:variant>
        <vt:lpwstr/>
      </vt:variant>
      <vt:variant>
        <vt:lpwstr>Par20</vt:lpwstr>
      </vt:variant>
      <vt:variant>
        <vt:i4>5242882</vt:i4>
      </vt:variant>
      <vt:variant>
        <vt:i4>273</vt:i4>
      </vt:variant>
      <vt:variant>
        <vt:i4>0</vt:i4>
      </vt:variant>
      <vt:variant>
        <vt:i4>5</vt:i4>
      </vt:variant>
      <vt:variant>
        <vt:lpwstr/>
      </vt:variant>
      <vt:variant>
        <vt:lpwstr>Par18</vt:lpwstr>
      </vt:variant>
      <vt:variant>
        <vt:i4>5701634</vt:i4>
      </vt:variant>
      <vt:variant>
        <vt:i4>270</vt:i4>
      </vt:variant>
      <vt:variant>
        <vt:i4>0</vt:i4>
      </vt:variant>
      <vt:variant>
        <vt:i4>5</vt:i4>
      </vt:variant>
      <vt:variant>
        <vt:lpwstr/>
      </vt:variant>
      <vt:variant>
        <vt:lpwstr>Par6</vt:lpwstr>
      </vt:variant>
      <vt:variant>
        <vt:i4>5505026</vt:i4>
      </vt:variant>
      <vt:variant>
        <vt:i4>267</vt:i4>
      </vt:variant>
      <vt:variant>
        <vt:i4>0</vt:i4>
      </vt:variant>
      <vt:variant>
        <vt:i4>5</vt:i4>
      </vt:variant>
      <vt:variant>
        <vt:lpwstr/>
      </vt:variant>
      <vt:variant>
        <vt:lpwstr>Par5</vt:lpwstr>
      </vt:variant>
      <vt:variant>
        <vt:i4>5242882</vt:i4>
      </vt:variant>
      <vt:variant>
        <vt:i4>264</vt:i4>
      </vt:variant>
      <vt:variant>
        <vt:i4>0</vt:i4>
      </vt:variant>
      <vt:variant>
        <vt:i4>5</vt:i4>
      </vt:variant>
      <vt:variant>
        <vt:lpwstr/>
      </vt:variant>
      <vt:variant>
        <vt:lpwstr>Par14</vt:lpwstr>
      </vt:variant>
      <vt:variant>
        <vt:i4>5242882</vt:i4>
      </vt:variant>
      <vt:variant>
        <vt:i4>261</vt:i4>
      </vt:variant>
      <vt:variant>
        <vt:i4>0</vt:i4>
      </vt:variant>
      <vt:variant>
        <vt:i4>5</vt:i4>
      </vt:variant>
      <vt:variant>
        <vt:lpwstr/>
      </vt:variant>
      <vt:variant>
        <vt:lpwstr>Par12</vt:lpwstr>
      </vt:variant>
      <vt:variant>
        <vt:i4>5701634</vt:i4>
      </vt:variant>
      <vt:variant>
        <vt:i4>258</vt:i4>
      </vt:variant>
      <vt:variant>
        <vt:i4>0</vt:i4>
      </vt:variant>
      <vt:variant>
        <vt:i4>5</vt:i4>
      </vt:variant>
      <vt:variant>
        <vt:lpwstr/>
      </vt:variant>
      <vt:variant>
        <vt:lpwstr>Par6</vt:lpwstr>
      </vt:variant>
      <vt:variant>
        <vt:i4>5505026</vt:i4>
      </vt:variant>
      <vt:variant>
        <vt:i4>255</vt:i4>
      </vt:variant>
      <vt:variant>
        <vt:i4>0</vt:i4>
      </vt:variant>
      <vt:variant>
        <vt:i4>5</vt:i4>
      </vt:variant>
      <vt:variant>
        <vt:lpwstr/>
      </vt:variant>
      <vt:variant>
        <vt:lpwstr>Par5</vt:lpwstr>
      </vt:variant>
      <vt:variant>
        <vt:i4>5242882</vt:i4>
      </vt:variant>
      <vt:variant>
        <vt:i4>252</vt:i4>
      </vt:variant>
      <vt:variant>
        <vt:i4>0</vt:i4>
      </vt:variant>
      <vt:variant>
        <vt:i4>5</vt:i4>
      </vt:variant>
      <vt:variant>
        <vt:lpwstr/>
      </vt:variant>
      <vt:variant>
        <vt:lpwstr>Par10</vt:lpwstr>
      </vt:variant>
      <vt:variant>
        <vt:i4>5636098</vt:i4>
      </vt:variant>
      <vt:variant>
        <vt:i4>249</vt:i4>
      </vt:variant>
      <vt:variant>
        <vt:i4>0</vt:i4>
      </vt:variant>
      <vt:variant>
        <vt:i4>5</vt:i4>
      </vt:variant>
      <vt:variant>
        <vt:lpwstr/>
      </vt:variant>
      <vt:variant>
        <vt:lpwstr>Par78</vt:lpwstr>
      </vt:variant>
      <vt:variant>
        <vt:i4>7143521</vt:i4>
      </vt:variant>
      <vt:variant>
        <vt:i4>246</vt:i4>
      </vt:variant>
      <vt:variant>
        <vt:i4>0</vt:i4>
      </vt:variant>
      <vt:variant>
        <vt:i4>5</vt:i4>
      </vt:variant>
      <vt:variant>
        <vt:lpwstr>consultantplus://offline/ref=CA4786217B7F886A4E99F246324FAEE4C591792FC7F6A195FAE030839848F88AE2263695FC8BDDqFI</vt:lpwstr>
      </vt:variant>
      <vt:variant>
        <vt:lpwstr/>
      </vt:variant>
      <vt:variant>
        <vt:i4>7143474</vt:i4>
      </vt:variant>
      <vt:variant>
        <vt:i4>243</vt:i4>
      </vt:variant>
      <vt:variant>
        <vt:i4>0</vt:i4>
      </vt:variant>
      <vt:variant>
        <vt:i4>5</vt:i4>
      </vt:variant>
      <vt:variant>
        <vt:lpwstr>consultantplus://offline/ref=CA4786217B7F886A4E99F246324FAEE4C591792FC7F6A195FAE030839848F88AE2263695FC8ADDq6I</vt:lpwstr>
      </vt:variant>
      <vt:variant>
        <vt:lpwstr/>
      </vt:variant>
      <vt:variant>
        <vt:i4>7143523</vt:i4>
      </vt:variant>
      <vt:variant>
        <vt:i4>240</vt:i4>
      </vt:variant>
      <vt:variant>
        <vt:i4>0</vt:i4>
      </vt:variant>
      <vt:variant>
        <vt:i4>5</vt:i4>
      </vt:variant>
      <vt:variant>
        <vt:lpwstr>consultantplus://offline/ref=CA4786217B7F886A4E99F246324FAEE4C591792FC7F6A195FAE030839848F88AE2263695FF8ADDqBI</vt:lpwstr>
      </vt:variant>
      <vt:variant>
        <vt:lpwstr/>
      </vt:variant>
      <vt:variant>
        <vt:i4>7143485</vt:i4>
      </vt:variant>
      <vt:variant>
        <vt:i4>237</vt:i4>
      </vt:variant>
      <vt:variant>
        <vt:i4>0</vt:i4>
      </vt:variant>
      <vt:variant>
        <vt:i4>5</vt:i4>
      </vt:variant>
      <vt:variant>
        <vt:lpwstr>consultantplus://offline/ref=CA4786217B7F886A4E99F246324FAEE4C591792FC7F6A195FAE030839848F88AE2263695FC8ADDq9I</vt:lpwstr>
      </vt:variant>
      <vt:variant>
        <vt:lpwstr/>
      </vt:variant>
      <vt:variant>
        <vt:i4>3539044</vt:i4>
      </vt:variant>
      <vt:variant>
        <vt:i4>234</vt:i4>
      </vt:variant>
      <vt:variant>
        <vt:i4>0</vt:i4>
      </vt:variant>
      <vt:variant>
        <vt:i4>5</vt:i4>
      </vt:variant>
      <vt:variant>
        <vt:lpwstr>consultantplus://offline/ref=22C7E784ADBAFEF123F2010B5765DB4686BE324883DACA874835E6120D37541A7BC18C25C600b1x6C</vt:lpwstr>
      </vt:variant>
      <vt:variant>
        <vt:lpwstr/>
      </vt:variant>
      <vt:variant>
        <vt:i4>5701634</vt:i4>
      </vt:variant>
      <vt:variant>
        <vt:i4>231</vt:i4>
      </vt:variant>
      <vt:variant>
        <vt:i4>0</vt:i4>
      </vt:variant>
      <vt:variant>
        <vt:i4>5</vt:i4>
      </vt:variant>
      <vt:variant>
        <vt:lpwstr/>
      </vt:variant>
      <vt:variant>
        <vt:lpwstr>Par68</vt:lpwstr>
      </vt:variant>
      <vt:variant>
        <vt:i4>5701634</vt:i4>
      </vt:variant>
      <vt:variant>
        <vt:i4>228</vt:i4>
      </vt:variant>
      <vt:variant>
        <vt:i4>0</vt:i4>
      </vt:variant>
      <vt:variant>
        <vt:i4>5</vt:i4>
      </vt:variant>
      <vt:variant>
        <vt:lpwstr/>
      </vt:variant>
      <vt:variant>
        <vt:lpwstr>Par66</vt:lpwstr>
      </vt:variant>
      <vt:variant>
        <vt:i4>5701634</vt:i4>
      </vt:variant>
      <vt:variant>
        <vt:i4>225</vt:i4>
      </vt:variant>
      <vt:variant>
        <vt:i4>0</vt:i4>
      </vt:variant>
      <vt:variant>
        <vt:i4>5</vt:i4>
      </vt:variant>
      <vt:variant>
        <vt:lpwstr/>
      </vt:variant>
      <vt:variant>
        <vt:lpwstr>Par66</vt:lpwstr>
      </vt:variant>
      <vt:variant>
        <vt:i4>5701634</vt:i4>
      </vt:variant>
      <vt:variant>
        <vt:i4>222</vt:i4>
      </vt:variant>
      <vt:variant>
        <vt:i4>0</vt:i4>
      </vt:variant>
      <vt:variant>
        <vt:i4>5</vt:i4>
      </vt:variant>
      <vt:variant>
        <vt:lpwstr/>
      </vt:variant>
      <vt:variant>
        <vt:lpwstr>Par66</vt:lpwstr>
      </vt:variant>
      <vt:variant>
        <vt:i4>5570562</vt:i4>
      </vt:variant>
      <vt:variant>
        <vt:i4>219</vt:i4>
      </vt:variant>
      <vt:variant>
        <vt:i4>0</vt:i4>
      </vt:variant>
      <vt:variant>
        <vt:i4>5</vt:i4>
      </vt:variant>
      <vt:variant>
        <vt:lpwstr/>
      </vt:variant>
      <vt:variant>
        <vt:lpwstr>Par43</vt:lpwstr>
      </vt:variant>
      <vt:variant>
        <vt:i4>3407928</vt:i4>
      </vt:variant>
      <vt:variant>
        <vt:i4>216</vt:i4>
      </vt:variant>
      <vt:variant>
        <vt:i4>0</vt:i4>
      </vt:variant>
      <vt:variant>
        <vt:i4>5</vt:i4>
      </vt:variant>
      <vt:variant>
        <vt:lpwstr>consultantplus://offline/ref=65DB9241E8FEE6C2A847603CFE62F25699FCDA10891EE21C6E7D0EA9E365F168FF670EC60A1Fc2z8F</vt:lpwstr>
      </vt:variant>
      <vt:variant>
        <vt:lpwstr/>
      </vt:variant>
      <vt:variant>
        <vt:i4>5570562</vt:i4>
      </vt:variant>
      <vt:variant>
        <vt:i4>213</vt:i4>
      </vt:variant>
      <vt:variant>
        <vt:i4>0</vt:i4>
      </vt:variant>
      <vt:variant>
        <vt:i4>5</vt:i4>
      </vt:variant>
      <vt:variant>
        <vt:lpwstr/>
      </vt:variant>
      <vt:variant>
        <vt:lpwstr>Par43</vt:lpwstr>
      </vt:variant>
      <vt:variant>
        <vt:i4>2228286</vt:i4>
      </vt:variant>
      <vt:variant>
        <vt:i4>210</vt:i4>
      </vt:variant>
      <vt:variant>
        <vt:i4>0</vt:i4>
      </vt:variant>
      <vt:variant>
        <vt:i4>5</vt:i4>
      </vt:variant>
      <vt:variant>
        <vt:lpwstr>consultantplus://offline/ref=DA569B7E18CA034618FBCF597F3DFAB6683BBF562CF1F0D744959CAE7A91210C09A3FD71AE9EmBLDJ</vt:lpwstr>
      </vt:variant>
      <vt:variant>
        <vt:lpwstr/>
      </vt:variant>
      <vt:variant>
        <vt:i4>2228287</vt:i4>
      </vt:variant>
      <vt:variant>
        <vt:i4>207</vt:i4>
      </vt:variant>
      <vt:variant>
        <vt:i4>0</vt:i4>
      </vt:variant>
      <vt:variant>
        <vt:i4>5</vt:i4>
      </vt:variant>
      <vt:variant>
        <vt:lpwstr>consultantplus://offline/ref=DA569B7E18CA034618FBCF597F3DFAB6683BBF562CF1F0D744959CAE7A91210C09A3FD71AE9EmBLEJ</vt:lpwstr>
      </vt:variant>
      <vt:variant>
        <vt:lpwstr/>
      </vt:variant>
      <vt:variant>
        <vt:i4>3342387</vt:i4>
      </vt:variant>
      <vt:variant>
        <vt:i4>204</vt:i4>
      </vt:variant>
      <vt:variant>
        <vt:i4>0</vt:i4>
      </vt:variant>
      <vt:variant>
        <vt:i4>5</vt:i4>
      </vt:variant>
      <vt:variant>
        <vt:lpwstr>consultantplus://offline/ref=BBB62FAB6C55676B9F578BBC047ABA36F01DFCA7EAC5BEBB9E257C1B19D9F11194FD6FBC1C27WAK1J</vt:lpwstr>
      </vt:variant>
      <vt:variant>
        <vt:lpwstr/>
      </vt:variant>
      <vt:variant>
        <vt:i4>3342399</vt:i4>
      </vt:variant>
      <vt:variant>
        <vt:i4>201</vt:i4>
      </vt:variant>
      <vt:variant>
        <vt:i4>0</vt:i4>
      </vt:variant>
      <vt:variant>
        <vt:i4>5</vt:i4>
      </vt:variant>
      <vt:variant>
        <vt:lpwstr>consultantplus://offline/ref=BBB62FAB6C55676B9F578BBC047ABA36F01DFCA7EAC5BEBB9E257C1B19D9F11194FD6FBF1822WAKFJ</vt:lpwstr>
      </vt:variant>
      <vt:variant>
        <vt:lpwstr/>
      </vt:variant>
      <vt:variant>
        <vt:i4>3342384</vt:i4>
      </vt:variant>
      <vt:variant>
        <vt:i4>198</vt:i4>
      </vt:variant>
      <vt:variant>
        <vt:i4>0</vt:i4>
      </vt:variant>
      <vt:variant>
        <vt:i4>5</vt:i4>
      </vt:variant>
      <vt:variant>
        <vt:lpwstr>consultantplus://offline/ref=BBB62FAB6C55676B9F578BBC047ABA36F01DFCA7EAC5BEBB9E257C1B19D9F11194FD6FBC1C20WAK5J</vt:lpwstr>
      </vt:variant>
      <vt:variant>
        <vt:lpwstr/>
      </vt:variant>
      <vt:variant>
        <vt:i4>3342385</vt:i4>
      </vt:variant>
      <vt:variant>
        <vt:i4>195</vt:i4>
      </vt:variant>
      <vt:variant>
        <vt:i4>0</vt:i4>
      </vt:variant>
      <vt:variant>
        <vt:i4>5</vt:i4>
      </vt:variant>
      <vt:variant>
        <vt:lpwstr>consultantplus://offline/ref=BBB62FAB6C55676B9F578BBC047ABA36F01DFCA7EAC5BEBB9E257C1B19D9F11194FD6FBC1C20WAK4J</vt:lpwstr>
      </vt:variant>
      <vt:variant>
        <vt:lpwstr/>
      </vt:variant>
      <vt:variant>
        <vt:i4>5570562</vt:i4>
      </vt:variant>
      <vt:variant>
        <vt:i4>192</vt:i4>
      </vt:variant>
      <vt:variant>
        <vt:i4>0</vt:i4>
      </vt:variant>
      <vt:variant>
        <vt:i4>5</vt:i4>
      </vt:variant>
      <vt:variant>
        <vt:lpwstr/>
      </vt:variant>
      <vt:variant>
        <vt:lpwstr>Par43</vt:lpwstr>
      </vt:variant>
      <vt:variant>
        <vt:i4>3997793</vt:i4>
      </vt:variant>
      <vt:variant>
        <vt:i4>189</vt:i4>
      </vt:variant>
      <vt:variant>
        <vt:i4>0</vt:i4>
      </vt:variant>
      <vt:variant>
        <vt:i4>5</vt:i4>
      </vt:variant>
      <vt:variant>
        <vt:lpwstr>consultantplus://offline/ref=20DFFF6B4A1A7BC520EBCA84EE468AC4655C855F31B3E3FCB4C64E7E9CF0B36C676B6BD9DC23V9E5J</vt:lpwstr>
      </vt:variant>
      <vt:variant>
        <vt:lpwstr/>
      </vt:variant>
      <vt:variant>
        <vt:i4>3997796</vt:i4>
      </vt:variant>
      <vt:variant>
        <vt:i4>186</vt:i4>
      </vt:variant>
      <vt:variant>
        <vt:i4>0</vt:i4>
      </vt:variant>
      <vt:variant>
        <vt:i4>5</vt:i4>
      </vt:variant>
      <vt:variant>
        <vt:lpwstr>consultantplus://offline/ref=20DFFF6B4A1A7BC520EBCA84EE468AC4655C855F31B3E3FCB4C64E7E9CF0B36C676B6BD9DC23V9E0J</vt:lpwstr>
      </vt:variant>
      <vt:variant>
        <vt:lpwstr/>
      </vt:variant>
      <vt:variant>
        <vt:i4>5439490</vt:i4>
      </vt:variant>
      <vt:variant>
        <vt:i4>183</vt:i4>
      </vt:variant>
      <vt:variant>
        <vt:i4>0</vt:i4>
      </vt:variant>
      <vt:variant>
        <vt:i4>5</vt:i4>
      </vt:variant>
      <vt:variant>
        <vt:lpwstr/>
      </vt:variant>
      <vt:variant>
        <vt:lpwstr>Par28</vt:lpwstr>
      </vt:variant>
      <vt:variant>
        <vt:i4>5242882</vt:i4>
      </vt:variant>
      <vt:variant>
        <vt:i4>180</vt:i4>
      </vt:variant>
      <vt:variant>
        <vt:i4>0</vt:i4>
      </vt:variant>
      <vt:variant>
        <vt:i4>5</vt:i4>
      </vt:variant>
      <vt:variant>
        <vt:lpwstr/>
      </vt:variant>
      <vt:variant>
        <vt:lpwstr>Par10</vt:lpwstr>
      </vt:variant>
      <vt:variant>
        <vt:i4>5570562</vt:i4>
      </vt:variant>
      <vt:variant>
        <vt:i4>177</vt:i4>
      </vt:variant>
      <vt:variant>
        <vt:i4>0</vt:i4>
      </vt:variant>
      <vt:variant>
        <vt:i4>5</vt:i4>
      </vt:variant>
      <vt:variant>
        <vt:lpwstr/>
      </vt:variant>
      <vt:variant>
        <vt:lpwstr>Par43</vt:lpwstr>
      </vt:variant>
      <vt:variant>
        <vt:i4>5701634</vt:i4>
      </vt:variant>
      <vt:variant>
        <vt:i4>174</vt:i4>
      </vt:variant>
      <vt:variant>
        <vt:i4>0</vt:i4>
      </vt:variant>
      <vt:variant>
        <vt:i4>5</vt:i4>
      </vt:variant>
      <vt:variant>
        <vt:lpwstr/>
      </vt:variant>
      <vt:variant>
        <vt:lpwstr>Par6</vt:lpwstr>
      </vt:variant>
      <vt:variant>
        <vt:i4>5505026</vt:i4>
      </vt:variant>
      <vt:variant>
        <vt:i4>171</vt:i4>
      </vt:variant>
      <vt:variant>
        <vt:i4>0</vt:i4>
      </vt:variant>
      <vt:variant>
        <vt:i4>5</vt:i4>
      </vt:variant>
      <vt:variant>
        <vt:lpwstr/>
      </vt:variant>
      <vt:variant>
        <vt:lpwstr>Par5</vt:lpwstr>
      </vt:variant>
      <vt:variant>
        <vt:i4>3539042</vt:i4>
      </vt:variant>
      <vt:variant>
        <vt:i4>168</vt:i4>
      </vt:variant>
      <vt:variant>
        <vt:i4>0</vt:i4>
      </vt:variant>
      <vt:variant>
        <vt:i4>5</vt:i4>
      </vt:variant>
      <vt:variant>
        <vt:lpwstr>consultantplus://offline/ref=22C7E784ADBAFEF123F2010B5765DB4686BE324883DACA874835E6120D37541A7BC18C25C704b1x5C</vt:lpwstr>
      </vt:variant>
      <vt:variant>
        <vt:lpwstr/>
      </vt:variant>
      <vt:variant>
        <vt:i4>3538998</vt:i4>
      </vt:variant>
      <vt:variant>
        <vt:i4>165</vt:i4>
      </vt:variant>
      <vt:variant>
        <vt:i4>0</vt:i4>
      </vt:variant>
      <vt:variant>
        <vt:i4>5</vt:i4>
      </vt:variant>
      <vt:variant>
        <vt:lpwstr>consultantplus://offline/ref=22C7E784ADBAFEF123F2010B5765DB4686BE324883DACA874835E6120D37541A7BC18C25C601b1xEC</vt:lpwstr>
      </vt:variant>
      <vt:variant>
        <vt:lpwstr/>
      </vt:variant>
      <vt:variant>
        <vt:i4>3538992</vt:i4>
      </vt:variant>
      <vt:variant>
        <vt:i4>162</vt:i4>
      </vt:variant>
      <vt:variant>
        <vt:i4>0</vt:i4>
      </vt:variant>
      <vt:variant>
        <vt:i4>5</vt:i4>
      </vt:variant>
      <vt:variant>
        <vt:lpwstr>consultantplus://offline/ref=22C7E784ADBAFEF123F2010B5765DB4686BE324883DACA874835E6120D37541A7BC18C25C60Eb1x7C</vt:lpwstr>
      </vt:variant>
      <vt:variant>
        <vt:lpwstr/>
      </vt:variant>
      <vt:variant>
        <vt:i4>5439490</vt:i4>
      </vt:variant>
      <vt:variant>
        <vt:i4>159</vt:i4>
      </vt:variant>
      <vt:variant>
        <vt:i4>0</vt:i4>
      </vt:variant>
      <vt:variant>
        <vt:i4>5</vt:i4>
      </vt:variant>
      <vt:variant>
        <vt:lpwstr/>
      </vt:variant>
      <vt:variant>
        <vt:lpwstr>Par2</vt:lpwstr>
      </vt:variant>
      <vt:variant>
        <vt:i4>5439490</vt:i4>
      </vt:variant>
      <vt:variant>
        <vt:i4>156</vt:i4>
      </vt:variant>
      <vt:variant>
        <vt:i4>0</vt:i4>
      </vt:variant>
      <vt:variant>
        <vt:i4>5</vt:i4>
      </vt:variant>
      <vt:variant>
        <vt:lpwstr/>
      </vt:variant>
      <vt:variant>
        <vt:lpwstr>Par2</vt:lpwstr>
      </vt:variant>
      <vt:variant>
        <vt:i4>3407979</vt:i4>
      </vt:variant>
      <vt:variant>
        <vt:i4>153</vt:i4>
      </vt:variant>
      <vt:variant>
        <vt:i4>0</vt:i4>
      </vt:variant>
      <vt:variant>
        <vt:i4>5</vt:i4>
      </vt:variant>
      <vt:variant>
        <vt:lpwstr>consultantplus://offline/ref=22C7E784ADBAFEF123F2010B5765DB4686BE324883DACA874835E6120D37541A7BC18C25C2071038bFxEC</vt:lpwstr>
      </vt:variant>
      <vt:variant>
        <vt:lpwstr/>
      </vt:variant>
      <vt:variant>
        <vt:i4>3407968</vt:i4>
      </vt:variant>
      <vt:variant>
        <vt:i4>150</vt:i4>
      </vt:variant>
      <vt:variant>
        <vt:i4>0</vt:i4>
      </vt:variant>
      <vt:variant>
        <vt:i4>5</vt:i4>
      </vt:variant>
      <vt:variant>
        <vt:lpwstr>consultantplus://offline/ref=22C7E784ADBAFEF123F2010B5765DB4686BE324883DACA874835E6120D37541A7BC18C25C2071032bFxDC</vt:lpwstr>
      </vt:variant>
      <vt:variant>
        <vt:lpwstr/>
      </vt:variant>
      <vt:variant>
        <vt:i4>3407971</vt:i4>
      </vt:variant>
      <vt:variant>
        <vt:i4>147</vt:i4>
      </vt:variant>
      <vt:variant>
        <vt:i4>0</vt:i4>
      </vt:variant>
      <vt:variant>
        <vt:i4>5</vt:i4>
      </vt:variant>
      <vt:variant>
        <vt:lpwstr>consultantplus://offline/ref=22C7E784ADBAFEF123F2010B5765DB4686BE324883DACA874835E6120D37541A7BC18C25C2071337bFxAC</vt:lpwstr>
      </vt:variant>
      <vt:variant>
        <vt:lpwstr/>
      </vt:variant>
      <vt:variant>
        <vt:i4>3407927</vt:i4>
      </vt:variant>
      <vt:variant>
        <vt:i4>144</vt:i4>
      </vt:variant>
      <vt:variant>
        <vt:i4>0</vt:i4>
      </vt:variant>
      <vt:variant>
        <vt:i4>5</vt:i4>
      </vt:variant>
      <vt:variant>
        <vt:lpwstr>consultantplus://offline/ref=22C7E784ADBAFEF123F2010B5765DB4686BE324883DACA874835E6120D37541A7BC18C25C2071332bFx0C</vt:lpwstr>
      </vt:variant>
      <vt:variant>
        <vt:lpwstr/>
      </vt:variant>
      <vt:variant>
        <vt:i4>3407979</vt:i4>
      </vt:variant>
      <vt:variant>
        <vt:i4>141</vt:i4>
      </vt:variant>
      <vt:variant>
        <vt:i4>0</vt:i4>
      </vt:variant>
      <vt:variant>
        <vt:i4>5</vt:i4>
      </vt:variant>
      <vt:variant>
        <vt:lpwstr>consultantplus://offline/ref=22C7E784ADBAFEF123F2010B5765DB4686BE324883DACA874835E6120D37541A7BC18C25C2071038bFxEC</vt:lpwstr>
      </vt:variant>
      <vt:variant>
        <vt:lpwstr/>
      </vt:variant>
      <vt:variant>
        <vt:i4>3407968</vt:i4>
      </vt:variant>
      <vt:variant>
        <vt:i4>138</vt:i4>
      </vt:variant>
      <vt:variant>
        <vt:i4>0</vt:i4>
      </vt:variant>
      <vt:variant>
        <vt:i4>5</vt:i4>
      </vt:variant>
      <vt:variant>
        <vt:lpwstr>consultantplus://offline/ref=22C7E784ADBAFEF123F2010B5765DB4686BE324883DACA874835E6120D37541A7BC18C25C2071032bFxDC</vt:lpwstr>
      </vt:variant>
      <vt:variant>
        <vt:lpwstr/>
      </vt:variant>
      <vt:variant>
        <vt:i4>3407971</vt:i4>
      </vt:variant>
      <vt:variant>
        <vt:i4>135</vt:i4>
      </vt:variant>
      <vt:variant>
        <vt:i4>0</vt:i4>
      </vt:variant>
      <vt:variant>
        <vt:i4>5</vt:i4>
      </vt:variant>
      <vt:variant>
        <vt:lpwstr>consultantplus://offline/ref=22C7E784ADBAFEF123F2010B5765DB4686BE324883DACA874835E6120D37541A7BC18C25C2071337bFxAC</vt:lpwstr>
      </vt:variant>
      <vt:variant>
        <vt:lpwstr/>
      </vt:variant>
      <vt:variant>
        <vt:i4>3407927</vt:i4>
      </vt:variant>
      <vt:variant>
        <vt:i4>132</vt:i4>
      </vt:variant>
      <vt:variant>
        <vt:i4>0</vt:i4>
      </vt:variant>
      <vt:variant>
        <vt:i4>5</vt:i4>
      </vt:variant>
      <vt:variant>
        <vt:lpwstr>consultantplus://offline/ref=22C7E784ADBAFEF123F2010B5765DB4686BE324883DACA874835E6120D37541A7BC18C25C2071332bFx0C</vt:lpwstr>
      </vt:variant>
      <vt:variant>
        <vt:lpwstr/>
      </vt:variant>
      <vt:variant>
        <vt:i4>3407974</vt:i4>
      </vt:variant>
      <vt:variant>
        <vt:i4>129</vt:i4>
      </vt:variant>
      <vt:variant>
        <vt:i4>0</vt:i4>
      </vt:variant>
      <vt:variant>
        <vt:i4>5</vt:i4>
      </vt:variant>
      <vt:variant>
        <vt:lpwstr>consultantplus://offline/ref=22C7E784ADBAFEF123F2010B5765DB4686BE324883DACA874835E6120D37541A7BC18C25C2071031bFxAC</vt:lpwstr>
      </vt:variant>
      <vt:variant>
        <vt:lpwstr/>
      </vt:variant>
      <vt:variant>
        <vt:i4>3407930</vt:i4>
      </vt:variant>
      <vt:variant>
        <vt:i4>126</vt:i4>
      </vt:variant>
      <vt:variant>
        <vt:i4>0</vt:i4>
      </vt:variant>
      <vt:variant>
        <vt:i4>5</vt:i4>
      </vt:variant>
      <vt:variant>
        <vt:lpwstr>consultantplus://offline/ref=22C7E784ADBAFEF123F2010B5765DB4686BE344F88D9CA874835E6120D37541A7BC18C25C2061630bFx0C</vt:lpwstr>
      </vt:variant>
      <vt:variant>
        <vt:lpwstr/>
      </vt:variant>
      <vt:variant>
        <vt:i4>5439490</vt:i4>
      </vt:variant>
      <vt:variant>
        <vt:i4>123</vt:i4>
      </vt:variant>
      <vt:variant>
        <vt:i4>0</vt:i4>
      </vt:variant>
      <vt:variant>
        <vt:i4>5</vt:i4>
      </vt:variant>
      <vt:variant>
        <vt:lpwstr/>
      </vt:variant>
      <vt:variant>
        <vt:lpwstr>Par26</vt:lpwstr>
      </vt:variant>
      <vt:variant>
        <vt:i4>5439490</vt:i4>
      </vt:variant>
      <vt:variant>
        <vt:i4>120</vt:i4>
      </vt:variant>
      <vt:variant>
        <vt:i4>0</vt:i4>
      </vt:variant>
      <vt:variant>
        <vt:i4>5</vt:i4>
      </vt:variant>
      <vt:variant>
        <vt:lpwstr/>
      </vt:variant>
      <vt:variant>
        <vt:lpwstr>Par28</vt:lpwstr>
      </vt:variant>
      <vt:variant>
        <vt:i4>5439490</vt:i4>
      </vt:variant>
      <vt:variant>
        <vt:i4>117</vt:i4>
      </vt:variant>
      <vt:variant>
        <vt:i4>0</vt:i4>
      </vt:variant>
      <vt:variant>
        <vt:i4>5</vt:i4>
      </vt:variant>
      <vt:variant>
        <vt:lpwstr/>
      </vt:variant>
      <vt:variant>
        <vt:lpwstr>Par22</vt:lpwstr>
      </vt:variant>
      <vt:variant>
        <vt:i4>5242882</vt:i4>
      </vt:variant>
      <vt:variant>
        <vt:i4>114</vt:i4>
      </vt:variant>
      <vt:variant>
        <vt:i4>0</vt:i4>
      </vt:variant>
      <vt:variant>
        <vt:i4>5</vt:i4>
      </vt:variant>
      <vt:variant>
        <vt:lpwstr/>
      </vt:variant>
      <vt:variant>
        <vt:lpwstr>Par10</vt:lpwstr>
      </vt:variant>
      <vt:variant>
        <vt:i4>5439490</vt:i4>
      </vt:variant>
      <vt:variant>
        <vt:i4>111</vt:i4>
      </vt:variant>
      <vt:variant>
        <vt:i4>0</vt:i4>
      </vt:variant>
      <vt:variant>
        <vt:i4>5</vt:i4>
      </vt:variant>
      <vt:variant>
        <vt:lpwstr/>
      </vt:variant>
      <vt:variant>
        <vt:lpwstr>Par2</vt:lpwstr>
      </vt:variant>
      <vt:variant>
        <vt:i4>3407930</vt:i4>
      </vt:variant>
      <vt:variant>
        <vt:i4>108</vt:i4>
      </vt:variant>
      <vt:variant>
        <vt:i4>0</vt:i4>
      </vt:variant>
      <vt:variant>
        <vt:i4>5</vt:i4>
      </vt:variant>
      <vt:variant>
        <vt:lpwstr>consultantplus://offline/ref=22C7E784ADBAFEF123F2010B5765DB4686BE344F88D9CA874835E6120D37541A7BC18C25C2061630bFx0C</vt:lpwstr>
      </vt:variant>
      <vt:variant>
        <vt:lpwstr/>
      </vt:variant>
      <vt:variant>
        <vt:i4>5439490</vt:i4>
      </vt:variant>
      <vt:variant>
        <vt:i4>105</vt:i4>
      </vt:variant>
      <vt:variant>
        <vt:i4>0</vt:i4>
      </vt:variant>
      <vt:variant>
        <vt:i4>5</vt:i4>
      </vt:variant>
      <vt:variant>
        <vt:lpwstr/>
      </vt:variant>
      <vt:variant>
        <vt:lpwstr>Par22</vt:lpwstr>
      </vt:variant>
      <vt:variant>
        <vt:i4>5439490</vt:i4>
      </vt:variant>
      <vt:variant>
        <vt:i4>102</vt:i4>
      </vt:variant>
      <vt:variant>
        <vt:i4>0</vt:i4>
      </vt:variant>
      <vt:variant>
        <vt:i4>5</vt:i4>
      </vt:variant>
      <vt:variant>
        <vt:lpwstr/>
      </vt:variant>
      <vt:variant>
        <vt:lpwstr>Par20</vt:lpwstr>
      </vt:variant>
      <vt:variant>
        <vt:i4>5242882</vt:i4>
      </vt:variant>
      <vt:variant>
        <vt:i4>99</vt:i4>
      </vt:variant>
      <vt:variant>
        <vt:i4>0</vt:i4>
      </vt:variant>
      <vt:variant>
        <vt:i4>5</vt:i4>
      </vt:variant>
      <vt:variant>
        <vt:lpwstr/>
      </vt:variant>
      <vt:variant>
        <vt:lpwstr>Par16</vt:lpwstr>
      </vt:variant>
      <vt:variant>
        <vt:i4>5242882</vt:i4>
      </vt:variant>
      <vt:variant>
        <vt:i4>96</vt:i4>
      </vt:variant>
      <vt:variant>
        <vt:i4>0</vt:i4>
      </vt:variant>
      <vt:variant>
        <vt:i4>5</vt:i4>
      </vt:variant>
      <vt:variant>
        <vt:lpwstr/>
      </vt:variant>
      <vt:variant>
        <vt:lpwstr>Par10</vt:lpwstr>
      </vt:variant>
      <vt:variant>
        <vt:i4>5439490</vt:i4>
      </vt:variant>
      <vt:variant>
        <vt:i4>93</vt:i4>
      </vt:variant>
      <vt:variant>
        <vt:i4>0</vt:i4>
      </vt:variant>
      <vt:variant>
        <vt:i4>5</vt:i4>
      </vt:variant>
      <vt:variant>
        <vt:lpwstr/>
      </vt:variant>
      <vt:variant>
        <vt:lpwstr>Par2</vt:lpwstr>
      </vt:variant>
      <vt:variant>
        <vt:i4>3407930</vt:i4>
      </vt:variant>
      <vt:variant>
        <vt:i4>90</vt:i4>
      </vt:variant>
      <vt:variant>
        <vt:i4>0</vt:i4>
      </vt:variant>
      <vt:variant>
        <vt:i4>5</vt:i4>
      </vt:variant>
      <vt:variant>
        <vt:lpwstr>consultantplus://offline/ref=22C7E784ADBAFEF123F2010B5765DB4686BE344F88D9CA874835E6120D37541A7BC18C25C2061630bFx0C</vt:lpwstr>
      </vt:variant>
      <vt:variant>
        <vt:lpwstr/>
      </vt:variant>
      <vt:variant>
        <vt:i4>3407930</vt:i4>
      </vt:variant>
      <vt:variant>
        <vt:i4>87</vt:i4>
      </vt:variant>
      <vt:variant>
        <vt:i4>0</vt:i4>
      </vt:variant>
      <vt:variant>
        <vt:i4>5</vt:i4>
      </vt:variant>
      <vt:variant>
        <vt:lpwstr>consultantplus://offline/ref=22C7E784ADBAFEF123F2010B5765DB4686BE344F88D9CA874835E6120D37541A7BC18C25C2061630bFx0C</vt:lpwstr>
      </vt:variant>
      <vt:variant>
        <vt:lpwstr/>
      </vt:variant>
      <vt:variant>
        <vt:i4>5439490</vt:i4>
      </vt:variant>
      <vt:variant>
        <vt:i4>84</vt:i4>
      </vt:variant>
      <vt:variant>
        <vt:i4>0</vt:i4>
      </vt:variant>
      <vt:variant>
        <vt:i4>5</vt:i4>
      </vt:variant>
      <vt:variant>
        <vt:lpwstr/>
      </vt:variant>
      <vt:variant>
        <vt:lpwstr>Par20</vt:lpwstr>
      </vt:variant>
      <vt:variant>
        <vt:i4>5242882</vt:i4>
      </vt:variant>
      <vt:variant>
        <vt:i4>81</vt:i4>
      </vt:variant>
      <vt:variant>
        <vt:i4>0</vt:i4>
      </vt:variant>
      <vt:variant>
        <vt:i4>5</vt:i4>
      </vt:variant>
      <vt:variant>
        <vt:lpwstr/>
      </vt:variant>
      <vt:variant>
        <vt:lpwstr>Par16</vt:lpwstr>
      </vt:variant>
      <vt:variant>
        <vt:i4>5242882</vt:i4>
      </vt:variant>
      <vt:variant>
        <vt:i4>78</vt:i4>
      </vt:variant>
      <vt:variant>
        <vt:i4>0</vt:i4>
      </vt:variant>
      <vt:variant>
        <vt:i4>5</vt:i4>
      </vt:variant>
      <vt:variant>
        <vt:lpwstr/>
      </vt:variant>
      <vt:variant>
        <vt:lpwstr>Par10</vt:lpwstr>
      </vt:variant>
      <vt:variant>
        <vt:i4>5439490</vt:i4>
      </vt:variant>
      <vt:variant>
        <vt:i4>75</vt:i4>
      </vt:variant>
      <vt:variant>
        <vt:i4>0</vt:i4>
      </vt:variant>
      <vt:variant>
        <vt:i4>5</vt:i4>
      </vt:variant>
      <vt:variant>
        <vt:lpwstr/>
      </vt:variant>
      <vt:variant>
        <vt:lpwstr>Par2</vt:lpwstr>
      </vt:variant>
      <vt:variant>
        <vt:i4>5242882</vt:i4>
      </vt:variant>
      <vt:variant>
        <vt:i4>72</vt:i4>
      </vt:variant>
      <vt:variant>
        <vt:i4>0</vt:i4>
      </vt:variant>
      <vt:variant>
        <vt:i4>5</vt:i4>
      </vt:variant>
      <vt:variant>
        <vt:lpwstr/>
      </vt:variant>
      <vt:variant>
        <vt:lpwstr>Par14</vt:lpwstr>
      </vt:variant>
      <vt:variant>
        <vt:i4>5439490</vt:i4>
      </vt:variant>
      <vt:variant>
        <vt:i4>69</vt:i4>
      </vt:variant>
      <vt:variant>
        <vt:i4>0</vt:i4>
      </vt:variant>
      <vt:variant>
        <vt:i4>5</vt:i4>
      </vt:variant>
      <vt:variant>
        <vt:lpwstr/>
      </vt:variant>
      <vt:variant>
        <vt:lpwstr>Par2</vt:lpwstr>
      </vt:variant>
      <vt:variant>
        <vt:i4>5439490</vt:i4>
      </vt:variant>
      <vt:variant>
        <vt:i4>66</vt:i4>
      </vt:variant>
      <vt:variant>
        <vt:i4>0</vt:i4>
      </vt:variant>
      <vt:variant>
        <vt:i4>5</vt:i4>
      </vt:variant>
      <vt:variant>
        <vt:lpwstr/>
      </vt:variant>
      <vt:variant>
        <vt:lpwstr>Par2</vt:lpwstr>
      </vt:variant>
      <vt:variant>
        <vt:i4>3538992</vt:i4>
      </vt:variant>
      <vt:variant>
        <vt:i4>63</vt:i4>
      </vt:variant>
      <vt:variant>
        <vt:i4>0</vt:i4>
      </vt:variant>
      <vt:variant>
        <vt:i4>5</vt:i4>
      </vt:variant>
      <vt:variant>
        <vt:lpwstr>consultantplus://offline/ref=22C7E784ADBAFEF123F2010B5765DB4686BE324883DACA874835E6120D37541A7BC18C25C60Eb1x7C</vt:lpwstr>
      </vt:variant>
      <vt:variant>
        <vt:lpwstr/>
      </vt:variant>
      <vt:variant>
        <vt:i4>5439490</vt:i4>
      </vt:variant>
      <vt:variant>
        <vt:i4>60</vt:i4>
      </vt:variant>
      <vt:variant>
        <vt:i4>0</vt:i4>
      </vt:variant>
      <vt:variant>
        <vt:i4>5</vt:i4>
      </vt:variant>
      <vt:variant>
        <vt:lpwstr/>
      </vt:variant>
      <vt:variant>
        <vt:lpwstr>Par2</vt:lpwstr>
      </vt:variant>
      <vt:variant>
        <vt:i4>4390997</vt:i4>
      </vt:variant>
      <vt:variant>
        <vt:i4>57</vt:i4>
      </vt:variant>
      <vt:variant>
        <vt:i4>0</vt:i4>
      </vt:variant>
      <vt:variant>
        <vt:i4>5</vt:i4>
      </vt:variant>
      <vt:variant>
        <vt:lpwstr>consultantplus://offline/ref=AEDCDBF30CEEF84A6521890A965D766FECEDFC1E1F0391506D5452566El1n7K</vt:lpwstr>
      </vt:variant>
      <vt:variant>
        <vt:lpwstr/>
      </vt:variant>
      <vt:variant>
        <vt:i4>2097202</vt:i4>
      </vt:variant>
      <vt:variant>
        <vt:i4>54</vt:i4>
      </vt:variant>
      <vt:variant>
        <vt:i4>0</vt:i4>
      </vt:variant>
      <vt:variant>
        <vt:i4>5</vt:i4>
      </vt:variant>
      <vt:variant>
        <vt:lpwstr>consultantplus://offline/ref=AEDCDBF30CEEF84A6521890A965D766FECE5F91E1F0491506D5452566E172F64256D36184BD6C3CElBn7K</vt:lpwstr>
      </vt:variant>
      <vt:variant>
        <vt:lpwstr/>
      </vt:variant>
      <vt:variant>
        <vt:i4>6881330</vt:i4>
      </vt:variant>
      <vt:variant>
        <vt:i4>51</vt:i4>
      </vt:variant>
      <vt:variant>
        <vt:i4>0</vt:i4>
      </vt:variant>
      <vt:variant>
        <vt:i4>5</vt:i4>
      </vt:variant>
      <vt:variant>
        <vt:lpwstr/>
      </vt:variant>
      <vt:variant>
        <vt:lpwstr>Par1098</vt:lpwstr>
      </vt:variant>
      <vt:variant>
        <vt:i4>7536742</vt:i4>
      </vt:variant>
      <vt:variant>
        <vt:i4>48</vt:i4>
      </vt:variant>
      <vt:variant>
        <vt:i4>0</vt:i4>
      </vt:variant>
      <vt:variant>
        <vt:i4>5</vt:i4>
      </vt:variant>
      <vt:variant>
        <vt:lpwstr>consultantplus://offline/ref=B5DDEBB025417AEE1B2AFA0811D5C54C68F02D1BF45F1AB17BFBC97E3F7BBFFD5143C33C1AB4l8fEK</vt:lpwstr>
      </vt:variant>
      <vt:variant>
        <vt:lpwstr/>
      </vt:variant>
      <vt:variant>
        <vt:i4>7536742</vt:i4>
      </vt:variant>
      <vt:variant>
        <vt:i4>45</vt:i4>
      </vt:variant>
      <vt:variant>
        <vt:i4>0</vt:i4>
      </vt:variant>
      <vt:variant>
        <vt:i4>5</vt:i4>
      </vt:variant>
      <vt:variant>
        <vt:lpwstr>consultantplus://offline/ref=B5DDEBB025417AEE1B2AFA0811D5C54C68F02D1BF45F1AB17BFBC97E3F7BBFFD5143C33C1AB4l8fEK</vt:lpwstr>
      </vt:variant>
      <vt:variant>
        <vt:lpwstr/>
      </vt:variant>
      <vt:variant>
        <vt:i4>3997752</vt:i4>
      </vt:variant>
      <vt:variant>
        <vt:i4>41</vt:i4>
      </vt:variant>
      <vt:variant>
        <vt:i4>0</vt:i4>
      </vt:variant>
      <vt:variant>
        <vt:i4>5</vt:i4>
      </vt:variant>
      <vt:variant>
        <vt:lpwstr>consultantplus://offline/ref=7FD11067A735F7FD37C59C4D8B1E6005B98B9179804E3696E9D80F7AC5BF3C545F8C9D985B8DB50D17WBJ</vt:lpwstr>
      </vt:variant>
      <vt:variant>
        <vt:lpwstr/>
      </vt:variant>
      <vt:variant>
        <vt:i4>6750258</vt:i4>
      </vt:variant>
      <vt:variant>
        <vt:i4>39</vt:i4>
      </vt:variant>
      <vt:variant>
        <vt:i4>0</vt:i4>
      </vt:variant>
      <vt:variant>
        <vt:i4>5</vt:i4>
      </vt:variant>
      <vt:variant>
        <vt:lpwstr/>
      </vt:variant>
      <vt:variant>
        <vt:lpwstr>Par1075</vt:lpwstr>
      </vt:variant>
      <vt:variant>
        <vt:i4>3407977</vt:i4>
      </vt:variant>
      <vt:variant>
        <vt:i4>36</vt:i4>
      </vt:variant>
      <vt:variant>
        <vt:i4>0</vt:i4>
      </vt:variant>
      <vt:variant>
        <vt:i4>5</vt:i4>
      </vt:variant>
      <vt:variant>
        <vt:lpwstr>consultantplus://offline/ref=F33DD7683557A482F28F95CE1C299A7AC7E36381FA91EF274E72ADD2FB3585CD8874D6E1F791dDVCJ</vt:lpwstr>
      </vt:variant>
      <vt:variant>
        <vt:lpwstr/>
      </vt:variant>
      <vt:variant>
        <vt:i4>7798835</vt:i4>
      </vt:variant>
      <vt:variant>
        <vt:i4>33</vt:i4>
      </vt:variant>
      <vt:variant>
        <vt:i4>0</vt:i4>
      </vt:variant>
      <vt:variant>
        <vt:i4>5</vt:i4>
      </vt:variant>
      <vt:variant>
        <vt:lpwstr>consultantplus://offline/ref=EBC799B1543718DFD1F5E1D83D216161946607FBD8FA726D0C0DDFA6C68EF1EB1DE57DE9F900XBYBI</vt:lpwstr>
      </vt:variant>
      <vt:variant>
        <vt:lpwstr/>
      </vt:variant>
      <vt:variant>
        <vt:i4>7798835</vt:i4>
      </vt:variant>
      <vt:variant>
        <vt:i4>30</vt:i4>
      </vt:variant>
      <vt:variant>
        <vt:i4>0</vt:i4>
      </vt:variant>
      <vt:variant>
        <vt:i4>5</vt:i4>
      </vt:variant>
      <vt:variant>
        <vt:lpwstr>consultantplus://offline/ref=EBC799B1543718DFD1F5E1D83D216161946607FBD8FA726D0C0DDFA6C68EF1EB1DE57DE9F900XBYBI</vt:lpwstr>
      </vt:variant>
      <vt:variant>
        <vt:lpwstr/>
      </vt:variant>
      <vt:variant>
        <vt:i4>6815794</vt:i4>
      </vt:variant>
      <vt:variant>
        <vt:i4>27</vt:i4>
      </vt:variant>
      <vt:variant>
        <vt:i4>0</vt:i4>
      </vt:variant>
      <vt:variant>
        <vt:i4>5</vt:i4>
      </vt:variant>
      <vt:variant>
        <vt:lpwstr/>
      </vt:variant>
      <vt:variant>
        <vt:lpwstr>Par1085</vt:lpwstr>
      </vt:variant>
      <vt:variant>
        <vt:i4>8323183</vt:i4>
      </vt:variant>
      <vt:variant>
        <vt:i4>24</vt:i4>
      </vt:variant>
      <vt:variant>
        <vt:i4>0</vt:i4>
      </vt:variant>
      <vt:variant>
        <vt:i4>5</vt:i4>
      </vt:variant>
      <vt:variant>
        <vt:lpwstr>consultantplus://offline/ref=F122B3064A6E54F56CCAC2C41C907C81326A9E76F8C8307D7D0BC6CFAF1DBC49458A9F2BDC6BcEJFI</vt:lpwstr>
      </vt:variant>
      <vt:variant>
        <vt:lpwstr/>
      </vt:variant>
      <vt:variant>
        <vt:i4>4259920</vt:i4>
      </vt:variant>
      <vt:variant>
        <vt:i4>21</vt:i4>
      </vt:variant>
      <vt:variant>
        <vt:i4>0</vt:i4>
      </vt:variant>
      <vt:variant>
        <vt:i4>5</vt:i4>
      </vt:variant>
      <vt:variant>
        <vt:lpwstr>consultantplus://offline/ref=DA523FA27C782C1FD2AB286191035611AFE9DC5281F3FED97B62E4689Eo8BEF</vt:lpwstr>
      </vt:variant>
      <vt:variant>
        <vt:lpwstr/>
      </vt:variant>
      <vt:variant>
        <vt:i4>3407912</vt:i4>
      </vt:variant>
      <vt:variant>
        <vt:i4>18</vt:i4>
      </vt:variant>
      <vt:variant>
        <vt:i4>0</vt:i4>
      </vt:variant>
      <vt:variant>
        <vt:i4>5</vt:i4>
      </vt:variant>
      <vt:variant>
        <vt:lpwstr>http://offline/ref=2456C14A23B906D47083E2D625590C6D35CB361BACF316BDF7B4A7B5CCkB5EI</vt:lpwstr>
      </vt:variant>
      <vt:variant>
        <vt:lpwstr/>
      </vt:variant>
      <vt:variant>
        <vt:i4>3407994</vt:i4>
      </vt:variant>
      <vt:variant>
        <vt:i4>15</vt:i4>
      </vt:variant>
      <vt:variant>
        <vt:i4>0</vt:i4>
      </vt:variant>
      <vt:variant>
        <vt:i4>5</vt:i4>
      </vt:variant>
      <vt:variant>
        <vt:lpwstr>http://offline/ref=2456C14A23B906D47083E2D625590C6D35CB361BACFA16BDF7B4A7B5CCkB5EI</vt:lpwstr>
      </vt:variant>
      <vt:variant>
        <vt:lpwstr/>
      </vt:variant>
      <vt:variant>
        <vt:i4>8192033</vt:i4>
      </vt:variant>
      <vt:variant>
        <vt:i4>12</vt:i4>
      </vt:variant>
      <vt:variant>
        <vt:i4>0</vt:i4>
      </vt:variant>
      <vt:variant>
        <vt:i4>5</vt:i4>
      </vt:variant>
      <vt:variant>
        <vt:lpwstr>http://offline/main?base=LAW;n=73283;fld=134;dst=100093</vt:lpwstr>
      </vt:variant>
      <vt:variant>
        <vt:lpwstr/>
      </vt:variant>
      <vt:variant>
        <vt:i4>8323183</vt:i4>
      </vt:variant>
      <vt:variant>
        <vt:i4>9</vt:i4>
      </vt:variant>
      <vt:variant>
        <vt:i4>0</vt:i4>
      </vt:variant>
      <vt:variant>
        <vt:i4>5</vt:i4>
      </vt:variant>
      <vt:variant>
        <vt:lpwstr>consultantplus://offline/ref=DA523FA27C782C1FD2AB286191035611AFE9DC5281F3FED97B62E4689E8EDC29160B41A8AF0EE00Do3BDF</vt:lpwstr>
      </vt:variant>
      <vt:variant>
        <vt:lpwstr/>
      </vt:variant>
      <vt:variant>
        <vt:i4>8323176</vt:i4>
      </vt:variant>
      <vt:variant>
        <vt:i4>6</vt:i4>
      </vt:variant>
      <vt:variant>
        <vt:i4>0</vt:i4>
      </vt:variant>
      <vt:variant>
        <vt:i4>5</vt:i4>
      </vt:variant>
      <vt:variant>
        <vt:lpwstr>consultantplus://offline/ref=DA523FA27C782C1FD2AB286191035611AFE9DC5281F3FED97B62E4689E8EDC29160B41A8AF0EE00Do3BCF</vt:lpwstr>
      </vt:variant>
      <vt:variant>
        <vt:lpwstr/>
      </vt:variant>
      <vt:variant>
        <vt:i4>8323182</vt:i4>
      </vt:variant>
      <vt:variant>
        <vt:i4>3</vt:i4>
      </vt:variant>
      <vt:variant>
        <vt:i4>0</vt:i4>
      </vt:variant>
      <vt:variant>
        <vt:i4>5</vt:i4>
      </vt:variant>
      <vt:variant>
        <vt:lpwstr>consultantplus://offline/ref=DA523FA27C782C1FD2AB286191035611AFE9DC5281F3FED97B62E4689E8EDC29160B41A8AF0EE00Do3BEF</vt:lpwstr>
      </vt:variant>
      <vt:variant>
        <vt:lpwstr/>
      </vt:variant>
      <vt:variant>
        <vt:i4>458755</vt:i4>
      </vt:variant>
      <vt:variant>
        <vt:i4>0</vt:i4>
      </vt:variant>
      <vt:variant>
        <vt:i4>0</vt:i4>
      </vt:variant>
      <vt:variant>
        <vt:i4>5</vt:i4>
      </vt:variant>
      <vt:variant>
        <vt:lpwstr>http://www.katavivan.ru/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Архитектура 1</cp:lastModifiedBy>
  <cp:revision>23</cp:revision>
  <dcterms:created xsi:type="dcterms:W3CDTF">2021-05-27T04:59:00Z</dcterms:created>
  <dcterms:modified xsi:type="dcterms:W3CDTF">2021-06-11T05:05:00Z</dcterms:modified>
</cp:coreProperties>
</file>